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9AF" w:rsidRPr="001359AF" w:rsidRDefault="001359AF" w:rsidP="001359AF">
      <w:pPr>
        <w:jc w:val="center"/>
        <w:rPr>
          <w:b/>
        </w:rPr>
      </w:pPr>
      <w:r w:rsidRPr="001359AF">
        <w:rPr>
          <w:b/>
        </w:rPr>
        <w:t>МУНИЦИПАЛЬНОЕ ДОШКОЛЬНОЕ ОБРАЗОВАТЕЛЬНОЕ УЧРЕЖДЕНИЕ</w:t>
      </w:r>
    </w:p>
    <w:p w:rsidR="001359AF" w:rsidRPr="001359AF" w:rsidRDefault="001359AF" w:rsidP="001359AF">
      <w:pPr>
        <w:jc w:val="center"/>
        <w:rPr>
          <w:b/>
        </w:rPr>
      </w:pPr>
      <w:r w:rsidRPr="001359AF">
        <w:rPr>
          <w:b/>
        </w:rPr>
        <w:t>«ДЕТСКИЙ САД «ДЕЛЬФИНЕНОК» Р.П. СРЕДНЯЯ АХТУБА</w:t>
      </w:r>
    </w:p>
    <w:p w:rsidR="001359AF" w:rsidRPr="001359AF" w:rsidRDefault="001359AF" w:rsidP="001359AF">
      <w:pPr>
        <w:jc w:val="center"/>
        <w:rPr>
          <w:b/>
        </w:rPr>
      </w:pPr>
      <w:r w:rsidRPr="001359AF">
        <w:rPr>
          <w:b/>
        </w:rPr>
        <w:t>СРЕДНЕАХТУБИНСКОГО РАЙОНА ВОЛГОГРАДСКОЙ ОБЛАСТИ</w:t>
      </w:r>
    </w:p>
    <w:p w:rsidR="001359AF" w:rsidRPr="001359AF" w:rsidRDefault="001359AF" w:rsidP="001359AF">
      <w:pPr>
        <w:jc w:val="center"/>
        <w:rPr>
          <w:b/>
        </w:rPr>
      </w:pPr>
      <w:r w:rsidRPr="001359AF">
        <w:rPr>
          <w:b/>
        </w:rPr>
        <w:t>(МДОУ ДС ДЕЛЬФИНЕНОК Р.П. СРЕДНЯЯ АХТУБА)</w:t>
      </w:r>
    </w:p>
    <w:p w:rsidR="001359AF" w:rsidRDefault="001359AF" w:rsidP="001359AF">
      <w:pPr>
        <w:jc w:val="center"/>
      </w:pPr>
    </w:p>
    <w:tbl>
      <w:tblPr>
        <w:tblStyle w:val="a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95"/>
        <w:gridCol w:w="4380"/>
      </w:tblGrid>
      <w:tr w:rsidR="0021290F" w:rsidRPr="005B48CD" w:rsidTr="001359AF">
        <w:trPr>
          <w:jc w:val="center"/>
        </w:trPr>
        <w:tc>
          <w:tcPr>
            <w:tcW w:w="5195" w:type="dxa"/>
            <w:shd w:val="clear" w:color="auto" w:fill="FFFFFF" w:themeFill="background1"/>
          </w:tcPr>
          <w:p w:rsidR="0021290F" w:rsidRPr="005B48CD" w:rsidRDefault="0021290F" w:rsidP="00FA10CE">
            <w:pPr>
              <w:pStyle w:val="a3"/>
              <w:ind w:left="0" w:firstLine="0"/>
            </w:pPr>
            <w:bookmarkStart w:id="0" w:name="_GoBack"/>
            <w:bookmarkEnd w:id="0"/>
            <w:proofErr w:type="gramStart"/>
            <w:r w:rsidRPr="005B48CD">
              <w:t>ПРИНЯТА</w:t>
            </w:r>
            <w:proofErr w:type="gramEnd"/>
          </w:p>
          <w:p w:rsidR="0021290F" w:rsidRPr="005B48CD" w:rsidRDefault="001359AF" w:rsidP="00FA10CE">
            <w:pPr>
              <w:pStyle w:val="a3"/>
              <w:ind w:left="0" w:firstLine="0"/>
            </w:pPr>
            <w:r>
              <w:t xml:space="preserve">решением </w:t>
            </w:r>
            <w:r w:rsidR="0021290F" w:rsidRPr="005B48CD">
              <w:t>Педагогическ</w:t>
            </w:r>
            <w:r>
              <w:t>ого</w:t>
            </w:r>
            <w:r w:rsidR="0021290F" w:rsidRPr="005B48CD">
              <w:t xml:space="preserve"> совет</w:t>
            </w:r>
            <w:r>
              <w:t>а</w:t>
            </w:r>
          </w:p>
          <w:p w:rsidR="00886717" w:rsidRPr="005B48CD" w:rsidRDefault="0021290F" w:rsidP="00FA10CE">
            <w:pPr>
              <w:pStyle w:val="a3"/>
              <w:ind w:left="0" w:firstLine="0"/>
            </w:pPr>
            <w:r w:rsidRPr="005B48CD">
              <w:t xml:space="preserve">МДОУ </w:t>
            </w:r>
            <w:r w:rsidR="00886717" w:rsidRPr="005B48CD">
              <w:t xml:space="preserve"> ДС Дельфиненок</w:t>
            </w:r>
          </w:p>
          <w:p w:rsidR="0021290F" w:rsidRPr="005B48CD" w:rsidRDefault="00886717" w:rsidP="00FA10CE">
            <w:pPr>
              <w:pStyle w:val="a3"/>
              <w:ind w:left="0" w:firstLine="0"/>
            </w:pPr>
            <w:r w:rsidRPr="005B48CD">
              <w:t>р.п. Средняя Ахтуба</w:t>
            </w:r>
          </w:p>
          <w:p w:rsidR="0021290F" w:rsidRPr="005B48CD" w:rsidRDefault="0021290F" w:rsidP="00FA10CE">
            <w:pPr>
              <w:pStyle w:val="a3"/>
              <w:ind w:left="0" w:firstLine="0"/>
            </w:pPr>
            <w:r w:rsidRPr="005B48CD">
              <w:t>Протокол от «</w:t>
            </w:r>
            <w:r w:rsidR="005B48CD" w:rsidRPr="006B54A7">
              <w:t>29</w:t>
            </w:r>
            <w:r w:rsidRPr="005B48CD">
              <w:t>» августа 202</w:t>
            </w:r>
            <w:r w:rsidR="005B48CD" w:rsidRPr="006B54A7">
              <w:t>5</w:t>
            </w:r>
            <w:r w:rsidRPr="005B48CD">
              <w:t xml:space="preserve"> г. № </w:t>
            </w:r>
            <w:r w:rsidR="00886717" w:rsidRPr="005B48CD">
              <w:rPr>
                <w:u w:val="single"/>
              </w:rPr>
              <w:t>1</w:t>
            </w:r>
          </w:p>
        </w:tc>
        <w:tc>
          <w:tcPr>
            <w:tcW w:w="4380" w:type="dxa"/>
            <w:shd w:val="clear" w:color="auto" w:fill="FFFFFF" w:themeFill="background1"/>
          </w:tcPr>
          <w:p w:rsidR="0021290F" w:rsidRPr="005B48CD" w:rsidRDefault="0021290F" w:rsidP="00FA10CE">
            <w:pPr>
              <w:pStyle w:val="a3"/>
              <w:ind w:left="0" w:firstLine="0"/>
              <w:jc w:val="left"/>
            </w:pPr>
            <w:r w:rsidRPr="005B48CD">
              <w:t>УТВЕРЖДЕНА</w:t>
            </w:r>
          </w:p>
          <w:p w:rsidR="00886717" w:rsidRPr="005B48CD" w:rsidRDefault="0021290F" w:rsidP="00FA10CE">
            <w:pPr>
              <w:pStyle w:val="a3"/>
              <w:ind w:left="0" w:firstLine="0"/>
            </w:pPr>
            <w:r w:rsidRPr="005B48CD">
              <w:t>Заведующи</w:t>
            </w:r>
            <w:r w:rsidR="00986174">
              <w:t>й</w:t>
            </w:r>
            <w:r w:rsidRPr="005B48CD">
              <w:t xml:space="preserve"> </w:t>
            </w:r>
            <w:r w:rsidR="00886717" w:rsidRPr="005B48CD">
              <w:t>МДОУ  ДС Дельфиненок</w:t>
            </w:r>
          </w:p>
          <w:p w:rsidR="0021290F" w:rsidRPr="005B48CD" w:rsidRDefault="00886717" w:rsidP="00FA10CE">
            <w:pPr>
              <w:pStyle w:val="a3"/>
              <w:ind w:left="0" w:firstLine="0"/>
            </w:pPr>
            <w:r w:rsidRPr="005B48CD">
              <w:t>р.п. Средняя Ахтуба</w:t>
            </w:r>
          </w:p>
          <w:p w:rsidR="0021290F" w:rsidRPr="005B48CD" w:rsidRDefault="00886717" w:rsidP="00FA10CE">
            <w:pPr>
              <w:pStyle w:val="a3"/>
              <w:ind w:left="0" w:firstLine="0"/>
              <w:jc w:val="left"/>
            </w:pPr>
            <w:r w:rsidRPr="005B48CD">
              <w:t>_____________________ Н.С.</w:t>
            </w:r>
            <w:r w:rsidR="005B48CD" w:rsidRPr="005B48CD">
              <w:t xml:space="preserve"> </w:t>
            </w:r>
            <w:r w:rsidRPr="005B48CD">
              <w:t>Пущин</w:t>
            </w:r>
            <w:r w:rsidR="00986174">
              <w:t>а</w:t>
            </w:r>
          </w:p>
          <w:p w:rsidR="0021290F" w:rsidRPr="005B48CD" w:rsidRDefault="000D6D81" w:rsidP="00FA10CE">
            <w:pPr>
              <w:pStyle w:val="a3"/>
              <w:ind w:left="0" w:firstLine="0"/>
              <w:jc w:val="left"/>
            </w:pPr>
            <w:r w:rsidRPr="005B48CD">
              <w:t>Приказ</w:t>
            </w:r>
            <w:r w:rsidR="00886717" w:rsidRPr="005B48CD">
              <w:t xml:space="preserve"> от «</w:t>
            </w:r>
            <w:r w:rsidR="005B48CD" w:rsidRPr="006B54A7">
              <w:t>29</w:t>
            </w:r>
            <w:r w:rsidR="00886717" w:rsidRPr="005B48CD">
              <w:t>» августа 202</w:t>
            </w:r>
            <w:r w:rsidR="005B48CD" w:rsidRPr="005B48CD">
              <w:t>5</w:t>
            </w:r>
            <w:r w:rsidR="00886717" w:rsidRPr="005B48CD">
              <w:t xml:space="preserve"> г. №</w:t>
            </w:r>
            <w:r w:rsidR="00716D54">
              <w:t>146</w:t>
            </w:r>
          </w:p>
        </w:tc>
      </w:tr>
      <w:tr w:rsidR="0021290F" w:rsidRPr="005B48CD" w:rsidTr="001359AF">
        <w:trPr>
          <w:jc w:val="center"/>
        </w:trPr>
        <w:tc>
          <w:tcPr>
            <w:tcW w:w="5195" w:type="dxa"/>
            <w:shd w:val="clear" w:color="auto" w:fill="FFFFFF" w:themeFill="background1"/>
          </w:tcPr>
          <w:p w:rsidR="0021290F" w:rsidRPr="005B48CD" w:rsidRDefault="0021290F" w:rsidP="00FA10CE">
            <w:pPr>
              <w:pStyle w:val="a3"/>
              <w:ind w:left="0" w:firstLine="0"/>
              <w:jc w:val="left"/>
            </w:pPr>
          </w:p>
        </w:tc>
        <w:tc>
          <w:tcPr>
            <w:tcW w:w="4380" w:type="dxa"/>
            <w:shd w:val="clear" w:color="auto" w:fill="FFFFFF" w:themeFill="background1"/>
          </w:tcPr>
          <w:p w:rsidR="0021290F" w:rsidRPr="005B48CD" w:rsidRDefault="0021290F" w:rsidP="00FA10CE">
            <w:pPr>
              <w:pStyle w:val="a3"/>
              <w:ind w:left="0" w:firstLine="0"/>
              <w:jc w:val="left"/>
            </w:pPr>
          </w:p>
        </w:tc>
      </w:tr>
      <w:tr w:rsidR="0021290F" w:rsidRPr="005B48CD" w:rsidTr="001359AF">
        <w:trPr>
          <w:jc w:val="center"/>
        </w:trPr>
        <w:tc>
          <w:tcPr>
            <w:tcW w:w="5195" w:type="dxa"/>
            <w:shd w:val="clear" w:color="auto" w:fill="FFFFFF" w:themeFill="background1"/>
          </w:tcPr>
          <w:p w:rsidR="0021290F" w:rsidRPr="005B48CD" w:rsidRDefault="0021290F" w:rsidP="00FA10CE">
            <w:pPr>
              <w:pStyle w:val="a3"/>
              <w:ind w:left="0" w:firstLine="0"/>
              <w:jc w:val="left"/>
            </w:pPr>
          </w:p>
        </w:tc>
        <w:tc>
          <w:tcPr>
            <w:tcW w:w="4380" w:type="dxa"/>
            <w:shd w:val="clear" w:color="auto" w:fill="FFFFFF" w:themeFill="background1"/>
          </w:tcPr>
          <w:p w:rsidR="0021290F" w:rsidRPr="005B48CD" w:rsidRDefault="0021290F" w:rsidP="00FA10CE">
            <w:pPr>
              <w:pStyle w:val="a3"/>
              <w:ind w:left="0" w:firstLine="0"/>
              <w:jc w:val="left"/>
            </w:pPr>
          </w:p>
        </w:tc>
      </w:tr>
      <w:tr w:rsidR="0021290F" w:rsidRPr="005B48CD" w:rsidTr="001359AF">
        <w:trPr>
          <w:jc w:val="center"/>
        </w:trPr>
        <w:tc>
          <w:tcPr>
            <w:tcW w:w="5195" w:type="dxa"/>
            <w:shd w:val="clear" w:color="auto" w:fill="FFFFFF" w:themeFill="background1"/>
          </w:tcPr>
          <w:p w:rsidR="0021290F" w:rsidRPr="005B48CD" w:rsidRDefault="0021290F" w:rsidP="00FA10CE">
            <w:pPr>
              <w:pStyle w:val="a3"/>
              <w:ind w:left="0" w:firstLine="0"/>
              <w:jc w:val="left"/>
            </w:pPr>
            <w:r w:rsidRPr="005B48CD">
              <w:t>СОГЛАСОВАНА</w:t>
            </w:r>
          </w:p>
          <w:p w:rsidR="0021290F" w:rsidRPr="005B48CD" w:rsidRDefault="0021290F" w:rsidP="00FA10CE">
            <w:pPr>
              <w:pStyle w:val="a3"/>
              <w:ind w:left="0" w:firstLine="0"/>
              <w:jc w:val="left"/>
              <w:rPr>
                <w:color w:val="FF0000"/>
              </w:rPr>
            </w:pPr>
            <w:r w:rsidRPr="005B48CD">
              <w:t xml:space="preserve">Заседанием </w:t>
            </w:r>
            <w:r w:rsidR="00F17635" w:rsidRPr="005B48CD">
              <w:t>Родительского комитета</w:t>
            </w:r>
          </w:p>
          <w:p w:rsidR="0021290F" w:rsidRPr="005B48CD" w:rsidRDefault="00886717" w:rsidP="00FA10CE">
            <w:pPr>
              <w:pStyle w:val="a3"/>
              <w:ind w:left="0" w:firstLine="0"/>
              <w:jc w:val="left"/>
            </w:pPr>
            <w:r w:rsidRPr="005B48CD">
              <w:t>Протокол от «</w:t>
            </w:r>
            <w:r w:rsidR="00AB2B8D" w:rsidRPr="005B48CD">
              <w:rPr>
                <w:u w:val="single"/>
              </w:rPr>
              <w:t>2</w:t>
            </w:r>
            <w:r w:rsidR="005B48CD" w:rsidRPr="006B54A7">
              <w:rPr>
                <w:u w:val="single"/>
              </w:rPr>
              <w:t>8</w:t>
            </w:r>
            <w:r w:rsidRPr="005B48CD">
              <w:t>» августа 202</w:t>
            </w:r>
            <w:r w:rsidR="005B48CD" w:rsidRPr="006B54A7">
              <w:t>5</w:t>
            </w:r>
            <w:r w:rsidRPr="005B48CD">
              <w:t xml:space="preserve"> г. № </w:t>
            </w:r>
            <w:r w:rsidRPr="005B48CD">
              <w:rPr>
                <w:u w:val="single"/>
              </w:rPr>
              <w:t>1</w:t>
            </w:r>
          </w:p>
        </w:tc>
        <w:tc>
          <w:tcPr>
            <w:tcW w:w="4380" w:type="dxa"/>
            <w:shd w:val="clear" w:color="auto" w:fill="FFFFFF" w:themeFill="background1"/>
          </w:tcPr>
          <w:p w:rsidR="0021290F" w:rsidRPr="005B48CD" w:rsidRDefault="0021290F" w:rsidP="00FA10CE">
            <w:pPr>
              <w:pStyle w:val="a3"/>
              <w:ind w:left="0" w:firstLine="0"/>
              <w:jc w:val="left"/>
            </w:pPr>
          </w:p>
        </w:tc>
      </w:tr>
    </w:tbl>
    <w:p w:rsidR="0021290F" w:rsidRPr="005B48CD" w:rsidRDefault="0021290F" w:rsidP="00FA10CE">
      <w:pPr>
        <w:rPr>
          <w:b/>
          <w:bCs/>
          <w:sz w:val="24"/>
          <w:szCs w:val="24"/>
        </w:rPr>
      </w:pPr>
    </w:p>
    <w:p w:rsidR="00AB2B8D" w:rsidRDefault="00AB2B8D" w:rsidP="00FA10CE">
      <w:pPr>
        <w:rPr>
          <w:sz w:val="28"/>
        </w:rPr>
      </w:pPr>
    </w:p>
    <w:p w:rsidR="00C25F88" w:rsidRDefault="00C25F88" w:rsidP="00FA10CE">
      <w:pPr>
        <w:rPr>
          <w:sz w:val="28"/>
        </w:rPr>
      </w:pPr>
    </w:p>
    <w:p w:rsidR="001359AF" w:rsidRDefault="001359AF" w:rsidP="00FA10CE">
      <w:pPr>
        <w:rPr>
          <w:sz w:val="28"/>
        </w:rPr>
      </w:pPr>
    </w:p>
    <w:p w:rsidR="00C25F88" w:rsidRDefault="00C25F88" w:rsidP="00FA10CE">
      <w:pPr>
        <w:rPr>
          <w:sz w:val="28"/>
        </w:rPr>
      </w:pPr>
    </w:p>
    <w:p w:rsidR="00C25F88" w:rsidRPr="005B48CD" w:rsidRDefault="00C25F88" w:rsidP="00FA10CE">
      <w:pPr>
        <w:rPr>
          <w:sz w:val="28"/>
        </w:rPr>
      </w:pPr>
    </w:p>
    <w:p w:rsidR="0021290F" w:rsidRDefault="00702E4B" w:rsidP="00FA10CE">
      <w:pPr>
        <w:pStyle w:val="Default"/>
        <w:jc w:val="center"/>
        <w:rPr>
          <w:b/>
          <w:sz w:val="32"/>
          <w:szCs w:val="32"/>
        </w:rPr>
      </w:pPr>
      <w:r>
        <w:rPr>
          <w:b/>
          <w:bCs/>
          <w:sz w:val="32"/>
          <w:szCs w:val="32"/>
        </w:rPr>
        <w:t>Основная образов</w:t>
      </w:r>
      <w:r w:rsidR="00AB2B8D" w:rsidRPr="005B48CD">
        <w:rPr>
          <w:b/>
          <w:bCs/>
          <w:sz w:val="32"/>
          <w:szCs w:val="32"/>
        </w:rPr>
        <w:t>ательная программа дошкольного образования</w:t>
      </w:r>
      <w:r w:rsidR="005B48CD" w:rsidRPr="005B48CD">
        <w:rPr>
          <w:b/>
          <w:bCs/>
          <w:sz w:val="32"/>
          <w:szCs w:val="32"/>
        </w:rPr>
        <w:t xml:space="preserve"> </w:t>
      </w:r>
      <w:r w:rsidR="0021290F" w:rsidRPr="005B48CD">
        <w:rPr>
          <w:b/>
          <w:sz w:val="32"/>
          <w:szCs w:val="32"/>
        </w:rPr>
        <w:t>муниципального</w:t>
      </w:r>
      <w:r w:rsidR="005B48CD" w:rsidRPr="005B48CD">
        <w:rPr>
          <w:b/>
          <w:sz w:val="32"/>
          <w:szCs w:val="32"/>
        </w:rPr>
        <w:t xml:space="preserve"> </w:t>
      </w:r>
      <w:r w:rsidR="00886717" w:rsidRPr="005B48CD">
        <w:rPr>
          <w:b/>
          <w:sz w:val="32"/>
          <w:szCs w:val="32"/>
        </w:rPr>
        <w:t>дошкольного образовательного учреждения «Детский сад «Дельфиненок» р.п. Средняя</w:t>
      </w:r>
      <w:r w:rsidR="002D3CDF" w:rsidRPr="005B48CD">
        <w:rPr>
          <w:b/>
          <w:sz w:val="32"/>
          <w:szCs w:val="32"/>
        </w:rPr>
        <w:t xml:space="preserve"> Ахтуба Среднеахтубинского райо</w:t>
      </w:r>
      <w:r w:rsidR="00886717" w:rsidRPr="005B48CD">
        <w:rPr>
          <w:b/>
          <w:sz w:val="32"/>
          <w:szCs w:val="32"/>
        </w:rPr>
        <w:t>на Волгоградской области</w:t>
      </w:r>
    </w:p>
    <w:p w:rsidR="00A945EA" w:rsidRDefault="00702E4B" w:rsidP="00FA10CE">
      <w:pPr>
        <w:pStyle w:val="Default"/>
        <w:jc w:val="center"/>
        <w:rPr>
          <w:sz w:val="28"/>
          <w:szCs w:val="28"/>
        </w:rPr>
      </w:pPr>
      <w:proofErr w:type="gramStart"/>
      <w:r w:rsidRPr="00702E4B">
        <w:rPr>
          <w:sz w:val="28"/>
          <w:szCs w:val="28"/>
        </w:rPr>
        <w:t>(разработана в соответствии с федеральным государственным образовательным стандартом</w:t>
      </w:r>
      <w:r>
        <w:rPr>
          <w:sz w:val="28"/>
          <w:szCs w:val="28"/>
        </w:rPr>
        <w:t xml:space="preserve"> дошкольного образования</w:t>
      </w:r>
      <w:r w:rsidRPr="00702E4B">
        <w:rPr>
          <w:sz w:val="28"/>
          <w:szCs w:val="28"/>
        </w:rPr>
        <w:t xml:space="preserve"> (ФГОС ДО)</w:t>
      </w:r>
      <w:r>
        <w:rPr>
          <w:sz w:val="28"/>
          <w:szCs w:val="28"/>
        </w:rPr>
        <w:t xml:space="preserve">, федеральной образовательной программой </w:t>
      </w:r>
      <w:proofErr w:type="gramEnd"/>
    </w:p>
    <w:p w:rsidR="00702E4B" w:rsidRPr="00702E4B" w:rsidRDefault="00702E4B" w:rsidP="00FA10CE">
      <w:pPr>
        <w:pStyle w:val="Default"/>
        <w:jc w:val="center"/>
        <w:rPr>
          <w:bCs/>
          <w:sz w:val="28"/>
          <w:szCs w:val="28"/>
        </w:rPr>
      </w:pPr>
      <w:r>
        <w:rPr>
          <w:sz w:val="28"/>
          <w:szCs w:val="28"/>
        </w:rPr>
        <w:t xml:space="preserve">дошкольного образования ФОП </w:t>
      </w:r>
      <w:proofErr w:type="gramStart"/>
      <w:r>
        <w:rPr>
          <w:sz w:val="28"/>
          <w:szCs w:val="28"/>
        </w:rPr>
        <w:t>ДО</w:t>
      </w:r>
      <w:proofErr w:type="gramEnd"/>
      <w:r w:rsidRPr="00702E4B">
        <w:rPr>
          <w:sz w:val="28"/>
          <w:szCs w:val="28"/>
        </w:rPr>
        <w:t>)</w:t>
      </w:r>
    </w:p>
    <w:p w:rsidR="00886717" w:rsidRPr="005B48CD" w:rsidRDefault="00886717" w:rsidP="00FA10CE">
      <w:pPr>
        <w:rPr>
          <w:b/>
          <w:bCs/>
          <w:sz w:val="28"/>
          <w:szCs w:val="28"/>
        </w:rPr>
      </w:pPr>
    </w:p>
    <w:p w:rsidR="00C25F88" w:rsidRDefault="00C25F88" w:rsidP="00FA10CE">
      <w:pPr>
        <w:jc w:val="both"/>
        <w:rPr>
          <w:bCs/>
          <w:sz w:val="24"/>
          <w:szCs w:val="24"/>
        </w:rPr>
      </w:pPr>
    </w:p>
    <w:p w:rsidR="00C25F88" w:rsidRDefault="00C25F88" w:rsidP="00FA10CE">
      <w:pPr>
        <w:jc w:val="both"/>
        <w:rPr>
          <w:bCs/>
          <w:sz w:val="24"/>
          <w:szCs w:val="24"/>
        </w:rPr>
      </w:pPr>
    </w:p>
    <w:p w:rsidR="00C25F88" w:rsidRDefault="00C25F88" w:rsidP="00FA10CE">
      <w:pPr>
        <w:jc w:val="both"/>
        <w:rPr>
          <w:bCs/>
          <w:sz w:val="24"/>
          <w:szCs w:val="24"/>
        </w:rPr>
      </w:pPr>
    </w:p>
    <w:p w:rsidR="00C25F88" w:rsidRDefault="00C25F88" w:rsidP="00FA10CE">
      <w:pPr>
        <w:jc w:val="both"/>
        <w:rPr>
          <w:bCs/>
          <w:sz w:val="24"/>
          <w:szCs w:val="24"/>
        </w:rPr>
      </w:pPr>
    </w:p>
    <w:p w:rsidR="00C25F88" w:rsidRDefault="00C25F88" w:rsidP="00FA10CE">
      <w:pPr>
        <w:jc w:val="both"/>
        <w:rPr>
          <w:bCs/>
          <w:sz w:val="24"/>
          <w:szCs w:val="24"/>
        </w:rPr>
      </w:pPr>
    </w:p>
    <w:p w:rsidR="00C25F88" w:rsidRDefault="00C25F88" w:rsidP="00FA10CE">
      <w:pPr>
        <w:jc w:val="both"/>
        <w:rPr>
          <w:bCs/>
          <w:sz w:val="24"/>
          <w:szCs w:val="24"/>
        </w:rPr>
      </w:pPr>
    </w:p>
    <w:p w:rsidR="00C25F88" w:rsidRDefault="00C25F88" w:rsidP="00FA10CE">
      <w:pPr>
        <w:jc w:val="both"/>
        <w:rPr>
          <w:bCs/>
          <w:sz w:val="24"/>
          <w:szCs w:val="24"/>
        </w:rPr>
      </w:pPr>
    </w:p>
    <w:p w:rsidR="00C25F88" w:rsidRDefault="00C25F88" w:rsidP="00FA10CE">
      <w:pPr>
        <w:jc w:val="both"/>
        <w:rPr>
          <w:bCs/>
          <w:sz w:val="24"/>
          <w:szCs w:val="24"/>
        </w:rPr>
      </w:pPr>
    </w:p>
    <w:p w:rsidR="00C25F88" w:rsidRDefault="00C25F88" w:rsidP="00FA10CE">
      <w:pPr>
        <w:jc w:val="both"/>
        <w:rPr>
          <w:bCs/>
          <w:sz w:val="24"/>
          <w:szCs w:val="24"/>
        </w:rPr>
      </w:pPr>
    </w:p>
    <w:p w:rsidR="00C25F88" w:rsidRDefault="00C25F88" w:rsidP="00FA10CE">
      <w:pPr>
        <w:jc w:val="both"/>
        <w:rPr>
          <w:bCs/>
          <w:sz w:val="24"/>
          <w:szCs w:val="24"/>
        </w:rPr>
      </w:pPr>
    </w:p>
    <w:p w:rsidR="00C25F88" w:rsidRDefault="00C25F88" w:rsidP="00FA10CE">
      <w:pPr>
        <w:jc w:val="both"/>
        <w:rPr>
          <w:bCs/>
          <w:sz w:val="24"/>
          <w:szCs w:val="24"/>
        </w:rPr>
      </w:pPr>
    </w:p>
    <w:p w:rsidR="00C25F88" w:rsidRDefault="00C25F88" w:rsidP="00FA10CE">
      <w:pPr>
        <w:jc w:val="both"/>
        <w:rPr>
          <w:bCs/>
          <w:sz w:val="24"/>
          <w:szCs w:val="24"/>
        </w:rPr>
      </w:pPr>
    </w:p>
    <w:p w:rsidR="00C25F88" w:rsidRDefault="00C25F88" w:rsidP="00FA10CE">
      <w:pPr>
        <w:jc w:val="both"/>
        <w:rPr>
          <w:bCs/>
          <w:sz w:val="24"/>
          <w:szCs w:val="24"/>
        </w:rPr>
      </w:pPr>
    </w:p>
    <w:p w:rsidR="00C25F88" w:rsidRDefault="00C25F88" w:rsidP="00FA10CE">
      <w:pPr>
        <w:jc w:val="both"/>
        <w:rPr>
          <w:bCs/>
          <w:sz w:val="24"/>
          <w:szCs w:val="24"/>
        </w:rPr>
      </w:pPr>
    </w:p>
    <w:p w:rsidR="00C25F88" w:rsidRDefault="00C25F88" w:rsidP="00FA10CE">
      <w:pPr>
        <w:jc w:val="both"/>
        <w:rPr>
          <w:bCs/>
          <w:sz w:val="24"/>
          <w:szCs w:val="24"/>
        </w:rPr>
      </w:pPr>
    </w:p>
    <w:p w:rsidR="00C25F88" w:rsidRDefault="00C25F88" w:rsidP="00FA10CE">
      <w:pPr>
        <w:jc w:val="both"/>
        <w:rPr>
          <w:bCs/>
          <w:sz w:val="24"/>
          <w:szCs w:val="24"/>
        </w:rPr>
      </w:pPr>
    </w:p>
    <w:p w:rsidR="00C25F88" w:rsidRDefault="00C25F88" w:rsidP="00FA10CE">
      <w:pPr>
        <w:jc w:val="both"/>
        <w:rPr>
          <w:bCs/>
          <w:sz w:val="24"/>
          <w:szCs w:val="24"/>
        </w:rPr>
      </w:pPr>
    </w:p>
    <w:p w:rsidR="00C25F88" w:rsidRDefault="00702E4B" w:rsidP="00FA10CE">
      <w:pPr>
        <w:jc w:val="center"/>
        <w:rPr>
          <w:bCs/>
          <w:sz w:val="24"/>
          <w:szCs w:val="24"/>
        </w:rPr>
      </w:pPr>
      <w:r>
        <w:rPr>
          <w:bCs/>
          <w:sz w:val="24"/>
          <w:szCs w:val="24"/>
        </w:rPr>
        <w:t>р.п. Средняя Ахтуба, 2025</w:t>
      </w:r>
    </w:p>
    <w:p w:rsidR="00886717" w:rsidRPr="0086515F" w:rsidRDefault="002D3CDF" w:rsidP="00FA10CE">
      <w:pPr>
        <w:jc w:val="both"/>
        <w:rPr>
          <w:bCs/>
          <w:sz w:val="24"/>
          <w:szCs w:val="24"/>
        </w:rPr>
      </w:pPr>
      <w:r w:rsidRPr="0086515F">
        <w:rPr>
          <w:bCs/>
          <w:sz w:val="24"/>
          <w:szCs w:val="24"/>
        </w:rPr>
        <w:lastRenderedPageBreak/>
        <w:t>Программа разработана:</w:t>
      </w:r>
    </w:p>
    <w:p w:rsidR="003C0C93" w:rsidRPr="0086515F" w:rsidRDefault="002D3CDF" w:rsidP="00FA10CE">
      <w:pPr>
        <w:jc w:val="both"/>
        <w:rPr>
          <w:sz w:val="24"/>
          <w:szCs w:val="24"/>
        </w:rPr>
      </w:pPr>
      <w:r w:rsidRPr="0086515F">
        <w:rPr>
          <w:bCs/>
          <w:sz w:val="24"/>
          <w:szCs w:val="24"/>
        </w:rPr>
        <w:t>-</w:t>
      </w:r>
      <w:r w:rsidR="005B48CD" w:rsidRPr="0086515F">
        <w:rPr>
          <w:bCs/>
          <w:sz w:val="24"/>
          <w:szCs w:val="24"/>
        </w:rPr>
        <w:t xml:space="preserve"> </w:t>
      </w:r>
      <w:r w:rsidR="008D269A" w:rsidRPr="0086515F">
        <w:rPr>
          <w:bCs/>
          <w:sz w:val="24"/>
          <w:szCs w:val="24"/>
        </w:rPr>
        <w:t>в соответствии с федеральным государственным образовательным стандартом дошкольного образования</w:t>
      </w:r>
      <w:r w:rsidR="008D269A" w:rsidRPr="0086515F">
        <w:rPr>
          <w:sz w:val="24"/>
          <w:szCs w:val="24"/>
        </w:rPr>
        <w:t xml:space="preserve"> (утвержден приказом </w:t>
      </w:r>
      <w:proofErr w:type="spellStart"/>
      <w:r w:rsidR="008D269A" w:rsidRPr="0086515F">
        <w:rPr>
          <w:sz w:val="24"/>
          <w:szCs w:val="24"/>
        </w:rPr>
        <w:t>Минобрнауки</w:t>
      </w:r>
      <w:proofErr w:type="spellEnd"/>
      <w:r w:rsidR="008D269A" w:rsidRPr="0086515F">
        <w:rPr>
          <w:sz w:val="24"/>
          <w:szCs w:val="24"/>
        </w:rPr>
        <w:t xml:space="preserve"> России от 17 октября 2013 г. №1155, зарегистрировано в Минюсте России 14 ноября 2013 г., регистрационный №30384; в редакции приказа </w:t>
      </w:r>
      <w:proofErr w:type="spellStart"/>
      <w:r w:rsidR="008D269A" w:rsidRPr="0086515F">
        <w:rPr>
          <w:sz w:val="24"/>
          <w:szCs w:val="24"/>
        </w:rPr>
        <w:t>Минпросвещения</w:t>
      </w:r>
      <w:proofErr w:type="spellEnd"/>
      <w:r w:rsidR="008D269A" w:rsidRPr="0086515F">
        <w:rPr>
          <w:sz w:val="24"/>
          <w:szCs w:val="24"/>
        </w:rPr>
        <w:t xml:space="preserve"> России от 8 ноября 2022 г. №955, зарегистрировано в Минюсте России 6 февраля 2023 г., регистрационный №72264) </w:t>
      </w:r>
    </w:p>
    <w:p w:rsidR="008D269A" w:rsidRPr="0086515F" w:rsidRDefault="002D3CDF" w:rsidP="00FA10CE">
      <w:pPr>
        <w:ind w:hanging="4"/>
        <w:jc w:val="both"/>
        <w:rPr>
          <w:sz w:val="24"/>
          <w:szCs w:val="24"/>
        </w:rPr>
      </w:pPr>
      <w:r w:rsidRPr="0086515F">
        <w:rPr>
          <w:sz w:val="24"/>
          <w:szCs w:val="24"/>
        </w:rPr>
        <w:t>-</w:t>
      </w:r>
      <w:r w:rsidR="005B48CD" w:rsidRPr="0086515F">
        <w:rPr>
          <w:sz w:val="24"/>
          <w:szCs w:val="24"/>
        </w:rPr>
        <w:t xml:space="preserve"> </w:t>
      </w:r>
      <w:r w:rsidRPr="0086515F">
        <w:rPr>
          <w:bCs/>
          <w:sz w:val="24"/>
          <w:szCs w:val="24"/>
        </w:rPr>
        <w:t xml:space="preserve">в соответствии с </w:t>
      </w:r>
      <w:r w:rsidR="008D269A" w:rsidRPr="0086515F">
        <w:rPr>
          <w:bCs/>
          <w:sz w:val="24"/>
          <w:szCs w:val="24"/>
        </w:rPr>
        <w:t>федеральной образовательной программой дошкольного образования</w:t>
      </w:r>
      <w:r w:rsidR="008D269A" w:rsidRPr="0086515F">
        <w:rPr>
          <w:sz w:val="24"/>
          <w:szCs w:val="24"/>
        </w:rPr>
        <w:t xml:space="preserve"> (</w:t>
      </w:r>
      <w:proofErr w:type="gramStart"/>
      <w:r w:rsidR="008D269A" w:rsidRPr="0086515F">
        <w:rPr>
          <w:sz w:val="24"/>
          <w:szCs w:val="24"/>
        </w:rPr>
        <w:t>утверждена</w:t>
      </w:r>
      <w:proofErr w:type="gramEnd"/>
      <w:r w:rsidR="008D269A" w:rsidRPr="0086515F">
        <w:rPr>
          <w:sz w:val="24"/>
          <w:szCs w:val="24"/>
        </w:rPr>
        <w:t xml:space="preserve"> приказом </w:t>
      </w:r>
      <w:proofErr w:type="spellStart"/>
      <w:r w:rsidR="008D269A" w:rsidRPr="0086515F">
        <w:rPr>
          <w:sz w:val="24"/>
          <w:szCs w:val="24"/>
        </w:rPr>
        <w:t>Минпросвещения</w:t>
      </w:r>
      <w:proofErr w:type="spellEnd"/>
      <w:r w:rsidR="008D269A" w:rsidRPr="0086515F">
        <w:rPr>
          <w:sz w:val="24"/>
          <w:szCs w:val="24"/>
        </w:rPr>
        <w:t xml:space="preserve"> России от 25 ноября 2022 г. №1028, </w:t>
      </w:r>
      <w:r w:rsidR="003C0C93" w:rsidRPr="0086515F">
        <w:rPr>
          <w:sz w:val="24"/>
          <w:szCs w:val="24"/>
        </w:rPr>
        <w:t>зарегистрировано</w:t>
      </w:r>
      <w:r w:rsidR="008D269A" w:rsidRPr="0086515F">
        <w:rPr>
          <w:sz w:val="24"/>
          <w:szCs w:val="24"/>
        </w:rPr>
        <w:t xml:space="preserve"> в Минюсте России 28 декабря 2022 г., регистрационный №</w:t>
      </w:r>
      <w:r w:rsidR="003C0C93" w:rsidRPr="0086515F">
        <w:rPr>
          <w:sz w:val="24"/>
          <w:szCs w:val="24"/>
        </w:rPr>
        <w:t>71847)</w:t>
      </w:r>
    </w:p>
    <w:p w:rsidR="002D3CDF" w:rsidRPr="0086515F" w:rsidRDefault="002D3CDF" w:rsidP="00FA10CE">
      <w:pPr>
        <w:widowControl/>
        <w:autoSpaceDE/>
        <w:autoSpaceDN/>
        <w:jc w:val="both"/>
        <w:rPr>
          <w:sz w:val="24"/>
          <w:szCs w:val="24"/>
        </w:rPr>
      </w:pPr>
      <w:r w:rsidRPr="0086515F">
        <w:rPr>
          <w:bCs/>
          <w:sz w:val="24"/>
          <w:szCs w:val="24"/>
        </w:rPr>
        <w:t>-</w:t>
      </w:r>
      <w:r w:rsidR="005B48CD" w:rsidRPr="0086515F">
        <w:rPr>
          <w:bCs/>
          <w:sz w:val="24"/>
          <w:szCs w:val="24"/>
          <w:lang w:val="en-US"/>
        </w:rPr>
        <w:t xml:space="preserve"> </w:t>
      </w:r>
      <w:r w:rsidRPr="0086515F">
        <w:rPr>
          <w:bCs/>
          <w:sz w:val="24"/>
          <w:szCs w:val="24"/>
        </w:rPr>
        <w:t>с использованием технологий:</w:t>
      </w:r>
    </w:p>
    <w:p w:rsidR="00234C6C" w:rsidRPr="0086515F" w:rsidRDefault="00234C6C" w:rsidP="00FA10CE">
      <w:pPr>
        <w:pStyle w:val="a5"/>
        <w:widowControl/>
        <w:numPr>
          <w:ilvl w:val="0"/>
          <w:numId w:val="119"/>
        </w:numPr>
        <w:autoSpaceDE/>
        <w:autoSpaceDN/>
        <w:ind w:left="0" w:firstLine="567"/>
        <w:jc w:val="both"/>
        <w:rPr>
          <w:sz w:val="24"/>
          <w:szCs w:val="24"/>
        </w:rPr>
      </w:pPr>
      <w:r w:rsidRPr="0086515F">
        <w:rPr>
          <w:sz w:val="24"/>
          <w:szCs w:val="24"/>
        </w:rPr>
        <w:t xml:space="preserve">программы «ОТ РОЖДЕНИЯ ДО ШКОЛЫ» под ред. Н.Е. </w:t>
      </w:r>
      <w:proofErr w:type="spellStart"/>
      <w:r w:rsidRPr="0086515F">
        <w:rPr>
          <w:sz w:val="24"/>
          <w:szCs w:val="24"/>
        </w:rPr>
        <w:t>Вераксы</w:t>
      </w:r>
      <w:proofErr w:type="spellEnd"/>
      <w:r w:rsidRPr="0086515F">
        <w:rPr>
          <w:sz w:val="24"/>
          <w:szCs w:val="24"/>
        </w:rPr>
        <w:t>, Т.С. Комаровой, Э.М. Дорофеевой, 2019г.</w:t>
      </w:r>
    </w:p>
    <w:p w:rsidR="005412ED" w:rsidRPr="0086515F" w:rsidRDefault="002D3CDF" w:rsidP="00FA10CE">
      <w:pPr>
        <w:pStyle w:val="a5"/>
        <w:widowControl/>
        <w:numPr>
          <w:ilvl w:val="0"/>
          <w:numId w:val="119"/>
        </w:numPr>
        <w:autoSpaceDE/>
        <w:autoSpaceDN/>
        <w:ind w:left="0" w:firstLine="567"/>
        <w:jc w:val="both"/>
        <w:rPr>
          <w:sz w:val="24"/>
          <w:szCs w:val="24"/>
        </w:rPr>
      </w:pPr>
      <w:r w:rsidRPr="0086515F">
        <w:rPr>
          <w:bCs/>
          <w:sz w:val="24"/>
          <w:szCs w:val="24"/>
        </w:rPr>
        <w:t xml:space="preserve">парциальной программы </w:t>
      </w:r>
      <w:r w:rsidR="00273A74" w:rsidRPr="0086515F">
        <w:rPr>
          <w:sz w:val="24"/>
          <w:szCs w:val="24"/>
        </w:rPr>
        <w:t>Г.А.</w:t>
      </w:r>
      <w:r w:rsidR="005B48CD" w:rsidRPr="0086515F">
        <w:rPr>
          <w:sz w:val="24"/>
          <w:szCs w:val="24"/>
        </w:rPr>
        <w:t xml:space="preserve"> </w:t>
      </w:r>
      <w:r w:rsidR="00273A74" w:rsidRPr="0086515F">
        <w:rPr>
          <w:sz w:val="24"/>
          <w:szCs w:val="24"/>
        </w:rPr>
        <w:t>Каше, Т.Б.</w:t>
      </w:r>
      <w:r w:rsidR="005B48CD" w:rsidRPr="0086515F">
        <w:rPr>
          <w:sz w:val="24"/>
          <w:szCs w:val="24"/>
        </w:rPr>
        <w:t xml:space="preserve"> </w:t>
      </w:r>
      <w:r w:rsidR="00273A74" w:rsidRPr="0086515F">
        <w:rPr>
          <w:sz w:val="24"/>
          <w:szCs w:val="24"/>
        </w:rPr>
        <w:t>Филичевой</w:t>
      </w:r>
      <w:r w:rsidR="005B48CD" w:rsidRPr="0086515F">
        <w:rPr>
          <w:sz w:val="24"/>
          <w:szCs w:val="24"/>
        </w:rPr>
        <w:t xml:space="preserve"> </w:t>
      </w:r>
      <w:r w:rsidRPr="0086515F">
        <w:rPr>
          <w:i/>
          <w:sz w:val="24"/>
          <w:szCs w:val="24"/>
        </w:rPr>
        <w:t>«</w:t>
      </w:r>
      <w:r w:rsidR="00273A74" w:rsidRPr="0086515F">
        <w:rPr>
          <w:sz w:val="24"/>
          <w:szCs w:val="24"/>
        </w:rPr>
        <w:t>Программа обучения детей с недоразвитием фонематического строя речи</w:t>
      </w:r>
      <w:r w:rsidR="00D437BA" w:rsidRPr="0086515F">
        <w:rPr>
          <w:sz w:val="24"/>
          <w:szCs w:val="24"/>
        </w:rPr>
        <w:t>;</w:t>
      </w:r>
    </w:p>
    <w:p w:rsidR="00273A74" w:rsidRPr="0086515F" w:rsidRDefault="005412ED" w:rsidP="00FA10CE">
      <w:pPr>
        <w:pStyle w:val="a5"/>
        <w:widowControl/>
        <w:numPr>
          <w:ilvl w:val="0"/>
          <w:numId w:val="119"/>
        </w:numPr>
        <w:autoSpaceDE/>
        <w:autoSpaceDN/>
        <w:ind w:left="0" w:firstLine="567"/>
        <w:jc w:val="both"/>
        <w:rPr>
          <w:sz w:val="24"/>
          <w:szCs w:val="24"/>
        </w:rPr>
      </w:pPr>
      <w:r w:rsidRPr="0086515F">
        <w:rPr>
          <w:bCs/>
          <w:sz w:val="24"/>
          <w:szCs w:val="24"/>
        </w:rPr>
        <w:t>парциальной</w:t>
      </w:r>
      <w:r w:rsidRPr="0086515F">
        <w:rPr>
          <w:sz w:val="24"/>
          <w:szCs w:val="24"/>
        </w:rPr>
        <w:t xml:space="preserve"> образовательная программа дошкольного образования для детей с</w:t>
      </w:r>
      <w:r w:rsidR="00D437BA" w:rsidRPr="0086515F">
        <w:rPr>
          <w:sz w:val="24"/>
          <w:szCs w:val="24"/>
        </w:rPr>
        <w:t xml:space="preserve"> </w:t>
      </w:r>
      <w:r w:rsidRPr="0086515F">
        <w:rPr>
          <w:sz w:val="24"/>
          <w:szCs w:val="24"/>
        </w:rPr>
        <w:t>тяжелыми нарушениями речи (общим недоразвитием речи) с 3 до 7 лет</w:t>
      </w:r>
      <w:r w:rsidR="00C25F88" w:rsidRPr="0086515F">
        <w:rPr>
          <w:sz w:val="24"/>
          <w:szCs w:val="24"/>
        </w:rPr>
        <w:t xml:space="preserve">, / Н. В. </w:t>
      </w:r>
      <w:proofErr w:type="spellStart"/>
      <w:r w:rsidR="00C25F88" w:rsidRPr="0086515F">
        <w:rPr>
          <w:sz w:val="24"/>
          <w:szCs w:val="24"/>
        </w:rPr>
        <w:t>Нищева</w:t>
      </w:r>
      <w:proofErr w:type="spellEnd"/>
      <w:r w:rsidRPr="0086515F">
        <w:rPr>
          <w:sz w:val="24"/>
          <w:szCs w:val="24"/>
        </w:rPr>
        <w:t xml:space="preserve">. Издание 3-е, переработанное и дополненное в соответствии с ФГОС </w:t>
      </w:r>
      <w:proofErr w:type="gramStart"/>
      <w:r w:rsidRPr="0086515F">
        <w:rPr>
          <w:sz w:val="24"/>
          <w:szCs w:val="24"/>
        </w:rPr>
        <w:t>ДО</w:t>
      </w:r>
      <w:proofErr w:type="gramEnd"/>
      <w:r w:rsidRPr="0086515F">
        <w:rPr>
          <w:sz w:val="24"/>
          <w:szCs w:val="24"/>
        </w:rPr>
        <w:t>. - СПб</w:t>
      </w:r>
      <w:proofErr w:type="gramStart"/>
      <w:r w:rsidRPr="0086515F">
        <w:rPr>
          <w:sz w:val="24"/>
          <w:szCs w:val="24"/>
        </w:rPr>
        <w:t xml:space="preserve">.: </w:t>
      </w:r>
      <w:proofErr w:type="gramEnd"/>
      <w:r w:rsidRPr="0086515F">
        <w:rPr>
          <w:sz w:val="24"/>
          <w:szCs w:val="24"/>
        </w:rPr>
        <w:t>ООО "ИЗДАТЕЛЬСТВ</w:t>
      </w:r>
      <w:r w:rsidR="00D437BA" w:rsidRPr="0086515F">
        <w:rPr>
          <w:sz w:val="24"/>
          <w:szCs w:val="24"/>
        </w:rPr>
        <w:t xml:space="preserve">О "ДЕТСТВО-ПРЕСС", 2018. </w:t>
      </w:r>
    </w:p>
    <w:p w:rsidR="00273A74" w:rsidRPr="0086515F" w:rsidRDefault="00273A74" w:rsidP="00FA10CE">
      <w:pPr>
        <w:pStyle w:val="a5"/>
        <w:widowControl/>
        <w:numPr>
          <w:ilvl w:val="0"/>
          <w:numId w:val="119"/>
        </w:numPr>
        <w:autoSpaceDE/>
        <w:autoSpaceDN/>
        <w:ind w:left="0" w:firstLine="567"/>
        <w:jc w:val="both"/>
        <w:rPr>
          <w:sz w:val="24"/>
          <w:szCs w:val="24"/>
        </w:rPr>
      </w:pPr>
      <w:r w:rsidRPr="0086515F">
        <w:rPr>
          <w:bCs/>
          <w:sz w:val="24"/>
          <w:szCs w:val="24"/>
        </w:rPr>
        <w:t xml:space="preserve">парциальной программы </w:t>
      </w:r>
      <w:r w:rsidR="00C25F88" w:rsidRPr="0086515F">
        <w:rPr>
          <w:bCs/>
          <w:sz w:val="24"/>
          <w:szCs w:val="24"/>
        </w:rPr>
        <w:t xml:space="preserve">«Основы безопасности жизнедеятельности дошкольников». / Авдеева Н.Н., Князева О.Л, </w:t>
      </w:r>
      <w:proofErr w:type="spellStart"/>
      <w:r w:rsidR="00C25F88" w:rsidRPr="0086515F">
        <w:rPr>
          <w:bCs/>
          <w:sz w:val="24"/>
          <w:szCs w:val="24"/>
        </w:rPr>
        <w:t>Стеркина</w:t>
      </w:r>
      <w:proofErr w:type="spellEnd"/>
      <w:r w:rsidR="00C25F88" w:rsidRPr="0086515F">
        <w:rPr>
          <w:bCs/>
          <w:sz w:val="24"/>
          <w:szCs w:val="24"/>
        </w:rPr>
        <w:t xml:space="preserve"> Р.Б. – СПб</w:t>
      </w:r>
      <w:proofErr w:type="gramStart"/>
      <w:r w:rsidR="00C25F88" w:rsidRPr="0086515F">
        <w:rPr>
          <w:bCs/>
          <w:sz w:val="24"/>
          <w:szCs w:val="24"/>
        </w:rPr>
        <w:t>.: «</w:t>
      </w:r>
      <w:proofErr w:type="gramEnd"/>
      <w:r w:rsidR="00C25F88" w:rsidRPr="0086515F">
        <w:rPr>
          <w:bCs/>
          <w:sz w:val="24"/>
          <w:szCs w:val="24"/>
        </w:rPr>
        <w:t>ДЕТСТВО-ПРЕСС»;</w:t>
      </w:r>
    </w:p>
    <w:p w:rsidR="00273A74" w:rsidRPr="0086515F" w:rsidRDefault="00273A74" w:rsidP="00FA10CE">
      <w:pPr>
        <w:pStyle w:val="a5"/>
        <w:widowControl/>
        <w:numPr>
          <w:ilvl w:val="0"/>
          <w:numId w:val="119"/>
        </w:numPr>
        <w:autoSpaceDE/>
        <w:autoSpaceDN/>
        <w:ind w:left="0" w:firstLine="567"/>
        <w:jc w:val="both"/>
        <w:rPr>
          <w:sz w:val="24"/>
          <w:szCs w:val="24"/>
        </w:rPr>
      </w:pPr>
      <w:r w:rsidRPr="0086515F">
        <w:rPr>
          <w:bCs/>
          <w:sz w:val="24"/>
          <w:szCs w:val="24"/>
        </w:rPr>
        <w:t>парциальной программы</w:t>
      </w:r>
      <w:r w:rsidRPr="0086515F">
        <w:rPr>
          <w:sz w:val="24"/>
          <w:szCs w:val="24"/>
        </w:rPr>
        <w:t xml:space="preserve"> </w:t>
      </w:r>
      <w:proofErr w:type="spellStart"/>
      <w:r w:rsidRPr="0086515F">
        <w:rPr>
          <w:sz w:val="24"/>
          <w:szCs w:val="24"/>
        </w:rPr>
        <w:t>Каплуновой</w:t>
      </w:r>
      <w:proofErr w:type="spellEnd"/>
      <w:r w:rsidRPr="0086515F">
        <w:rPr>
          <w:sz w:val="24"/>
          <w:szCs w:val="24"/>
        </w:rPr>
        <w:t xml:space="preserve"> И.М</w:t>
      </w:r>
      <w:r w:rsidR="00C25F88" w:rsidRPr="0086515F">
        <w:rPr>
          <w:sz w:val="24"/>
          <w:szCs w:val="24"/>
        </w:rPr>
        <w:t>.</w:t>
      </w:r>
      <w:r w:rsidRPr="0086515F">
        <w:rPr>
          <w:sz w:val="24"/>
          <w:szCs w:val="24"/>
        </w:rPr>
        <w:t xml:space="preserve">, </w:t>
      </w:r>
      <w:proofErr w:type="spellStart"/>
      <w:r w:rsidRPr="0086515F">
        <w:rPr>
          <w:sz w:val="24"/>
          <w:szCs w:val="24"/>
        </w:rPr>
        <w:t>Новоскольцевой</w:t>
      </w:r>
      <w:proofErr w:type="spellEnd"/>
      <w:r w:rsidRPr="0086515F">
        <w:rPr>
          <w:sz w:val="24"/>
          <w:szCs w:val="24"/>
        </w:rPr>
        <w:t xml:space="preserve"> И.А. «Ладушки»</w:t>
      </w:r>
      <w:r w:rsidR="00C25F88" w:rsidRPr="0086515F">
        <w:rPr>
          <w:sz w:val="24"/>
          <w:szCs w:val="24"/>
        </w:rPr>
        <w:t>;</w:t>
      </w:r>
    </w:p>
    <w:p w:rsidR="00273A74" w:rsidRPr="0086515F" w:rsidRDefault="00273A74" w:rsidP="00FA10CE">
      <w:pPr>
        <w:pStyle w:val="a5"/>
        <w:widowControl/>
        <w:numPr>
          <w:ilvl w:val="0"/>
          <w:numId w:val="119"/>
        </w:numPr>
        <w:autoSpaceDE/>
        <w:autoSpaceDN/>
        <w:ind w:left="0" w:firstLine="567"/>
        <w:jc w:val="both"/>
        <w:rPr>
          <w:sz w:val="24"/>
          <w:szCs w:val="24"/>
        </w:rPr>
      </w:pPr>
      <w:r w:rsidRPr="0086515F">
        <w:rPr>
          <w:bCs/>
          <w:sz w:val="24"/>
          <w:szCs w:val="24"/>
        </w:rPr>
        <w:t>парциальной программы</w:t>
      </w:r>
      <w:r w:rsidRPr="0086515F">
        <w:rPr>
          <w:sz w:val="24"/>
          <w:szCs w:val="24"/>
        </w:rPr>
        <w:t xml:space="preserve"> Князевой О.Л., </w:t>
      </w:r>
      <w:proofErr w:type="spellStart"/>
      <w:r w:rsidRPr="0086515F">
        <w:rPr>
          <w:sz w:val="24"/>
          <w:szCs w:val="24"/>
        </w:rPr>
        <w:t>Маханевой</w:t>
      </w:r>
      <w:proofErr w:type="spellEnd"/>
      <w:r w:rsidRPr="0086515F">
        <w:rPr>
          <w:sz w:val="24"/>
          <w:szCs w:val="24"/>
        </w:rPr>
        <w:t xml:space="preserve"> М.Д. «Приобщение детей к истокам русской народной культуры»</w:t>
      </w:r>
      <w:r w:rsidR="00C25F88" w:rsidRPr="0086515F">
        <w:rPr>
          <w:sz w:val="24"/>
          <w:szCs w:val="24"/>
        </w:rPr>
        <w:t>;</w:t>
      </w:r>
    </w:p>
    <w:p w:rsidR="00273A74" w:rsidRPr="0086515F" w:rsidRDefault="00273A74" w:rsidP="00FA10CE">
      <w:pPr>
        <w:pStyle w:val="a5"/>
        <w:widowControl/>
        <w:numPr>
          <w:ilvl w:val="0"/>
          <w:numId w:val="119"/>
        </w:numPr>
        <w:autoSpaceDE/>
        <w:autoSpaceDN/>
        <w:ind w:left="0" w:firstLine="567"/>
        <w:jc w:val="both"/>
        <w:rPr>
          <w:sz w:val="24"/>
          <w:szCs w:val="24"/>
        </w:rPr>
      </w:pPr>
      <w:r w:rsidRPr="0086515F">
        <w:rPr>
          <w:bCs/>
          <w:sz w:val="24"/>
          <w:szCs w:val="24"/>
        </w:rPr>
        <w:t>парциальной программы</w:t>
      </w:r>
      <w:r w:rsidRPr="0086515F">
        <w:rPr>
          <w:sz w:val="24"/>
          <w:szCs w:val="24"/>
        </w:rPr>
        <w:t xml:space="preserve"> И.А. Лыковой «Цветные ладошки»</w:t>
      </w:r>
      <w:r w:rsidR="00C25F88" w:rsidRPr="0086515F">
        <w:rPr>
          <w:sz w:val="24"/>
          <w:szCs w:val="24"/>
        </w:rPr>
        <w:t>;</w:t>
      </w:r>
    </w:p>
    <w:p w:rsidR="001D6F70" w:rsidRPr="0086515F" w:rsidRDefault="001D6F70" w:rsidP="00FA10CE">
      <w:pPr>
        <w:pStyle w:val="a5"/>
        <w:widowControl/>
        <w:numPr>
          <w:ilvl w:val="0"/>
          <w:numId w:val="119"/>
        </w:numPr>
        <w:autoSpaceDE/>
        <w:autoSpaceDN/>
        <w:ind w:left="0" w:firstLine="567"/>
        <w:jc w:val="both"/>
        <w:rPr>
          <w:sz w:val="24"/>
          <w:szCs w:val="24"/>
        </w:rPr>
      </w:pPr>
      <w:r w:rsidRPr="0086515F">
        <w:rPr>
          <w:sz w:val="24"/>
          <w:szCs w:val="24"/>
        </w:rPr>
        <w:t>парциальной программы «Математика в детском саду» В.П. Новиковой;</w:t>
      </w:r>
    </w:p>
    <w:p w:rsidR="005B48CD" w:rsidRPr="0086515F" w:rsidRDefault="005B48CD" w:rsidP="00FA10CE">
      <w:pPr>
        <w:pStyle w:val="a5"/>
        <w:widowControl/>
        <w:numPr>
          <w:ilvl w:val="0"/>
          <w:numId w:val="119"/>
        </w:numPr>
        <w:autoSpaceDE/>
        <w:autoSpaceDN/>
        <w:ind w:left="0" w:firstLine="567"/>
        <w:jc w:val="both"/>
        <w:rPr>
          <w:sz w:val="24"/>
          <w:szCs w:val="24"/>
        </w:rPr>
      </w:pPr>
      <w:r w:rsidRPr="0086515F">
        <w:rPr>
          <w:sz w:val="24"/>
          <w:szCs w:val="24"/>
        </w:rPr>
        <w:t xml:space="preserve">парциальной образовательной программы дошкольного образования «Моя семья», / Е.Н. </w:t>
      </w:r>
      <w:proofErr w:type="spellStart"/>
      <w:r w:rsidRPr="0086515F">
        <w:rPr>
          <w:sz w:val="24"/>
          <w:szCs w:val="24"/>
        </w:rPr>
        <w:t>Акентьева</w:t>
      </w:r>
      <w:proofErr w:type="spellEnd"/>
      <w:r w:rsidRPr="0086515F">
        <w:rPr>
          <w:sz w:val="24"/>
          <w:szCs w:val="24"/>
        </w:rPr>
        <w:t xml:space="preserve">, Т.Г. </w:t>
      </w:r>
      <w:proofErr w:type="spellStart"/>
      <w:r w:rsidRPr="0086515F">
        <w:rPr>
          <w:sz w:val="24"/>
          <w:szCs w:val="24"/>
        </w:rPr>
        <w:t>Златокрылец</w:t>
      </w:r>
      <w:proofErr w:type="spellEnd"/>
      <w:r w:rsidRPr="0086515F">
        <w:rPr>
          <w:sz w:val="24"/>
          <w:szCs w:val="24"/>
        </w:rPr>
        <w:t xml:space="preserve">, Т.В. </w:t>
      </w:r>
      <w:proofErr w:type="spellStart"/>
      <w:r w:rsidRPr="0086515F">
        <w:rPr>
          <w:sz w:val="24"/>
          <w:szCs w:val="24"/>
        </w:rPr>
        <w:t>Катькалова</w:t>
      </w:r>
      <w:proofErr w:type="spellEnd"/>
      <w:r w:rsidRPr="0086515F">
        <w:rPr>
          <w:sz w:val="24"/>
          <w:szCs w:val="24"/>
        </w:rPr>
        <w:t xml:space="preserve"> и др. – 2-е </w:t>
      </w:r>
      <w:proofErr w:type="spellStart"/>
      <w:proofErr w:type="gramStart"/>
      <w:r w:rsidRPr="0086515F">
        <w:rPr>
          <w:sz w:val="24"/>
          <w:szCs w:val="24"/>
        </w:rPr>
        <w:t>изд</w:t>
      </w:r>
      <w:proofErr w:type="spellEnd"/>
      <w:proofErr w:type="gramEnd"/>
      <w:r w:rsidRPr="0086515F">
        <w:rPr>
          <w:sz w:val="24"/>
          <w:szCs w:val="24"/>
        </w:rPr>
        <w:t xml:space="preserve">, </w:t>
      </w:r>
      <w:proofErr w:type="spellStart"/>
      <w:r w:rsidRPr="0086515F">
        <w:rPr>
          <w:sz w:val="24"/>
          <w:szCs w:val="24"/>
        </w:rPr>
        <w:t>испр</w:t>
      </w:r>
      <w:proofErr w:type="spellEnd"/>
      <w:r w:rsidRPr="0086515F">
        <w:rPr>
          <w:sz w:val="24"/>
          <w:szCs w:val="24"/>
        </w:rPr>
        <w:t xml:space="preserve">. и доп. – </w:t>
      </w:r>
      <w:proofErr w:type="spellStart"/>
      <w:r w:rsidRPr="0086515F">
        <w:rPr>
          <w:sz w:val="24"/>
          <w:szCs w:val="24"/>
        </w:rPr>
        <w:t>науч</w:t>
      </w:r>
      <w:proofErr w:type="spellEnd"/>
      <w:r w:rsidRPr="0086515F">
        <w:rPr>
          <w:sz w:val="24"/>
          <w:szCs w:val="24"/>
        </w:rPr>
        <w:t xml:space="preserve">. ред. проф. Е.Н. </w:t>
      </w:r>
      <w:proofErr w:type="spellStart"/>
      <w:r w:rsidRPr="0086515F">
        <w:rPr>
          <w:sz w:val="24"/>
          <w:szCs w:val="24"/>
        </w:rPr>
        <w:t>Акентьева</w:t>
      </w:r>
      <w:proofErr w:type="spellEnd"/>
      <w:r w:rsidRPr="0086515F">
        <w:rPr>
          <w:sz w:val="24"/>
          <w:szCs w:val="24"/>
        </w:rPr>
        <w:t>. – Волгоград, РИЦ ГАУ ДПО «ВГАПО», 2025.</w:t>
      </w:r>
    </w:p>
    <w:p w:rsidR="005B48CD" w:rsidRPr="0086515F" w:rsidRDefault="005B48CD" w:rsidP="00FA10CE">
      <w:pPr>
        <w:pStyle w:val="a5"/>
        <w:widowControl/>
        <w:numPr>
          <w:ilvl w:val="0"/>
          <w:numId w:val="119"/>
        </w:numPr>
        <w:shd w:val="clear" w:color="auto" w:fill="FFFFFF"/>
        <w:autoSpaceDE/>
        <w:autoSpaceDN/>
        <w:ind w:left="0" w:firstLine="567"/>
        <w:jc w:val="both"/>
        <w:rPr>
          <w:sz w:val="24"/>
          <w:szCs w:val="24"/>
        </w:rPr>
      </w:pPr>
      <w:r w:rsidRPr="0086515F">
        <w:rPr>
          <w:sz w:val="24"/>
          <w:szCs w:val="24"/>
          <w:lang w:eastAsia="ru-RU"/>
        </w:rPr>
        <w:t xml:space="preserve">Программы просвещения родителей (законных представителей) детей дошкольного возраста, посещающих дошкольные образовательные организации / Т.П. </w:t>
      </w:r>
      <w:proofErr w:type="spellStart"/>
      <w:r w:rsidRPr="0086515F">
        <w:rPr>
          <w:sz w:val="24"/>
          <w:szCs w:val="24"/>
          <w:lang w:eastAsia="ru-RU"/>
        </w:rPr>
        <w:t>Авдулова</w:t>
      </w:r>
      <w:proofErr w:type="spellEnd"/>
      <w:r w:rsidRPr="0086515F">
        <w:rPr>
          <w:sz w:val="24"/>
          <w:szCs w:val="24"/>
          <w:lang w:eastAsia="ru-RU"/>
        </w:rPr>
        <w:t xml:space="preserve">, И.А. </w:t>
      </w:r>
      <w:proofErr w:type="spellStart"/>
      <w:r w:rsidRPr="0086515F">
        <w:rPr>
          <w:sz w:val="24"/>
          <w:szCs w:val="24"/>
          <w:lang w:eastAsia="ru-RU"/>
        </w:rPr>
        <w:t>Бурлакова</w:t>
      </w:r>
      <w:proofErr w:type="spellEnd"/>
      <w:r w:rsidRPr="0086515F">
        <w:rPr>
          <w:sz w:val="24"/>
          <w:szCs w:val="24"/>
          <w:lang w:eastAsia="ru-RU"/>
        </w:rPr>
        <w:t xml:space="preserve">, Е.И. Изотова, Т.В. Кротова, О.В. Никифорова, В.А. Новицкая, Г.Р. </w:t>
      </w:r>
      <w:proofErr w:type="spellStart"/>
      <w:r w:rsidRPr="0086515F">
        <w:rPr>
          <w:sz w:val="24"/>
          <w:szCs w:val="24"/>
          <w:lang w:eastAsia="ru-RU"/>
        </w:rPr>
        <w:t>Хузеева</w:t>
      </w:r>
      <w:proofErr w:type="spellEnd"/>
      <w:r w:rsidRPr="0086515F">
        <w:rPr>
          <w:sz w:val="24"/>
          <w:szCs w:val="24"/>
          <w:lang w:eastAsia="ru-RU"/>
        </w:rPr>
        <w:t xml:space="preserve">, Р.И. </w:t>
      </w:r>
      <w:proofErr w:type="spellStart"/>
      <w:r w:rsidRPr="0086515F">
        <w:rPr>
          <w:sz w:val="24"/>
          <w:szCs w:val="24"/>
          <w:lang w:eastAsia="ru-RU"/>
        </w:rPr>
        <w:t>Яфизова</w:t>
      </w:r>
      <w:proofErr w:type="spellEnd"/>
      <w:r w:rsidRPr="0086515F">
        <w:rPr>
          <w:sz w:val="24"/>
          <w:szCs w:val="24"/>
          <w:lang w:eastAsia="ru-RU"/>
        </w:rPr>
        <w:t xml:space="preserve"> [и </w:t>
      </w:r>
      <w:proofErr w:type="spellStart"/>
      <w:proofErr w:type="gramStart"/>
      <w:r w:rsidRPr="0086515F">
        <w:rPr>
          <w:sz w:val="24"/>
          <w:szCs w:val="24"/>
          <w:lang w:eastAsia="ru-RU"/>
        </w:rPr>
        <w:t>др</w:t>
      </w:r>
      <w:proofErr w:type="spellEnd"/>
      <w:proofErr w:type="gramEnd"/>
      <w:r w:rsidRPr="0086515F">
        <w:rPr>
          <w:sz w:val="24"/>
          <w:szCs w:val="24"/>
          <w:lang w:eastAsia="ru-RU"/>
        </w:rPr>
        <w:t>].: под ред. Е.И. Изотовой, Т.В. Кротовой. – Москва, 2024.</w:t>
      </w:r>
    </w:p>
    <w:p w:rsidR="002D3CDF" w:rsidRPr="0086515F" w:rsidRDefault="002D3CDF" w:rsidP="00FA10CE">
      <w:pPr>
        <w:widowControl/>
        <w:autoSpaceDE/>
        <w:autoSpaceDN/>
        <w:jc w:val="both"/>
        <w:rPr>
          <w:bCs/>
          <w:sz w:val="24"/>
          <w:szCs w:val="24"/>
        </w:rPr>
      </w:pPr>
      <w:r w:rsidRPr="0086515F">
        <w:rPr>
          <w:bCs/>
          <w:sz w:val="24"/>
          <w:szCs w:val="24"/>
        </w:rPr>
        <w:t>-</w:t>
      </w:r>
      <w:r w:rsidR="005B48CD" w:rsidRPr="0086515F">
        <w:rPr>
          <w:bCs/>
          <w:sz w:val="24"/>
          <w:szCs w:val="24"/>
        </w:rPr>
        <w:t xml:space="preserve"> </w:t>
      </w:r>
      <w:r w:rsidRPr="0086515F">
        <w:rPr>
          <w:bCs/>
          <w:sz w:val="24"/>
          <w:szCs w:val="24"/>
        </w:rPr>
        <w:t>Программа реализуется на русском языке</w:t>
      </w:r>
      <w:r w:rsidR="00FA10CE" w:rsidRPr="0086515F">
        <w:rPr>
          <w:bCs/>
          <w:sz w:val="24"/>
          <w:szCs w:val="24"/>
        </w:rPr>
        <w:t>.</w:t>
      </w:r>
    </w:p>
    <w:p w:rsidR="002D3CDF" w:rsidRPr="0086515F" w:rsidRDefault="002D3CDF" w:rsidP="00FA10CE">
      <w:pPr>
        <w:widowControl/>
        <w:autoSpaceDE/>
        <w:autoSpaceDN/>
        <w:jc w:val="both"/>
        <w:rPr>
          <w:bCs/>
          <w:sz w:val="24"/>
          <w:szCs w:val="24"/>
        </w:rPr>
      </w:pPr>
      <w:r w:rsidRPr="0086515F">
        <w:rPr>
          <w:bCs/>
          <w:sz w:val="24"/>
          <w:szCs w:val="24"/>
        </w:rPr>
        <w:t>-</w:t>
      </w:r>
      <w:r w:rsidR="005B48CD" w:rsidRPr="0086515F">
        <w:rPr>
          <w:bCs/>
          <w:sz w:val="24"/>
          <w:szCs w:val="24"/>
        </w:rPr>
        <w:t xml:space="preserve"> </w:t>
      </w:r>
      <w:r w:rsidRPr="0086515F">
        <w:rPr>
          <w:bCs/>
          <w:sz w:val="24"/>
          <w:szCs w:val="24"/>
        </w:rPr>
        <w:t>В рамках вариативной части проходит обучение на русском, который является региональным государственным языком</w:t>
      </w:r>
      <w:r w:rsidR="005B48CD" w:rsidRPr="0086515F">
        <w:rPr>
          <w:bCs/>
          <w:sz w:val="24"/>
          <w:szCs w:val="24"/>
        </w:rPr>
        <w:t>.</w:t>
      </w:r>
    </w:p>
    <w:p w:rsidR="005B48CD" w:rsidRPr="0086515F" w:rsidRDefault="005B48CD" w:rsidP="00FA10CE">
      <w:pPr>
        <w:widowControl/>
        <w:autoSpaceDE/>
        <w:autoSpaceDN/>
        <w:jc w:val="both"/>
        <w:rPr>
          <w:bCs/>
          <w:sz w:val="24"/>
          <w:szCs w:val="24"/>
        </w:rPr>
      </w:pPr>
    </w:p>
    <w:tbl>
      <w:tblPr>
        <w:tblStyle w:val="aa"/>
        <w:tblW w:w="0" w:type="auto"/>
        <w:tblLook w:val="04A0"/>
      </w:tblPr>
      <w:tblGrid>
        <w:gridCol w:w="3954"/>
        <w:gridCol w:w="5621"/>
      </w:tblGrid>
      <w:tr w:rsidR="00234C6C" w:rsidRPr="0086515F" w:rsidTr="00234C6C">
        <w:tc>
          <w:tcPr>
            <w:tcW w:w="4219" w:type="dxa"/>
          </w:tcPr>
          <w:p w:rsidR="00234C6C" w:rsidRPr="0086515F" w:rsidRDefault="00234C6C" w:rsidP="00FA10CE">
            <w:pPr>
              <w:widowControl/>
              <w:autoSpaceDE/>
              <w:autoSpaceDN/>
              <w:rPr>
                <w:b/>
                <w:bCs/>
                <w:sz w:val="24"/>
                <w:szCs w:val="24"/>
              </w:rPr>
            </w:pPr>
            <w:r w:rsidRPr="0086515F">
              <w:rPr>
                <w:b/>
                <w:bCs/>
                <w:sz w:val="24"/>
                <w:szCs w:val="24"/>
              </w:rPr>
              <w:t>Юридический адрес</w:t>
            </w:r>
          </w:p>
        </w:tc>
        <w:tc>
          <w:tcPr>
            <w:tcW w:w="5922" w:type="dxa"/>
          </w:tcPr>
          <w:p w:rsidR="00234C6C" w:rsidRPr="0086515F" w:rsidRDefault="00234C6C" w:rsidP="00FA10CE">
            <w:pPr>
              <w:widowControl/>
              <w:autoSpaceDE/>
              <w:autoSpaceDN/>
              <w:jc w:val="both"/>
              <w:rPr>
                <w:bCs/>
                <w:sz w:val="24"/>
                <w:szCs w:val="24"/>
              </w:rPr>
            </w:pPr>
            <w:r w:rsidRPr="0086515F">
              <w:rPr>
                <w:bCs/>
                <w:sz w:val="24"/>
                <w:szCs w:val="24"/>
              </w:rPr>
              <w:t xml:space="preserve">404143, Волгоградская область </w:t>
            </w:r>
            <w:proofErr w:type="spellStart"/>
            <w:r w:rsidRPr="0086515F">
              <w:rPr>
                <w:bCs/>
                <w:sz w:val="24"/>
                <w:szCs w:val="24"/>
              </w:rPr>
              <w:t>Среднеахтубинский</w:t>
            </w:r>
            <w:proofErr w:type="spellEnd"/>
            <w:r w:rsidRPr="0086515F">
              <w:rPr>
                <w:bCs/>
                <w:sz w:val="24"/>
                <w:szCs w:val="24"/>
              </w:rPr>
              <w:t xml:space="preserve"> район  р.п. Средняя Ахтуба  ул. Гагарина 114</w:t>
            </w:r>
          </w:p>
        </w:tc>
      </w:tr>
      <w:tr w:rsidR="00234C6C" w:rsidRPr="0086515F" w:rsidTr="00234C6C">
        <w:tc>
          <w:tcPr>
            <w:tcW w:w="4219" w:type="dxa"/>
          </w:tcPr>
          <w:p w:rsidR="00234C6C" w:rsidRPr="0086515F" w:rsidRDefault="00234C6C" w:rsidP="00FA10CE">
            <w:pPr>
              <w:widowControl/>
              <w:autoSpaceDE/>
              <w:autoSpaceDN/>
              <w:rPr>
                <w:b/>
                <w:bCs/>
                <w:sz w:val="24"/>
                <w:szCs w:val="24"/>
              </w:rPr>
            </w:pPr>
            <w:r w:rsidRPr="0086515F">
              <w:rPr>
                <w:b/>
                <w:bCs/>
                <w:sz w:val="24"/>
                <w:szCs w:val="24"/>
              </w:rPr>
              <w:t>Фактический адрес</w:t>
            </w:r>
          </w:p>
        </w:tc>
        <w:tc>
          <w:tcPr>
            <w:tcW w:w="5922" w:type="dxa"/>
          </w:tcPr>
          <w:p w:rsidR="00234C6C" w:rsidRPr="0086515F" w:rsidRDefault="00234C6C" w:rsidP="00FA10CE">
            <w:pPr>
              <w:widowControl/>
              <w:autoSpaceDE/>
              <w:autoSpaceDN/>
              <w:jc w:val="both"/>
              <w:rPr>
                <w:bCs/>
                <w:sz w:val="24"/>
                <w:szCs w:val="24"/>
              </w:rPr>
            </w:pPr>
            <w:r w:rsidRPr="0086515F">
              <w:rPr>
                <w:bCs/>
                <w:sz w:val="24"/>
                <w:szCs w:val="24"/>
              </w:rPr>
              <w:t xml:space="preserve">404143, Волгоградская область </w:t>
            </w:r>
            <w:proofErr w:type="spellStart"/>
            <w:r w:rsidRPr="0086515F">
              <w:rPr>
                <w:bCs/>
                <w:sz w:val="24"/>
                <w:szCs w:val="24"/>
              </w:rPr>
              <w:t>Среднеахтубинский</w:t>
            </w:r>
            <w:proofErr w:type="spellEnd"/>
            <w:r w:rsidRPr="0086515F">
              <w:rPr>
                <w:bCs/>
                <w:sz w:val="24"/>
                <w:szCs w:val="24"/>
              </w:rPr>
              <w:t xml:space="preserve"> район  р.п. Средняя Ахтуба  ул. Гагарина 114</w:t>
            </w:r>
          </w:p>
        </w:tc>
      </w:tr>
      <w:tr w:rsidR="00234C6C" w:rsidRPr="0086515F" w:rsidTr="00234C6C">
        <w:tc>
          <w:tcPr>
            <w:tcW w:w="4219" w:type="dxa"/>
          </w:tcPr>
          <w:p w:rsidR="00234C6C" w:rsidRPr="0086515F" w:rsidRDefault="00234C6C" w:rsidP="00FA10CE">
            <w:pPr>
              <w:widowControl/>
              <w:autoSpaceDE/>
              <w:autoSpaceDN/>
              <w:rPr>
                <w:b/>
                <w:bCs/>
                <w:sz w:val="24"/>
                <w:szCs w:val="24"/>
              </w:rPr>
            </w:pPr>
            <w:r w:rsidRPr="0086515F">
              <w:rPr>
                <w:b/>
                <w:bCs/>
                <w:sz w:val="24"/>
                <w:szCs w:val="24"/>
              </w:rPr>
              <w:t>Телефон/факс</w:t>
            </w:r>
          </w:p>
        </w:tc>
        <w:tc>
          <w:tcPr>
            <w:tcW w:w="5922" w:type="dxa"/>
          </w:tcPr>
          <w:p w:rsidR="00234C6C" w:rsidRPr="0086515F" w:rsidRDefault="00234C6C" w:rsidP="00FA10CE">
            <w:pPr>
              <w:widowControl/>
              <w:autoSpaceDE/>
              <w:autoSpaceDN/>
              <w:jc w:val="both"/>
              <w:rPr>
                <w:bCs/>
                <w:sz w:val="24"/>
                <w:szCs w:val="24"/>
              </w:rPr>
            </w:pPr>
            <w:r w:rsidRPr="0086515F">
              <w:rPr>
                <w:bCs/>
                <w:sz w:val="24"/>
                <w:szCs w:val="24"/>
              </w:rPr>
              <w:t>(84479) 5-19-45</w:t>
            </w:r>
          </w:p>
        </w:tc>
      </w:tr>
      <w:tr w:rsidR="00234C6C" w:rsidRPr="0086515F" w:rsidTr="00234C6C">
        <w:tc>
          <w:tcPr>
            <w:tcW w:w="4219" w:type="dxa"/>
          </w:tcPr>
          <w:p w:rsidR="00234C6C" w:rsidRPr="0086515F" w:rsidRDefault="00234C6C" w:rsidP="00FA10CE">
            <w:pPr>
              <w:widowControl/>
              <w:autoSpaceDE/>
              <w:autoSpaceDN/>
              <w:rPr>
                <w:b/>
                <w:bCs/>
                <w:sz w:val="24"/>
                <w:szCs w:val="24"/>
              </w:rPr>
            </w:pPr>
            <w:r w:rsidRPr="0086515F">
              <w:rPr>
                <w:b/>
                <w:sz w:val="24"/>
                <w:szCs w:val="24"/>
              </w:rPr>
              <w:t>Электронный адрес</w:t>
            </w:r>
          </w:p>
        </w:tc>
        <w:tc>
          <w:tcPr>
            <w:tcW w:w="5922" w:type="dxa"/>
          </w:tcPr>
          <w:p w:rsidR="00234C6C" w:rsidRPr="0086515F" w:rsidRDefault="00DC424A" w:rsidP="00FA10CE">
            <w:pPr>
              <w:widowControl/>
              <w:autoSpaceDE/>
              <w:autoSpaceDN/>
              <w:jc w:val="both"/>
              <w:rPr>
                <w:bCs/>
                <w:sz w:val="24"/>
                <w:szCs w:val="24"/>
              </w:rPr>
            </w:pPr>
            <w:hyperlink r:id="rId8" w:history="1">
              <w:r w:rsidR="00234C6C" w:rsidRPr="0086515F">
                <w:rPr>
                  <w:rStyle w:val="af4"/>
                  <w:bCs/>
                  <w:sz w:val="24"/>
                  <w:szCs w:val="24"/>
                  <w:lang w:val="en-US"/>
                </w:rPr>
                <w:t>dcdelfinenok</w:t>
              </w:r>
            </w:hyperlink>
            <w:r w:rsidR="00234C6C" w:rsidRPr="0086515F">
              <w:rPr>
                <w:bCs/>
                <w:sz w:val="24"/>
                <w:szCs w:val="24"/>
              </w:rPr>
              <w:t>@</w:t>
            </w:r>
            <w:r w:rsidR="00234C6C" w:rsidRPr="0086515F">
              <w:rPr>
                <w:bCs/>
                <w:sz w:val="24"/>
                <w:szCs w:val="24"/>
                <w:u w:val="single"/>
                <w:lang w:val="en-US"/>
              </w:rPr>
              <w:t>yandex</w:t>
            </w:r>
            <w:r w:rsidR="00234C6C" w:rsidRPr="0086515F">
              <w:rPr>
                <w:bCs/>
                <w:sz w:val="24"/>
                <w:szCs w:val="24"/>
                <w:u w:val="single"/>
              </w:rPr>
              <w:t>.</w:t>
            </w:r>
            <w:r w:rsidR="00234C6C" w:rsidRPr="0086515F">
              <w:rPr>
                <w:bCs/>
                <w:sz w:val="24"/>
                <w:szCs w:val="24"/>
                <w:u w:val="single"/>
                <w:lang w:val="en-US"/>
              </w:rPr>
              <w:t>ru</w:t>
            </w:r>
          </w:p>
        </w:tc>
      </w:tr>
      <w:tr w:rsidR="00234C6C" w:rsidRPr="0086515F" w:rsidTr="00234C6C">
        <w:tc>
          <w:tcPr>
            <w:tcW w:w="4219" w:type="dxa"/>
          </w:tcPr>
          <w:p w:rsidR="00234C6C" w:rsidRPr="0086515F" w:rsidRDefault="00234C6C" w:rsidP="00FA10CE">
            <w:pPr>
              <w:widowControl/>
              <w:autoSpaceDE/>
              <w:autoSpaceDN/>
              <w:rPr>
                <w:b/>
                <w:bCs/>
                <w:sz w:val="24"/>
                <w:szCs w:val="24"/>
              </w:rPr>
            </w:pPr>
            <w:r w:rsidRPr="0086515F">
              <w:rPr>
                <w:b/>
                <w:bCs/>
                <w:sz w:val="24"/>
                <w:szCs w:val="24"/>
              </w:rPr>
              <w:t>Официальный сайт</w:t>
            </w:r>
          </w:p>
        </w:tc>
        <w:tc>
          <w:tcPr>
            <w:tcW w:w="5922" w:type="dxa"/>
          </w:tcPr>
          <w:p w:rsidR="00234C6C" w:rsidRPr="0086515F" w:rsidRDefault="00234C6C" w:rsidP="00FA10CE">
            <w:pPr>
              <w:widowControl/>
              <w:autoSpaceDE/>
              <w:autoSpaceDN/>
              <w:jc w:val="both"/>
              <w:rPr>
                <w:bCs/>
                <w:sz w:val="24"/>
                <w:szCs w:val="24"/>
              </w:rPr>
            </w:pPr>
            <w:r w:rsidRPr="0086515F">
              <w:rPr>
                <w:sz w:val="24"/>
                <w:szCs w:val="24"/>
                <w:lang w:val="en-US"/>
              </w:rPr>
              <w:t>https</w:t>
            </w:r>
            <w:r w:rsidRPr="0086515F">
              <w:rPr>
                <w:sz w:val="24"/>
                <w:szCs w:val="24"/>
              </w:rPr>
              <w:t>://</w:t>
            </w:r>
            <w:proofErr w:type="spellStart"/>
            <w:r w:rsidRPr="0086515F">
              <w:rPr>
                <w:sz w:val="24"/>
                <w:szCs w:val="24"/>
                <w:lang w:val="en-US"/>
              </w:rPr>
              <w:t>dcdelfinenok</w:t>
            </w:r>
            <w:proofErr w:type="spellEnd"/>
            <w:r w:rsidRPr="0086515F">
              <w:rPr>
                <w:sz w:val="24"/>
                <w:szCs w:val="24"/>
              </w:rPr>
              <w:t>.</w:t>
            </w:r>
            <w:proofErr w:type="spellStart"/>
            <w:r w:rsidRPr="0086515F">
              <w:rPr>
                <w:sz w:val="24"/>
                <w:szCs w:val="24"/>
                <w:lang w:val="en-US"/>
              </w:rPr>
              <w:t>oshkole</w:t>
            </w:r>
            <w:proofErr w:type="spellEnd"/>
            <w:r w:rsidRPr="0086515F">
              <w:rPr>
                <w:sz w:val="24"/>
                <w:szCs w:val="24"/>
              </w:rPr>
              <w:t>.</w:t>
            </w:r>
            <w:proofErr w:type="spellStart"/>
            <w:r w:rsidRPr="0086515F">
              <w:rPr>
                <w:sz w:val="24"/>
                <w:szCs w:val="24"/>
                <w:lang w:val="en-US"/>
              </w:rPr>
              <w:t>ru</w:t>
            </w:r>
            <w:proofErr w:type="spellEnd"/>
          </w:p>
        </w:tc>
      </w:tr>
      <w:tr w:rsidR="00234C6C" w:rsidRPr="0086515F" w:rsidTr="00234C6C">
        <w:tc>
          <w:tcPr>
            <w:tcW w:w="4219" w:type="dxa"/>
          </w:tcPr>
          <w:p w:rsidR="00234C6C" w:rsidRPr="0086515F" w:rsidRDefault="00234C6C" w:rsidP="00FA10CE">
            <w:pPr>
              <w:widowControl/>
              <w:autoSpaceDE/>
              <w:autoSpaceDN/>
              <w:rPr>
                <w:b/>
                <w:bCs/>
                <w:sz w:val="24"/>
                <w:szCs w:val="24"/>
              </w:rPr>
            </w:pPr>
            <w:r w:rsidRPr="0086515F">
              <w:rPr>
                <w:b/>
                <w:bCs/>
                <w:sz w:val="24"/>
                <w:szCs w:val="24"/>
              </w:rPr>
              <w:t>Срок реализации программы:</w:t>
            </w:r>
          </w:p>
        </w:tc>
        <w:tc>
          <w:tcPr>
            <w:tcW w:w="5922" w:type="dxa"/>
          </w:tcPr>
          <w:p w:rsidR="00234C6C" w:rsidRPr="0086515F" w:rsidRDefault="00234C6C" w:rsidP="00FA10CE">
            <w:pPr>
              <w:rPr>
                <w:sz w:val="24"/>
                <w:szCs w:val="24"/>
              </w:rPr>
            </w:pPr>
            <w:r w:rsidRPr="0086515F">
              <w:rPr>
                <w:sz w:val="24"/>
                <w:szCs w:val="24"/>
              </w:rPr>
              <w:t>с 01 сентября, 2025 г. до 31 августа 2030г.</w:t>
            </w:r>
          </w:p>
        </w:tc>
      </w:tr>
      <w:tr w:rsidR="00234C6C" w:rsidRPr="0086515F" w:rsidTr="00234C6C">
        <w:tc>
          <w:tcPr>
            <w:tcW w:w="4219" w:type="dxa"/>
          </w:tcPr>
          <w:p w:rsidR="00234C6C" w:rsidRPr="0086515F" w:rsidRDefault="00234C6C" w:rsidP="00FA10CE">
            <w:pPr>
              <w:widowControl/>
              <w:autoSpaceDE/>
              <w:autoSpaceDN/>
              <w:rPr>
                <w:b/>
                <w:bCs/>
                <w:sz w:val="24"/>
                <w:szCs w:val="24"/>
              </w:rPr>
            </w:pPr>
          </w:p>
        </w:tc>
        <w:tc>
          <w:tcPr>
            <w:tcW w:w="5922" w:type="dxa"/>
          </w:tcPr>
          <w:p w:rsidR="00234C6C" w:rsidRPr="0086515F" w:rsidRDefault="00234C6C" w:rsidP="00FA10CE">
            <w:pPr>
              <w:widowControl/>
              <w:autoSpaceDE/>
              <w:autoSpaceDN/>
              <w:jc w:val="both"/>
              <w:rPr>
                <w:bCs/>
                <w:sz w:val="24"/>
                <w:szCs w:val="24"/>
              </w:rPr>
            </w:pPr>
          </w:p>
        </w:tc>
      </w:tr>
    </w:tbl>
    <w:p w:rsidR="00234C6C" w:rsidRPr="0086515F" w:rsidRDefault="00234C6C" w:rsidP="00FA10CE">
      <w:pPr>
        <w:widowControl/>
        <w:autoSpaceDE/>
        <w:autoSpaceDN/>
        <w:jc w:val="both"/>
        <w:rPr>
          <w:bCs/>
          <w:sz w:val="24"/>
          <w:szCs w:val="24"/>
        </w:rPr>
      </w:pPr>
    </w:p>
    <w:p w:rsidR="00834674" w:rsidRPr="0086515F" w:rsidRDefault="00834674" w:rsidP="00FA10CE">
      <w:pPr>
        <w:jc w:val="center"/>
        <w:rPr>
          <w:b/>
          <w:sz w:val="24"/>
          <w:szCs w:val="24"/>
          <w:u w:val="single"/>
        </w:rPr>
      </w:pPr>
    </w:p>
    <w:p w:rsidR="00FA10CE" w:rsidRPr="0086515F" w:rsidRDefault="00FA10CE" w:rsidP="00FA10CE">
      <w:pPr>
        <w:jc w:val="center"/>
        <w:rPr>
          <w:b/>
          <w:sz w:val="24"/>
          <w:szCs w:val="24"/>
          <w:u w:val="single"/>
        </w:rPr>
      </w:pPr>
    </w:p>
    <w:p w:rsidR="00234C6C" w:rsidRPr="0086515F" w:rsidRDefault="00234C6C" w:rsidP="00FA10CE">
      <w:pPr>
        <w:jc w:val="center"/>
        <w:rPr>
          <w:b/>
          <w:sz w:val="24"/>
          <w:szCs w:val="24"/>
          <w:u w:val="single"/>
        </w:rPr>
      </w:pPr>
    </w:p>
    <w:p w:rsidR="00234C6C" w:rsidRPr="0086515F" w:rsidRDefault="00234C6C" w:rsidP="00FA10CE">
      <w:pPr>
        <w:jc w:val="center"/>
        <w:rPr>
          <w:b/>
          <w:sz w:val="24"/>
          <w:szCs w:val="24"/>
          <w:u w:val="single"/>
        </w:rPr>
      </w:pPr>
    </w:p>
    <w:tbl>
      <w:tblPr>
        <w:tblW w:w="9747" w:type="dxa"/>
        <w:tblLayout w:type="fixed"/>
        <w:tblLook w:val="0400"/>
      </w:tblPr>
      <w:tblGrid>
        <w:gridCol w:w="817"/>
        <w:gridCol w:w="7655"/>
        <w:gridCol w:w="1275"/>
      </w:tblGrid>
      <w:tr w:rsidR="004B65D8" w:rsidRPr="0086515F" w:rsidTr="00772110">
        <w:trPr>
          <w:cantSplit/>
          <w:tblHeader/>
        </w:trPr>
        <w:tc>
          <w:tcPr>
            <w:tcW w:w="817" w:type="dxa"/>
            <w:shd w:val="clear" w:color="auto" w:fill="auto"/>
          </w:tcPr>
          <w:p w:rsidR="004B65D8" w:rsidRPr="0086515F" w:rsidRDefault="004B65D8" w:rsidP="00FA10CE">
            <w:pPr>
              <w:pBdr>
                <w:top w:val="nil"/>
                <w:left w:val="nil"/>
                <w:bottom w:val="nil"/>
                <w:right w:val="nil"/>
                <w:between w:val="nil"/>
              </w:pBdr>
              <w:jc w:val="center"/>
              <w:rPr>
                <w:b/>
                <w:color w:val="000000"/>
                <w:sz w:val="24"/>
                <w:szCs w:val="24"/>
              </w:rPr>
            </w:pPr>
          </w:p>
        </w:tc>
        <w:tc>
          <w:tcPr>
            <w:tcW w:w="7655" w:type="dxa"/>
            <w:shd w:val="clear" w:color="auto" w:fill="auto"/>
          </w:tcPr>
          <w:p w:rsidR="004B65D8" w:rsidRPr="0086515F" w:rsidRDefault="00772110" w:rsidP="00FA10CE">
            <w:pPr>
              <w:pBdr>
                <w:top w:val="nil"/>
                <w:left w:val="nil"/>
                <w:bottom w:val="nil"/>
                <w:right w:val="nil"/>
                <w:between w:val="nil"/>
              </w:pBdr>
              <w:jc w:val="center"/>
              <w:rPr>
                <w:b/>
                <w:color w:val="000000"/>
                <w:sz w:val="24"/>
                <w:szCs w:val="24"/>
              </w:rPr>
            </w:pPr>
            <w:r w:rsidRPr="0086515F">
              <w:rPr>
                <w:b/>
                <w:color w:val="000000"/>
                <w:sz w:val="24"/>
                <w:szCs w:val="24"/>
              </w:rPr>
              <w:t>СОДЕРЖАНИЕ</w:t>
            </w:r>
          </w:p>
          <w:p w:rsidR="00772110" w:rsidRPr="0086515F" w:rsidRDefault="00772110" w:rsidP="00FA10CE">
            <w:pPr>
              <w:pBdr>
                <w:top w:val="nil"/>
                <w:left w:val="nil"/>
                <w:bottom w:val="nil"/>
                <w:right w:val="nil"/>
                <w:between w:val="nil"/>
              </w:pBdr>
              <w:jc w:val="center"/>
              <w:rPr>
                <w:b/>
                <w:color w:val="000000"/>
                <w:sz w:val="24"/>
                <w:szCs w:val="24"/>
              </w:rPr>
            </w:pPr>
          </w:p>
        </w:tc>
        <w:tc>
          <w:tcPr>
            <w:tcW w:w="1275" w:type="dxa"/>
          </w:tcPr>
          <w:p w:rsidR="004B65D8" w:rsidRPr="0086515F" w:rsidRDefault="004B65D8" w:rsidP="00FA10CE">
            <w:pPr>
              <w:pBdr>
                <w:top w:val="nil"/>
                <w:left w:val="nil"/>
                <w:bottom w:val="nil"/>
                <w:right w:val="nil"/>
                <w:between w:val="nil"/>
              </w:pBdr>
              <w:jc w:val="right"/>
              <w:rPr>
                <w:b/>
                <w:color w:val="000000"/>
                <w:sz w:val="24"/>
                <w:szCs w:val="24"/>
              </w:rPr>
            </w:pPr>
          </w:p>
        </w:tc>
      </w:tr>
      <w:tr w:rsidR="004B65D8" w:rsidRPr="0086515F" w:rsidTr="00772110">
        <w:trPr>
          <w:cantSplit/>
          <w:tblHeader/>
        </w:trPr>
        <w:tc>
          <w:tcPr>
            <w:tcW w:w="817" w:type="dxa"/>
            <w:shd w:val="clear" w:color="auto" w:fill="auto"/>
          </w:tcPr>
          <w:p w:rsidR="004B65D8" w:rsidRPr="0086515F" w:rsidRDefault="004B65D8" w:rsidP="00FA10CE">
            <w:pPr>
              <w:pBdr>
                <w:top w:val="nil"/>
                <w:left w:val="nil"/>
                <w:bottom w:val="nil"/>
                <w:right w:val="nil"/>
                <w:between w:val="nil"/>
              </w:pBdr>
              <w:rPr>
                <w:b/>
                <w:color w:val="000000"/>
                <w:sz w:val="24"/>
                <w:szCs w:val="24"/>
              </w:rPr>
            </w:pPr>
          </w:p>
        </w:tc>
        <w:tc>
          <w:tcPr>
            <w:tcW w:w="7655" w:type="dxa"/>
            <w:shd w:val="clear" w:color="auto" w:fill="auto"/>
          </w:tcPr>
          <w:p w:rsidR="004B65D8" w:rsidRPr="0086515F" w:rsidRDefault="004B65D8" w:rsidP="00FA10CE">
            <w:pPr>
              <w:pBdr>
                <w:top w:val="nil"/>
                <w:left w:val="nil"/>
                <w:bottom w:val="nil"/>
                <w:right w:val="nil"/>
                <w:between w:val="nil"/>
              </w:pBdr>
              <w:rPr>
                <w:color w:val="000000"/>
                <w:sz w:val="24"/>
                <w:szCs w:val="24"/>
              </w:rPr>
            </w:pPr>
            <w:r w:rsidRPr="0086515F">
              <w:rPr>
                <w:color w:val="000000"/>
                <w:sz w:val="24"/>
                <w:szCs w:val="24"/>
              </w:rPr>
              <w:t>Основные понятия и сокращения</w:t>
            </w:r>
          </w:p>
        </w:tc>
        <w:tc>
          <w:tcPr>
            <w:tcW w:w="1275" w:type="dxa"/>
          </w:tcPr>
          <w:p w:rsidR="004B65D8" w:rsidRPr="0086515F" w:rsidRDefault="00D45295" w:rsidP="00FA10CE">
            <w:pPr>
              <w:pBdr>
                <w:top w:val="nil"/>
                <w:left w:val="nil"/>
                <w:bottom w:val="nil"/>
                <w:right w:val="nil"/>
                <w:between w:val="nil"/>
              </w:pBdr>
              <w:jc w:val="right"/>
              <w:rPr>
                <w:color w:val="000000"/>
                <w:sz w:val="24"/>
                <w:szCs w:val="24"/>
              </w:rPr>
            </w:pPr>
            <w:r>
              <w:rPr>
                <w:color w:val="000000"/>
                <w:sz w:val="24"/>
                <w:szCs w:val="24"/>
              </w:rPr>
              <w:t>5</w:t>
            </w:r>
          </w:p>
        </w:tc>
      </w:tr>
      <w:tr w:rsidR="004B65D8" w:rsidRPr="0086515F" w:rsidTr="00772110">
        <w:trPr>
          <w:cantSplit/>
          <w:tblHeader/>
        </w:trPr>
        <w:tc>
          <w:tcPr>
            <w:tcW w:w="817" w:type="dxa"/>
            <w:shd w:val="clear" w:color="auto" w:fill="auto"/>
          </w:tcPr>
          <w:p w:rsidR="004B65D8" w:rsidRPr="0086515F" w:rsidRDefault="004B65D8" w:rsidP="00FA10CE">
            <w:pPr>
              <w:pBdr>
                <w:top w:val="nil"/>
                <w:left w:val="nil"/>
                <w:bottom w:val="nil"/>
                <w:right w:val="nil"/>
                <w:between w:val="nil"/>
              </w:pBdr>
              <w:rPr>
                <w:b/>
                <w:color w:val="000000"/>
                <w:sz w:val="24"/>
                <w:szCs w:val="24"/>
              </w:rPr>
            </w:pPr>
          </w:p>
        </w:tc>
        <w:tc>
          <w:tcPr>
            <w:tcW w:w="7655" w:type="dxa"/>
            <w:shd w:val="clear" w:color="auto" w:fill="auto"/>
          </w:tcPr>
          <w:p w:rsidR="004B65D8" w:rsidRPr="0086515F" w:rsidRDefault="004B65D8" w:rsidP="00FA10CE">
            <w:pPr>
              <w:pBdr>
                <w:top w:val="nil"/>
                <w:left w:val="nil"/>
                <w:bottom w:val="nil"/>
                <w:right w:val="nil"/>
                <w:between w:val="nil"/>
              </w:pBdr>
              <w:rPr>
                <w:color w:val="000000"/>
                <w:sz w:val="24"/>
                <w:szCs w:val="24"/>
              </w:rPr>
            </w:pPr>
            <w:r w:rsidRPr="0086515F">
              <w:rPr>
                <w:color w:val="000000"/>
                <w:sz w:val="24"/>
                <w:szCs w:val="24"/>
              </w:rPr>
              <w:t xml:space="preserve">Перечень нормативных правовых актов, регламентирующих деятельность ДОО </w:t>
            </w:r>
          </w:p>
        </w:tc>
        <w:tc>
          <w:tcPr>
            <w:tcW w:w="1275" w:type="dxa"/>
          </w:tcPr>
          <w:p w:rsidR="004B65D8" w:rsidRPr="0086515F" w:rsidRDefault="00D45295" w:rsidP="00FA10CE">
            <w:pPr>
              <w:pBdr>
                <w:top w:val="nil"/>
                <w:left w:val="nil"/>
                <w:bottom w:val="nil"/>
                <w:right w:val="nil"/>
                <w:between w:val="nil"/>
              </w:pBdr>
              <w:jc w:val="right"/>
              <w:rPr>
                <w:color w:val="000000"/>
                <w:sz w:val="24"/>
                <w:szCs w:val="24"/>
              </w:rPr>
            </w:pPr>
            <w:r>
              <w:rPr>
                <w:color w:val="000000"/>
                <w:sz w:val="24"/>
                <w:szCs w:val="24"/>
              </w:rPr>
              <w:t>6-7</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b/>
                <w:caps/>
                <w:color w:val="000000"/>
                <w:sz w:val="24"/>
                <w:szCs w:val="24"/>
              </w:rPr>
            </w:pPr>
          </w:p>
        </w:tc>
        <w:tc>
          <w:tcPr>
            <w:tcW w:w="7655" w:type="dxa"/>
            <w:shd w:val="clear" w:color="auto" w:fill="auto"/>
          </w:tcPr>
          <w:p w:rsidR="00D45295" w:rsidRPr="0086515F" w:rsidRDefault="00D45295" w:rsidP="00BA752C">
            <w:pPr>
              <w:pStyle w:val="a5"/>
              <w:numPr>
                <w:ilvl w:val="0"/>
                <w:numId w:val="136"/>
              </w:numPr>
              <w:pBdr>
                <w:top w:val="nil"/>
                <w:left w:val="nil"/>
                <w:bottom w:val="nil"/>
                <w:right w:val="nil"/>
                <w:between w:val="nil"/>
              </w:pBdr>
              <w:ind w:left="0" w:firstLine="0"/>
              <w:jc w:val="center"/>
              <w:rPr>
                <w:b/>
                <w:caps/>
                <w:color w:val="000000"/>
                <w:sz w:val="24"/>
                <w:szCs w:val="24"/>
              </w:rPr>
            </w:pPr>
            <w:r w:rsidRPr="0086515F">
              <w:rPr>
                <w:b/>
                <w:caps/>
                <w:color w:val="000000"/>
                <w:sz w:val="24"/>
                <w:szCs w:val="24"/>
              </w:rPr>
              <w:t>Целевой раздел</w:t>
            </w:r>
          </w:p>
        </w:tc>
        <w:tc>
          <w:tcPr>
            <w:tcW w:w="1275" w:type="dxa"/>
          </w:tcPr>
          <w:p w:rsidR="00D45295" w:rsidRPr="0086515F" w:rsidRDefault="00D45295" w:rsidP="00284A6D">
            <w:pPr>
              <w:pBdr>
                <w:top w:val="nil"/>
                <w:left w:val="nil"/>
                <w:bottom w:val="nil"/>
                <w:right w:val="nil"/>
                <w:between w:val="nil"/>
              </w:pBdr>
              <w:jc w:val="right"/>
              <w:rPr>
                <w:b/>
                <w:caps/>
                <w:color w:val="000000"/>
                <w:sz w:val="24"/>
                <w:szCs w:val="24"/>
              </w:rPr>
            </w:pPr>
            <w:r>
              <w:rPr>
                <w:b/>
                <w:caps/>
                <w:color w:val="000000"/>
                <w:sz w:val="24"/>
                <w:szCs w:val="24"/>
              </w:rPr>
              <w:t>8-36</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1.1.</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Пояснительная записка</w:t>
            </w:r>
          </w:p>
        </w:tc>
        <w:tc>
          <w:tcPr>
            <w:tcW w:w="1275" w:type="dxa"/>
          </w:tcPr>
          <w:p w:rsidR="00D45295" w:rsidRPr="00D45295" w:rsidRDefault="00D45295" w:rsidP="001953A7">
            <w:pPr>
              <w:pBdr>
                <w:top w:val="nil"/>
                <w:left w:val="nil"/>
                <w:bottom w:val="nil"/>
                <w:right w:val="nil"/>
                <w:between w:val="nil"/>
              </w:pBdr>
              <w:jc w:val="right"/>
              <w:rPr>
                <w:caps/>
                <w:color w:val="000000"/>
                <w:sz w:val="24"/>
                <w:szCs w:val="24"/>
              </w:rPr>
            </w:pPr>
            <w:r w:rsidRPr="00D45295">
              <w:rPr>
                <w:caps/>
                <w:color w:val="000000"/>
                <w:sz w:val="24"/>
                <w:szCs w:val="24"/>
              </w:rPr>
              <w:t>8-9</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1.2.</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Цели и задачи реализации Программы</w:t>
            </w:r>
          </w:p>
        </w:tc>
        <w:tc>
          <w:tcPr>
            <w:tcW w:w="1275" w:type="dxa"/>
          </w:tcPr>
          <w:p w:rsidR="00D45295" w:rsidRPr="0086515F" w:rsidRDefault="00D45295" w:rsidP="001953A7">
            <w:pPr>
              <w:pBdr>
                <w:top w:val="nil"/>
                <w:left w:val="nil"/>
                <w:bottom w:val="nil"/>
                <w:right w:val="nil"/>
                <w:between w:val="nil"/>
              </w:pBdr>
              <w:jc w:val="right"/>
              <w:rPr>
                <w:color w:val="000000"/>
                <w:sz w:val="24"/>
                <w:szCs w:val="24"/>
              </w:rPr>
            </w:pPr>
            <w:r>
              <w:rPr>
                <w:color w:val="000000"/>
                <w:sz w:val="24"/>
                <w:szCs w:val="24"/>
              </w:rPr>
              <w:t>9-10</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1.3.</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Принципы и подходы  к реализации Программы</w:t>
            </w:r>
          </w:p>
        </w:tc>
        <w:tc>
          <w:tcPr>
            <w:tcW w:w="1275" w:type="dxa"/>
          </w:tcPr>
          <w:p w:rsidR="00D45295" w:rsidRPr="0086515F" w:rsidRDefault="00D45295" w:rsidP="001953A7">
            <w:pPr>
              <w:pBdr>
                <w:top w:val="nil"/>
                <w:left w:val="nil"/>
                <w:bottom w:val="nil"/>
                <w:right w:val="nil"/>
                <w:between w:val="nil"/>
              </w:pBdr>
              <w:jc w:val="right"/>
              <w:rPr>
                <w:color w:val="000000"/>
                <w:sz w:val="24"/>
                <w:szCs w:val="24"/>
              </w:rPr>
            </w:pPr>
            <w:r>
              <w:rPr>
                <w:color w:val="000000"/>
                <w:sz w:val="24"/>
                <w:szCs w:val="24"/>
              </w:rPr>
              <w:t>10-11</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1.4.</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 xml:space="preserve">Значимые для разработки и реализации Программы характеристики </w:t>
            </w:r>
          </w:p>
        </w:tc>
        <w:tc>
          <w:tcPr>
            <w:tcW w:w="1275" w:type="dxa"/>
          </w:tcPr>
          <w:p w:rsidR="00D45295" w:rsidRPr="0086515F" w:rsidRDefault="00D45295" w:rsidP="001953A7">
            <w:pPr>
              <w:pBdr>
                <w:top w:val="nil"/>
                <w:left w:val="nil"/>
                <w:bottom w:val="nil"/>
                <w:right w:val="nil"/>
                <w:between w:val="nil"/>
              </w:pBdr>
              <w:jc w:val="right"/>
              <w:rPr>
                <w:color w:val="000000"/>
                <w:sz w:val="24"/>
                <w:szCs w:val="24"/>
              </w:rPr>
            </w:pPr>
            <w:r>
              <w:rPr>
                <w:color w:val="000000"/>
                <w:sz w:val="24"/>
                <w:szCs w:val="24"/>
              </w:rPr>
              <w:t>11-12</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1.5.</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 xml:space="preserve">Характеристики особенностей развития детей раннего и дошкольного возраста </w:t>
            </w:r>
          </w:p>
        </w:tc>
        <w:tc>
          <w:tcPr>
            <w:tcW w:w="1275" w:type="dxa"/>
          </w:tcPr>
          <w:p w:rsidR="00D45295" w:rsidRPr="0086515F" w:rsidRDefault="00D45295" w:rsidP="001953A7">
            <w:pPr>
              <w:pBdr>
                <w:top w:val="nil"/>
                <w:left w:val="nil"/>
                <w:bottom w:val="nil"/>
                <w:right w:val="nil"/>
                <w:between w:val="nil"/>
              </w:pBdr>
              <w:jc w:val="right"/>
              <w:rPr>
                <w:color w:val="000000"/>
                <w:sz w:val="24"/>
                <w:szCs w:val="24"/>
              </w:rPr>
            </w:pPr>
            <w:r>
              <w:rPr>
                <w:color w:val="000000"/>
                <w:sz w:val="24"/>
                <w:szCs w:val="24"/>
              </w:rPr>
              <w:t>12-25</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1.6.</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 xml:space="preserve">Планируемые результаты реализации и освоения Программы </w:t>
            </w:r>
          </w:p>
        </w:tc>
        <w:tc>
          <w:tcPr>
            <w:tcW w:w="1275" w:type="dxa"/>
          </w:tcPr>
          <w:p w:rsidR="00D45295" w:rsidRPr="0086515F" w:rsidRDefault="00D45295" w:rsidP="001953A7">
            <w:pPr>
              <w:pBdr>
                <w:top w:val="nil"/>
                <w:left w:val="nil"/>
                <w:bottom w:val="nil"/>
                <w:right w:val="nil"/>
                <w:between w:val="nil"/>
              </w:pBdr>
              <w:jc w:val="right"/>
              <w:rPr>
                <w:color w:val="000000"/>
                <w:sz w:val="24"/>
                <w:szCs w:val="24"/>
              </w:rPr>
            </w:pPr>
            <w:r>
              <w:rPr>
                <w:color w:val="000000"/>
                <w:sz w:val="24"/>
                <w:szCs w:val="24"/>
              </w:rPr>
              <w:t>25-33</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1.7.</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Педагогическая диагностика достижения планируемых результатов</w:t>
            </w:r>
          </w:p>
        </w:tc>
        <w:tc>
          <w:tcPr>
            <w:tcW w:w="1275" w:type="dxa"/>
          </w:tcPr>
          <w:p w:rsidR="00D45295" w:rsidRPr="0086515F" w:rsidRDefault="00D45295" w:rsidP="001953A7">
            <w:pPr>
              <w:pBdr>
                <w:top w:val="nil"/>
                <w:left w:val="nil"/>
                <w:bottom w:val="nil"/>
                <w:right w:val="nil"/>
                <w:between w:val="nil"/>
              </w:pBdr>
              <w:jc w:val="right"/>
              <w:rPr>
                <w:color w:val="000000"/>
                <w:sz w:val="24"/>
                <w:szCs w:val="24"/>
              </w:rPr>
            </w:pPr>
            <w:r>
              <w:rPr>
                <w:color w:val="000000"/>
                <w:sz w:val="24"/>
                <w:szCs w:val="24"/>
              </w:rPr>
              <w:t>33-35</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1.8.</w:t>
            </w:r>
          </w:p>
        </w:tc>
        <w:tc>
          <w:tcPr>
            <w:tcW w:w="7655" w:type="dxa"/>
            <w:shd w:val="clear" w:color="auto" w:fill="auto"/>
          </w:tcPr>
          <w:p w:rsidR="00D45295" w:rsidRPr="0086515F" w:rsidRDefault="00D45295" w:rsidP="00FA10CE">
            <w:pPr>
              <w:pStyle w:val="Default"/>
              <w:jc w:val="both"/>
            </w:pPr>
            <w:r w:rsidRPr="0086515F">
              <w:t>Вариативная часть целевого раздела</w:t>
            </w:r>
          </w:p>
        </w:tc>
        <w:tc>
          <w:tcPr>
            <w:tcW w:w="1275" w:type="dxa"/>
          </w:tcPr>
          <w:p w:rsidR="00D45295" w:rsidRPr="0086515F" w:rsidRDefault="00D45295" w:rsidP="001953A7">
            <w:pPr>
              <w:pBdr>
                <w:top w:val="nil"/>
                <w:left w:val="nil"/>
                <w:bottom w:val="nil"/>
                <w:right w:val="nil"/>
                <w:between w:val="nil"/>
              </w:pBdr>
              <w:jc w:val="right"/>
              <w:rPr>
                <w:color w:val="000000"/>
                <w:sz w:val="24"/>
                <w:szCs w:val="24"/>
              </w:rPr>
            </w:pPr>
            <w:r>
              <w:rPr>
                <w:color w:val="000000"/>
                <w:sz w:val="24"/>
                <w:szCs w:val="24"/>
              </w:rPr>
              <w:t>35-36</w:t>
            </w:r>
          </w:p>
        </w:tc>
      </w:tr>
      <w:tr w:rsidR="00D45295" w:rsidRPr="00487ACB" w:rsidTr="00772110">
        <w:trPr>
          <w:cantSplit/>
          <w:tblHeader/>
        </w:trPr>
        <w:tc>
          <w:tcPr>
            <w:tcW w:w="817" w:type="dxa"/>
            <w:shd w:val="clear" w:color="auto" w:fill="auto"/>
          </w:tcPr>
          <w:p w:rsidR="00D45295" w:rsidRPr="00487ACB" w:rsidRDefault="00D45295" w:rsidP="00FA10CE">
            <w:pPr>
              <w:pBdr>
                <w:top w:val="nil"/>
                <w:left w:val="nil"/>
                <w:bottom w:val="nil"/>
                <w:right w:val="nil"/>
                <w:between w:val="nil"/>
              </w:pBdr>
              <w:rPr>
                <w:b/>
                <w:caps/>
                <w:color w:val="000000"/>
                <w:sz w:val="24"/>
                <w:szCs w:val="24"/>
              </w:rPr>
            </w:pPr>
          </w:p>
        </w:tc>
        <w:tc>
          <w:tcPr>
            <w:tcW w:w="7655" w:type="dxa"/>
            <w:shd w:val="clear" w:color="auto" w:fill="auto"/>
          </w:tcPr>
          <w:p w:rsidR="00D45295" w:rsidRPr="00487ACB" w:rsidRDefault="00D45295" w:rsidP="00BA752C">
            <w:pPr>
              <w:pStyle w:val="a5"/>
              <w:numPr>
                <w:ilvl w:val="0"/>
                <w:numId w:val="136"/>
              </w:numPr>
              <w:pBdr>
                <w:top w:val="nil"/>
                <w:left w:val="nil"/>
                <w:bottom w:val="nil"/>
                <w:right w:val="nil"/>
                <w:between w:val="nil"/>
              </w:pBdr>
              <w:ind w:left="0" w:firstLine="0"/>
              <w:jc w:val="center"/>
              <w:rPr>
                <w:b/>
                <w:caps/>
                <w:color w:val="000000"/>
                <w:sz w:val="24"/>
                <w:szCs w:val="24"/>
              </w:rPr>
            </w:pPr>
            <w:r w:rsidRPr="00487ACB">
              <w:rPr>
                <w:b/>
                <w:caps/>
                <w:color w:val="000000"/>
                <w:sz w:val="24"/>
                <w:szCs w:val="24"/>
              </w:rPr>
              <w:t>Содержательный раздел</w:t>
            </w:r>
          </w:p>
        </w:tc>
        <w:tc>
          <w:tcPr>
            <w:tcW w:w="1275" w:type="dxa"/>
          </w:tcPr>
          <w:p w:rsidR="00D45295" w:rsidRPr="00487ACB" w:rsidRDefault="00487ACB" w:rsidP="00D30E27">
            <w:pPr>
              <w:pBdr>
                <w:top w:val="nil"/>
                <w:left w:val="nil"/>
                <w:bottom w:val="nil"/>
                <w:right w:val="nil"/>
                <w:between w:val="nil"/>
              </w:pBdr>
              <w:jc w:val="right"/>
              <w:rPr>
                <w:b/>
                <w:color w:val="000000"/>
                <w:sz w:val="24"/>
                <w:szCs w:val="24"/>
              </w:rPr>
            </w:pPr>
            <w:r w:rsidRPr="00487ACB">
              <w:rPr>
                <w:b/>
                <w:color w:val="000000"/>
                <w:sz w:val="24"/>
                <w:szCs w:val="24"/>
              </w:rPr>
              <w:t>36-187</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2.1.</w:t>
            </w:r>
          </w:p>
        </w:tc>
        <w:tc>
          <w:tcPr>
            <w:tcW w:w="7655" w:type="dxa"/>
            <w:shd w:val="clear" w:color="auto" w:fill="auto"/>
          </w:tcPr>
          <w:p w:rsidR="00D45295" w:rsidRPr="0086515F" w:rsidRDefault="00D45295" w:rsidP="00FA10CE">
            <w:pPr>
              <w:pBdr>
                <w:top w:val="nil"/>
                <w:left w:val="nil"/>
                <w:bottom w:val="nil"/>
                <w:right w:val="nil"/>
                <w:between w:val="nil"/>
              </w:pBdr>
              <w:rPr>
                <w:sz w:val="24"/>
                <w:szCs w:val="24"/>
              </w:rPr>
            </w:pPr>
            <w:r w:rsidRPr="0086515F">
              <w:rPr>
                <w:sz w:val="24"/>
                <w:szCs w:val="24"/>
              </w:rPr>
              <w:t xml:space="preserve">Задачи и содержание образования (обучения и воспитания) </w:t>
            </w:r>
            <w:r w:rsidRPr="0086515F">
              <w:rPr>
                <w:sz w:val="24"/>
                <w:szCs w:val="24"/>
              </w:rPr>
              <w:br/>
              <w:t>по образовательным областям</w:t>
            </w:r>
          </w:p>
        </w:tc>
        <w:tc>
          <w:tcPr>
            <w:tcW w:w="1275" w:type="dxa"/>
          </w:tcPr>
          <w:p w:rsidR="00D45295" w:rsidRPr="0086515F" w:rsidRDefault="00D45295" w:rsidP="00D30E27">
            <w:pPr>
              <w:pBdr>
                <w:top w:val="nil"/>
                <w:left w:val="nil"/>
                <w:bottom w:val="nil"/>
                <w:right w:val="nil"/>
                <w:between w:val="nil"/>
              </w:pBdr>
              <w:jc w:val="right"/>
              <w:rPr>
                <w:color w:val="000000"/>
                <w:sz w:val="24"/>
                <w:szCs w:val="24"/>
              </w:rPr>
            </w:pPr>
            <w:r>
              <w:rPr>
                <w:color w:val="000000"/>
                <w:sz w:val="24"/>
                <w:szCs w:val="24"/>
              </w:rPr>
              <w:t>36</w:t>
            </w:r>
          </w:p>
        </w:tc>
      </w:tr>
      <w:tr w:rsidR="00D45295" w:rsidRPr="00A543AB" w:rsidTr="00772110">
        <w:trPr>
          <w:cantSplit/>
          <w:tblHeader/>
        </w:trPr>
        <w:tc>
          <w:tcPr>
            <w:tcW w:w="817" w:type="dxa"/>
            <w:shd w:val="clear" w:color="auto" w:fill="auto"/>
          </w:tcPr>
          <w:p w:rsidR="00D45295" w:rsidRPr="00A543AB" w:rsidRDefault="00D45295" w:rsidP="00FA10CE">
            <w:pPr>
              <w:pBdr>
                <w:top w:val="nil"/>
                <w:left w:val="nil"/>
                <w:bottom w:val="nil"/>
                <w:right w:val="nil"/>
                <w:between w:val="nil"/>
              </w:pBdr>
              <w:rPr>
                <w:i/>
                <w:color w:val="000000"/>
                <w:sz w:val="24"/>
                <w:szCs w:val="24"/>
              </w:rPr>
            </w:pPr>
            <w:r w:rsidRPr="00A543AB">
              <w:rPr>
                <w:i/>
                <w:color w:val="000000"/>
                <w:sz w:val="24"/>
                <w:szCs w:val="24"/>
              </w:rPr>
              <w:t>2.1.1.</w:t>
            </w:r>
          </w:p>
        </w:tc>
        <w:tc>
          <w:tcPr>
            <w:tcW w:w="7655" w:type="dxa"/>
            <w:shd w:val="clear" w:color="auto" w:fill="auto"/>
          </w:tcPr>
          <w:p w:rsidR="00D45295" w:rsidRPr="00A543AB" w:rsidRDefault="00D45295" w:rsidP="00FA10CE">
            <w:pPr>
              <w:pBdr>
                <w:top w:val="nil"/>
                <w:left w:val="nil"/>
                <w:bottom w:val="nil"/>
                <w:right w:val="nil"/>
                <w:between w:val="nil"/>
              </w:pBdr>
              <w:rPr>
                <w:i/>
                <w:sz w:val="24"/>
                <w:szCs w:val="24"/>
              </w:rPr>
            </w:pPr>
            <w:r w:rsidRPr="00A543AB">
              <w:rPr>
                <w:i/>
                <w:sz w:val="24"/>
                <w:szCs w:val="24"/>
              </w:rPr>
              <w:t>«Социально-коммуникативное развитие»</w:t>
            </w:r>
          </w:p>
        </w:tc>
        <w:tc>
          <w:tcPr>
            <w:tcW w:w="1275" w:type="dxa"/>
          </w:tcPr>
          <w:p w:rsidR="00D45295" w:rsidRPr="0086515F" w:rsidRDefault="00D45295" w:rsidP="00D30E27">
            <w:pPr>
              <w:pBdr>
                <w:top w:val="nil"/>
                <w:left w:val="nil"/>
                <w:bottom w:val="nil"/>
                <w:right w:val="nil"/>
                <w:between w:val="nil"/>
              </w:pBdr>
              <w:jc w:val="right"/>
              <w:rPr>
                <w:color w:val="000000"/>
                <w:sz w:val="24"/>
                <w:szCs w:val="24"/>
              </w:rPr>
            </w:pPr>
            <w:r>
              <w:rPr>
                <w:color w:val="000000"/>
                <w:sz w:val="24"/>
                <w:szCs w:val="24"/>
              </w:rPr>
              <w:t>36-51</w:t>
            </w:r>
          </w:p>
        </w:tc>
      </w:tr>
      <w:tr w:rsidR="00D45295" w:rsidRPr="0086515F" w:rsidTr="00772110">
        <w:trPr>
          <w:cantSplit/>
          <w:trHeight w:val="1210"/>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2.1.2.</w:t>
            </w:r>
          </w:p>
        </w:tc>
        <w:tc>
          <w:tcPr>
            <w:tcW w:w="7655" w:type="dxa"/>
            <w:shd w:val="clear" w:color="auto" w:fill="auto"/>
          </w:tcPr>
          <w:p w:rsidR="00D45295" w:rsidRPr="0086515F" w:rsidRDefault="00D45295" w:rsidP="00FA10CE">
            <w:pPr>
              <w:pStyle w:val="20"/>
              <w:shd w:val="clear" w:color="auto" w:fill="auto"/>
              <w:tabs>
                <w:tab w:val="left" w:pos="1345"/>
              </w:tabs>
              <w:spacing w:before="0" w:after="0" w:line="240" w:lineRule="auto"/>
              <w:jc w:val="both"/>
              <w:rPr>
                <w:b/>
                <w:sz w:val="24"/>
                <w:szCs w:val="24"/>
                <w:lang w:val="ru-RU"/>
              </w:rPr>
            </w:pPr>
            <w:r w:rsidRPr="0086515F">
              <w:rPr>
                <w:sz w:val="24"/>
                <w:szCs w:val="24"/>
                <w:lang w:val="ru-RU"/>
              </w:rPr>
              <w:t>Решение совокупных задач воспитания в рамках образовательной области «Социально-коммуникативное развитие» направлено на приобщение детей к ценностям «Родина», «Природа», «Семья», «Человек», «Жизнь»</w:t>
            </w:r>
            <w:proofErr w:type="gramStart"/>
            <w:r w:rsidRPr="0086515F">
              <w:rPr>
                <w:sz w:val="24"/>
                <w:szCs w:val="24"/>
                <w:lang w:val="ru-RU"/>
              </w:rPr>
              <w:t>,«</w:t>
            </w:r>
            <w:proofErr w:type="gramEnd"/>
            <w:r w:rsidRPr="0086515F">
              <w:rPr>
                <w:sz w:val="24"/>
                <w:szCs w:val="24"/>
                <w:lang w:val="ru-RU"/>
              </w:rPr>
              <w:t>Милосердие», «Добро», «Дружба», «Сотрудничество», «Труд».</w:t>
            </w:r>
          </w:p>
        </w:tc>
        <w:tc>
          <w:tcPr>
            <w:tcW w:w="1275" w:type="dxa"/>
          </w:tcPr>
          <w:p w:rsidR="00D45295" w:rsidRPr="0086515F" w:rsidRDefault="00D45295" w:rsidP="00487ACB">
            <w:pPr>
              <w:pBdr>
                <w:top w:val="nil"/>
                <w:left w:val="nil"/>
                <w:bottom w:val="nil"/>
                <w:right w:val="nil"/>
                <w:between w:val="nil"/>
              </w:pBdr>
              <w:jc w:val="right"/>
              <w:rPr>
                <w:color w:val="000000"/>
                <w:sz w:val="24"/>
                <w:szCs w:val="24"/>
              </w:rPr>
            </w:pPr>
            <w:r>
              <w:rPr>
                <w:color w:val="000000"/>
                <w:sz w:val="24"/>
                <w:szCs w:val="24"/>
              </w:rPr>
              <w:t>51-52</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2.1.3.</w:t>
            </w:r>
          </w:p>
        </w:tc>
        <w:tc>
          <w:tcPr>
            <w:tcW w:w="7655" w:type="dxa"/>
            <w:shd w:val="clear" w:color="auto" w:fill="auto"/>
          </w:tcPr>
          <w:p w:rsidR="00D45295" w:rsidRPr="0086515F" w:rsidRDefault="00D45295" w:rsidP="00FA10CE">
            <w:pPr>
              <w:pBdr>
                <w:top w:val="nil"/>
                <w:left w:val="nil"/>
                <w:bottom w:val="nil"/>
                <w:right w:val="nil"/>
                <w:between w:val="nil"/>
              </w:pBdr>
              <w:rPr>
                <w:sz w:val="24"/>
                <w:szCs w:val="24"/>
              </w:rPr>
            </w:pPr>
            <w:r w:rsidRPr="0086515F">
              <w:rPr>
                <w:sz w:val="24"/>
                <w:szCs w:val="24"/>
              </w:rPr>
              <w:t>Перечень пособий, способствующих реализации программы в образовательной области «Социально-коммуникативное развитие»</w:t>
            </w:r>
          </w:p>
        </w:tc>
        <w:tc>
          <w:tcPr>
            <w:tcW w:w="1275" w:type="dxa"/>
          </w:tcPr>
          <w:p w:rsidR="00D45295" w:rsidRPr="0086515F" w:rsidRDefault="00D45295" w:rsidP="00D30E27">
            <w:pPr>
              <w:pBdr>
                <w:top w:val="nil"/>
                <w:left w:val="nil"/>
                <w:bottom w:val="nil"/>
                <w:right w:val="nil"/>
                <w:between w:val="nil"/>
              </w:pBdr>
              <w:jc w:val="right"/>
              <w:rPr>
                <w:color w:val="000000"/>
                <w:sz w:val="24"/>
                <w:szCs w:val="24"/>
              </w:rPr>
            </w:pPr>
            <w:r>
              <w:rPr>
                <w:color w:val="000000"/>
                <w:sz w:val="24"/>
                <w:szCs w:val="24"/>
              </w:rPr>
              <w:t>52</w:t>
            </w:r>
          </w:p>
        </w:tc>
      </w:tr>
      <w:tr w:rsidR="00D45295" w:rsidRPr="00A543AB" w:rsidTr="00772110">
        <w:trPr>
          <w:cantSplit/>
          <w:tblHeader/>
        </w:trPr>
        <w:tc>
          <w:tcPr>
            <w:tcW w:w="817" w:type="dxa"/>
            <w:shd w:val="clear" w:color="auto" w:fill="auto"/>
          </w:tcPr>
          <w:p w:rsidR="00D45295" w:rsidRPr="00A543AB" w:rsidRDefault="00D45295" w:rsidP="00FA10CE">
            <w:pPr>
              <w:pBdr>
                <w:top w:val="nil"/>
                <w:left w:val="nil"/>
                <w:bottom w:val="nil"/>
                <w:right w:val="nil"/>
                <w:between w:val="nil"/>
              </w:pBdr>
              <w:rPr>
                <w:i/>
                <w:color w:val="000000"/>
                <w:sz w:val="24"/>
                <w:szCs w:val="24"/>
              </w:rPr>
            </w:pPr>
            <w:r w:rsidRPr="00A543AB">
              <w:rPr>
                <w:i/>
                <w:color w:val="000000"/>
                <w:sz w:val="24"/>
                <w:szCs w:val="24"/>
              </w:rPr>
              <w:t>2.2.</w:t>
            </w:r>
          </w:p>
        </w:tc>
        <w:tc>
          <w:tcPr>
            <w:tcW w:w="7655" w:type="dxa"/>
            <w:shd w:val="clear" w:color="auto" w:fill="auto"/>
          </w:tcPr>
          <w:p w:rsidR="00D45295" w:rsidRPr="00A543AB" w:rsidRDefault="00D45295" w:rsidP="00FA10CE">
            <w:pPr>
              <w:pBdr>
                <w:top w:val="nil"/>
                <w:left w:val="nil"/>
                <w:bottom w:val="nil"/>
                <w:right w:val="nil"/>
                <w:between w:val="nil"/>
              </w:pBdr>
              <w:rPr>
                <w:i/>
                <w:sz w:val="24"/>
                <w:szCs w:val="24"/>
              </w:rPr>
            </w:pPr>
            <w:r w:rsidRPr="00A543AB">
              <w:rPr>
                <w:i/>
                <w:sz w:val="24"/>
                <w:szCs w:val="24"/>
              </w:rPr>
              <w:t>«Познавательное развитие»</w:t>
            </w:r>
          </w:p>
        </w:tc>
        <w:tc>
          <w:tcPr>
            <w:tcW w:w="1275" w:type="dxa"/>
          </w:tcPr>
          <w:p w:rsidR="00D45295" w:rsidRPr="0086515F" w:rsidRDefault="00D45295" w:rsidP="00D30E27">
            <w:pPr>
              <w:pBdr>
                <w:top w:val="nil"/>
                <w:left w:val="nil"/>
                <w:bottom w:val="nil"/>
                <w:right w:val="nil"/>
                <w:between w:val="nil"/>
              </w:pBdr>
              <w:jc w:val="right"/>
              <w:rPr>
                <w:color w:val="000000"/>
                <w:sz w:val="24"/>
                <w:szCs w:val="24"/>
              </w:rPr>
            </w:pPr>
            <w:r>
              <w:rPr>
                <w:color w:val="000000"/>
                <w:sz w:val="24"/>
                <w:szCs w:val="24"/>
              </w:rPr>
              <w:t>52-63</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2.2.1.</w:t>
            </w:r>
          </w:p>
        </w:tc>
        <w:tc>
          <w:tcPr>
            <w:tcW w:w="7655" w:type="dxa"/>
            <w:shd w:val="clear" w:color="auto" w:fill="auto"/>
          </w:tcPr>
          <w:p w:rsidR="00D45295" w:rsidRPr="0086515F" w:rsidRDefault="00D45295" w:rsidP="00FA10CE">
            <w:pPr>
              <w:pBdr>
                <w:top w:val="nil"/>
                <w:left w:val="nil"/>
                <w:bottom w:val="nil"/>
                <w:right w:val="nil"/>
                <w:between w:val="nil"/>
              </w:pBdr>
              <w:rPr>
                <w:sz w:val="24"/>
                <w:szCs w:val="24"/>
              </w:rPr>
            </w:pPr>
            <w:r w:rsidRPr="0086515F">
              <w:rPr>
                <w:sz w:val="24"/>
                <w:szCs w:val="24"/>
              </w:rPr>
              <w:t>Решение совокупных задач воспитания в рамках образовательной области «Познавательное развитие» направлено на приобщение детей к ценностям «Человек», «Семья», «Познание», «Родина» и «Природа»</w:t>
            </w:r>
          </w:p>
        </w:tc>
        <w:tc>
          <w:tcPr>
            <w:tcW w:w="1275" w:type="dxa"/>
          </w:tcPr>
          <w:p w:rsidR="00D45295" w:rsidRPr="0086515F" w:rsidRDefault="00D45295" w:rsidP="00D30E27">
            <w:pPr>
              <w:pBdr>
                <w:top w:val="nil"/>
                <w:left w:val="nil"/>
                <w:bottom w:val="nil"/>
                <w:right w:val="nil"/>
                <w:between w:val="nil"/>
              </w:pBdr>
              <w:jc w:val="right"/>
              <w:rPr>
                <w:color w:val="000000"/>
                <w:sz w:val="24"/>
                <w:szCs w:val="24"/>
              </w:rPr>
            </w:pPr>
            <w:r>
              <w:rPr>
                <w:color w:val="000000"/>
                <w:sz w:val="24"/>
                <w:szCs w:val="24"/>
              </w:rPr>
              <w:t>63</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2.2.2.</w:t>
            </w:r>
          </w:p>
        </w:tc>
        <w:tc>
          <w:tcPr>
            <w:tcW w:w="7655" w:type="dxa"/>
            <w:shd w:val="clear" w:color="auto" w:fill="auto"/>
          </w:tcPr>
          <w:p w:rsidR="00D45295" w:rsidRPr="0086515F" w:rsidRDefault="00D45295" w:rsidP="00FA10CE">
            <w:pPr>
              <w:pBdr>
                <w:top w:val="nil"/>
                <w:left w:val="nil"/>
                <w:bottom w:val="nil"/>
                <w:right w:val="nil"/>
                <w:between w:val="nil"/>
              </w:pBdr>
              <w:rPr>
                <w:sz w:val="24"/>
                <w:szCs w:val="24"/>
              </w:rPr>
            </w:pPr>
            <w:r w:rsidRPr="0086515F">
              <w:rPr>
                <w:sz w:val="24"/>
                <w:szCs w:val="24"/>
              </w:rPr>
              <w:t>Перечень пособий, способствующих реализации программы в образовательной области «Познавательное развитие»</w:t>
            </w:r>
          </w:p>
        </w:tc>
        <w:tc>
          <w:tcPr>
            <w:tcW w:w="1275" w:type="dxa"/>
          </w:tcPr>
          <w:p w:rsidR="00D45295" w:rsidRPr="0086515F" w:rsidRDefault="00D45295" w:rsidP="00FA10CE">
            <w:pPr>
              <w:pBdr>
                <w:top w:val="nil"/>
                <w:left w:val="nil"/>
                <w:bottom w:val="nil"/>
                <w:right w:val="nil"/>
                <w:between w:val="nil"/>
              </w:pBdr>
              <w:jc w:val="right"/>
              <w:rPr>
                <w:sz w:val="24"/>
                <w:szCs w:val="24"/>
              </w:rPr>
            </w:pPr>
            <w:r>
              <w:rPr>
                <w:sz w:val="24"/>
                <w:szCs w:val="24"/>
              </w:rPr>
              <w:t>63-64</w:t>
            </w:r>
          </w:p>
        </w:tc>
      </w:tr>
      <w:tr w:rsidR="00D45295" w:rsidRPr="00A543AB" w:rsidTr="00772110">
        <w:trPr>
          <w:cantSplit/>
          <w:tblHeader/>
        </w:trPr>
        <w:tc>
          <w:tcPr>
            <w:tcW w:w="817" w:type="dxa"/>
            <w:shd w:val="clear" w:color="auto" w:fill="auto"/>
          </w:tcPr>
          <w:p w:rsidR="00D45295" w:rsidRPr="00A543AB" w:rsidRDefault="00D45295" w:rsidP="00FA10CE">
            <w:pPr>
              <w:pBdr>
                <w:top w:val="nil"/>
                <w:left w:val="nil"/>
                <w:bottom w:val="nil"/>
                <w:right w:val="nil"/>
                <w:between w:val="nil"/>
              </w:pBdr>
              <w:rPr>
                <w:i/>
                <w:color w:val="000000"/>
                <w:sz w:val="24"/>
                <w:szCs w:val="24"/>
              </w:rPr>
            </w:pPr>
            <w:r w:rsidRPr="00A543AB">
              <w:rPr>
                <w:i/>
                <w:color w:val="000000"/>
                <w:sz w:val="24"/>
                <w:szCs w:val="24"/>
              </w:rPr>
              <w:t>2.3.</w:t>
            </w:r>
          </w:p>
        </w:tc>
        <w:tc>
          <w:tcPr>
            <w:tcW w:w="7655" w:type="dxa"/>
            <w:shd w:val="clear" w:color="auto" w:fill="auto"/>
          </w:tcPr>
          <w:p w:rsidR="00D45295" w:rsidRPr="00A543AB" w:rsidRDefault="00D45295" w:rsidP="00FA10CE">
            <w:pPr>
              <w:pBdr>
                <w:top w:val="nil"/>
                <w:left w:val="nil"/>
                <w:bottom w:val="nil"/>
                <w:right w:val="nil"/>
                <w:between w:val="nil"/>
              </w:pBdr>
              <w:rPr>
                <w:i/>
                <w:color w:val="000000"/>
                <w:sz w:val="24"/>
                <w:szCs w:val="24"/>
              </w:rPr>
            </w:pPr>
            <w:r w:rsidRPr="00A543AB">
              <w:rPr>
                <w:i/>
                <w:color w:val="000000"/>
                <w:sz w:val="24"/>
                <w:szCs w:val="24"/>
              </w:rPr>
              <w:t>«Речевое развитие»</w:t>
            </w:r>
          </w:p>
        </w:tc>
        <w:tc>
          <w:tcPr>
            <w:tcW w:w="1275" w:type="dxa"/>
          </w:tcPr>
          <w:p w:rsidR="00D45295" w:rsidRPr="00A543AB" w:rsidRDefault="00D45295" w:rsidP="00FA10CE">
            <w:pPr>
              <w:pBdr>
                <w:top w:val="nil"/>
                <w:left w:val="nil"/>
                <w:bottom w:val="nil"/>
                <w:right w:val="nil"/>
                <w:between w:val="nil"/>
              </w:pBdr>
              <w:jc w:val="right"/>
              <w:rPr>
                <w:i/>
                <w:color w:val="000000"/>
                <w:sz w:val="24"/>
                <w:szCs w:val="24"/>
              </w:rPr>
            </w:pPr>
            <w:r>
              <w:rPr>
                <w:i/>
                <w:color w:val="000000"/>
                <w:sz w:val="24"/>
                <w:szCs w:val="24"/>
              </w:rPr>
              <w:t>65-79</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2.3.1.</w:t>
            </w:r>
          </w:p>
        </w:tc>
        <w:tc>
          <w:tcPr>
            <w:tcW w:w="7655" w:type="dxa"/>
            <w:shd w:val="clear" w:color="auto" w:fill="auto"/>
          </w:tcPr>
          <w:p w:rsidR="00D45295" w:rsidRPr="0086515F" w:rsidRDefault="00D45295" w:rsidP="00FA10CE">
            <w:pPr>
              <w:pBdr>
                <w:top w:val="nil"/>
                <w:left w:val="nil"/>
                <w:bottom w:val="nil"/>
                <w:right w:val="nil"/>
                <w:between w:val="nil"/>
              </w:pBdr>
              <w:rPr>
                <w:sz w:val="24"/>
                <w:szCs w:val="24"/>
              </w:rPr>
            </w:pPr>
            <w:r w:rsidRPr="0086515F">
              <w:rPr>
                <w:sz w:val="24"/>
                <w:szCs w:val="24"/>
              </w:rPr>
              <w:t>Решение совокупных задач воспитания в рамках образовательной области «Речевое развитие» направлено на приобщение детей к ценностям «Культура» и «Красота»</w:t>
            </w:r>
          </w:p>
        </w:tc>
        <w:tc>
          <w:tcPr>
            <w:tcW w:w="1275" w:type="dxa"/>
          </w:tcPr>
          <w:p w:rsidR="00D45295" w:rsidRPr="0086515F" w:rsidRDefault="00D45295" w:rsidP="00FA10CE">
            <w:pPr>
              <w:pBdr>
                <w:top w:val="nil"/>
                <w:left w:val="nil"/>
                <w:bottom w:val="nil"/>
                <w:right w:val="nil"/>
                <w:between w:val="nil"/>
              </w:pBdr>
              <w:jc w:val="right"/>
              <w:rPr>
                <w:sz w:val="24"/>
                <w:szCs w:val="24"/>
              </w:rPr>
            </w:pPr>
            <w:r>
              <w:rPr>
                <w:sz w:val="24"/>
                <w:szCs w:val="24"/>
              </w:rPr>
              <w:t>79</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2.3.2.</w:t>
            </w:r>
          </w:p>
        </w:tc>
        <w:tc>
          <w:tcPr>
            <w:tcW w:w="7655" w:type="dxa"/>
            <w:shd w:val="clear" w:color="auto" w:fill="auto"/>
          </w:tcPr>
          <w:p w:rsidR="00D45295" w:rsidRPr="0086515F" w:rsidRDefault="00D45295" w:rsidP="00FA10CE">
            <w:pPr>
              <w:pBdr>
                <w:top w:val="nil"/>
                <w:left w:val="nil"/>
                <w:bottom w:val="nil"/>
                <w:right w:val="nil"/>
                <w:between w:val="nil"/>
              </w:pBdr>
              <w:rPr>
                <w:sz w:val="24"/>
                <w:szCs w:val="24"/>
              </w:rPr>
            </w:pPr>
            <w:r w:rsidRPr="0086515F">
              <w:rPr>
                <w:sz w:val="24"/>
                <w:szCs w:val="24"/>
              </w:rPr>
              <w:t>Перечень пособий, способствующих реализации программы в образовательной области «</w:t>
            </w:r>
            <w:r w:rsidRPr="0086515F">
              <w:rPr>
                <w:color w:val="000000"/>
                <w:sz w:val="24"/>
                <w:szCs w:val="24"/>
              </w:rPr>
              <w:t xml:space="preserve">Речевое </w:t>
            </w:r>
            <w:r w:rsidRPr="0086515F">
              <w:rPr>
                <w:sz w:val="24"/>
                <w:szCs w:val="24"/>
              </w:rPr>
              <w:t>развитие»</w:t>
            </w:r>
          </w:p>
        </w:tc>
        <w:tc>
          <w:tcPr>
            <w:tcW w:w="1275" w:type="dxa"/>
          </w:tcPr>
          <w:p w:rsidR="00D45295" w:rsidRPr="0086515F" w:rsidRDefault="00D45295" w:rsidP="00FA10CE">
            <w:pPr>
              <w:pBdr>
                <w:top w:val="nil"/>
                <w:left w:val="nil"/>
                <w:bottom w:val="nil"/>
                <w:right w:val="nil"/>
                <w:between w:val="nil"/>
              </w:pBdr>
              <w:jc w:val="right"/>
              <w:rPr>
                <w:sz w:val="24"/>
                <w:szCs w:val="24"/>
              </w:rPr>
            </w:pPr>
            <w:r>
              <w:rPr>
                <w:sz w:val="24"/>
                <w:szCs w:val="24"/>
              </w:rPr>
              <w:t>79</w:t>
            </w:r>
          </w:p>
        </w:tc>
      </w:tr>
      <w:tr w:rsidR="00D45295" w:rsidRPr="00A543AB" w:rsidTr="00772110">
        <w:trPr>
          <w:cantSplit/>
          <w:tblHeader/>
        </w:trPr>
        <w:tc>
          <w:tcPr>
            <w:tcW w:w="817" w:type="dxa"/>
            <w:shd w:val="clear" w:color="auto" w:fill="auto"/>
          </w:tcPr>
          <w:p w:rsidR="00D45295" w:rsidRPr="00A543AB" w:rsidRDefault="00D45295" w:rsidP="00FA10CE">
            <w:pPr>
              <w:pBdr>
                <w:top w:val="nil"/>
                <w:left w:val="nil"/>
                <w:bottom w:val="nil"/>
                <w:right w:val="nil"/>
                <w:between w:val="nil"/>
              </w:pBdr>
              <w:rPr>
                <w:i/>
                <w:color w:val="000000"/>
                <w:sz w:val="24"/>
                <w:szCs w:val="24"/>
              </w:rPr>
            </w:pPr>
            <w:r w:rsidRPr="00A543AB">
              <w:rPr>
                <w:i/>
                <w:color w:val="000000"/>
                <w:sz w:val="24"/>
                <w:szCs w:val="24"/>
              </w:rPr>
              <w:t>2.4.</w:t>
            </w:r>
          </w:p>
        </w:tc>
        <w:tc>
          <w:tcPr>
            <w:tcW w:w="7655" w:type="dxa"/>
            <w:shd w:val="clear" w:color="auto" w:fill="auto"/>
          </w:tcPr>
          <w:p w:rsidR="00D45295" w:rsidRPr="00A543AB" w:rsidRDefault="00D45295" w:rsidP="00FA10CE">
            <w:pPr>
              <w:pBdr>
                <w:top w:val="nil"/>
                <w:left w:val="nil"/>
                <w:bottom w:val="nil"/>
                <w:right w:val="nil"/>
                <w:between w:val="nil"/>
              </w:pBdr>
              <w:rPr>
                <w:i/>
                <w:color w:val="000000"/>
                <w:sz w:val="24"/>
                <w:szCs w:val="24"/>
              </w:rPr>
            </w:pPr>
            <w:r w:rsidRPr="00A543AB">
              <w:rPr>
                <w:i/>
                <w:color w:val="000000"/>
                <w:sz w:val="24"/>
                <w:szCs w:val="24"/>
              </w:rPr>
              <w:t>«Художественно-эстетическое развитие»</w:t>
            </w:r>
          </w:p>
        </w:tc>
        <w:tc>
          <w:tcPr>
            <w:tcW w:w="1275" w:type="dxa"/>
          </w:tcPr>
          <w:p w:rsidR="00D45295" w:rsidRPr="00A543AB" w:rsidRDefault="00D45295" w:rsidP="00FA10CE">
            <w:pPr>
              <w:pBdr>
                <w:top w:val="nil"/>
                <w:left w:val="nil"/>
                <w:bottom w:val="nil"/>
                <w:right w:val="nil"/>
                <w:between w:val="nil"/>
              </w:pBdr>
              <w:jc w:val="right"/>
              <w:rPr>
                <w:i/>
                <w:color w:val="000000"/>
                <w:sz w:val="24"/>
                <w:szCs w:val="24"/>
              </w:rPr>
            </w:pPr>
            <w:r>
              <w:rPr>
                <w:i/>
                <w:color w:val="000000"/>
                <w:sz w:val="24"/>
                <w:szCs w:val="24"/>
              </w:rPr>
              <w:t>79-111</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2.4.1.</w:t>
            </w:r>
          </w:p>
        </w:tc>
        <w:tc>
          <w:tcPr>
            <w:tcW w:w="7655" w:type="dxa"/>
            <w:shd w:val="clear" w:color="auto" w:fill="auto"/>
          </w:tcPr>
          <w:p w:rsidR="00D45295" w:rsidRPr="0086515F" w:rsidRDefault="00D45295" w:rsidP="00FA10CE">
            <w:pPr>
              <w:pBdr>
                <w:top w:val="nil"/>
                <w:left w:val="nil"/>
                <w:bottom w:val="nil"/>
                <w:right w:val="nil"/>
                <w:between w:val="nil"/>
              </w:pBdr>
              <w:rPr>
                <w:sz w:val="24"/>
                <w:szCs w:val="24"/>
              </w:rPr>
            </w:pPr>
            <w:r w:rsidRPr="0086515F">
              <w:rPr>
                <w:sz w:val="24"/>
                <w:szCs w:val="24"/>
              </w:rPr>
              <w:t>Решение совокупных задач воспитания в рамках образовательной области «</w:t>
            </w:r>
            <w:proofErr w:type="spellStart"/>
            <w:r w:rsidRPr="0086515F">
              <w:rPr>
                <w:sz w:val="24"/>
                <w:szCs w:val="24"/>
              </w:rPr>
              <w:t>Художественно-эстетическоеразвитие</w:t>
            </w:r>
            <w:proofErr w:type="spellEnd"/>
            <w:r w:rsidRPr="0086515F">
              <w:rPr>
                <w:sz w:val="24"/>
                <w:szCs w:val="24"/>
              </w:rPr>
              <w:t>» направлено на приобщение детей к ценностям «Культура» и «Красота»,</w:t>
            </w:r>
          </w:p>
        </w:tc>
        <w:tc>
          <w:tcPr>
            <w:tcW w:w="1275" w:type="dxa"/>
          </w:tcPr>
          <w:p w:rsidR="00D45295" w:rsidRPr="0086515F" w:rsidRDefault="00D45295" w:rsidP="00FA10CE">
            <w:pPr>
              <w:pBdr>
                <w:top w:val="nil"/>
                <w:left w:val="nil"/>
                <w:bottom w:val="nil"/>
                <w:right w:val="nil"/>
                <w:between w:val="nil"/>
              </w:pBdr>
              <w:jc w:val="right"/>
              <w:rPr>
                <w:sz w:val="24"/>
                <w:szCs w:val="24"/>
              </w:rPr>
            </w:pPr>
            <w:r>
              <w:rPr>
                <w:sz w:val="24"/>
                <w:szCs w:val="24"/>
              </w:rPr>
              <w:t>111-112</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2.4.2.</w:t>
            </w:r>
          </w:p>
        </w:tc>
        <w:tc>
          <w:tcPr>
            <w:tcW w:w="7655" w:type="dxa"/>
            <w:shd w:val="clear" w:color="auto" w:fill="auto"/>
          </w:tcPr>
          <w:p w:rsidR="00D45295" w:rsidRPr="0086515F" w:rsidRDefault="00D45295" w:rsidP="00FA10CE">
            <w:pPr>
              <w:pBdr>
                <w:top w:val="nil"/>
                <w:left w:val="nil"/>
                <w:bottom w:val="nil"/>
                <w:right w:val="nil"/>
                <w:between w:val="nil"/>
              </w:pBdr>
              <w:rPr>
                <w:sz w:val="24"/>
                <w:szCs w:val="24"/>
              </w:rPr>
            </w:pPr>
            <w:r w:rsidRPr="0086515F">
              <w:rPr>
                <w:sz w:val="24"/>
                <w:szCs w:val="24"/>
              </w:rPr>
              <w:t xml:space="preserve">Перечень пособий, способствующих реализации программы в образовательной области  «Художественно-эстетическое развитие» </w:t>
            </w:r>
          </w:p>
        </w:tc>
        <w:tc>
          <w:tcPr>
            <w:tcW w:w="1275" w:type="dxa"/>
          </w:tcPr>
          <w:p w:rsidR="00D45295" w:rsidRPr="0086515F" w:rsidRDefault="00D45295" w:rsidP="00FA10CE">
            <w:pPr>
              <w:pBdr>
                <w:top w:val="nil"/>
                <w:left w:val="nil"/>
                <w:bottom w:val="nil"/>
                <w:right w:val="nil"/>
                <w:between w:val="nil"/>
              </w:pBdr>
              <w:jc w:val="right"/>
              <w:rPr>
                <w:sz w:val="24"/>
                <w:szCs w:val="24"/>
              </w:rPr>
            </w:pPr>
            <w:r>
              <w:rPr>
                <w:sz w:val="24"/>
                <w:szCs w:val="24"/>
              </w:rPr>
              <w:t>112-113</w:t>
            </w:r>
          </w:p>
        </w:tc>
      </w:tr>
      <w:tr w:rsidR="00D45295" w:rsidRPr="00A543AB" w:rsidTr="00772110">
        <w:trPr>
          <w:cantSplit/>
          <w:tblHeader/>
        </w:trPr>
        <w:tc>
          <w:tcPr>
            <w:tcW w:w="817" w:type="dxa"/>
            <w:shd w:val="clear" w:color="auto" w:fill="auto"/>
          </w:tcPr>
          <w:p w:rsidR="00D45295" w:rsidRPr="00A543AB" w:rsidRDefault="00D45295" w:rsidP="00FA10CE">
            <w:pPr>
              <w:pBdr>
                <w:top w:val="nil"/>
                <w:left w:val="nil"/>
                <w:bottom w:val="nil"/>
                <w:right w:val="nil"/>
                <w:between w:val="nil"/>
              </w:pBdr>
              <w:rPr>
                <w:i/>
                <w:color w:val="000000"/>
                <w:sz w:val="24"/>
                <w:szCs w:val="24"/>
              </w:rPr>
            </w:pPr>
            <w:r w:rsidRPr="00A543AB">
              <w:rPr>
                <w:i/>
                <w:color w:val="000000"/>
                <w:sz w:val="24"/>
                <w:szCs w:val="24"/>
              </w:rPr>
              <w:t>2.5.</w:t>
            </w:r>
          </w:p>
        </w:tc>
        <w:tc>
          <w:tcPr>
            <w:tcW w:w="7655" w:type="dxa"/>
            <w:shd w:val="clear" w:color="auto" w:fill="auto"/>
          </w:tcPr>
          <w:p w:rsidR="00D45295" w:rsidRPr="00A543AB" w:rsidRDefault="00D45295" w:rsidP="00FA10CE">
            <w:pPr>
              <w:pBdr>
                <w:top w:val="nil"/>
                <w:left w:val="nil"/>
                <w:bottom w:val="nil"/>
                <w:right w:val="nil"/>
                <w:between w:val="nil"/>
              </w:pBdr>
              <w:rPr>
                <w:i/>
                <w:color w:val="000000"/>
                <w:sz w:val="24"/>
                <w:szCs w:val="24"/>
              </w:rPr>
            </w:pPr>
            <w:r w:rsidRPr="00A543AB">
              <w:rPr>
                <w:i/>
                <w:color w:val="000000"/>
                <w:sz w:val="24"/>
                <w:szCs w:val="24"/>
              </w:rPr>
              <w:t>«Физическое развитие»</w:t>
            </w:r>
          </w:p>
        </w:tc>
        <w:tc>
          <w:tcPr>
            <w:tcW w:w="1275" w:type="dxa"/>
          </w:tcPr>
          <w:p w:rsidR="00D45295" w:rsidRPr="00A543AB" w:rsidRDefault="00D45295" w:rsidP="00FA10CE">
            <w:pPr>
              <w:pBdr>
                <w:top w:val="nil"/>
                <w:left w:val="nil"/>
                <w:bottom w:val="nil"/>
                <w:right w:val="nil"/>
                <w:between w:val="nil"/>
              </w:pBdr>
              <w:jc w:val="right"/>
              <w:rPr>
                <w:i/>
                <w:color w:val="000000"/>
                <w:sz w:val="24"/>
                <w:szCs w:val="24"/>
              </w:rPr>
            </w:pPr>
            <w:r>
              <w:rPr>
                <w:i/>
                <w:color w:val="000000"/>
                <w:sz w:val="24"/>
                <w:szCs w:val="24"/>
              </w:rPr>
              <w:t>113-130</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2.5.1.</w:t>
            </w:r>
          </w:p>
        </w:tc>
        <w:tc>
          <w:tcPr>
            <w:tcW w:w="7655" w:type="dxa"/>
            <w:shd w:val="clear" w:color="auto" w:fill="auto"/>
          </w:tcPr>
          <w:p w:rsidR="00D45295" w:rsidRPr="0086515F" w:rsidRDefault="00D45295" w:rsidP="00FA10CE">
            <w:pPr>
              <w:pBdr>
                <w:top w:val="nil"/>
                <w:left w:val="nil"/>
                <w:bottom w:val="nil"/>
                <w:right w:val="nil"/>
                <w:between w:val="nil"/>
              </w:pBdr>
              <w:rPr>
                <w:sz w:val="24"/>
                <w:szCs w:val="24"/>
              </w:rPr>
            </w:pPr>
            <w:r w:rsidRPr="0086515F">
              <w:rPr>
                <w:sz w:val="24"/>
                <w:szCs w:val="24"/>
              </w:rPr>
              <w:t>Решение совокупных задач воспитания в рамках образовательной области «Физическое развитие» направлено на приобщение детей к ценностям «Жизнь», «Здоровье»</w:t>
            </w:r>
          </w:p>
        </w:tc>
        <w:tc>
          <w:tcPr>
            <w:tcW w:w="1275" w:type="dxa"/>
          </w:tcPr>
          <w:p w:rsidR="00D45295" w:rsidRPr="0086515F" w:rsidRDefault="00D45295" w:rsidP="00FA10CE">
            <w:pPr>
              <w:pBdr>
                <w:top w:val="nil"/>
                <w:left w:val="nil"/>
                <w:bottom w:val="nil"/>
                <w:right w:val="nil"/>
                <w:between w:val="nil"/>
              </w:pBdr>
              <w:jc w:val="right"/>
              <w:rPr>
                <w:sz w:val="24"/>
                <w:szCs w:val="24"/>
              </w:rPr>
            </w:pPr>
            <w:r>
              <w:rPr>
                <w:sz w:val="24"/>
                <w:szCs w:val="24"/>
              </w:rPr>
              <w:t>131</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2.5.2.</w:t>
            </w:r>
          </w:p>
        </w:tc>
        <w:tc>
          <w:tcPr>
            <w:tcW w:w="7655" w:type="dxa"/>
            <w:shd w:val="clear" w:color="auto" w:fill="auto"/>
          </w:tcPr>
          <w:p w:rsidR="00D45295" w:rsidRPr="0086515F" w:rsidRDefault="00D45295" w:rsidP="00FA10CE">
            <w:pPr>
              <w:pStyle w:val="20"/>
              <w:shd w:val="clear" w:color="auto" w:fill="auto"/>
              <w:tabs>
                <w:tab w:val="left" w:pos="993"/>
              </w:tabs>
              <w:spacing w:before="0" w:after="0" w:line="240" w:lineRule="auto"/>
              <w:jc w:val="both"/>
              <w:rPr>
                <w:sz w:val="24"/>
                <w:szCs w:val="24"/>
                <w:lang w:val="ru-RU"/>
              </w:rPr>
            </w:pPr>
            <w:r w:rsidRPr="0086515F">
              <w:rPr>
                <w:sz w:val="24"/>
                <w:szCs w:val="24"/>
                <w:lang w:val="ru-RU"/>
              </w:rPr>
              <w:t>Перечень пособий, способствующих реализации программы в образовательной области «</w:t>
            </w:r>
            <w:r w:rsidRPr="0086515F">
              <w:rPr>
                <w:color w:val="000000"/>
                <w:sz w:val="24"/>
                <w:szCs w:val="24"/>
                <w:lang w:val="ru-RU"/>
              </w:rPr>
              <w:t xml:space="preserve">Физическое </w:t>
            </w:r>
            <w:r w:rsidRPr="0086515F">
              <w:rPr>
                <w:sz w:val="24"/>
                <w:szCs w:val="24"/>
                <w:lang w:val="ru-RU"/>
              </w:rPr>
              <w:t>развитие»</w:t>
            </w:r>
          </w:p>
        </w:tc>
        <w:tc>
          <w:tcPr>
            <w:tcW w:w="1275" w:type="dxa"/>
          </w:tcPr>
          <w:p w:rsidR="00D45295" w:rsidRPr="0086515F" w:rsidRDefault="00D45295" w:rsidP="00FA10CE">
            <w:pPr>
              <w:pStyle w:val="20"/>
              <w:shd w:val="clear" w:color="auto" w:fill="auto"/>
              <w:tabs>
                <w:tab w:val="left" w:pos="993"/>
              </w:tabs>
              <w:spacing w:before="0" w:after="0" w:line="240" w:lineRule="auto"/>
              <w:jc w:val="right"/>
              <w:rPr>
                <w:sz w:val="24"/>
                <w:szCs w:val="24"/>
                <w:lang w:val="ru-RU"/>
              </w:rPr>
            </w:pPr>
            <w:r>
              <w:rPr>
                <w:sz w:val="24"/>
                <w:szCs w:val="24"/>
                <w:lang w:val="ru-RU"/>
              </w:rPr>
              <w:t>131</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2.6.</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 xml:space="preserve">Описание вариативных форм, способов, методов и средств реализации Программы </w:t>
            </w:r>
          </w:p>
        </w:tc>
        <w:tc>
          <w:tcPr>
            <w:tcW w:w="1275" w:type="dxa"/>
          </w:tcPr>
          <w:p w:rsidR="00D45295" w:rsidRPr="0086515F" w:rsidRDefault="00D45295" w:rsidP="00FA10CE">
            <w:pPr>
              <w:pBdr>
                <w:top w:val="nil"/>
                <w:left w:val="nil"/>
                <w:bottom w:val="nil"/>
                <w:right w:val="nil"/>
                <w:between w:val="nil"/>
              </w:pBdr>
              <w:jc w:val="right"/>
              <w:rPr>
                <w:color w:val="000000"/>
                <w:sz w:val="24"/>
                <w:szCs w:val="24"/>
              </w:rPr>
            </w:pPr>
            <w:r>
              <w:rPr>
                <w:color w:val="000000"/>
                <w:sz w:val="24"/>
                <w:szCs w:val="24"/>
              </w:rPr>
              <w:t>132-136</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lastRenderedPageBreak/>
              <w:t>2.7.</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 xml:space="preserve">Особенности образовательной деятельности разных видов и культурных практик. </w:t>
            </w:r>
          </w:p>
        </w:tc>
        <w:tc>
          <w:tcPr>
            <w:tcW w:w="1275" w:type="dxa"/>
          </w:tcPr>
          <w:p w:rsidR="00D45295" w:rsidRPr="0086515F" w:rsidRDefault="00D45295" w:rsidP="00FA10CE">
            <w:pPr>
              <w:pBdr>
                <w:top w:val="nil"/>
                <w:left w:val="nil"/>
                <w:bottom w:val="nil"/>
                <w:right w:val="nil"/>
                <w:between w:val="nil"/>
              </w:pBdr>
              <w:jc w:val="right"/>
              <w:rPr>
                <w:color w:val="000000"/>
                <w:sz w:val="24"/>
                <w:szCs w:val="24"/>
              </w:rPr>
            </w:pPr>
            <w:r>
              <w:rPr>
                <w:color w:val="000000"/>
                <w:sz w:val="24"/>
                <w:szCs w:val="24"/>
              </w:rPr>
              <w:t>136-141</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2.8.</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Способы и направления поддержки детской инициативы</w:t>
            </w:r>
          </w:p>
        </w:tc>
        <w:tc>
          <w:tcPr>
            <w:tcW w:w="1275" w:type="dxa"/>
          </w:tcPr>
          <w:p w:rsidR="00D45295" w:rsidRPr="0086515F" w:rsidRDefault="00D45295" w:rsidP="00FA10CE">
            <w:pPr>
              <w:pBdr>
                <w:top w:val="nil"/>
                <w:left w:val="nil"/>
                <w:bottom w:val="nil"/>
                <w:right w:val="nil"/>
                <w:between w:val="nil"/>
              </w:pBdr>
              <w:jc w:val="right"/>
              <w:rPr>
                <w:color w:val="000000"/>
                <w:sz w:val="24"/>
                <w:szCs w:val="24"/>
              </w:rPr>
            </w:pPr>
            <w:r>
              <w:rPr>
                <w:color w:val="000000"/>
                <w:sz w:val="24"/>
                <w:szCs w:val="24"/>
              </w:rPr>
              <w:t>141-144</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2.9.</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 xml:space="preserve">Особенности взаимодействия педагогического коллектива с </w:t>
            </w:r>
            <w:proofErr w:type="spellStart"/>
            <w:r w:rsidRPr="0086515F">
              <w:rPr>
                <w:color w:val="000000"/>
                <w:sz w:val="24"/>
                <w:szCs w:val="24"/>
              </w:rPr>
              <w:t>семьямиобучающихся</w:t>
            </w:r>
            <w:proofErr w:type="spellEnd"/>
            <w:r w:rsidRPr="0086515F">
              <w:rPr>
                <w:color w:val="000000"/>
                <w:sz w:val="24"/>
                <w:szCs w:val="24"/>
              </w:rPr>
              <w:t>.</w:t>
            </w:r>
          </w:p>
        </w:tc>
        <w:tc>
          <w:tcPr>
            <w:tcW w:w="1275" w:type="dxa"/>
          </w:tcPr>
          <w:p w:rsidR="00D45295" w:rsidRPr="0086515F" w:rsidRDefault="00D45295" w:rsidP="00FA10CE">
            <w:pPr>
              <w:pBdr>
                <w:top w:val="nil"/>
                <w:left w:val="nil"/>
                <w:bottom w:val="nil"/>
                <w:right w:val="nil"/>
                <w:between w:val="nil"/>
              </w:pBdr>
              <w:jc w:val="right"/>
              <w:rPr>
                <w:color w:val="000000"/>
                <w:sz w:val="24"/>
                <w:szCs w:val="24"/>
              </w:rPr>
            </w:pPr>
            <w:r>
              <w:rPr>
                <w:color w:val="000000"/>
                <w:sz w:val="24"/>
                <w:szCs w:val="24"/>
              </w:rPr>
              <w:t>144-153</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2.10.</w:t>
            </w:r>
          </w:p>
        </w:tc>
        <w:tc>
          <w:tcPr>
            <w:tcW w:w="7655" w:type="dxa"/>
            <w:shd w:val="clear" w:color="auto" w:fill="auto"/>
          </w:tcPr>
          <w:p w:rsidR="00D45295" w:rsidRPr="0086515F" w:rsidRDefault="00D45295" w:rsidP="00FA10CE">
            <w:pPr>
              <w:pBdr>
                <w:top w:val="nil"/>
                <w:left w:val="nil"/>
                <w:bottom w:val="nil"/>
                <w:right w:val="nil"/>
                <w:between w:val="nil"/>
              </w:pBdr>
              <w:rPr>
                <w:sz w:val="24"/>
                <w:szCs w:val="24"/>
              </w:rPr>
            </w:pPr>
            <w:r w:rsidRPr="0086515F">
              <w:rPr>
                <w:sz w:val="24"/>
                <w:szCs w:val="24"/>
              </w:rPr>
              <w:t>Содержание коррекционной работы и/или инклюзивного образования</w:t>
            </w:r>
          </w:p>
        </w:tc>
        <w:tc>
          <w:tcPr>
            <w:tcW w:w="1275" w:type="dxa"/>
          </w:tcPr>
          <w:p w:rsidR="00D45295" w:rsidRPr="0086515F" w:rsidRDefault="00D45295" w:rsidP="00FA10CE">
            <w:pPr>
              <w:pBdr>
                <w:top w:val="nil"/>
                <w:left w:val="nil"/>
                <w:bottom w:val="nil"/>
                <w:right w:val="nil"/>
                <w:between w:val="nil"/>
              </w:pBdr>
              <w:jc w:val="right"/>
              <w:rPr>
                <w:color w:val="000000"/>
                <w:sz w:val="24"/>
                <w:szCs w:val="24"/>
              </w:rPr>
            </w:pPr>
            <w:r>
              <w:rPr>
                <w:color w:val="000000"/>
                <w:sz w:val="24"/>
                <w:szCs w:val="24"/>
              </w:rPr>
              <w:t>153-158</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2.11.</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Рабочая программа воспитания</w:t>
            </w:r>
          </w:p>
        </w:tc>
        <w:tc>
          <w:tcPr>
            <w:tcW w:w="1275" w:type="dxa"/>
          </w:tcPr>
          <w:p w:rsidR="00D45295" w:rsidRPr="0086515F" w:rsidRDefault="00D45295" w:rsidP="00FA10CE">
            <w:pPr>
              <w:pBdr>
                <w:top w:val="nil"/>
                <w:left w:val="nil"/>
                <w:bottom w:val="nil"/>
                <w:right w:val="nil"/>
                <w:between w:val="nil"/>
              </w:pBdr>
              <w:jc w:val="right"/>
              <w:rPr>
                <w:color w:val="000000"/>
                <w:sz w:val="24"/>
                <w:szCs w:val="24"/>
              </w:rPr>
            </w:pPr>
            <w:r>
              <w:rPr>
                <w:color w:val="000000"/>
                <w:sz w:val="24"/>
                <w:szCs w:val="24"/>
              </w:rPr>
              <w:t>158-172</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2.12.</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Вариативная часть содержательного раздела</w:t>
            </w:r>
          </w:p>
        </w:tc>
        <w:tc>
          <w:tcPr>
            <w:tcW w:w="1275" w:type="dxa"/>
          </w:tcPr>
          <w:p w:rsidR="00D45295" w:rsidRPr="0086515F" w:rsidRDefault="00D45295" w:rsidP="00FA10CE">
            <w:pPr>
              <w:pBdr>
                <w:top w:val="nil"/>
                <w:left w:val="nil"/>
                <w:bottom w:val="nil"/>
                <w:right w:val="nil"/>
                <w:between w:val="nil"/>
              </w:pBdr>
              <w:jc w:val="right"/>
              <w:rPr>
                <w:color w:val="000000"/>
                <w:sz w:val="24"/>
                <w:szCs w:val="24"/>
              </w:rPr>
            </w:pPr>
            <w:r>
              <w:rPr>
                <w:color w:val="000000"/>
                <w:sz w:val="24"/>
                <w:szCs w:val="24"/>
              </w:rPr>
              <w:t>172-181</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2.13.</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Кружковая работа</w:t>
            </w:r>
          </w:p>
        </w:tc>
        <w:tc>
          <w:tcPr>
            <w:tcW w:w="1275" w:type="dxa"/>
          </w:tcPr>
          <w:p w:rsidR="00D45295" w:rsidRPr="0086515F" w:rsidRDefault="00D45295" w:rsidP="00FA10CE">
            <w:pPr>
              <w:pBdr>
                <w:top w:val="nil"/>
                <w:left w:val="nil"/>
                <w:bottom w:val="nil"/>
                <w:right w:val="nil"/>
                <w:between w:val="nil"/>
              </w:pBdr>
              <w:jc w:val="right"/>
              <w:rPr>
                <w:color w:val="000000"/>
                <w:sz w:val="24"/>
                <w:szCs w:val="24"/>
              </w:rPr>
            </w:pPr>
            <w:r>
              <w:rPr>
                <w:color w:val="000000"/>
                <w:sz w:val="24"/>
                <w:szCs w:val="24"/>
              </w:rPr>
              <w:t>181-187</w:t>
            </w:r>
          </w:p>
        </w:tc>
      </w:tr>
      <w:tr w:rsidR="00D45295" w:rsidRPr="00487ACB" w:rsidTr="00772110">
        <w:trPr>
          <w:cantSplit/>
          <w:tblHeader/>
        </w:trPr>
        <w:tc>
          <w:tcPr>
            <w:tcW w:w="817" w:type="dxa"/>
            <w:shd w:val="clear" w:color="auto" w:fill="auto"/>
          </w:tcPr>
          <w:p w:rsidR="00D45295" w:rsidRPr="00487ACB" w:rsidRDefault="00D45295" w:rsidP="00FA10CE">
            <w:pPr>
              <w:pBdr>
                <w:top w:val="nil"/>
                <w:left w:val="nil"/>
                <w:bottom w:val="nil"/>
                <w:right w:val="nil"/>
                <w:between w:val="nil"/>
              </w:pBdr>
              <w:rPr>
                <w:b/>
                <w:color w:val="000000"/>
                <w:sz w:val="24"/>
                <w:szCs w:val="24"/>
              </w:rPr>
            </w:pPr>
          </w:p>
        </w:tc>
        <w:tc>
          <w:tcPr>
            <w:tcW w:w="7655" w:type="dxa"/>
            <w:shd w:val="clear" w:color="auto" w:fill="auto"/>
          </w:tcPr>
          <w:p w:rsidR="00D45295" w:rsidRPr="00487ACB" w:rsidRDefault="00D45295" w:rsidP="00BA752C">
            <w:pPr>
              <w:pStyle w:val="a5"/>
              <w:numPr>
                <w:ilvl w:val="0"/>
                <w:numId w:val="136"/>
              </w:numPr>
              <w:pBdr>
                <w:top w:val="nil"/>
                <w:left w:val="nil"/>
                <w:bottom w:val="nil"/>
                <w:right w:val="nil"/>
                <w:between w:val="nil"/>
              </w:pBdr>
              <w:ind w:left="0" w:firstLine="0"/>
              <w:jc w:val="center"/>
              <w:rPr>
                <w:b/>
                <w:caps/>
                <w:color w:val="000000"/>
                <w:sz w:val="24"/>
                <w:szCs w:val="24"/>
              </w:rPr>
            </w:pPr>
            <w:r w:rsidRPr="00487ACB">
              <w:rPr>
                <w:b/>
                <w:caps/>
                <w:color w:val="000000"/>
                <w:sz w:val="24"/>
                <w:szCs w:val="24"/>
              </w:rPr>
              <w:t>Организационный раздел</w:t>
            </w:r>
          </w:p>
        </w:tc>
        <w:tc>
          <w:tcPr>
            <w:tcW w:w="1275" w:type="dxa"/>
          </w:tcPr>
          <w:p w:rsidR="00D45295" w:rsidRPr="00487ACB" w:rsidRDefault="00487ACB" w:rsidP="00FA10CE">
            <w:pPr>
              <w:pBdr>
                <w:top w:val="nil"/>
                <w:left w:val="nil"/>
                <w:bottom w:val="nil"/>
                <w:right w:val="nil"/>
                <w:between w:val="nil"/>
              </w:pBdr>
              <w:jc w:val="right"/>
              <w:rPr>
                <w:b/>
                <w:caps/>
                <w:color w:val="000000"/>
                <w:sz w:val="24"/>
                <w:szCs w:val="24"/>
              </w:rPr>
            </w:pPr>
            <w:r w:rsidRPr="00487ACB">
              <w:rPr>
                <w:b/>
                <w:caps/>
                <w:color w:val="000000"/>
                <w:sz w:val="24"/>
                <w:szCs w:val="24"/>
              </w:rPr>
              <w:t>188-204</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3.1.</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Психолого-педагогические условия реализации Программы</w:t>
            </w:r>
          </w:p>
        </w:tc>
        <w:tc>
          <w:tcPr>
            <w:tcW w:w="1275" w:type="dxa"/>
          </w:tcPr>
          <w:p w:rsidR="00D45295" w:rsidRPr="0086515F" w:rsidRDefault="00D45295" w:rsidP="00FA10CE">
            <w:pPr>
              <w:pBdr>
                <w:top w:val="nil"/>
                <w:left w:val="nil"/>
                <w:bottom w:val="nil"/>
                <w:right w:val="nil"/>
                <w:between w:val="nil"/>
              </w:pBdr>
              <w:jc w:val="right"/>
              <w:rPr>
                <w:color w:val="000000"/>
                <w:sz w:val="24"/>
                <w:szCs w:val="24"/>
              </w:rPr>
            </w:pPr>
            <w:r>
              <w:rPr>
                <w:color w:val="000000"/>
                <w:sz w:val="24"/>
                <w:szCs w:val="24"/>
              </w:rPr>
              <w:t>188-189</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3.2.</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Особенности организации развивающей предметно-пространственной среды</w:t>
            </w:r>
          </w:p>
        </w:tc>
        <w:tc>
          <w:tcPr>
            <w:tcW w:w="1275" w:type="dxa"/>
          </w:tcPr>
          <w:p w:rsidR="00D45295" w:rsidRPr="0086515F" w:rsidRDefault="00487ACB" w:rsidP="00FA10CE">
            <w:pPr>
              <w:pBdr>
                <w:top w:val="nil"/>
                <w:left w:val="nil"/>
                <w:bottom w:val="nil"/>
                <w:right w:val="nil"/>
                <w:between w:val="nil"/>
              </w:pBdr>
              <w:jc w:val="right"/>
              <w:rPr>
                <w:color w:val="000000"/>
                <w:sz w:val="24"/>
                <w:szCs w:val="24"/>
              </w:rPr>
            </w:pPr>
            <w:r>
              <w:rPr>
                <w:color w:val="000000"/>
                <w:sz w:val="24"/>
                <w:szCs w:val="24"/>
              </w:rPr>
              <w:t>189-191</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3.3.</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Материально-техническое обеспечение Программы, обеспеченность методическими материалами и средствами обучения и воспитания</w:t>
            </w:r>
          </w:p>
        </w:tc>
        <w:tc>
          <w:tcPr>
            <w:tcW w:w="1275" w:type="dxa"/>
          </w:tcPr>
          <w:p w:rsidR="00D45295" w:rsidRPr="0086515F" w:rsidRDefault="00487ACB" w:rsidP="00FA10CE">
            <w:pPr>
              <w:pBdr>
                <w:top w:val="nil"/>
                <w:left w:val="nil"/>
                <w:bottom w:val="nil"/>
                <w:right w:val="nil"/>
                <w:between w:val="nil"/>
              </w:pBdr>
              <w:jc w:val="right"/>
              <w:rPr>
                <w:color w:val="000000"/>
                <w:sz w:val="24"/>
                <w:szCs w:val="24"/>
              </w:rPr>
            </w:pPr>
            <w:r>
              <w:rPr>
                <w:color w:val="000000"/>
                <w:sz w:val="24"/>
                <w:szCs w:val="24"/>
              </w:rPr>
              <w:t>191-198</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3.4.</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Перечень литературных, музыкальных, художественных, анимационных произведений для реализации Программы</w:t>
            </w:r>
          </w:p>
        </w:tc>
        <w:tc>
          <w:tcPr>
            <w:tcW w:w="1275" w:type="dxa"/>
          </w:tcPr>
          <w:p w:rsidR="00D45295" w:rsidRPr="0086515F" w:rsidRDefault="00487ACB" w:rsidP="00FA10CE">
            <w:pPr>
              <w:pBdr>
                <w:top w:val="nil"/>
                <w:left w:val="nil"/>
                <w:bottom w:val="nil"/>
                <w:right w:val="nil"/>
                <w:between w:val="nil"/>
              </w:pBdr>
              <w:jc w:val="right"/>
              <w:rPr>
                <w:color w:val="000000"/>
                <w:sz w:val="24"/>
                <w:szCs w:val="24"/>
              </w:rPr>
            </w:pPr>
            <w:r>
              <w:rPr>
                <w:color w:val="000000"/>
                <w:sz w:val="24"/>
                <w:szCs w:val="24"/>
              </w:rPr>
              <w:t>198</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3.5.</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Кадровые условия реализации Программы</w:t>
            </w:r>
          </w:p>
        </w:tc>
        <w:tc>
          <w:tcPr>
            <w:tcW w:w="1275" w:type="dxa"/>
          </w:tcPr>
          <w:p w:rsidR="00D45295" w:rsidRPr="0086515F" w:rsidRDefault="00487ACB" w:rsidP="00FA10CE">
            <w:pPr>
              <w:pBdr>
                <w:top w:val="nil"/>
                <w:left w:val="nil"/>
                <w:bottom w:val="nil"/>
                <w:right w:val="nil"/>
                <w:between w:val="nil"/>
              </w:pBdr>
              <w:jc w:val="right"/>
              <w:rPr>
                <w:color w:val="000000"/>
                <w:sz w:val="24"/>
                <w:szCs w:val="24"/>
              </w:rPr>
            </w:pPr>
            <w:r>
              <w:rPr>
                <w:color w:val="000000"/>
                <w:sz w:val="24"/>
                <w:szCs w:val="24"/>
              </w:rPr>
              <w:t>198</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3.6.</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 xml:space="preserve">Режим дня и </w:t>
            </w:r>
            <w:proofErr w:type="spellStart"/>
            <w:r w:rsidRPr="0086515F">
              <w:rPr>
                <w:color w:val="000000"/>
                <w:sz w:val="24"/>
                <w:szCs w:val="24"/>
              </w:rPr>
              <w:t>рапорядок</w:t>
            </w:r>
            <w:proofErr w:type="spellEnd"/>
            <w:r w:rsidRPr="0086515F">
              <w:rPr>
                <w:color w:val="000000"/>
                <w:sz w:val="24"/>
                <w:szCs w:val="24"/>
              </w:rPr>
              <w:t xml:space="preserve"> дня в дошкольных группах</w:t>
            </w:r>
          </w:p>
        </w:tc>
        <w:tc>
          <w:tcPr>
            <w:tcW w:w="1275" w:type="dxa"/>
          </w:tcPr>
          <w:p w:rsidR="00D45295" w:rsidRPr="0086515F" w:rsidRDefault="00487ACB" w:rsidP="00FA10CE">
            <w:pPr>
              <w:pBdr>
                <w:top w:val="nil"/>
                <w:left w:val="nil"/>
                <w:bottom w:val="nil"/>
                <w:right w:val="nil"/>
                <w:between w:val="nil"/>
              </w:pBdr>
              <w:jc w:val="right"/>
              <w:rPr>
                <w:color w:val="000000"/>
                <w:sz w:val="24"/>
                <w:szCs w:val="24"/>
              </w:rPr>
            </w:pPr>
            <w:r>
              <w:rPr>
                <w:color w:val="000000"/>
                <w:sz w:val="24"/>
                <w:szCs w:val="24"/>
              </w:rPr>
              <w:t>198-199</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3.7.</w:t>
            </w:r>
          </w:p>
        </w:tc>
        <w:tc>
          <w:tcPr>
            <w:tcW w:w="7655" w:type="dxa"/>
            <w:shd w:val="clear" w:color="auto" w:fill="auto"/>
          </w:tcPr>
          <w:p w:rsidR="00D45295" w:rsidRPr="0086515F" w:rsidRDefault="00D45295" w:rsidP="00FA10CE">
            <w:pPr>
              <w:pBdr>
                <w:top w:val="nil"/>
                <w:left w:val="nil"/>
                <w:bottom w:val="nil"/>
                <w:right w:val="nil"/>
                <w:between w:val="nil"/>
              </w:pBdr>
              <w:rPr>
                <w:color w:val="000000"/>
                <w:sz w:val="24"/>
                <w:szCs w:val="24"/>
              </w:rPr>
            </w:pPr>
            <w:r w:rsidRPr="0086515F">
              <w:rPr>
                <w:color w:val="000000"/>
                <w:sz w:val="24"/>
                <w:szCs w:val="24"/>
              </w:rPr>
              <w:t>Особенности традиционных событий, праздников, мероприятий</w:t>
            </w:r>
          </w:p>
        </w:tc>
        <w:tc>
          <w:tcPr>
            <w:tcW w:w="1275" w:type="dxa"/>
          </w:tcPr>
          <w:p w:rsidR="00D45295" w:rsidRPr="0086515F" w:rsidRDefault="00487ACB" w:rsidP="00FA10CE">
            <w:pPr>
              <w:pBdr>
                <w:top w:val="nil"/>
                <w:left w:val="nil"/>
                <w:bottom w:val="nil"/>
                <w:right w:val="nil"/>
                <w:between w:val="nil"/>
              </w:pBdr>
              <w:jc w:val="right"/>
              <w:rPr>
                <w:color w:val="000000"/>
                <w:sz w:val="24"/>
                <w:szCs w:val="24"/>
              </w:rPr>
            </w:pPr>
            <w:r>
              <w:rPr>
                <w:color w:val="000000"/>
                <w:sz w:val="24"/>
                <w:szCs w:val="24"/>
              </w:rPr>
              <w:t>199-201</w:t>
            </w:r>
          </w:p>
        </w:tc>
      </w:tr>
      <w:tr w:rsidR="00D45295" w:rsidRPr="0086515F" w:rsidTr="00772110">
        <w:trPr>
          <w:cantSplit/>
          <w:tblHeader/>
        </w:trPr>
        <w:tc>
          <w:tcPr>
            <w:tcW w:w="817" w:type="dxa"/>
            <w:shd w:val="clear" w:color="auto" w:fill="auto"/>
          </w:tcPr>
          <w:p w:rsidR="00D45295" w:rsidRPr="0086515F" w:rsidRDefault="00D45295" w:rsidP="00FA10CE">
            <w:pPr>
              <w:pBdr>
                <w:top w:val="nil"/>
                <w:left w:val="nil"/>
                <w:bottom w:val="nil"/>
                <w:right w:val="nil"/>
                <w:between w:val="nil"/>
              </w:pBdr>
              <w:rPr>
                <w:b/>
                <w:color w:val="000000"/>
                <w:sz w:val="24"/>
                <w:szCs w:val="24"/>
              </w:rPr>
            </w:pPr>
          </w:p>
        </w:tc>
        <w:tc>
          <w:tcPr>
            <w:tcW w:w="7655" w:type="dxa"/>
            <w:shd w:val="clear" w:color="auto" w:fill="auto"/>
          </w:tcPr>
          <w:p w:rsidR="00D45295" w:rsidRPr="0086515F" w:rsidRDefault="00D45295" w:rsidP="00BA752C">
            <w:pPr>
              <w:pStyle w:val="a5"/>
              <w:numPr>
                <w:ilvl w:val="0"/>
                <w:numId w:val="136"/>
              </w:numPr>
              <w:pBdr>
                <w:top w:val="nil"/>
                <w:left w:val="nil"/>
                <w:bottom w:val="nil"/>
                <w:right w:val="nil"/>
                <w:between w:val="nil"/>
              </w:pBdr>
              <w:ind w:left="0" w:firstLine="0"/>
              <w:jc w:val="center"/>
              <w:rPr>
                <w:b/>
                <w:caps/>
                <w:color w:val="000000"/>
                <w:sz w:val="24"/>
                <w:szCs w:val="24"/>
              </w:rPr>
            </w:pPr>
            <w:r w:rsidRPr="0086515F">
              <w:rPr>
                <w:b/>
                <w:caps/>
                <w:color w:val="000000"/>
                <w:sz w:val="24"/>
                <w:szCs w:val="24"/>
              </w:rPr>
              <w:t>Дополнительный раздел: краткая презентация Программы</w:t>
            </w:r>
          </w:p>
        </w:tc>
        <w:tc>
          <w:tcPr>
            <w:tcW w:w="1275" w:type="dxa"/>
          </w:tcPr>
          <w:p w:rsidR="00D45295" w:rsidRPr="0086515F" w:rsidRDefault="00487ACB" w:rsidP="00FA10CE">
            <w:pPr>
              <w:pBdr>
                <w:top w:val="nil"/>
                <w:left w:val="nil"/>
                <w:bottom w:val="nil"/>
                <w:right w:val="nil"/>
                <w:between w:val="nil"/>
              </w:pBdr>
              <w:jc w:val="right"/>
              <w:rPr>
                <w:caps/>
                <w:color w:val="000000"/>
                <w:sz w:val="24"/>
                <w:szCs w:val="24"/>
              </w:rPr>
            </w:pPr>
            <w:r>
              <w:rPr>
                <w:caps/>
                <w:color w:val="000000"/>
                <w:sz w:val="24"/>
                <w:szCs w:val="24"/>
              </w:rPr>
              <w:t>202-204</w:t>
            </w:r>
          </w:p>
        </w:tc>
      </w:tr>
    </w:tbl>
    <w:p w:rsidR="00066A48" w:rsidRPr="0086515F" w:rsidRDefault="00066A48" w:rsidP="00FA10CE">
      <w:pPr>
        <w:rPr>
          <w:sz w:val="24"/>
          <w:szCs w:val="24"/>
        </w:rPr>
      </w:pPr>
    </w:p>
    <w:p w:rsidR="00066A48" w:rsidRPr="0086515F" w:rsidRDefault="00066A48" w:rsidP="00FA10CE">
      <w:pPr>
        <w:rPr>
          <w:sz w:val="24"/>
          <w:szCs w:val="24"/>
        </w:rPr>
      </w:pPr>
    </w:p>
    <w:p w:rsidR="00066A48" w:rsidRPr="0086515F" w:rsidRDefault="00066A48" w:rsidP="00FA10CE">
      <w:pPr>
        <w:rPr>
          <w:sz w:val="24"/>
          <w:szCs w:val="24"/>
        </w:rPr>
      </w:pPr>
    </w:p>
    <w:p w:rsidR="00066A48" w:rsidRPr="0086515F" w:rsidRDefault="00066A48" w:rsidP="00FA10CE">
      <w:pPr>
        <w:rPr>
          <w:sz w:val="24"/>
          <w:szCs w:val="24"/>
        </w:rPr>
      </w:pPr>
    </w:p>
    <w:p w:rsidR="00066A48" w:rsidRPr="0086515F" w:rsidRDefault="00066A48" w:rsidP="00FA10CE">
      <w:pPr>
        <w:pStyle w:val="ConsPlusTitle"/>
        <w:keepNext/>
        <w:keepLines/>
        <w:pageBreakBefore/>
        <w:widowControl/>
        <w:jc w:val="center"/>
        <w:outlineLvl w:val="1"/>
        <w:rPr>
          <w:rFonts w:ascii="Times New Roman" w:hAnsi="Times New Roman" w:cs="Times New Roman"/>
          <w:caps/>
          <w:sz w:val="24"/>
          <w:szCs w:val="24"/>
        </w:rPr>
      </w:pPr>
      <w:r w:rsidRPr="0086515F">
        <w:rPr>
          <w:rFonts w:ascii="Times New Roman" w:hAnsi="Times New Roman" w:cs="Times New Roman"/>
          <w:caps/>
          <w:sz w:val="24"/>
          <w:szCs w:val="24"/>
        </w:rPr>
        <w:lastRenderedPageBreak/>
        <w:t>ИСПОЛЬЗУЕМЫЕ сокращения</w:t>
      </w:r>
    </w:p>
    <w:p w:rsidR="00066A48" w:rsidRPr="0086515F" w:rsidRDefault="00066A48" w:rsidP="00FA10CE">
      <w:pPr>
        <w:adjustRightInd w:val="0"/>
        <w:jc w:val="both"/>
        <w:rPr>
          <w:sz w:val="24"/>
          <w:szCs w:val="24"/>
        </w:rPr>
      </w:pPr>
      <w:r w:rsidRPr="0086515F">
        <w:rPr>
          <w:b/>
          <w:sz w:val="24"/>
          <w:szCs w:val="24"/>
        </w:rPr>
        <w:t>Вариативная часть</w:t>
      </w:r>
      <w:r w:rsidRPr="0086515F">
        <w:rPr>
          <w:sz w:val="24"/>
          <w:szCs w:val="24"/>
        </w:rPr>
        <w:t xml:space="preserve"> — часть Программы, формируемая участниками образовательных отношений.</w:t>
      </w:r>
    </w:p>
    <w:p w:rsidR="00066A48" w:rsidRPr="0086515F" w:rsidRDefault="00066A48" w:rsidP="00FA10CE">
      <w:pPr>
        <w:adjustRightInd w:val="0"/>
        <w:jc w:val="both"/>
        <w:rPr>
          <w:sz w:val="24"/>
          <w:szCs w:val="24"/>
        </w:rPr>
      </w:pPr>
      <w:proofErr w:type="gramStart"/>
      <w:r w:rsidRPr="0086515F">
        <w:rPr>
          <w:b/>
          <w:sz w:val="24"/>
          <w:szCs w:val="24"/>
        </w:rPr>
        <w:t>ДО</w:t>
      </w:r>
      <w:proofErr w:type="gramEnd"/>
      <w:r w:rsidRPr="0086515F">
        <w:rPr>
          <w:b/>
          <w:sz w:val="24"/>
          <w:szCs w:val="24"/>
        </w:rPr>
        <w:t xml:space="preserve"> </w:t>
      </w:r>
      <w:r w:rsidRPr="0086515F">
        <w:rPr>
          <w:sz w:val="24"/>
          <w:szCs w:val="24"/>
        </w:rPr>
        <w:t>– дошкольное образование.</w:t>
      </w:r>
    </w:p>
    <w:p w:rsidR="00066A48" w:rsidRPr="0086515F" w:rsidRDefault="00066A48" w:rsidP="00FA10CE">
      <w:pPr>
        <w:adjustRightInd w:val="0"/>
        <w:jc w:val="both"/>
        <w:rPr>
          <w:sz w:val="24"/>
          <w:szCs w:val="24"/>
        </w:rPr>
      </w:pPr>
      <w:r w:rsidRPr="0086515F">
        <w:rPr>
          <w:b/>
          <w:sz w:val="24"/>
          <w:szCs w:val="24"/>
        </w:rPr>
        <w:t xml:space="preserve">ДОО </w:t>
      </w:r>
      <w:r w:rsidRPr="0086515F">
        <w:rPr>
          <w:sz w:val="24"/>
          <w:szCs w:val="24"/>
        </w:rPr>
        <w:t>– дошкольная образовательная организации</w:t>
      </w:r>
    </w:p>
    <w:p w:rsidR="00066A48" w:rsidRPr="0086515F" w:rsidRDefault="00066A48" w:rsidP="00FA10CE">
      <w:pPr>
        <w:adjustRightInd w:val="0"/>
        <w:jc w:val="both"/>
        <w:rPr>
          <w:sz w:val="24"/>
          <w:szCs w:val="24"/>
        </w:rPr>
      </w:pPr>
      <w:r w:rsidRPr="0086515F">
        <w:rPr>
          <w:b/>
          <w:sz w:val="24"/>
          <w:szCs w:val="24"/>
        </w:rPr>
        <w:t>Закон об образовании</w:t>
      </w:r>
      <w:r w:rsidRPr="0086515F">
        <w:rPr>
          <w:sz w:val="24"/>
          <w:szCs w:val="24"/>
        </w:rPr>
        <w:t xml:space="preserve"> ‒ Федеральный закон от 29.12.2012 № 273-ФЗ «Об  образовании  в  Российской  Федерации»  </w:t>
      </w:r>
    </w:p>
    <w:p w:rsidR="00066A48" w:rsidRPr="0086515F" w:rsidRDefault="00066A48" w:rsidP="00FA10CE">
      <w:pPr>
        <w:adjustRightInd w:val="0"/>
        <w:jc w:val="both"/>
        <w:rPr>
          <w:sz w:val="24"/>
          <w:szCs w:val="24"/>
        </w:rPr>
      </w:pPr>
      <w:r w:rsidRPr="0086515F">
        <w:rPr>
          <w:b/>
          <w:sz w:val="24"/>
          <w:szCs w:val="24"/>
        </w:rPr>
        <w:t xml:space="preserve">КРР </w:t>
      </w:r>
      <w:r w:rsidRPr="0086515F">
        <w:rPr>
          <w:sz w:val="24"/>
          <w:szCs w:val="24"/>
        </w:rPr>
        <w:t xml:space="preserve">– коррекционно-развивающая работа. </w:t>
      </w:r>
    </w:p>
    <w:p w:rsidR="00066A48" w:rsidRPr="0086515F" w:rsidRDefault="00066A48" w:rsidP="00FA10CE">
      <w:pPr>
        <w:adjustRightInd w:val="0"/>
        <w:jc w:val="both"/>
        <w:rPr>
          <w:sz w:val="24"/>
          <w:szCs w:val="24"/>
        </w:rPr>
      </w:pPr>
      <w:r w:rsidRPr="0086515F">
        <w:rPr>
          <w:b/>
          <w:sz w:val="24"/>
          <w:szCs w:val="24"/>
        </w:rPr>
        <w:t xml:space="preserve">НОО </w:t>
      </w:r>
      <w:r w:rsidRPr="0086515F">
        <w:rPr>
          <w:sz w:val="24"/>
          <w:szCs w:val="24"/>
        </w:rPr>
        <w:t>– начальное общее образование.</w:t>
      </w:r>
    </w:p>
    <w:p w:rsidR="00066A48" w:rsidRPr="0086515F" w:rsidRDefault="00066A48" w:rsidP="00FA10CE">
      <w:pPr>
        <w:adjustRightInd w:val="0"/>
        <w:jc w:val="both"/>
        <w:rPr>
          <w:sz w:val="24"/>
          <w:szCs w:val="24"/>
        </w:rPr>
      </w:pPr>
      <w:r w:rsidRPr="0086515F">
        <w:rPr>
          <w:b/>
          <w:sz w:val="24"/>
          <w:szCs w:val="24"/>
        </w:rPr>
        <w:t xml:space="preserve">НС </w:t>
      </w:r>
      <w:r w:rsidRPr="0086515F">
        <w:rPr>
          <w:sz w:val="24"/>
          <w:szCs w:val="24"/>
        </w:rPr>
        <w:t>– несоответствие образовательной программы дошкольной образовательной организации</w:t>
      </w:r>
      <w:r w:rsidRPr="0086515F">
        <w:rPr>
          <w:sz w:val="24"/>
          <w:szCs w:val="24"/>
        </w:rPr>
        <w:tab/>
        <w:t>обязательному минимуму содержания, заданному в Федеральной программе.</w:t>
      </w:r>
    </w:p>
    <w:p w:rsidR="00066A48" w:rsidRPr="0086515F" w:rsidRDefault="00066A48" w:rsidP="00FA10CE">
      <w:pPr>
        <w:adjustRightInd w:val="0"/>
        <w:jc w:val="both"/>
        <w:rPr>
          <w:sz w:val="24"/>
          <w:szCs w:val="24"/>
        </w:rPr>
      </w:pPr>
      <w:r w:rsidRPr="0086515F">
        <w:rPr>
          <w:b/>
          <w:sz w:val="24"/>
          <w:szCs w:val="24"/>
        </w:rPr>
        <w:t xml:space="preserve">ОВЗ </w:t>
      </w:r>
      <w:r w:rsidRPr="0086515F">
        <w:rPr>
          <w:sz w:val="24"/>
          <w:szCs w:val="24"/>
        </w:rPr>
        <w:t xml:space="preserve">– ограниченные возможности здоровья. </w:t>
      </w:r>
    </w:p>
    <w:p w:rsidR="00066A48" w:rsidRPr="0086515F" w:rsidRDefault="00066A48" w:rsidP="00FA10CE">
      <w:pPr>
        <w:adjustRightInd w:val="0"/>
        <w:jc w:val="both"/>
        <w:rPr>
          <w:sz w:val="24"/>
          <w:szCs w:val="24"/>
        </w:rPr>
      </w:pPr>
      <w:r w:rsidRPr="0086515F">
        <w:rPr>
          <w:b/>
          <w:sz w:val="24"/>
          <w:szCs w:val="24"/>
        </w:rPr>
        <w:t xml:space="preserve">ООП </w:t>
      </w:r>
      <w:r w:rsidRPr="0086515F">
        <w:rPr>
          <w:sz w:val="24"/>
          <w:szCs w:val="24"/>
        </w:rPr>
        <w:t>– особые образовательные потребности.</w:t>
      </w:r>
    </w:p>
    <w:p w:rsidR="00066A48" w:rsidRPr="0086515F" w:rsidRDefault="00066A48" w:rsidP="00FA10CE">
      <w:pPr>
        <w:adjustRightInd w:val="0"/>
        <w:jc w:val="both"/>
        <w:rPr>
          <w:sz w:val="24"/>
          <w:szCs w:val="24"/>
        </w:rPr>
      </w:pPr>
      <w:r w:rsidRPr="0086515F">
        <w:rPr>
          <w:sz w:val="24"/>
          <w:szCs w:val="24"/>
        </w:rPr>
        <w:t>ПДР – пространство детской реализации</w:t>
      </w:r>
    </w:p>
    <w:p w:rsidR="00066A48" w:rsidRPr="0086515F" w:rsidRDefault="00066A48" w:rsidP="00FA10CE">
      <w:pPr>
        <w:adjustRightInd w:val="0"/>
        <w:jc w:val="both"/>
        <w:rPr>
          <w:sz w:val="24"/>
          <w:szCs w:val="24"/>
        </w:rPr>
      </w:pPr>
      <w:r w:rsidRPr="0086515F">
        <w:rPr>
          <w:b/>
          <w:sz w:val="24"/>
          <w:szCs w:val="24"/>
        </w:rPr>
        <w:t xml:space="preserve">План </w:t>
      </w:r>
      <w:r w:rsidRPr="0086515F">
        <w:rPr>
          <w:sz w:val="24"/>
          <w:szCs w:val="24"/>
        </w:rPr>
        <w:t xml:space="preserve">– Федеральный календарный план воспитательной работы. </w:t>
      </w:r>
    </w:p>
    <w:p w:rsidR="00066A48" w:rsidRPr="0086515F" w:rsidRDefault="00066A48" w:rsidP="00FA10CE">
      <w:pPr>
        <w:adjustRightInd w:val="0"/>
        <w:jc w:val="both"/>
        <w:rPr>
          <w:sz w:val="24"/>
          <w:szCs w:val="24"/>
        </w:rPr>
      </w:pPr>
      <w:r w:rsidRPr="0086515F">
        <w:rPr>
          <w:b/>
          <w:sz w:val="24"/>
          <w:szCs w:val="24"/>
        </w:rPr>
        <w:t>Программа</w:t>
      </w:r>
      <w:r w:rsidRPr="0086515F">
        <w:rPr>
          <w:sz w:val="24"/>
          <w:szCs w:val="24"/>
        </w:rPr>
        <w:t xml:space="preserve"> – образовательная программа дошкольного образования, разработанная в организации, осуществляющей образовательную деятельность.</w:t>
      </w:r>
    </w:p>
    <w:p w:rsidR="00066A48" w:rsidRPr="0086515F" w:rsidRDefault="00066A48" w:rsidP="00FA10CE">
      <w:pPr>
        <w:adjustRightInd w:val="0"/>
        <w:jc w:val="both"/>
        <w:rPr>
          <w:sz w:val="24"/>
          <w:szCs w:val="24"/>
        </w:rPr>
      </w:pPr>
      <w:r w:rsidRPr="0086515F">
        <w:rPr>
          <w:sz w:val="24"/>
          <w:szCs w:val="24"/>
        </w:rPr>
        <w:t>Программа воспитания – Федеральная рабочая программа воспитания.</w:t>
      </w:r>
    </w:p>
    <w:p w:rsidR="00066A48" w:rsidRPr="0086515F" w:rsidRDefault="00066A48" w:rsidP="00FA10CE">
      <w:pPr>
        <w:adjustRightInd w:val="0"/>
        <w:jc w:val="both"/>
        <w:rPr>
          <w:sz w:val="24"/>
          <w:szCs w:val="24"/>
        </w:rPr>
      </w:pPr>
      <w:r w:rsidRPr="0086515F">
        <w:rPr>
          <w:sz w:val="24"/>
          <w:szCs w:val="24"/>
        </w:rPr>
        <w:t>ПС – Полное соответствие образовательной программы дошкольной образовательной организации обязательному минимуму содержания, заданному в Федеральной программе.</w:t>
      </w:r>
    </w:p>
    <w:p w:rsidR="00066A48" w:rsidRPr="0086515F" w:rsidRDefault="00066A48" w:rsidP="00FA10CE">
      <w:pPr>
        <w:adjustRightInd w:val="0"/>
        <w:jc w:val="both"/>
        <w:rPr>
          <w:sz w:val="24"/>
          <w:szCs w:val="24"/>
        </w:rPr>
      </w:pPr>
      <w:r w:rsidRPr="0086515F">
        <w:rPr>
          <w:sz w:val="24"/>
          <w:szCs w:val="24"/>
        </w:rPr>
        <w:t xml:space="preserve">РПВ </w:t>
      </w:r>
      <w:proofErr w:type="gramStart"/>
      <w:r w:rsidRPr="0086515F">
        <w:rPr>
          <w:sz w:val="24"/>
          <w:szCs w:val="24"/>
        </w:rPr>
        <w:t>–р</w:t>
      </w:r>
      <w:proofErr w:type="gramEnd"/>
      <w:r w:rsidRPr="0086515F">
        <w:rPr>
          <w:sz w:val="24"/>
          <w:szCs w:val="24"/>
        </w:rPr>
        <w:t>абочая программа воспитания ДОО.</w:t>
      </w:r>
    </w:p>
    <w:p w:rsidR="00066A48" w:rsidRPr="0086515F" w:rsidRDefault="00066A48" w:rsidP="00FA10CE">
      <w:pPr>
        <w:adjustRightInd w:val="0"/>
        <w:jc w:val="both"/>
        <w:rPr>
          <w:sz w:val="24"/>
          <w:szCs w:val="24"/>
        </w:rPr>
      </w:pPr>
      <w:r w:rsidRPr="0086515F">
        <w:rPr>
          <w:sz w:val="24"/>
          <w:szCs w:val="24"/>
        </w:rPr>
        <w:t xml:space="preserve">РАС – расстройство </w:t>
      </w:r>
      <w:proofErr w:type="spellStart"/>
      <w:r w:rsidRPr="0086515F">
        <w:rPr>
          <w:sz w:val="24"/>
          <w:szCs w:val="24"/>
        </w:rPr>
        <w:t>аутистического</w:t>
      </w:r>
      <w:proofErr w:type="spellEnd"/>
      <w:r w:rsidRPr="0086515F">
        <w:rPr>
          <w:sz w:val="24"/>
          <w:szCs w:val="24"/>
        </w:rPr>
        <w:t xml:space="preserve"> спектра.</w:t>
      </w:r>
    </w:p>
    <w:p w:rsidR="00066A48" w:rsidRPr="0086515F" w:rsidRDefault="00066A48" w:rsidP="00FA10CE">
      <w:pPr>
        <w:adjustRightInd w:val="0"/>
        <w:jc w:val="both"/>
        <w:rPr>
          <w:sz w:val="24"/>
          <w:szCs w:val="24"/>
        </w:rPr>
      </w:pPr>
      <w:r w:rsidRPr="0086515F">
        <w:rPr>
          <w:sz w:val="24"/>
          <w:szCs w:val="24"/>
        </w:rPr>
        <w:t xml:space="preserve">РППС – развивающая предметно-пространственная среда. </w:t>
      </w:r>
    </w:p>
    <w:p w:rsidR="00066A48" w:rsidRPr="0086515F" w:rsidRDefault="00066A48" w:rsidP="00FA10CE">
      <w:pPr>
        <w:adjustRightInd w:val="0"/>
        <w:jc w:val="both"/>
        <w:rPr>
          <w:sz w:val="24"/>
          <w:szCs w:val="24"/>
        </w:rPr>
      </w:pPr>
      <w:proofErr w:type="spellStart"/>
      <w:r w:rsidRPr="0086515F">
        <w:rPr>
          <w:sz w:val="24"/>
          <w:szCs w:val="24"/>
        </w:rPr>
        <w:t>СанПиН</w:t>
      </w:r>
      <w:proofErr w:type="spellEnd"/>
      <w:r w:rsidRPr="0086515F">
        <w:rPr>
          <w:sz w:val="24"/>
          <w:szCs w:val="24"/>
        </w:rPr>
        <w:t xml:space="preserve"> – санитарные правила и нормы.</w:t>
      </w:r>
    </w:p>
    <w:p w:rsidR="00066A48" w:rsidRPr="0086515F" w:rsidRDefault="00066A48" w:rsidP="00FA10CE">
      <w:pPr>
        <w:adjustRightInd w:val="0"/>
        <w:jc w:val="both"/>
        <w:rPr>
          <w:sz w:val="24"/>
          <w:szCs w:val="24"/>
        </w:rPr>
      </w:pPr>
      <w:r w:rsidRPr="0086515F">
        <w:rPr>
          <w:sz w:val="24"/>
          <w:szCs w:val="24"/>
        </w:rPr>
        <w:t>УМК – учебно-методический комплект.</w:t>
      </w:r>
    </w:p>
    <w:p w:rsidR="00066A48" w:rsidRPr="0086515F" w:rsidRDefault="00066A48" w:rsidP="00FA10CE">
      <w:pPr>
        <w:adjustRightInd w:val="0"/>
        <w:jc w:val="both"/>
        <w:rPr>
          <w:sz w:val="24"/>
          <w:szCs w:val="24"/>
        </w:rPr>
      </w:pPr>
      <w:r w:rsidRPr="0086515F">
        <w:rPr>
          <w:sz w:val="24"/>
          <w:szCs w:val="24"/>
        </w:rPr>
        <w:t xml:space="preserve">ФАОП </w:t>
      </w:r>
      <w:proofErr w:type="gramStart"/>
      <w:r w:rsidRPr="0086515F">
        <w:rPr>
          <w:sz w:val="24"/>
          <w:szCs w:val="24"/>
        </w:rPr>
        <w:t>ДО</w:t>
      </w:r>
      <w:proofErr w:type="gramEnd"/>
      <w:r w:rsidRPr="0086515F">
        <w:rPr>
          <w:sz w:val="24"/>
          <w:szCs w:val="24"/>
        </w:rPr>
        <w:t xml:space="preserve"> – </w:t>
      </w:r>
      <w:proofErr w:type="gramStart"/>
      <w:r w:rsidRPr="0086515F">
        <w:rPr>
          <w:sz w:val="24"/>
          <w:szCs w:val="24"/>
        </w:rPr>
        <w:t>Федеральная</w:t>
      </w:r>
      <w:proofErr w:type="gramEnd"/>
      <w:r w:rsidRPr="0086515F">
        <w:rPr>
          <w:sz w:val="24"/>
          <w:szCs w:val="24"/>
        </w:rPr>
        <w:t xml:space="preserve"> адаптированная образовательная программа дошкольного образования.</w:t>
      </w:r>
    </w:p>
    <w:p w:rsidR="00066A48" w:rsidRPr="0086515F" w:rsidRDefault="00066A48" w:rsidP="00FA10CE">
      <w:pPr>
        <w:adjustRightInd w:val="0"/>
        <w:jc w:val="both"/>
        <w:rPr>
          <w:sz w:val="24"/>
          <w:szCs w:val="24"/>
        </w:rPr>
      </w:pPr>
      <w:r w:rsidRPr="0086515F">
        <w:rPr>
          <w:sz w:val="24"/>
          <w:szCs w:val="24"/>
        </w:rPr>
        <w:t xml:space="preserve">ФГОС </w:t>
      </w:r>
      <w:proofErr w:type="gramStart"/>
      <w:r w:rsidRPr="0086515F">
        <w:rPr>
          <w:sz w:val="24"/>
          <w:szCs w:val="24"/>
        </w:rPr>
        <w:t>ДО</w:t>
      </w:r>
      <w:proofErr w:type="gramEnd"/>
      <w:r w:rsidRPr="0086515F">
        <w:rPr>
          <w:sz w:val="24"/>
          <w:szCs w:val="24"/>
        </w:rPr>
        <w:t xml:space="preserve"> – </w:t>
      </w:r>
      <w:proofErr w:type="gramStart"/>
      <w:r w:rsidRPr="0086515F">
        <w:rPr>
          <w:sz w:val="24"/>
          <w:szCs w:val="24"/>
        </w:rPr>
        <w:t>Федеральный</w:t>
      </w:r>
      <w:proofErr w:type="gramEnd"/>
      <w:r w:rsidRPr="0086515F">
        <w:rPr>
          <w:sz w:val="24"/>
          <w:szCs w:val="24"/>
        </w:rPr>
        <w:t xml:space="preserve"> государственный образовательный стандарт дошкольного образования.</w:t>
      </w:r>
    </w:p>
    <w:p w:rsidR="00066A48" w:rsidRPr="0086515F" w:rsidRDefault="00066A48" w:rsidP="00FA10CE">
      <w:pPr>
        <w:adjustRightInd w:val="0"/>
        <w:jc w:val="both"/>
        <w:rPr>
          <w:sz w:val="24"/>
          <w:szCs w:val="24"/>
        </w:rPr>
      </w:pPr>
      <w:r w:rsidRPr="0086515F">
        <w:rPr>
          <w:sz w:val="24"/>
          <w:szCs w:val="24"/>
        </w:rPr>
        <w:t xml:space="preserve">ФОП </w:t>
      </w:r>
      <w:proofErr w:type="gramStart"/>
      <w:r w:rsidRPr="0086515F">
        <w:rPr>
          <w:sz w:val="24"/>
          <w:szCs w:val="24"/>
        </w:rPr>
        <w:t>ДО</w:t>
      </w:r>
      <w:proofErr w:type="gramEnd"/>
      <w:r w:rsidRPr="0086515F">
        <w:rPr>
          <w:sz w:val="24"/>
          <w:szCs w:val="24"/>
        </w:rPr>
        <w:t xml:space="preserve"> или </w:t>
      </w:r>
      <w:proofErr w:type="gramStart"/>
      <w:r w:rsidRPr="0086515F">
        <w:rPr>
          <w:sz w:val="24"/>
          <w:szCs w:val="24"/>
        </w:rPr>
        <w:t>Федеральная</w:t>
      </w:r>
      <w:proofErr w:type="gramEnd"/>
      <w:r w:rsidRPr="0086515F">
        <w:rPr>
          <w:sz w:val="24"/>
          <w:szCs w:val="24"/>
        </w:rPr>
        <w:t xml:space="preserve"> программа – Федеральная  образовательная  программа дошкольного образования.</w:t>
      </w:r>
    </w:p>
    <w:p w:rsidR="00066A48" w:rsidRPr="0086515F" w:rsidRDefault="00066A48" w:rsidP="00FA10CE">
      <w:pPr>
        <w:adjustRightInd w:val="0"/>
        <w:jc w:val="both"/>
        <w:rPr>
          <w:sz w:val="24"/>
          <w:szCs w:val="24"/>
        </w:rPr>
      </w:pPr>
      <w:r w:rsidRPr="0086515F">
        <w:rPr>
          <w:sz w:val="24"/>
          <w:szCs w:val="24"/>
        </w:rPr>
        <w:t>ЧБД – часто болеющие дети.</w:t>
      </w:r>
    </w:p>
    <w:p w:rsidR="00066A48" w:rsidRPr="0086515F" w:rsidRDefault="00066A48" w:rsidP="00FA10CE">
      <w:pPr>
        <w:adjustRightInd w:val="0"/>
        <w:jc w:val="both"/>
        <w:rPr>
          <w:sz w:val="24"/>
          <w:szCs w:val="24"/>
        </w:rPr>
      </w:pPr>
      <w:r w:rsidRPr="0086515F">
        <w:rPr>
          <w:sz w:val="24"/>
          <w:szCs w:val="24"/>
        </w:rPr>
        <w:t>ЧС – Частичное соответствие образовательной программы дошкольной образовательной организации обязательному минимуму содержания, заданному в Федеральной программе.</w:t>
      </w:r>
    </w:p>
    <w:p w:rsidR="00066A48" w:rsidRPr="0086515F" w:rsidRDefault="00066A48" w:rsidP="00FA10CE">
      <w:pPr>
        <w:pStyle w:val="ConsPlusTitle"/>
        <w:keepNext/>
        <w:keepLines/>
        <w:pageBreakBefore/>
        <w:widowControl/>
        <w:jc w:val="center"/>
        <w:outlineLvl w:val="1"/>
        <w:rPr>
          <w:rFonts w:ascii="Times New Roman" w:hAnsi="Times New Roman" w:cs="Times New Roman"/>
          <w:caps/>
          <w:sz w:val="24"/>
          <w:szCs w:val="24"/>
        </w:rPr>
      </w:pPr>
      <w:bookmarkStart w:id="1" w:name="P54"/>
      <w:bookmarkEnd w:id="1"/>
      <w:r w:rsidRPr="0086515F">
        <w:rPr>
          <w:rFonts w:ascii="Times New Roman" w:hAnsi="Times New Roman" w:cs="Times New Roman"/>
          <w:caps/>
          <w:sz w:val="24"/>
          <w:szCs w:val="24"/>
        </w:rPr>
        <w:lastRenderedPageBreak/>
        <w:t xml:space="preserve">Перечень нормативных правовых актов, </w:t>
      </w:r>
      <w:r w:rsidRPr="0086515F">
        <w:rPr>
          <w:rFonts w:ascii="Times New Roman" w:hAnsi="Times New Roman" w:cs="Times New Roman"/>
          <w:caps/>
          <w:sz w:val="24"/>
          <w:szCs w:val="24"/>
        </w:rPr>
        <w:br/>
        <w:t>регламентирующих деятельность ДОО:</w:t>
      </w:r>
    </w:p>
    <w:p w:rsidR="00066A48" w:rsidRPr="0086515F" w:rsidRDefault="00066A48" w:rsidP="00FA10CE">
      <w:pPr>
        <w:pBdr>
          <w:top w:val="nil"/>
          <w:left w:val="nil"/>
          <w:bottom w:val="nil"/>
          <w:right w:val="nil"/>
          <w:between w:val="nil"/>
        </w:pBdr>
        <w:jc w:val="center"/>
        <w:rPr>
          <w:b/>
          <w:color w:val="000000"/>
          <w:sz w:val="24"/>
          <w:szCs w:val="24"/>
        </w:rPr>
      </w:pPr>
    </w:p>
    <w:p w:rsidR="00066A48" w:rsidRPr="0086515F" w:rsidRDefault="00066A48" w:rsidP="00FA10CE">
      <w:pPr>
        <w:pBdr>
          <w:top w:val="nil"/>
          <w:left w:val="nil"/>
          <w:bottom w:val="nil"/>
          <w:right w:val="nil"/>
          <w:between w:val="nil"/>
        </w:pBdr>
        <w:jc w:val="both"/>
        <w:rPr>
          <w:b/>
          <w:color w:val="000000"/>
          <w:sz w:val="24"/>
          <w:szCs w:val="24"/>
        </w:rPr>
      </w:pPr>
      <w:r w:rsidRPr="0086515F">
        <w:rPr>
          <w:b/>
          <w:color w:val="000000"/>
          <w:sz w:val="24"/>
          <w:szCs w:val="24"/>
        </w:rPr>
        <w:t>Федеральные документы:</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Всемирная декларация об обеспечении выживания, защиты и развития детей, 1990.</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Декларация прав ребенка. Детский фонд ООН ЮНИСЕФ, 1959.</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 xml:space="preserve">Декларация тысячелетия Организации Объединенных Наций. </w:t>
      </w:r>
      <w:proofErr w:type="gramStart"/>
      <w:r w:rsidRPr="0086515F">
        <w:rPr>
          <w:sz w:val="24"/>
          <w:szCs w:val="24"/>
        </w:rPr>
        <w:t>Принята</w:t>
      </w:r>
      <w:proofErr w:type="gramEnd"/>
      <w:r w:rsidRPr="0086515F">
        <w:rPr>
          <w:sz w:val="24"/>
          <w:szCs w:val="24"/>
        </w:rPr>
        <w:t xml:space="preserve"> Резолюцией 55/2 Генеральной Ассамблеей от 8 сентября 2000 года.</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color w:val="000000"/>
          <w:sz w:val="24"/>
          <w:szCs w:val="24"/>
        </w:rPr>
      </w:pPr>
      <w:r w:rsidRPr="0086515F">
        <w:rPr>
          <w:color w:val="000000"/>
          <w:sz w:val="24"/>
          <w:szCs w:val="24"/>
        </w:rPr>
        <w:t xml:space="preserve">Конвенция о правах ребенка (одобрена Генеральной Ассамблеей ООН 20.11.1989) (вступила в силу для СССР 15.09.1990). </w:t>
      </w:r>
    </w:p>
    <w:p w:rsidR="00066A48" w:rsidRPr="0086515F" w:rsidRDefault="00066A48" w:rsidP="00FA10CE">
      <w:pPr>
        <w:pStyle w:val="a5"/>
        <w:numPr>
          <w:ilvl w:val="0"/>
          <w:numId w:val="120"/>
        </w:numPr>
        <w:pBdr>
          <w:top w:val="nil"/>
          <w:left w:val="nil"/>
          <w:bottom w:val="nil"/>
          <w:right w:val="nil"/>
          <w:between w:val="nil"/>
        </w:pBdr>
        <w:ind w:left="0"/>
        <w:jc w:val="both"/>
        <w:rPr>
          <w:sz w:val="24"/>
          <w:szCs w:val="24"/>
        </w:rPr>
      </w:pPr>
      <w:r w:rsidRPr="0086515F">
        <w:rPr>
          <w:sz w:val="24"/>
          <w:szCs w:val="24"/>
        </w:rPr>
        <w:t>Указ Президента РФ от 07 мая 2012 г. № 599 «О мерах по реализации государственной политики в области образования и науки».</w:t>
      </w:r>
    </w:p>
    <w:p w:rsidR="00066A48" w:rsidRPr="0086515F" w:rsidRDefault="00066A48" w:rsidP="00FA10CE">
      <w:pPr>
        <w:pStyle w:val="a5"/>
        <w:numPr>
          <w:ilvl w:val="0"/>
          <w:numId w:val="120"/>
        </w:numPr>
        <w:pBdr>
          <w:top w:val="nil"/>
          <w:left w:val="nil"/>
          <w:bottom w:val="nil"/>
          <w:right w:val="nil"/>
          <w:between w:val="nil"/>
        </w:pBdr>
        <w:ind w:left="0"/>
        <w:jc w:val="both"/>
        <w:rPr>
          <w:sz w:val="24"/>
          <w:szCs w:val="24"/>
        </w:rPr>
      </w:pPr>
      <w:r w:rsidRPr="0086515F">
        <w:rPr>
          <w:sz w:val="24"/>
          <w:szCs w:val="24"/>
        </w:rPr>
        <w:t>Указ Президента РФ от 29 мая 2017 г. № 240 «Об объявлении в Российской Федерации Десятилетия детства».</w:t>
      </w:r>
    </w:p>
    <w:p w:rsidR="00066A48" w:rsidRPr="0086515F" w:rsidRDefault="00066A48" w:rsidP="00FA10CE">
      <w:pPr>
        <w:pStyle w:val="a5"/>
        <w:numPr>
          <w:ilvl w:val="0"/>
          <w:numId w:val="120"/>
        </w:numPr>
        <w:pBdr>
          <w:top w:val="nil"/>
          <w:left w:val="nil"/>
          <w:bottom w:val="nil"/>
          <w:right w:val="nil"/>
          <w:between w:val="nil"/>
        </w:pBdr>
        <w:ind w:left="0"/>
        <w:jc w:val="both"/>
        <w:rPr>
          <w:sz w:val="24"/>
          <w:szCs w:val="24"/>
        </w:rPr>
      </w:pPr>
      <w:r w:rsidRPr="0086515F">
        <w:rPr>
          <w:sz w:val="24"/>
          <w:szCs w:val="24"/>
        </w:rPr>
        <w:t>Указ Президента РФ от 7 мая 2018 г. № 204 «О национальных целях и стратегических задачах развития Российской Федерации на период до 2024 года».</w:t>
      </w:r>
    </w:p>
    <w:p w:rsidR="00066A48" w:rsidRPr="0086515F" w:rsidRDefault="00066A48" w:rsidP="00FA10CE">
      <w:pPr>
        <w:pStyle w:val="a5"/>
        <w:numPr>
          <w:ilvl w:val="0"/>
          <w:numId w:val="120"/>
        </w:numPr>
        <w:pBdr>
          <w:top w:val="nil"/>
          <w:left w:val="nil"/>
          <w:bottom w:val="nil"/>
          <w:right w:val="nil"/>
          <w:between w:val="nil"/>
        </w:pBdr>
        <w:ind w:left="0"/>
        <w:jc w:val="both"/>
        <w:rPr>
          <w:sz w:val="24"/>
          <w:szCs w:val="24"/>
        </w:rPr>
      </w:pPr>
      <w:r w:rsidRPr="0086515F">
        <w:rPr>
          <w:sz w:val="24"/>
          <w:szCs w:val="24"/>
        </w:rPr>
        <w:t>Указ Президента РФ от 21 июля 2020 г. № 474 «О национальных целях развития Российской Федерации на период до 2030 года».</w:t>
      </w:r>
    </w:p>
    <w:p w:rsidR="00066A48" w:rsidRPr="0086515F" w:rsidRDefault="00066A48" w:rsidP="00FA10CE">
      <w:pPr>
        <w:pStyle w:val="a5"/>
        <w:numPr>
          <w:ilvl w:val="0"/>
          <w:numId w:val="120"/>
        </w:numPr>
        <w:pBdr>
          <w:top w:val="nil"/>
          <w:left w:val="nil"/>
          <w:bottom w:val="nil"/>
          <w:right w:val="nil"/>
          <w:between w:val="nil"/>
        </w:pBdr>
        <w:ind w:left="0"/>
        <w:jc w:val="both"/>
        <w:rPr>
          <w:sz w:val="24"/>
          <w:szCs w:val="24"/>
        </w:rPr>
      </w:pPr>
      <w:r w:rsidRPr="0086515F">
        <w:rPr>
          <w:sz w:val="24"/>
          <w:szCs w:val="24"/>
        </w:rPr>
        <w:t>Указ Президента РФ от 9 ноября 2022 г. № 809 «Об утверждении Основ государственной политики по сохранению и укреплению традиционных российских духовно-нравственных ценностей».</w:t>
      </w:r>
    </w:p>
    <w:p w:rsidR="00066A48" w:rsidRPr="0086515F" w:rsidRDefault="00066A48" w:rsidP="00FA10CE">
      <w:pPr>
        <w:pStyle w:val="a5"/>
        <w:numPr>
          <w:ilvl w:val="0"/>
          <w:numId w:val="120"/>
        </w:numPr>
        <w:pBdr>
          <w:top w:val="nil"/>
          <w:left w:val="nil"/>
          <w:bottom w:val="nil"/>
          <w:right w:val="nil"/>
          <w:between w:val="nil"/>
        </w:pBdr>
        <w:ind w:left="0"/>
        <w:jc w:val="both"/>
        <w:rPr>
          <w:sz w:val="24"/>
          <w:szCs w:val="24"/>
        </w:rPr>
      </w:pPr>
      <w:r w:rsidRPr="0086515F">
        <w:rPr>
          <w:sz w:val="24"/>
          <w:szCs w:val="24"/>
        </w:rPr>
        <w:t>Федеральный закон 24 июля 1998 г. № 124-ФЗ «Об основных гарантиях прав ребенка в Российской Федерации».</w:t>
      </w:r>
    </w:p>
    <w:p w:rsidR="00066A48" w:rsidRPr="0086515F" w:rsidRDefault="00066A48" w:rsidP="00FA10CE">
      <w:pPr>
        <w:pStyle w:val="a5"/>
        <w:numPr>
          <w:ilvl w:val="0"/>
          <w:numId w:val="120"/>
        </w:numPr>
        <w:pBdr>
          <w:top w:val="nil"/>
          <w:left w:val="nil"/>
          <w:bottom w:val="nil"/>
          <w:right w:val="nil"/>
          <w:between w:val="nil"/>
        </w:pBdr>
        <w:ind w:left="0"/>
        <w:jc w:val="both"/>
        <w:rPr>
          <w:rStyle w:val="af4"/>
          <w:color w:val="auto"/>
          <w:sz w:val="24"/>
          <w:szCs w:val="24"/>
          <w:u w:val="none"/>
        </w:rPr>
      </w:pPr>
      <w:r w:rsidRPr="0086515F">
        <w:rPr>
          <w:rStyle w:val="af4"/>
          <w:color w:val="auto"/>
          <w:sz w:val="24"/>
          <w:szCs w:val="24"/>
          <w:u w:val="none"/>
        </w:rPr>
        <w:t>Федеральный закон от 29 декабря 2010 г. № 436-ФЗ</w:t>
      </w:r>
      <w:proofErr w:type="gramStart"/>
      <w:r w:rsidRPr="0086515F">
        <w:rPr>
          <w:rStyle w:val="af4"/>
          <w:color w:val="auto"/>
          <w:sz w:val="24"/>
          <w:szCs w:val="24"/>
          <w:u w:val="none"/>
        </w:rPr>
        <w:t>«О</w:t>
      </w:r>
      <w:proofErr w:type="gramEnd"/>
      <w:r w:rsidRPr="0086515F">
        <w:rPr>
          <w:rStyle w:val="af4"/>
          <w:color w:val="auto"/>
          <w:sz w:val="24"/>
          <w:szCs w:val="24"/>
          <w:u w:val="none"/>
        </w:rPr>
        <w:t xml:space="preserve"> защите детей от информации, причиняющей вред их здоровью и развитию».</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Федеральный закон от 29 декабря 2012 г. № 273-ФЗ «Об образовании в Российской Федерации».</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 xml:space="preserve">Постановление Правительства РФ от 14 мая 2015 г. № 466 «О ежегодных основных удлиненных оплачиваемых отпусках». </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 xml:space="preserve">Постановление Главного государственного санитарного врача РФ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 xml:space="preserve">Постановление Главного государственного санитарного врача РФ от 27 октября 2020 г. № 32 «Об утверждении санитарно-эпидемиологических правил и норм </w:t>
      </w:r>
      <w:proofErr w:type="spellStart"/>
      <w:r w:rsidRPr="0086515F">
        <w:rPr>
          <w:sz w:val="24"/>
          <w:szCs w:val="24"/>
        </w:rPr>
        <w:t>СанПиН</w:t>
      </w:r>
      <w:proofErr w:type="spellEnd"/>
      <w:r w:rsidRPr="0086515F">
        <w:rPr>
          <w:sz w:val="24"/>
          <w:szCs w:val="24"/>
        </w:rPr>
        <w:t xml:space="preserve"> 2.3/2.4.3590-20 „Санитарно-эпидемиологические требования к организации общественного питания населения“ </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 xml:space="preserve">Постановление Главного государственного санитарного врача РФ от 28 января 2021 г. № 2 «Об утверждении санитарных правил и норм </w:t>
      </w:r>
      <w:proofErr w:type="spellStart"/>
      <w:r w:rsidRPr="0086515F">
        <w:rPr>
          <w:sz w:val="24"/>
          <w:szCs w:val="24"/>
        </w:rPr>
        <w:t>СанПиН</w:t>
      </w:r>
      <w:proofErr w:type="spellEnd"/>
      <w:r w:rsidRPr="0086515F">
        <w:rPr>
          <w:sz w:val="24"/>
          <w:szCs w:val="24"/>
        </w:rPr>
        <w:t xml:space="preserve"> 1.2.3685-21 „Гигиенические нормативы и требования к обеспечению безопасности и (или) безвредности для человека факторов среды обитания</w:t>
      </w:r>
      <w:r w:rsidR="006A3755">
        <w:rPr>
          <w:sz w:val="24"/>
          <w:szCs w:val="24"/>
        </w:rPr>
        <w:t xml:space="preserve"> </w:t>
      </w:r>
      <w:r w:rsidR="006A3755" w:rsidRPr="006A3755">
        <w:rPr>
          <w:sz w:val="24"/>
          <w:szCs w:val="24"/>
        </w:rPr>
        <w:t>(</w:t>
      </w:r>
      <w:r w:rsidR="006A3755">
        <w:rPr>
          <w:sz w:val="24"/>
          <w:szCs w:val="24"/>
        </w:rPr>
        <w:t xml:space="preserve">с учетом </w:t>
      </w:r>
      <w:proofErr w:type="spellStart"/>
      <w:r w:rsidR="006A3755">
        <w:rPr>
          <w:sz w:val="24"/>
          <w:szCs w:val="24"/>
        </w:rPr>
        <w:t>измений</w:t>
      </w:r>
      <w:proofErr w:type="spellEnd"/>
      <w:r w:rsidR="006A3755">
        <w:rPr>
          <w:sz w:val="24"/>
          <w:szCs w:val="24"/>
        </w:rPr>
        <w:t xml:space="preserve"> </w:t>
      </w:r>
      <w:proofErr w:type="spellStart"/>
      <w:r w:rsidR="006A3755">
        <w:rPr>
          <w:sz w:val="24"/>
          <w:szCs w:val="24"/>
        </w:rPr>
        <w:t>утвережденных</w:t>
      </w:r>
      <w:proofErr w:type="spellEnd"/>
      <w:r w:rsidR="006A3755">
        <w:rPr>
          <w:sz w:val="24"/>
          <w:szCs w:val="24"/>
        </w:rPr>
        <w:t xml:space="preserve"> Постановлением Главного санитарного врача Российской Федерации от 01 марта 2025г.)</w:t>
      </w:r>
      <w:r w:rsidRPr="0086515F">
        <w:rPr>
          <w:sz w:val="24"/>
          <w:szCs w:val="24"/>
        </w:rPr>
        <w:t>.</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 xml:space="preserve">Постановление Правительства РФ от 21 февраля 2022 г. № 225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Распоряжение Правительства Российской Федерации от 29 мая 2015 г. № 999-р «Об утверждении Стратегии развития воспитания в Российской Федерации на период до 2025 года».</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Распоряжение Правительства РФ от 31 марта 2022 г. № 678-р «Об утверждении Концепции развития дополнительного образования детей».</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lastRenderedPageBreak/>
        <w:t>Приказ Министерства здравоохранения и социального развития РФ от 26 августа 2010 г.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 xml:space="preserve">Приказ Министерства образования и науки России от 20 сентября 2013 г. № 1082 «Об утверждении Положения о </w:t>
      </w:r>
      <w:proofErr w:type="spellStart"/>
      <w:r w:rsidRPr="0086515F">
        <w:rPr>
          <w:sz w:val="24"/>
          <w:szCs w:val="24"/>
        </w:rPr>
        <w:t>психолого-медико-педагогической</w:t>
      </w:r>
      <w:proofErr w:type="spellEnd"/>
      <w:r w:rsidRPr="0086515F">
        <w:rPr>
          <w:sz w:val="24"/>
          <w:szCs w:val="24"/>
        </w:rPr>
        <w:t xml:space="preserve"> комиссии».</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 xml:space="preserve">Приказ </w:t>
      </w:r>
      <w:proofErr w:type="spellStart"/>
      <w:r w:rsidRPr="0086515F">
        <w:rPr>
          <w:sz w:val="24"/>
          <w:szCs w:val="24"/>
        </w:rPr>
        <w:t>Минобрнауки</w:t>
      </w:r>
      <w:proofErr w:type="spellEnd"/>
      <w:r w:rsidRPr="0086515F">
        <w:rPr>
          <w:sz w:val="24"/>
          <w:szCs w:val="24"/>
        </w:rPr>
        <w:t xml:space="preserve"> России от 17 октября 2013 г. № 1155 «Об утверждении федерального государственного образовательного стандарта дошкольного образования». </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Приказ Министерства труда России от 18 октября 2013 г. № 544н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w:t>
      </w:r>
      <w:r w:rsidR="006A3755">
        <w:rPr>
          <w:sz w:val="24"/>
          <w:szCs w:val="24"/>
        </w:rPr>
        <w:t>зования) (воспитатель, учитель)</w:t>
      </w:r>
      <w:r w:rsidRPr="0086515F">
        <w:rPr>
          <w:sz w:val="24"/>
          <w:szCs w:val="24"/>
        </w:rPr>
        <w:t>».</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Приказ Министерства образования и науки России от 13 января 2014 г. № 8 «Об утверждении примерной формы договора об образовании по образовательным программам дошкольного образования».</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Приказ Министерства образования и науки России 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Приказ Министерства образования и науки России от 11 мая 2016 № 536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 xml:space="preserve">Приказ Министерства просвещения России от 15 мая 2020 г. № 236 «Об утверждении Порядка приема на </w:t>
      </w:r>
      <w:proofErr w:type="gramStart"/>
      <w:r w:rsidRPr="0086515F">
        <w:rPr>
          <w:sz w:val="24"/>
          <w:szCs w:val="24"/>
        </w:rPr>
        <w:t>обучение по</w:t>
      </w:r>
      <w:proofErr w:type="gramEnd"/>
      <w:r w:rsidRPr="0086515F">
        <w:rPr>
          <w:sz w:val="24"/>
          <w:szCs w:val="24"/>
        </w:rPr>
        <w:t xml:space="preserve"> образовательным программам дошкольного образования».</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Приказ Министерства просвещения России от 31 июля 2020 г.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 xml:space="preserve">Приказ </w:t>
      </w:r>
      <w:proofErr w:type="spellStart"/>
      <w:r w:rsidRPr="0086515F">
        <w:rPr>
          <w:sz w:val="24"/>
          <w:szCs w:val="24"/>
        </w:rPr>
        <w:t>Минпросвещения</w:t>
      </w:r>
      <w:proofErr w:type="spellEnd"/>
      <w:r w:rsidRPr="0086515F">
        <w:rPr>
          <w:sz w:val="24"/>
          <w:szCs w:val="24"/>
        </w:rPr>
        <w:t xml:space="preserve"> России от 25 ноября 2022 № 1028 «Об утверждении федеральной образовательной программы дошкольного образования».</w:t>
      </w:r>
    </w:p>
    <w:p w:rsidR="00066A48" w:rsidRPr="0086515F" w:rsidRDefault="00066A48" w:rsidP="00FA10CE">
      <w:pPr>
        <w:pStyle w:val="a5"/>
        <w:widowControl/>
        <w:numPr>
          <w:ilvl w:val="0"/>
          <w:numId w:val="120"/>
        </w:numPr>
        <w:pBdr>
          <w:top w:val="nil"/>
          <w:left w:val="nil"/>
          <w:bottom w:val="nil"/>
          <w:right w:val="nil"/>
          <w:between w:val="nil"/>
        </w:pBdr>
        <w:autoSpaceDE/>
        <w:autoSpaceDN/>
        <w:ind w:left="0"/>
        <w:jc w:val="both"/>
        <w:rPr>
          <w:sz w:val="24"/>
          <w:szCs w:val="24"/>
        </w:rPr>
      </w:pPr>
      <w:r w:rsidRPr="0086515F">
        <w:rPr>
          <w:sz w:val="24"/>
          <w:szCs w:val="24"/>
        </w:rPr>
        <w:t>Приказ Министерства просвещения России от 24 марта 2023 г. № 196 «Об утверждении Порядка проведения аттестации педагогических работников организаций, осуществляющих образовательную деятельность».</w:t>
      </w:r>
    </w:p>
    <w:p w:rsidR="00066A48" w:rsidRPr="0086515F" w:rsidRDefault="00066A48" w:rsidP="00FA10CE">
      <w:pPr>
        <w:pBdr>
          <w:top w:val="nil"/>
          <w:left w:val="nil"/>
          <w:bottom w:val="nil"/>
          <w:right w:val="nil"/>
          <w:between w:val="nil"/>
        </w:pBdr>
        <w:jc w:val="both"/>
        <w:rPr>
          <w:b/>
          <w:color w:val="000000"/>
          <w:sz w:val="24"/>
          <w:szCs w:val="24"/>
        </w:rPr>
      </w:pPr>
    </w:p>
    <w:p w:rsidR="00066A48" w:rsidRPr="0086515F" w:rsidRDefault="00273A74" w:rsidP="00FA10CE">
      <w:pPr>
        <w:pStyle w:val="TableParagraph"/>
        <w:tabs>
          <w:tab w:val="left" w:pos="404"/>
          <w:tab w:val="left" w:pos="993"/>
        </w:tabs>
        <w:spacing w:before="0"/>
        <w:ind w:left="0"/>
        <w:jc w:val="both"/>
        <w:rPr>
          <w:color w:val="000009"/>
          <w:sz w:val="24"/>
          <w:szCs w:val="24"/>
          <w:highlight w:val="yellow"/>
        </w:rPr>
      </w:pPr>
      <w:r w:rsidRPr="0086515F">
        <w:rPr>
          <w:b/>
          <w:color w:val="000009"/>
          <w:sz w:val="24"/>
          <w:szCs w:val="24"/>
        </w:rPr>
        <w:t>Д</w:t>
      </w:r>
      <w:r w:rsidR="00066A48" w:rsidRPr="0086515F">
        <w:rPr>
          <w:b/>
          <w:color w:val="000009"/>
          <w:sz w:val="24"/>
          <w:szCs w:val="24"/>
        </w:rPr>
        <w:t>окументы</w:t>
      </w:r>
      <w:r w:rsidRPr="0086515F">
        <w:rPr>
          <w:b/>
          <w:color w:val="000009"/>
          <w:sz w:val="24"/>
          <w:szCs w:val="24"/>
        </w:rPr>
        <w:t xml:space="preserve"> ДОУ</w:t>
      </w:r>
      <w:r w:rsidRPr="0086515F">
        <w:rPr>
          <w:color w:val="000009"/>
          <w:sz w:val="24"/>
          <w:szCs w:val="24"/>
        </w:rPr>
        <w:t>:</w:t>
      </w:r>
    </w:p>
    <w:p w:rsidR="00066A48" w:rsidRPr="0086515F" w:rsidRDefault="00066A48" w:rsidP="00FA10CE">
      <w:pPr>
        <w:rPr>
          <w:sz w:val="24"/>
          <w:szCs w:val="24"/>
        </w:rPr>
      </w:pPr>
    </w:p>
    <w:p w:rsidR="00822B59" w:rsidRPr="0086515F" w:rsidRDefault="008F3132" w:rsidP="00FA10CE">
      <w:pPr>
        <w:tabs>
          <w:tab w:val="left" w:pos="1308"/>
        </w:tabs>
        <w:jc w:val="both"/>
        <w:rPr>
          <w:sz w:val="24"/>
          <w:szCs w:val="24"/>
        </w:rPr>
      </w:pPr>
      <w:r w:rsidRPr="0086515F">
        <w:rPr>
          <w:sz w:val="24"/>
          <w:szCs w:val="24"/>
        </w:rPr>
        <w:t>1.</w:t>
      </w:r>
      <w:r w:rsidR="00273A74" w:rsidRPr="0086515F">
        <w:rPr>
          <w:sz w:val="24"/>
          <w:szCs w:val="24"/>
        </w:rPr>
        <w:t>Устав МДОУ ДС Дельфиненок р.п. Средняя Ахтуба</w:t>
      </w:r>
      <w:r w:rsidR="00822B59" w:rsidRPr="0086515F">
        <w:rPr>
          <w:sz w:val="24"/>
          <w:szCs w:val="24"/>
        </w:rPr>
        <w:t>;</w:t>
      </w:r>
    </w:p>
    <w:p w:rsidR="00822B59" w:rsidRPr="0086515F" w:rsidRDefault="008F3132" w:rsidP="00FA10CE">
      <w:pPr>
        <w:tabs>
          <w:tab w:val="left" w:pos="1308"/>
        </w:tabs>
        <w:jc w:val="both"/>
        <w:rPr>
          <w:sz w:val="24"/>
          <w:szCs w:val="24"/>
        </w:rPr>
      </w:pPr>
      <w:r w:rsidRPr="0086515F">
        <w:rPr>
          <w:sz w:val="24"/>
          <w:szCs w:val="24"/>
        </w:rPr>
        <w:t>2.</w:t>
      </w:r>
      <w:r w:rsidR="00822B59" w:rsidRPr="0086515F">
        <w:rPr>
          <w:sz w:val="24"/>
          <w:szCs w:val="24"/>
        </w:rPr>
        <w:t>Программа</w:t>
      </w:r>
      <w:r w:rsidR="00B427BF" w:rsidRPr="0086515F">
        <w:rPr>
          <w:sz w:val="24"/>
          <w:szCs w:val="24"/>
        </w:rPr>
        <w:t xml:space="preserve"> </w:t>
      </w:r>
      <w:r w:rsidR="00822B59" w:rsidRPr="0086515F">
        <w:rPr>
          <w:sz w:val="24"/>
          <w:szCs w:val="24"/>
        </w:rPr>
        <w:t>развития</w:t>
      </w:r>
      <w:r w:rsidR="00B427BF" w:rsidRPr="0086515F">
        <w:rPr>
          <w:sz w:val="24"/>
          <w:szCs w:val="24"/>
        </w:rPr>
        <w:t xml:space="preserve"> </w:t>
      </w:r>
      <w:r w:rsidR="00273A74" w:rsidRPr="0086515F">
        <w:rPr>
          <w:sz w:val="24"/>
          <w:szCs w:val="24"/>
        </w:rPr>
        <w:t>МДОУ ДС Дельфиненок р.п. Средняя Ахтуба.</w:t>
      </w:r>
    </w:p>
    <w:p w:rsidR="00FE1101" w:rsidRPr="0086515F" w:rsidRDefault="00FE1101" w:rsidP="00FA10CE">
      <w:pPr>
        <w:rPr>
          <w:sz w:val="24"/>
          <w:szCs w:val="24"/>
        </w:rPr>
        <w:sectPr w:rsidR="00FE1101" w:rsidRPr="0086515F" w:rsidSect="00772110">
          <w:footerReference w:type="default" r:id="rId9"/>
          <w:footerReference w:type="first" r:id="rId10"/>
          <w:type w:val="continuous"/>
          <w:pgSz w:w="11910" w:h="16840"/>
          <w:pgMar w:top="1134" w:right="850" w:bottom="1134" w:left="1701" w:header="720" w:footer="978" w:gutter="0"/>
          <w:pgNumType w:start="1"/>
          <w:cols w:space="720"/>
          <w:titlePg/>
          <w:docGrid w:linePitch="299"/>
        </w:sectPr>
      </w:pPr>
    </w:p>
    <w:p w:rsidR="0087388F" w:rsidRPr="0086515F" w:rsidRDefault="0087388F" w:rsidP="00FA10CE">
      <w:pPr>
        <w:pStyle w:val="1"/>
        <w:numPr>
          <w:ilvl w:val="0"/>
          <w:numId w:val="3"/>
        </w:numPr>
        <w:tabs>
          <w:tab w:val="left" w:pos="284"/>
        </w:tabs>
        <w:ind w:left="0" w:firstLine="0"/>
        <w:jc w:val="center"/>
      </w:pPr>
      <w:r w:rsidRPr="0086515F">
        <w:lastRenderedPageBreak/>
        <w:t>ЦЕЛЕВОЙ РАЗДЕЛ</w:t>
      </w:r>
    </w:p>
    <w:p w:rsidR="00BB340C" w:rsidRPr="0086515F" w:rsidRDefault="006A3755" w:rsidP="006A3755">
      <w:pPr>
        <w:pStyle w:val="1"/>
        <w:numPr>
          <w:ilvl w:val="1"/>
          <w:numId w:val="3"/>
        </w:numPr>
        <w:tabs>
          <w:tab w:val="left" w:pos="426"/>
        </w:tabs>
        <w:ind w:left="0" w:firstLine="0"/>
        <w:jc w:val="center"/>
      </w:pPr>
      <w:r>
        <w:t xml:space="preserve"> </w:t>
      </w:r>
      <w:r w:rsidR="002A29F5" w:rsidRPr="0086515F">
        <w:t>Пояснительная записка</w:t>
      </w:r>
    </w:p>
    <w:p w:rsidR="00653319" w:rsidRPr="0086515F" w:rsidRDefault="00653319" w:rsidP="00FA10CE">
      <w:pPr>
        <w:ind w:firstLine="709"/>
        <w:jc w:val="both"/>
        <w:rPr>
          <w:sz w:val="24"/>
          <w:szCs w:val="24"/>
        </w:rPr>
      </w:pPr>
      <w:r w:rsidRPr="0086515F">
        <w:rPr>
          <w:sz w:val="24"/>
          <w:szCs w:val="24"/>
        </w:rPr>
        <w:t>Основная общеобразовательная программа – образовательная</w:t>
      </w:r>
      <w:r w:rsidR="00B427BF" w:rsidRPr="0086515F">
        <w:rPr>
          <w:sz w:val="24"/>
          <w:szCs w:val="24"/>
        </w:rPr>
        <w:t xml:space="preserve"> </w:t>
      </w:r>
      <w:r w:rsidRPr="0086515F">
        <w:rPr>
          <w:sz w:val="24"/>
          <w:szCs w:val="24"/>
        </w:rPr>
        <w:t>программа</w:t>
      </w:r>
      <w:r w:rsidR="00B427BF" w:rsidRPr="0086515F">
        <w:rPr>
          <w:sz w:val="24"/>
          <w:szCs w:val="24"/>
        </w:rPr>
        <w:t xml:space="preserve"> </w:t>
      </w:r>
      <w:r w:rsidRPr="0086515F">
        <w:rPr>
          <w:sz w:val="24"/>
          <w:szCs w:val="24"/>
        </w:rPr>
        <w:t>дошкольного</w:t>
      </w:r>
      <w:r w:rsidR="00B427BF" w:rsidRPr="0086515F">
        <w:rPr>
          <w:sz w:val="24"/>
          <w:szCs w:val="24"/>
        </w:rPr>
        <w:t xml:space="preserve"> </w:t>
      </w:r>
      <w:r w:rsidRPr="0086515F">
        <w:rPr>
          <w:sz w:val="24"/>
          <w:szCs w:val="24"/>
        </w:rPr>
        <w:t>образования</w:t>
      </w:r>
      <w:r w:rsidR="00B427BF" w:rsidRPr="0086515F">
        <w:rPr>
          <w:sz w:val="24"/>
          <w:szCs w:val="24"/>
        </w:rPr>
        <w:t xml:space="preserve"> </w:t>
      </w:r>
      <w:r w:rsidR="002D3CDF" w:rsidRPr="0086515F">
        <w:rPr>
          <w:sz w:val="24"/>
          <w:szCs w:val="24"/>
        </w:rPr>
        <w:t>муниципального дошкольного образовательного учреждения «Детский сад «Дельфиненок»  р.п. Средняя Ахтуба Среднеахтубинского района Волгоградской области</w:t>
      </w:r>
      <w:r w:rsidR="00B427BF" w:rsidRPr="0086515F">
        <w:rPr>
          <w:sz w:val="24"/>
          <w:szCs w:val="24"/>
        </w:rPr>
        <w:t xml:space="preserve"> </w:t>
      </w:r>
      <w:r w:rsidRPr="0086515F">
        <w:rPr>
          <w:sz w:val="24"/>
          <w:szCs w:val="24"/>
        </w:rPr>
        <w:t>(далее</w:t>
      </w:r>
      <w:r w:rsidR="00B427BF" w:rsidRPr="0086515F">
        <w:rPr>
          <w:sz w:val="24"/>
          <w:szCs w:val="24"/>
        </w:rPr>
        <w:t xml:space="preserve"> </w:t>
      </w:r>
      <w:r w:rsidR="003C0C93" w:rsidRPr="0086515F">
        <w:rPr>
          <w:sz w:val="24"/>
          <w:szCs w:val="24"/>
        </w:rPr>
        <w:t>–</w:t>
      </w:r>
      <w:r w:rsidR="00B427BF" w:rsidRPr="0086515F">
        <w:rPr>
          <w:sz w:val="24"/>
          <w:szCs w:val="24"/>
        </w:rPr>
        <w:t xml:space="preserve"> </w:t>
      </w:r>
      <w:r w:rsidRPr="0086515F">
        <w:rPr>
          <w:sz w:val="24"/>
          <w:szCs w:val="24"/>
        </w:rPr>
        <w:t>Программа)</w:t>
      </w:r>
      <w:r w:rsidR="00B427BF" w:rsidRPr="0086515F">
        <w:rPr>
          <w:sz w:val="24"/>
          <w:szCs w:val="24"/>
        </w:rPr>
        <w:t xml:space="preserve"> </w:t>
      </w:r>
      <w:r w:rsidRPr="0086515F">
        <w:rPr>
          <w:sz w:val="24"/>
          <w:szCs w:val="24"/>
        </w:rPr>
        <w:t>разработана</w:t>
      </w:r>
      <w:r w:rsidR="00B427BF" w:rsidRPr="0086515F">
        <w:rPr>
          <w:sz w:val="24"/>
          <w:szCs w:val="24"/>
        </w:rPr>
        <w:t xml:space="preserve"> </w:t>
      </w:r>
      <w:r w:rsidRPr="0086515F">
        <w:rPr>
          <w:sz w:val="24"/>
          <w:szCs w:val="24"/>
        </w:rPr>
        <w:t>в</w:t>
      </w:r>
      <w:r w:rsidR="00B427BF" w:rsidRPr="0086515F">
        <w:rPr>
          <w:sz w:val="24"/>
          <w:szCs w:val="24"/>
        </w:rPr>
        <w:t xml:space="preserve"> </w:t>
      </w:r>
      <w:r w:rsidRPr="0086515F">
        <w:rPr>
          <w:sz w:val="24"/>
          <w:szCs w:val="24"/>
        </w:rPr>
        <w:t>соответствии</w:t>
      </w:r>
      <w:r w:rsidR="00B427BF" w:rsidRPr="0086515F">
        <w:rPr>
          <w:sz w:val="24"/>
          <w:szCs w:val="24"/>
        </w:rPr>
        <w:t xml:space="preserve"> </w:t>
      </w:r>
      <w:r w:rsidRPr="0086515F">
        <w:rPr>
          <w:sz w:val="24"/>
          <w:szCs w:val="24"/>
        </w:rPr>
        <w:t>с</w:t>
      </w:r>
      <w:r w:rsidR="00B427BF" w:rsidRPr="0086515F">
        <w:rPr>
          <w:sz w:val="24"/>
          <w:szCs w:val="24"/>
        </w:rPr>
        <w:t xml:space="preserve"> </w:t>
      </w:r>
      <w:r w:rsidRPr="0086515F">
        <w:rPr>
          <w:sz w:val="24"/>
          <w:szCs w:val="24"/>
        </w:rPr>
        <w:t>федеральным</w:t>
      </w:r>
      <w:r w:rsidR="00B427BF" w:rsidRPr="0086515F">
        <w:rPr>
          <w:sz w:val="24"/>
          <w:szCs w:val="24"/>
        </w:rPr>
        <w:t xml:space="preserve"> </w:t>
      </w:r>
      <w:r w:rsidRPr="0086515F">
        <w:rPr>
          <w:sz w:val="24"/>
          <w:szCs w:val="24"/>
        </w:rPr>
        <w:t>государственным</w:t>
      </w:r>
      <w:r w:rsidR="00B427BF" w:rsidRPr="0086515F">
        <w:rPr>
          <w:sz w:val="24"/>
          <w:szCs w:val="24"/>
        </w:rPr>
        <w:t xml:space="preserve"> </w:t>
      </w:r>
      <w:r w:rsidRPr="0086515F">
        <w:rPr>
          <w:sz w:val="24"/>
          <w:szCs w:val="24"/>
        </w:rPr>
        <w:t>образовательным</w:t>
      </w:r>
      <w:r w:rsidR="00B427BF" w:rsidRPr="0086515F">
        <w:rPr>
          <w:sz w:val="24"/>
          <w:szCs w:val="24"/>
        </w:rPr>
        <w:t xml:space="preserve"> </w:t>
      </w:r>
      <w:r w:rsidRPr="0086515F">
        <w:rPr>
          <w:sz w:val="24"/>
          <w:szCs w:val="24"/>
        </w:rPr>
        <w:t>стандартом</w:t>
      </w:r>
      <w:r w:rsidR="00B427BF" w:rsidRPr="0086515F">
        <w:rPr>
          <w:sz w:val="24"/>
          <w:szCs w:val="24"/>
        </w:rPr>
        <w:t xml:space="preserve"> </w:t>
      </w:r>
      <w:r w:rsidRPr="0086515F">
        <w:rPr>
          <w:sz w:val="24"/>
          <w:szCs w:val="24"/>
        </w:rPr>
        <w:t>дошкольного</w:t>
      </w:r>
      <w:r w:rsidR="00B427BF" w:rsidRPr="0086515F">
        <w:rPr>
          <w:sz w:val="24"/>
          <w:szCs w:val="24"/>
        </w:rPr>
        <w:t xml:space="preserve"> </w:t>
      </w:r>
      <w:r w:rsidRPr="0086515F">
        <w:rPr>
          <w:sz w:val="24"/>
          <w:szCs w:val="24"/>
        </w:rPr>
        <w:t>образования</w:t>
      </w:r>
      <w:r w:rsidR="00B427BF" w:rsidRPr="0086515F">
        <w:rPr>
          <w:sz w:val="24"/>
          <w:szCs w:val="24"/>
        </w:rPr>
        <w:t xml:space="preserve"> </w:t>
      </w:r>
      <w:r w:rsidR="003C0C93" w:rsidRPr="0086515F">
        <w:rPr>
          <w:sz w:val="24"/>
          <w:szCs w:val="24"/>
        </w:rPr>
        <w:t>(</w:t>
      </w:r>
      <w:proofErr w:type="gramStart"/>
      <w:r w:rsidR="003C0C93" w:rsidRPr="0086515F">
        <w:rPr>
          <w:sz w:val="24"/>
          <w:szCs w:val="24"/>
        </w:rPr>
        <w:t>утвержден</w:t>
      </w:r>
      <w:proofErr w:type="gramEnd"/>
      <w:r w:rsidR="003C0C93" w:rsidRPr="0086515F">
        <w:rPr>
          <w:sz w:val="24"/>
          <w:szCs w:val="24"/>
        </w:rPr>
        <w:t xml:space="preserve"> приказом </w:t>
      </w:r>
      <w:proofErr w:type="spellStart"/>
      <w:r w:rsidR="003C0C93" w:rsidRPr="0086515F">
        <w:rPr>
          <w:sz w:val="24"/>
          <w:szCs w:val="24"/>
        </w:rPr>
        <w:t>Минобр</w:t>
      </w:r>
      <w:r w:rsidR="00FA10CE" w:rsidRPr="0086515F">
        <w:rPr>
          <w:sz w:val="24"/>
          <w:szCs w:val="24"/>
        </w:rPr>
        <w:t>науки</w:t>
      </w:r>
      <w:proofErr w:type="spellEnd"/>
      <w:r w:rsidR="00FA10CE" w:rsidRPr="0086515F">
        <w:rPr>
          <w:sz w:val="24"/>
          <w:szCs w:val="24"/>
        </w:rPr>
        <w:t xml:space="preserve"> России от 17 октября 2013г. №</w:t>
      </w:r>
      <w:r w:rsidR="003C0C93" w:rsidRPr="0086515F">
        <w:rPr>
          <w:sz w:val="24"/>
          <w:szCs w:val="24"/>
        </w:rPr>
        <w:t xml:space="preserve">1155, зарегистрировано в Минюсте России 14 ноября 2013г., регистрационный №30384; в редакции приказа </w:t>
      </w:r>
      <w:proofErr w:type="spellStart"/>
      <w:r w:rsidR="003C0C93" w:rsidRPr="0086515F">
        <w:rPr>
          <w:sz w:val="24"/>
          <w:szCs w:val="24"/>
        </w:rPr>
        <w:t>Минпросвещения</w:t>
      </w:r>
      <w:proofErr w:type="spellEnd"/>
      <w:r w:rsidR="003C0C93" w:rsidRPr="0086515F">
        <w:rPr>
          <w:sz w:val="24"/>
          <w:szCs w:val="24"/>
        </w:rPr>
        <w:t xml:space="preserve"> России от 8 ноября 2022г. №955, зарегистрировано в Минюсте России 6 февраля 2023</w:t>
      </w:r>
      <w:r w:rsidR="00FA10CE" w:rsidRPr="0086515F">
        <w:rPr>
          <w:sz w:val="24"/>
          <w:szCs w:val="24"/>
        </w:rPr>
        <w:t xml:space="preserve">г., </w:t>
      </w:r>
      <w:proofErr w:type="gramStart"/>
      <w:r w:rsidR="00FA10CE" w:rsidRPr="0086515F">
        <w:rPr>
          <w:sz w:val="24"/>
          <w:szCs w:val="24"/>
        </w:rPr>
        <w:t>регистрационный</w:t>
      </w:r>
      <w:proofErr w:type="gramEnd"/>
      <w:r w:rsidR="00FA10CE" w:rsidRPr="0086515F">
        <w:rPr>
          <w:sz w:val="24"/>
          <w:szCs w:val="24"/>
        </w:rPr>
        <w:t xml:space="preserve"> №</w:t>
      </w:r>
      <w:r w:rsidR="003C0C93" w:rsidRPr="0086515F">
        <w:rPr>
          <w:sz w:val="24"/>
          <w:szCs w:val="24"/>
        </w:rPr>
        <w:t>72264)</w:t>
      </w:r>
      <w:r w:rsidRPr="0086515F">
        <w:rPr>
          <w:sz w:val="24"/>
          <w:szCs w:val="24"/>
        </w:rPr>
        <w:t xml:space="preserve"> (далее –</w:t>
      </w:r>
      <w:r w:rsidR="00FA10CE" w:rsidRPr="0086515F">
        <w:rPr>
          <w:sz w:val="24"/>
          <w:szCs w:val="24"/>
        </w:rPr>
        <w:t xml:space="preserve"> </w:t>
      </w:r>
      <w:r w:rsidRPr="0086515F">
        <w:rPr>
          <w:sz w:val="24"/>
          <w:szCs w:val="24"/>
        </w:rPr>
        <w:t>ФГОС</w:t>
      </w:r>
      <w:r w:rsidR="00FA10CE" w:rsidRPr="0086515F">
        <w:rPr>
          <w:sz w:val="24"/>
          <w:szCs w:val="24"/>
        </w:rPr>
        <w:t xml:space="preserve"> </w:t>
      </w:r>
      <w:r w:rsidRPr="0086515F">
        <w:rPr>
          <w:sz w:val="24"/>
          <w:szCs w:val="24"/>
        </w:rPr>
        <w:t>ДО)</w:t>
      </w:r>
      <w:r w:rsidR="00FA10CE" w:rsidRPr="0086515F">
        <w:rPr>
          <w:sz w:val="24"/>
          <w:szCs w:val="24"/>
        </w:rPr>
        <w:t xml:space="preserve"> </w:t>
      </w:r>
      <w:r w:rsidRPr="0086515F">
        <w:rPr>
          <w:sz w:val="24"/>
          <w:szCs w:val="24"/>
        </w:rPr>
        <w:t>и</w:t>
      </w:r>
      <w:r w:rsidR="00FA10CE" w:rsidRPr="0086515F">
        <w:rPr>
          <w:sz w:val="24"/>
          <w:szCs w:val="24"/>
        </w:rPr>
        <w:t xml:space="preserve"> </w:t>
      </w:r>
      <w:r w:rsidRPr="0086515F">
        <w:rPr>
          <w:sz w:val="24"/>
          <w:szCs w:val="24"/>
        </w:rPr>
        <w:t>федеральной образовательной программой дошкольного образования (</w:t>
      </w:r>
      <w:r w:rsidR="003C0C93" w:rsidRPr="0086515F">
        <w:rPr>
          <w:sz w:val="24"/>
          <w:szCs w:val="24"/>
        </w:rPr>
        <w:t xml:space="preserve">утверждена приказом </w:t>
      </w:r>
      <w:proofErr w:type="spellStart"/>
      <w:r w:rsidR="003C0C93" w:rsidRPr="0086515F">
        <w:rPr>
          <w:sz w:val="24"/>
          <w:szCs w:val="24"/>
        </w:rPr>
        <w:t>Минпросвещения</w:t>
      </w:r>
      <w:proofErr w:type="spellEnd"/>
      <w:r w:rsidR="003C0C93" w:rsidRPr="0086515F">
        <w:rPr>
          <w:sz w:val="24"/>
          <w:szCs w:val="24"/>
        </w:rPr>
        <w:t xml:space="preserve"> России от 25 ноября 2022г. №1028, зарегистрировано в Минюсте России 28 декабря 2022г., регистрационный №71847</w:t>
      </w:r>
      <w:r w:rsidRPr="0086515F">
        <w:rPr>
          <w:sz w:val="24"/>
          <w:szCs w:val="24"/>
        </w:rPr>
        <w:t>) (далее – ФОП ДО).</w:t>
      </w:r>
    </w:p>
    <w:p w:rsidR="00570B34" w:rsidRPr="0086515F" w:rsidRDefault="00570B34" w:rsidP="00FA10CE">
      <w:pPr>
        <w:pStyle w:val="a3"/>
        <w:ind w:left="0" w:firstLine="705"/>
      </w:pPr>
      <w:proofErr w:type="gramStart"/>
      <w:r w:rsidRPr="0086515F">
        <w:t>Программа отвечает образовательному запросу социума, 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w:t>
      </w:r>
      <w:proofErr w:type="gramEnd"/>
      <w:r w:rsidRPr="0086515F">
        <w:t xml:space="preserve"> возраста видов деятельности.</w:t>
      </w:r>
    </w:p>
    <w:p w:rsidR="00570B34" w:rsidRPr="0086515F" w:rsidRDefault="00570B34" w:rsidP="00FA10CE">
      <w:pPr>
        <w:pStyle w:val="a3"/>
        <w:ind w:left="0" w:firstLine="705"/>
      </w:pPr>
      <w:r w:rsidRPr="0086515F">
        <w:t xml:space="preserve">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с точки зрения реализации требований ФГОС </w:t>
      </w:r>
      <w:proofErr w:type="gramStart"/>
      <w:r w:rsidRPr="0086515F">
        <w:t>ДО</w:t>
      </w:r>
      <w:proofErr w:type="gramEnd"/>
      <w:r w:rsidRPr="0086515F">
        <w:t xml:space="preserve">. </w:t>
      </w:r>
    </w:p>
    <w:p w:rsidR="00BD6C41" w:rsidRPr="0086515F" w:rsidRDefault="00570B34" w:rsidP="00FA10CE">
      <w:pPr>
        <w:pStyle w:val="a5"/>
        <w:tabs>
          <w:tab w:val="left" w:pos="1630"/>
        </w:tabs>
        <w:ind w:left="0" w:firstLine="709"/>
        <w:jc w:val="both"/>
        <w:rPr>
          <w:sz w:val="24"/>
          <w:szCs w:val="24"/>
        </w:rPr>
      </w:pPr>
      <w:r w:rsidRPr="0086515F">
        <w:rPr>
          <w:sz w:val="24"/>
          <w:szCs w:val="24"/>
        </w:rPr>
        <w:t xml:space="preserve">Обязательная часть Программы </w:t>
      </w:r>
      <w:r w:rsidR="00BD6C41" w:rsidRPr="0086515F">
        <w:rPr>
          <w:sz w:val="24"/>
          <w:szCs w:val="24"/>
        </w:rPr>
        <w:t xml:space="preserve">соответствует ФОП </w:t>
      </w:r>
      <w:proofErr w:type="gramStart"/>
      <w:r w:rsidR="00BD6C41" w:rsidRPr="0086515F">
        <w:rPr>
          <w:sz w:val="24"/>
          <w:szCs w:val="24"/>
        </w:rPr>
        <w:t>ДО</w:t>
      </w:r>
      <w:proofErr w:type="gramEnd"/>
      <w:r w:rsidR="00BD6C41" w:rsidRPr="0086515F">
        <w:rPr>
          <w:sz w:val="24"/>
          <w:szCs w:val="24"/>
        </w:rPr>
        <w:t xml:space="preserve"> и обеспечивает: </w:t>
      </w:r>
    </w:p>
    <w:p w:rsidR="00BD6C41" w:rsidRPr="0086515F" w:rsidRDefault="00BD6C41" w:rsidP="00FA10CE">
      <w:pPr>
        <w:pStyle w:val="a5"/>
        <w:numPr>
          <w:ilvl w:val="0"/>
          <w:numId w:val="5"/>
        </w:numPr>
        <w:tabs>
          <w:tab w:val="left" w:pos="993"/>
        </w:tabs>
        <w:ind w:left="0" w:firstLine="709"/>
        <w:jc w:val="both"/>
        <w:rPr>
          <w:sz w:val="24"/>
          <w:szCs w:val="24"/>
        </w:rPr>
      </w:pPr>
      <w:r w:rsidRPr="0086515F">
        <w:rPr>
          <w:sz w:val="24"/>
          <w:szCs w:val="24"/>
        </w:rPr>
        <w:t xml:space="preserve">воспитание и развитие ребенка дошкольного возраста как </w:t>
      </w:r>
      <w:r w:rsidR="003C0C93" w:rsidRPr="0086515F">
        <w:rPr>
          <w:sz w:val="24"/>
          <w:szCs w:val="24"/>
        </w:rPr>
        <w:t>г</w:t>
      </w:r>
      <w:r w:rsidRPr="0086515F">
        <w:rPr>
          <w:sz w:val="24"/>
          <w:szCs w:val="24"/>
        </w:rPr>
        <w:t xml:space="preserve">ражданина </w:t>
      </w:r>
      <w:proofErr w:type="spellStart"/>
      <w:r w:rsidRPr="0086515F">
        <w:rPr>
          <w:sz w:val="24"/>
          <w:szCs w:val="24"/>
        </w:rPr>
        <w:t>РоссийскойФедерации</w:t>
      </w:r>
      <w:proofErr w:type="spellEnd"/>
      <w:r w:rsidRPr="0086515F">
        <w:rPr>
          <w:sz w:val="24"/>
          <w:szCs w:val="24"/>
        </w:rPr>
        <w:t xml:space="preserve">, формирование основ его гражданской и культурной идентичности на </w:t>
      </w:r>
      <w:proofErr w:type="gramStart"/>
      <w:r w:rsidRPr="0086515F">
        <w:rPr>
          <w:sz w:val="24"/>
          <w:szCs w:val="24"/>
        </w:rPr>
        <w:t>доступном</w:t>
      </w:r>
      <w:proofErr w:type="gramEnd"/>
      <w:r w:rsidRPr="0086515F">
        <w:rPr>
          <w:sz w:val="24"/>
          <w:szCs w:val="24"/>
        </w:rPr>
        <w:t xml:space="preserve"> </w:t>
      </w:r>
      <w:proofErr w:type="spellStart"/>
      <w:r w:rsidRPr="0086515F">
        <w:rPr>
          <w:sz w:val="24"/>
          <w:szCs w:val="24"/>
        </w:rPr>
        <w:t>еговозрастусодержании</w:t>
      </w:r>
      <w:proofErr w:type="spellEnd"/>
      <w:r w:rsidRPr="0086515F">
        <w:rPr>
          <w:sz w:val="24"/>
          <w:szCs w:val="24"/>
        </w:rPr>
        <w:t xml:space="preserve"> доступными средствами; </w:t>
      </w:r>
    </w:p>
    <w:p w:rsidR="00BD6C41" w:rsidRPr="0086515F" w:rsidRDefault="00BD6C41" w:rsidP="00FA10CE">
      <w:pPr>
        <w:pStyle w:val="a5"/>
        <w:numPr>
          <w:ilvl w:val="0"/>
          <w:numId w:val="5"/>
        </w:numPr>
        <w:tabs>
          <w:tab w:val="left" w:pos="993"/>
        </w:tabs>
        <w:ind w:left="0" w:firstLine="709"/>
        <w:jc w:val="both"/>
        <w:rPr>
          <w:sz w:val="24"/>
          <w:szCs w:val="24"/>
        </w:rPr>
      </w:pPr>
      <w:proofErr w:type="gramStart"/>
      <w:r w:rsidRPr="0086515F">
        <w:rPr>
          <w:sz w:val="24"/>
          <w:szCs w:val="24"/>
        </w:rPr>
        <w:t>создание</w:t>
      </w:r>
      <w:r w:rsidR="0086515F" w:rsidRPr="0086515F">
        <w:rPr>
          <w:sz w:val="24"/>
          <w:szCs w:val="24"/>
        </w:rPr>
        <w:t xml:space="preserve"> </w:t>
      </w:r>
      <w:r w:rsidRPr="0086515F">
        <w:rPr>
          <w:sz w:val="24"/>
          <w:szCs w:val="24"/>
        </w:rPr>
        <w:t>единого</w:t>
      </w:r>
      <w:r w:rsidR="0086515F" w:rsidRPr="0086515F">
        <w:rPr>
          <w:sz w:val="24"/>
          <w:szCs w:val="24"/>
        </w:rPr>
        <w:t xml:space="preserve"> </w:t>
      </w:r>
      <w:r w:rsidRPr="0086515F">
        <w:rPr>
          <w:sz w:val="24"/>
          <w:szCs w:val="24"/>
        </w:rPr>
        <w:t>ядра</w:t>
      </w:r>
      <w:r w:rsidR="0086515F" w:rsidRPr="0086515F">
        <w:rPr>
          <w:sz w:val="24"/>
          <w:szCs w:val="24"/>
        </w:rPr>
        <w:t xml:space="preserve"> </w:t>
      </w:r>
      <w:r w:rsidRPr="0086515F">
        <w:rPr>
          <w:sz w:val="24"/>
          <w:szCs w:val="24"/>
        </w:rPr>
        <w:t>содержания</w:t>
      </w:r>
      <w:r w:rsidR="0086515F" w:rsidRPr="0086515F">
        <w:rPr>
          <w:sz w:val="24"/>
          <w:szCs w:val="24"/>
        </w:rPr>
        <w:t xml:space="preserve"> </w:t>
      </w:r>
      <w:r w:rsidRPr="0086515F">
        <w:rPr>
          <w:sz w:val="24"/>
          <w:szCs w:val="24"/>
        </w:rPr>
        <w:t>дошкольного</w:t>
      </w:r>
      <w:r w:rsidR="0086515F" w:rsidRPr="0086515F">
        <w:rPr>
          <w:sz w:val="24"/>
          <w:szCs w:val="24"/>
        </w:rPr>
        <w:t xml:space="preserve"> </w:t>
      </w:r>
      <w:r w:rsidRPr="0086515F">
        <w:rPr>
          <w:sz w:val="24"/>
          <w:szCs w:val="24"/>
        </w:rPr>
        <w:t>образования</w:t>
      </w:r>
      <w:r w:rsidR="0086515F" w:rsidRPr="0086515F">
        <w:rPr>
          <w:sz w:val="24"/>
          <w:szCs w:val="24"/>
        </w:rPr>
        <w:t xml:space="preserve"> </w:t>
      </w:r>
      <w:r w:rsidRPr="0086515F">
        <w:rPr>
          <w:sz w:val="24"/>
          <w:szCs w:val="24"/>
        </w:rPr>
        <w:t>(далее</w:t>
      </w:r>
      <w:r w:rsidR="0086515F" w:rsidRPr="0086515F">
        <w:rPr>
          <w:sz w:val="24"/>
          <w:szCs w:val="24"/>
        </w:rPr>
        <w:t xml:space="preserve"> </w:t>
      </w:r>
      <w:r w:rsidRPr="0086515F">
        <w:rPr>
          <w:sz w:val="24"/>
          <w:szCs w:val="24"/>
        </w:rPr>
        <w:t>–</w:t>
      </w:r>
      <w:r w:rsidR="0086515F" w:rsidRPr="0086515F">
        <w:rPr>
          <w:sz w:val="24"/>
          <w:szCs w:val="24"/>
        </w:rPr>
        <w:t xml:space="preserve"> </w:t>
      </w:r>
      <w:r w:rsidRPr="0086515F">
        <w:rPr>
          <w:sz w:val="24"/>
          <w:szCs w:val="24"/>
        </w:rPr>
        <w:t>ДО),</w:t>
      </w:r>
      <w:r w:rsidR="0086515F" w:rsidRPr="0086515F">
        <w:rPr>
          <w:sz w:val="24"/>
          <w:szCs w:val="24"/>
        </w:rPr>
        <w:t xml:space="preserve"> </w:t>
      </w:r>
      <w:r w:rsidRPr="0086515F">
        <w:rPr>
          <w:sz w:val="24"/>
          <w:szCs w:val="24"/>
        </w:rPr>
        <w:t xml:space="preserve">ориентированного на приобщение детей к духовно-нравственным и </w:t>
      </w:r>
      <w:proofErr w:type="spellStart"/>
      <w:r w:rsidRPr="0086515F">
        <w:rPr>
          <w:sz w:val="24"/>
          <w:szCs w:val="24"/>
        </w:rPr>
        <w:t>социокультурным</w:t>
      </w:r>
      <w:proofErr w:type="spellEnd"/>
      <w:r w:rsidRPr="0086515F">
        <w:rPr>
          <w:sz w:val="24"/>
          <w:szCs w:val="24"/>
        </w:rPr>
        <w:t xml:space="preserve"> ценностям</w:t>
      </w:r>
      <w:r w:rsidR="0086515F" w:rsidRPr="0086515F">
        <w:rPr>
          <w:sz w:val="24"/>
          <w:szCs w:val="24"/>
        </w:rPr>
        <w:t xml:space="preserve"> </w:t>
      </w:r>
      <w:r w:rsidRPr="0086515F">
        <w:rPr>
          <w:sz w:val="24"/>
          <w:szCs w:val="24"/>
        </w:rPr>
        <w:t>российского народа, воспитание подрастающего поколения</w:t>
      </w:r>
      <w:r w:rsidR="0086515F" w:rsidRPr="0086515F">
        <w:rPr>
          <w:sz w:val="24"/>
          <w:szCs w:val="24"/>
        </w:rPr>
        <w:t>,</w:t>
      </w:r>
      <w:r w:rsidRPr="0086515F">
        <w:rPr>
          <w:sz w:val="24"/>
          <w:szCs w:val="24"/>
        </w:rPr>
        <w:t xml:space="preserve"> как знающего и уважающего историю</w:t>
      </w:r>
      <w:r w:rsidR="0086515F" w:rsidRPr="0086515F">
        <w:rPr>
          <w:sz w:val="24"/>
          <w:szCs w:val="24"/>
        </w:rPr>
        <w:t xml:space="preserve"> </w:t>
      </w:r>
      <w:r w:rsidRPr="0086515F">
        <w:rPr>
          <w:sz w:val="24"/>
          <w:szCs w:val="24"/>
        </w:rPr>
        <w:t>и</w:t>
      </w:r>
      <w:r w:rsidR="0086515F" w:rsidRPr="0086515F">
        <w:rPr>
          <w:sz w:val="24"/>
          <w:szCs w:val="24"/>
        </w:rPr>
        <w:t xml:space="preserve"> </w:t>
      </w:r>
      <w:r w:rsidRPr="0086515F">
        <w:rPr>
          <w:sz w:val="24"/>
          <w:szCs w:val="24"/>
        </w:rPr>
        <w:t>культуру</w:t>
      </w:r>
      <w:r w:rsidR="0086515F" w:rsidRPr="0086515F">
        <w:rPr>
          <w:sz w:val="24"/>
          <w:szCs w:val="24"/>
        </w:rPr>
        <w:t xml:space="preserve"> </w:t>
      </w:r>
      <w:r w:rsidRPr="0086515F">
        <w:rPr>
          <w:sz w:val="24"/>
          <w:szCs w:val="24"/>
        </w:rPr>
        <w:t>своей семьи, большой</w:t>
      </w:r>
      <w:r w:rsidR="0086515F" w:rsidRPr="0086515F">
        <w:rPr>
          <w:sz w:val="24"/>
          <w:szCs w:val="24"/>
        </w:rPr>
        <w:t xml:space="preserve"> </w:t>
      </w:r>
      <w:r w:rsidRPr="0086515F">
        <w:rPr>
          <w:sz w:val="24"/>
          <w:szCs w:val="24"/>
        </w:rPr>
        <w:t>и малой Родины;</w:t>
      </w:r>
      <w:proofErr w:type="gramEnd"/>
    </w:p>
    <w:p w:rsidR="00BD6C41" w:rsidRPr="0086515F" w:rsidRDefault="00BD6C41" w:rsidP="00FA10CE">
      <w:pPr>
        <w:pStyle w:val="a5"/>
        <w:numPr>
          <w:ilvl w:val="0"/>
          <w:numId w:val="5"/>
        </w:numPr>
        <w:tabs>
          <w:tab w:val="left" w:pos="993"/>
        </w:tabs>
        <w:ind w:left="0" w:firstLine="709"/>
        <w:jc w:val="both"/>
        <w:rPr>
          <w:sz w:val="24"/>
          <w:szCs w:val="24"/>
        </w:rPr>
      </w:pPr>
      <w:r w:rsidRPr="0086515F">
        <w:rPr>
          <w:sz w:val="24"/>
          <w:szCs w:val="24"/>
        </w:rPr>
        <w:t>создание</w:t>
      </w:r>
      <w:r w:rsidR="0086515F" w:rsidRPr="0086515F">
        <w:rPr>
          <w:sz w:val="24"/>
          <w:szCs w:val="24"/>
        </w:rPr>
        <w:t xml:space="preserve"> </w:t>
      </w:r>
      <w:r w:rsidRPr="0086515F">
        <w:rPr>
          <w:sz w:val="24"/>
          <w:szCs w:val="24"/>
        </w:rPr>
        <w:t>единого</w:t>
      </w:r>
      <w:r w:rsidR="0086515F" w:rsidRPr="0086515F">
        <w:rPr>
          <w:sz w:val="24"/>
          <w:szCs w:val="24"/>
        </w:rPr>
        <w:t xml:space="preserve"> </w:t>
      </w:r>
      <w:r w:rsidRPr="0086515F">
        <w:rPr>
          <w:sz w:val="24"/>
          <w:szCs w:val="24"/>
        </w:rPr>
        <w:t>федерального</w:t>
      </w:r>
      <w:r w:rsidR="0086515F" w:rsidRPr="0086515F">
        <w:rPr>
          <w:sz w:val="24"/>
          <w:szCs w:val="24"/>
        </w:rPr>
        <w:t xml:space="preserve"> </w:t>
      </w:r>
      <w:r w:rsidRPr="0086515F">
        <w:rPr>
          <w:sz w:val="24"/>
          <w:szCs w:val="24"/>
        </w:rPr>
        <w:t>образовательного</w:t>
      </w:r>
      <w:r w:rsidR="0086515F" w:rsidRPr="0086515F">
        <w:rPr>
          <w:sz w:val="24"/>
          <w:szCs w:val="24"/>
        </w:rPr>
        <w:t xml:space="preserve"> </w:t>
      </w:r>
      <w:r w:rsidRPr="0086515F">
        <w:rPr>
          <w:sz w:val="24"/>
          <w:szCs w:val="24"/>
        </w:rPr>
        <w:t>пространства</w:t>
      </w:r>
      <w:r w:rsidR="0086515F" w:rsidRPr="0086515F">
        <w:rPr>
          <w:sz w:val="24"/>
          <w:szCs w:val="24"/>
        </w:rPr>
        <w:t xml:space="preserve"> </w:t>
      </w:r>
      <w:r w:rsidRPr="0086515F">
        <w:rPr>
          <w:sz w:val="24"/>
          <w:szCs w:val="24"/>
        </w:rPr>
        <w:t>воспитания</w:t>
      </w:r>
      <w:r w:rsidR="0086515F" w:rsidRPr="0086515F">
        <w:rPr>
          <w:sz w:val="24"/>
          <w:szCs w:val="24"/>
        </w:rPr>
        <w:t xml:space="preserve"> </w:t>
      </w:r>
      <w:r w:rsidRPr="0086515F">
        <w:rPr>
          <w:sz w:val="24"/>
          <w:szCs w:val="24"/>
        </w:rPr>
        <w:t>и</w:t>
      </w:r>
      <w:r w:rsidR="0086515F" w:rsidRPr="0086515F">
        <w:rPr>
          <w:sz w:val="24"/>
          <w:szCs w:val="24"/>
        </w:rPr>
        <w:t xml:space="preserve"> </w:t>
      </w:r>
      <w:r w:rsidRPr="0086515F">
        <w:rPr>
          <w:sz w:val="24"/>
          <w:szCs w:val="24"/>
        </w:rPr>
        <w:t xml:space="preserve">обучения детей от рождения до поступления в начальную школу, обеспечивающего ребенку и </w:t>
      </w:r>
      <w:proofErr w:type="spellStart"/>
      <w:r w:rsidRPr="0086515F">
        <w:rPr>
          <w:sz w:val="24"/>
          <w:szCs w:val="24"/>
        </w:rPr>
        <w:t>егородителям</w:t>
      </w:r>
      <w:proofErr w:type="spellEnd"/>
      <w:r w:rsidRPr="0086515F">
        <w:rPr>
          <w:sz w:val="24"/>
          <w:szCs w:val="24"/>
        </w:rPr>
        <w:t xml:space="preserve"> (законным представителям), равные, качественные условия ДО, вне зависимости </w:t>
      </w:r>
      <w:proofErr w:type="spellStart"/>
      <w:r w:rsidRPr="0086515F">
        <w:rPr>
          <w:sz w:val="24"/>
          <w:szCs w:val="24"/>
        </w:rPr>
        <w:t>отместаи</w:t>
      </w:r>
      <w:proofErr w:type="spellEnd"/>
      <w:r w:rsidRPr="0086515F">
        <w:rPr>
          <w:sz w:val="24"/>
          <w:szCs w:val="24"/>
        </w:rPr>
        <w:t xml:space="preserve"> </w:t>
      </w:r>
      <w:proofErr w:type="spellStart"/>
      <w:r w:rsidRPr="0086515F">
        <w:rPr>
          <w:sz w:val="24"/>
          <w:szCs w:val="24"/>
        </w:rPr>
        <w:t>регионапроживания</w:t>
      </w:r>
      <w:proofErr w:type="spellEnd"/>
      <w:r w:rsidRPr="0086515F">
        <w:rPr>
          <w:sz w:val="24"/>
          <w:szCs w:val="24"/>
        </w:rPr>
        <w:t>.</w:t>
      </w:r>
    </w:p>
    <w:p w:rsidR="0086515F" w:rsidRPr="0086515F" w:rsidRDefault="00570B34" w:rsidP="0086515F">
      <w:pPr>
        <w:pStyle w:val="a3"/>
        <w:tabs>
          <w:tab w:val="left" w:pos="10065"/>
        </w:tabs>
        <w:ind w:left="0" w:firstLine="705"/>
      </w:pPr>
      <w:r w:rsidRPr="0086515F">
        <w:t>В части, формируемой участниками образовательных отношений, представлены выбранные участниками образовательных отношений программы, направленные на развитие детей в образовательных областях, видах деятельности и культурных практиках (парциальные образовательные программы), отобранные с учетом приоритетных направлений, климатических особенностей, а также для обеспечения коррекции нарушений</w:t>
      </w:r>
      <w:r w:rsidR="0086515F" w:rsidRPr="0086515F">
        <w:t xml:space="preserve"> </w:t>
      </w:r>
      <w:r w:rsidRPr="0086515F">
        <w:t>развития и ориентированные на п</w:t>
      </w:r>
      <w:r w:rsidR="0086515F" w:rsidRPr="0086515F">
        <w:t>отребность детей и их родителей.</w:t>
      </w:r>
    </w:p>
    <w:p w:rsidR="00570B34" w:rsidRPr="0086515F" w:rsidRDefault="00570B34" w:rsidP="0086515F">
      <w:pPr>
        <w:pStyle w:val="a3"/>
        <w:tabs>
          <w:tab w:val="left" w:pos="10065"/>
        </w:tabs>
        <w:ind w:left="0" w:firstLine="705"/>
      </w:pPr>
      <w:r w:rsidRPr="0086515F">
        <w:t>Объем обязательной части Программы составляет не</w:t>
      </w:r>
      <w:r w:rsidR="00F95F74" w:rsidRPr="0086515F">
        <w:t xml:space="preserve"> менее 60% от ее общего объема; </w:t>
      </w:r>
      <w:r w:rsidRPr="0086515F">
        <w:t>части, формируемой участниками образовательных отношений, не более 40%.</w:t>
      </w:r>
    </w:p>
    <w:p w:rsidR="002A29F5" w:rsidRPr="0086515F" w:rsidRDefault="006749B7" w:rsidP="00FA10CE">
      <w:pPr>
        <w:pStyle w:val="a5"/>
        <w:tabs>
          <w:tab w:val="left" w:pos="1630"/>
        </w:tabs>
        <w:ind w:left="0" w:firstLine="709"/>
        <w:jc w:val="both"/>
        <w:rPr>
          <w:sz w:val="24"/>
          <w:szCs w:val="24"/>
        </w:rPr>
      </w:pPr>
      <w:r w:rsidRPr="0086515F">
        <w:rPr>
          <w:sz w:val="24"/>
          <w:szCs w:val="24"/>
        </w:rPr>
        <w:t>П</w:t>
      </w:r>
      <w:r w:rsidR="0021290F" w:rsidRPr="0086515F">
        <w:rPr>
          <w:sz w:val="24"/>
          <w:szCs w:val="24"/>
        </w:rPr>
        <w:t>рограмма представляет собой учебно-методическую документацию, в составе которой</w:t>
      </w:r>
      <w:r w:rsidR="002A29F5" w:rsidRPr="0086515F">
        <w:rPr>
          <w:sz w:val="24"/>
          <w:szCs w:val="24"/>
        </w:rPr>
        <w:t>:</w:t>
      </w:r>
    </w:p>
    <w:p w:rsidR="002A29F5" w:rsidRPr="0086515F" w:rsidRDefault="0021290F" w:rsidP="00FA10CE">
      <w:pPr>
        <w:pStyle w:val="a5"/>
        <w:numPr>
          <w:ilvl w:val="0"/>
          <w:numId w:val="6"/>
        </w:numPr>
        <w:tabs>
          <w:tab w:val="left" w:pos="1134"/>
        </w:tabs>
        <w:ind w:left="0" w:firstLine="709"/>
        <w:jc w:val="both"/>
        <w:rPr>
          <w:sz w:val="24"/>
          <w:szCs w:val="24"/>
        </w:rPr>
      </w:pPr>
      <w:r w:rsidRPr="0086515F">
        <w:rPr>
          <w:sz w:val="24"/>
          <w:szCs w:val="24"/>
        </w:rPr>
        <w:t xml:space="preserve">рабочая программа воспитания, </w:t>
      </w:r>
    </w:p>
    <w:p w:rsidR="00283549" w:rsidRPr="0086515F" w:rsidRDefault="00E448F1" w:rsidP="00FA10CE">
      <w:pPr>
        <w:pStyle w:val="a5"/>
        <w:numPr>
          <w:ilvl w:val="0"/>
          <w:numId w:val="6"/>
        </w:numPr>
        <w:tabs>
          <w:tab w:val="left" w:pos="1134"/>
        </w:tabs>
        <w:ind w:left="0" w:firstLine="709"/>
        <w:jc w:val="both"/>
        <w:rPr>
          <w:sz w:val="24"/>
          <w:szCs w:val="24"/>
        </w:rPr>
      </w:pPr>
      <w:r w:rsidRPr="0086515F">
        <w:rPr>
          <w:sz w:val="24"/>
          <w:szCs w:val="24"/>
        </w:rPr>
        <w:t>р</w:t>
      </w:r>
      <w:r w:rsidR="00283549" w:rsidRPr="0086515F">
        <w:rPr>
          <w:sz w:val="24"/>
          <w:szCs w:val="24"/>
        </w:rPr>
        <w:t xml:space="preserve">ежим </w:t>
      </w:r>
      <w:r w:rsidRPr="0086515F">
        <w:rPr>
          <w:sz w:val="24"/>
          <w:szCs w:val="24"/>
        </w:rPr>
        <w:t>и распорядок дня для всех возрастных групп ДОО,</w:t>
      </w:r>
    </w:p>
    <w:p w:rsidR="00BB340C" w:rsidRPr="0086515F" w:rsidRDefault="0021290F" w:rsidP="00FA10CE">
      <w:pPr>
        <w:pStyle w:val="a5"/>
        <w:numPr>
          <w:ilvl w:val="0"/>
          <w:numId w:val="6"/>
        </w:numPr>
        <w:tabs>
          <w:tab w:val="left" w:pos="1134"/>
        </w:tabs>
        <w:ind w:left="0" w:firstLine="709"/>
        <w:jc w:val="both"/>
        <w:rPr>
          <w:sz w:val="24"/>
          <w:szCs w:val="24"/>
        </w:rPr>
      </w:pPr>
      <w:r w:rsidRPr="0086515F">
        <w:rPr>
          <w:sz w:val="24"/>
          <w:szCs w:val="24"/>
        </w:rPr>
        <w:t>календарный план воспитательной</w:t>
      </w:r>
      <w:r w:rsidR="0086515F" w:rsidRPr="0086515F">
        <w:rPr>
          <w:sz w:val="24"/>
          <w:szCs w:val="24"/>
        </w:rPr>
        <w:t xml:space="preserve"> </w:t>
      </w:r>
      <w:r w:rsidRPr="0086515F">
        <w:rPr>
          <w:sz w:val="24"/>
          <w:szCs w:val="24"/>
        </w:rPr>
        <w:t>работы.</w:t>
      </w:r>
    </w:p>
    <w:p w:rsidR="00BB340C" w:rsidRPr="0086515F" w:rsidRDefault="0021290F" w:rsidP="00FA10CE">
      <w:pPr>
        <w:pStyle w:val="a5"/>
        <w:tabs>
          <w:tab w:val="left" w:pos="1630"/>
        </w:tabs>
        <w:ind w:left="0" w:firstLine="709"/>
        <w:jc w:val="both"/>
        <w:rPr>
          <w:sz w:val="24"/>
          <w:szCs w:val="24"/>
        </w:rPr>
      </w:pPr>
      <w:r w:rsidRPr="0086515F">
        <w:rPr>
          <w:sz w:val="24"/>
          <w:szCs w:val="24"/>
        </w:rPr>
        <w:t xml:space="preserve">В соответствии с требованиями ФГОС ДО в </w:t>
      </w:r>
      <w:r w:rsidR="006749B7" w:rsidRPr="0086515F">
        <w:rPr>
          <w:sz w:val="24"/>
          <w:szCs w:val="24"/>
        </w:rPr>
        <w:t>П</w:t>
      </w:r>
      <w:r w:rsidRPr="0086515F">
        <w:rPr>
          <w:sz w:val="24"/>
          <w:szCs w:val="24"/>
        </w:rPr>
        <w:t xml:space="preserve">рограмме содержится целевой, </w:t>
      </w:r>
      <w:proofErr w:type="gramStart"/>
      <w:r w:rsidRPr="0086515F">
        <w:rPr>
          <w:sz w:val="24"/>
          <w:szCs w:val="24"/>
        </w:rPr>
        <w:t>содержательный</w:t>
      </w:r>
      <w:proofErr w:type="gramEnd"/>
      <w:r w:rsidRPr="0086515F">
        <w:rPr>
          <w:sz w:val="24"/>
          <w:szCs w:val="24"/>
        </w:rPr>
        <w:t xml:space="preserve"> и организационный разделы.</w:t>
      </w:r>
    </w:p>
    <w:p w:rsidR="00BB340C" w:rsidRPr="0086515F" w:rsidRDefault="0021290F" w:rsidP="00FA10CE">
      <w:pPr>
        <w:pStyle w:val="a5"/>
        <w:tabs>
          <w:tab w:val="left" w:pos="1630"/>
        </w:tabs>
        <w:ind w:left="0" w:firstLine="709"/>
        <w:jc w:val="both"/>
        <w:rPr>
          <w:sz w:val="24"/>
          <w:szCs w:val="24"/>
        </w:rPr>
      </w:pPr>
      <w:proofErr w:type="gramStart"/>
      <w:r w:rsidRPr="0086515F">
        <w:rPr>
          <w:sz w:val="24"/>
          <w:szCs w:val="24"/>
        </w:rPr>
        <w:t xml:space="preserve">В целевом разделе </w:t>
      </w:r>
      <w:r w:rsidR="006749B7" w:rsidRPr="0086515F">
        <w:rPr>
          <w:sz w:val="24"/>
          <w:szCs w:val="24"/>
        </w:rPr>
        <w:t>П</w:t>
      </w:r>
      <w:r w:rsidRPr="0086515F">
        <w:rPr>
          <w:sz w:val="24"/>
          <w:szCs w:val="24"/>
        </w:rPr>
        <w:t xml:space="preserve">рограммы представлены цели, задачи, принципы </w:t>
      </w:r>
      <w:r w:rsidR="002A29F5" w:rsidRPr="0086515F">
        <w:rPr>
          <w:sz w:val="24"/>
          <w:szCs w:val="24"/>
        </w:rPr>
        <w:t>и подходы</w:t>
      </w:r>
      <w:r w:rsidRPr="0086515F">
        <w:rPr>
          <w:sz w:val="24"/>
          <w:szCs w:val="24"/>
        </w:rPr>
        <w:t xml:space="preserve"> к ее формированию; планируемые результаты освоения </w:t>
      </w:r>
      <w:r w:rsidR="006749B7" w:rsidRPr="0086515F">
        <w:rPr>
          <w:sz w:val="24"/>
          <w:szCs w:val="24"/>
        </w:rPr>
        <w:t>П</w:t>
      </w:r>
      <w:r w:rsidRPr="0086515F">
        <w:rPr>
          <w:sz w:val="24"/>
          <w:szCs w:val="24"/>
        </w:rPr>
        <w:t>рограммы в</w:t>
      </w:r>
      <w:r w:rsidR="0086515F" w:rsidRPr="0086515F">
        <w:rPr>
          <w:sz w:val="24"/>
          <w:szCs w:val="24"/>
        </w:rPr>
        <w:t xml:space="preserve"> </w:t>
      </w:r>
      <w:r w:rsidRPr="0086515F">
        <w:rPr>
          <w:sz w:val="24"/>
          <w:szCs w:val="24"/>
        </w:rPr>
        <w:t xml:space="preserve">младенческом, раннем, </w:t>
      </w:r>
      <w:r w:rsidRPr="0086515F">
        <w:rPr>
          <w:sz w:val="24"/>
          <w:szCs w:val="24"/>
        </w:rPr>
        <w:lastRenderedPageBreak/>
        <w:t xml:space="preserve">дошкольном </w:t>
      </w:r>
      <w:r w:rsidR="002A29F5" w:rsidRPr="0086515F">
        <w:rPr>
          <w:sz w:val="24"/>
          <w:szCs w:val="24"/>
        </w:rPr>
        <w:t>воз</w:t>
      </w:r>
      <w:r w:rsidRPr="0086515F">
        <w:rPr>
          <w:sz w:val="24"/>
          <w:szCs w:val="24"/>
        </w:rPr>
        <w:t xml:space="preserve">растах, а также на этапе завершения освоения </w:t>
      </w:r>
      <w:r w:rsidR="006749B7" w:rsidRPr="0086515F">
        <w:rPr>
          <w:sz w:val="24"/>
          <w:szCs w:val="24"/>
        </w:rPr>
        <w:t>П</w:t>
      </w:r>
      <w:r w:rsidRPr="0086515F">
        <w:rPr>
          <w:sz w:val="24"/>
          <w:szCs w:val="24"/>
        </w:rPr>
        <w:t>рограммы; характеристики особенностей развития детей младенческого, раннего и дошкольного возрастов, подходы к педагогической диагностике планируемых результатов.</w:t>
      </w:r>
      <w:proofErr w:type="gramEnd"/>
    </w:p>
    <w:p w:rsidR="00BB340C" w:rsidRPr="0086515F" w:rsidRDefault="0021290F" w:rsidP="00FA10CE">
      <w:pPr>
        <w:pStyle w:val="a5"/>
        <w:tabs>
          <w:tab w:val="left" w:pos="1630"/>
        </w:tabs>
        <w:ind w:left="0" w:firstLine="709"/>
        <w:jc w:val="both"/>
        <w:rPr>
          <w:sz w:val="24"/>
          <w:szCs w:val="24"/>
        </w:rPr>
      </w:pPr>
      <w:r w:rsidRPr="0086515F">
        <w:rPr>
          <w:sz w:val="24"/>
          <w:szCs w:val="24"/>
        </w:rPr>
        <w:t xml:space="preserve">Содержательный раздел </w:t>
      </w:r>
      <w:r w:rsidR="006749B7" w:rsidRPr="0086515F">
        <w:rPr>
          <w:sz w:val="24"/>
          <w:szCs w:val="24"/>
        </w:rPr>
        <w:t>П</w:t>
      </w:r>
      <w:r w:rsidRPr="0086515F">
        <w:rPr>
          <w:sz w:val="24"/>
          <w:szCs w:val="24"/>
        </w:rPr>
        <w:t>рограммы включает</w:t>
      </w:r>
      <w:r w:rsidR="00E448F1" w:rsidRPr="0086515F">
        <w:rPr>
          <w:sz w:val="24"/>
          <w:szCs w:val="24"/>
        </w:rPr>
        <w:t xml:space="preserve"> описание</w:t>
      </w:r>
      <w:r w:rsidRPr="0086515F">
        <w:rPr>
          <w:sz w:val="24"/>
          <w:szCs w:val="24"/>
        </w:rPr>
        <w:t>:</w:t>
      </w:r>
    </w:p>
    <w:p w:rsidR="00E448F1" w:rsidRPr="0086515F" w:rsidRDefault="00E448F1" w:rsidP="00FA10CE">
      <w:pPr>
        <w:pStyle w:val="a5"/>
        <w:numPr>
          <w:ilvl w:val="0"/>
          <w:numId w:val="7"/>
        </w:numPr>
        <w:tabs>
          <w:tab w:val="left" w:pos="993"/>
          <w:tab w:val="left" w:pos="1630"/>
        </w:tabs>
        <w:ind w:left="0" w:firstLine="709"/>
        <w:jc w:val="both"/>
        <w:rPr>
          <w:sz w:val="24"/>
          <w:szCs w:val="24"/>
        </w:rPr>
      </w:pPr>
      <w:r w:rsidRPr="0086515F">
        <w:rPr>
          <w:sz w:val="24"/>
          <w:szCs w:val="24"/>
        </w:rPr>
        <w:t xml:space="preserve">задач и содержания образовательной деятельности по каждой из образовательных областей для всех возрастных групп обучающихся (социально-коммуникативное, познавательное, речевое, художественно-эстетическое, физическое развитие) в соответствии с федеральной программой и с учетом используемых методических пособий, обеспечивающих реализацию данного содержания. </w:t>
      </w:r>
    </w:p>
    <w:p w:rsidR="00E448F1" w:rsidRPr="0086515F" w:rsidRDefault="00E448F1" w:rsidP="00FA10CE">
      <w:pPr>
        <w:pStyle w:val="a5"/>
        <w:numPr>
          <w:ilvl w:val="0"/>
          <w:numId w:val="7"/>
        </w:numPr>
        <w:tabs>
          <w:tab w:val="left" w:pos="993"/>
          <w:tab w:val="left" w:pos="1630"/>
        </w:tabs>
        <w:ind w:left="0" w:firstLine="709"/>
        <w:jc w:val="both"/>
        <w:rPr>
          <w:sz w:val="24"/>
          <w:szCs w:val="24"/>
        </w:rPr>
      </w:pPr>
      <w:r w:rsidRPr="0086515F">
        <w:rPr>
          <w:sz w:val="24"/>
          <w:szCs w:val="24"/>
        </w:rPr>
        <w:t xml:space="preserve">вариативных форм, способов, методов и средств реализации Федеральной программы с учетом возрастных и индивидуальных особенностей воспитанников, специфики их образовательных потребностей и интересов; </w:t>
      </w:r>
    </w:p>
    <w:p w:rsidR="00E448F1" w:rsidRPr="0086515F" w:rsidRDefault="00E448F1" w:rsidP="00FA10CE">
      <w:pPr>
        <w:pStyle w:val="a5"/>
        <w:numPr>
          <w:ilvl w:val="0"/>
          <w:numId w:val="7"/>
        </w:numPr>
        <w:tabs>
          <w:tab w:val="left" w:pos="993"/>
          <w:tab w:val="left" w:pos="1630"/>
        </w:tabs>
        <w:ind w:left="0" w:firstLine="709"/>
        <w:jc w:val="both"/>
        <w:rPr>
          <w:sz w:val="24"/>
          <w:szCs w:val="24"/>
        </w:rPr>
      </w:pPr>
      <w:r w:rsidRPr="0086515F">
        <w:rPr>
          <w:sz w:val="24"/>
          <w:szCs w:val="24"/>
        </w:rPr>
        <w:t>особенностей образовательной деятельности разных видов и культурных практик;</w:t>
      </w:r>
    </w:p>
    <w:p w:rsidR="00E448F1" w:rsidRPr="0086515F" w:rsidRDefault="00E448F1" w:rsidP="00FA10CE">
      <w:pPr>
        <w:pStyle w:val="a5"/>
        <w:numPr>
          <w:ilvl w:val="0"/>
          <w:numId w:val="7"/>
        </w:numPr>
        <w:tabs>
          <w:tab w:val="left" w:pos="993"/>
          <w:tab w:val="left" w:pos="1630"/>
        </w:tabs>
        <w:ind w:left="0" w:firstLine="709"/>
        <w:jc w:val="both"/>
        <w:rPr>
          <w:sz w:val="24"/>
          <w:szCs w:val="24"/>
        </w:rPr>
      </w:pPr>
      <w:r w:rsidRPr="0086515F">
        <w:rPr>
          <w:sz w:val="24"/>
          <w:szCs w:val="24"/>
        </w:rPr>
        <w:t xml:space="preserve">способов поддержки детской инициативы; </w:t>
      </w:r>
    </w:p>
    <w:p w:rsidR="00E448F1" w:rsidRPr="0086515F" w:rsidRDefault="00E448F1" w:rsidP="00FA10CE">
      <w:pPr>
        <w:pStyle w:val="a5"/>
        <w:numPr>
          <w:ilvl w:val="0"/>
          <w:numId w:val="7"/>
        </w:numPr>
        <w:tabs>
          <w:tab w:val="left" w:pos="993"/>
          <w:tab w:val="left" w:pos="1630"/>
        </w:tabs>
        <w:ind w:left="0" w:firstLine="709"/>
        <w:jc w:val="both"/>
        <w:rPr>
          <w:sz w:val="24"/>
          <w:szCs w:val="24"/>
        </w:rPr>
      </w:pPr>
      <w:r w:rsidRPr="0086515F">
        <w:rPr>
          <w:sz w:val="24"/>
          <w:szCs w:val="24"/>
        </w:rPr>
        <w:t xml:space="preserve">особенностей взаимодействия педагогического коллектива с семьями обучающихся; </w:t>
      </w:r>
    </w:p>
    <w:p w:rsidR="00BB340C" w:rsidRPr="0086515F" w:rsidRDefault="00EE2B96" w:rsidP="00FA10CE">
      <w:pPr>
        <w:pStyle w:val="a5"/>
        <w:numPr>
          <w:ilvl w:val="0"/>
          <w:numId w:val="7"/>
        </w:numPr>
        <w:tabs>
          <w:tab w:val="left" w:pos="993"/>
          <w:tab w:val="left" w:pos="1630"/>
        </w:tabs>
        <w:ind w:left="0" w:firstLine="709"/>
        <w:jc w:val="both"/>
        <w:rPr>
          <w:sz w:val="24"/>
          <w:szCs w:val="24"/>
        </w:rPr>
      </w:pPr>
      <w:r w:rsidRPr="0086515F">
        <w:rPr>
          <w:sz w:val="24"/>
          <w:szCs w:val="24"/>
        </w:rPr>
        <w:t>образовательной деятельности по профессиональной коррекции нарушений развития детей</w:t>
      </w:r>
      <w:r w:rsidR="0021290F" w:rsidRPr="0086515F">
        <w:rPr>
          <w:sz w:val="24"/>
          <w:szCs w:val="24"/>
        </w:rPr>
        <w:t>.</w:t>
      </w:r>
    </w:p>
    <w:p w:rsidR="00BB340C" w:rsidRPr="0086515F" w:rsidRDefault="00EE2B96" w:rsidP="00FA10CE">
      <w:pPr>
        <w:pStyle w:val="a3"/>
        <w:tabs>
          <w:tab w:val="left" w:pos="993"/>
        </w:tabs>
        <w:ind w:left="0" w:firstLine="709"/>
      </w:pPr>
      <w:r w:rsidRPr="0086515F">
        <w:t xml:space="preserve">Содержательный раздел включает </w:t>
      </w:r>
      <w:r w:rsidR="0021290F" w:rsidRPr="0086515F">
        <w:t>рабочую программу воспитания, которая раскрывает задачи и направления воспитательной работы, предусматривает приобщение детей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EE2B96" w:rsidRPr="0086515F" w:rsidRDefault="0021290F" w:rsidP="00FA10CE">
      <w:pPr>
        <w:ind w:firstLine="708"/>
        <w:jc w:val="both"/>
        <w:rPr>
          <w:sz w:val="24"/>
          <w:szCs w:val="24"/>
        </w:rPr>
      </w:pPr>
      <w:r w:rsidRPr="0086515F">
        <w:rPr>
          <w:sz w:val="24"/>
          <w:szCs w:val="24"/>
        </w:rPr>
        <w:t xml:space="preserve">Организационный раздел </w:t>
      </w:r>
      <w:r w:rsidR="002A29F5" w:rsidRPr="0086515F">
        <w:rPr>
          <w:sz w:val="24"/>
          <w:szCs w:val="24"/>
        </w:rPr>
        <w:t>П</w:t>
      </w:r>
      <w:r w:rsidRPr="0086515F">
        <w:rPr>
          <w:sz w:val="24"/>
          <w:szCs w:val="24"/>
        </w:rPr>
        <w:t>рограммы включает описание</w:t>
      </w:r>
      <w:r w:rsidR="00EE2B96" w:rsidRPr="0086515F">
        <w:rPr>
          <w:sz w:val="24"/>
          <w:szCs w:val="24"/>
        </w:rPr>
        <w:t>:</w:t>
      </w:r>
    </w:p>
    <w:p w:rsidR="00EE2B96" w:rsidRPr="0086515F" w:rsidRDefault="0021290F" w:rsidP="0086515F">
      <w:pPr>
        <w:pStyle w:val="a5"/>
        <w:numPr>
          <w:ilvl w:val="0"/>
          <w:numId w:val="8"/>
        </w:numPr>
        <w:tabs>
          <w:tab w:val="left" w:pos="993"/>
        </w:tabs>
        <w:ind w:left="0" w:firstLine="709"/>
        <w:jc w:val="both"/>
        <w:rPr>
          <w:sz w:val="24"/>
          <w:szCs w:val="24"/>
        </w:rPr>
      </w:pPr>
      <w:r w:rsidRPr="0086515F">
        <w:rPr>
          <w:sz w:val="24"/>
          <w:szCs w:val="24"/>
        </w:rPr>
        <w:t xml:space="preserve">психолого-педагогических и кадровых условий реализации </w:t>
      </w:r>
      <w:r w:rsidR="002A29F5" w:rsidRPr="0086515F">
        <w:rPr>
          <w:sz w:val="24"/>
          <w:szCs w:val="24"/>
        </w:rPr>
        <w:t>П</w:t>
      </w:r>
      <w:r w:rsidRPr="0086515F">
        <w:rPr>
          <w:sz w:val="24"/>
          <w:szCs w:val="24"/>
        </w:rPr>
        <w:t>рограммы</w:t>
      </w:r>
      <w:r w:rsidR="00EE2B96" w:rsidRPr="0086515F">
        <w:rPr>
          <w:sz w:val="24"/>
          <w:szCs w:val="24"/>
        </w:rPr>
        <w:t xml:space="preserve">; </w:t>
      </w:r>
    </w:p>
    <w:p w:rsidR="00EE2B96" w:rsidRPr="0086515F" w:rsidRDefault="00EE2B96" w:rsidP="0086515F">
      <w:pPr>
        <w:pStyle w:val="a5"/>
        <w:numPr>
          <w:ilvl w:val="0"/>
          <w:numId w:val="8"/>
        </w:numPr>
        <w:tabs>
          <w:tab w:val="left" w:pos="993"/>
        </w:tabs>
        <w:ind w:left="0" w:firstLine="709"/>
        <w:jc w:val="both"/>
        <w:rPr>
          <w:sz w:val="24"/>
          <w:szCs w:val="24"/>
        </w:rPr>
      </w:pPr>
      <w:r w:rsidRPr="0086515F">
        <w:rPr>
          <w:sz w:val="24"/>
          <w:szCs w:val="24"/>
        </w:rPr>
        <w:t xml:space="preserve">организации развивающей предметно-пространственной среды (далее – РППС); </w:t>
      </w:r>
    </w:p>
    <w:p w:rsidR="00EE2B96" w:rsidRPr="0086515F" w:rsidRDefault="00EE2B96" w:rsidP="0086515F">
      <w:pPr>
        <w:pStyle w:val="a5"/>
        <w:numPr>
          <w:ilvl w:val="0"/>
          <w:numId w:val="8"/>
        </w:numPr>
        <w:tabs>
          <w:tab w:val="left" w:pos="993"/>
        </w:tabs>
        <w:ind w:left="0" w:firstLine="709"/>
        <w:jc w:val="both"/>
        <w:rPr>
          <w:sz w:val="24"/>
          <w:szCs w:val="24"/>
        </w:rPr>
      </w:pPr>
      <w:r w:rsidRPr="0086515F">
        <w:rPr>
          <w:sz w:val="24"/>
          <w:szCs w:val="24"/>
        </w:rPr>
        <w:t>материально-техническое обеспечение Программы;</w:t>
      </w:r>
    </w:p>
    <w:p w:rsidR="00EE2B96" w:rsidRPr="0086515F" w:rsidRDefault="00EE2B96" w:rsidP="0086515F">
      <w:pPr>
        <w:pStyle w:val="a5"/>
        <w:numPr>
          <w:ilvl w:val="0"/>
          <w:numId w:val="8"/>
        </w:numPr>
        <w:tabs>
          <w:tab w:val="left" w:pos="993"/>
        </w:tabs>
        <w:ind w:left="0" w:firstLine="709"/>
        <w:jc w:val="both"/>
        <w:rPr>
          <w:sz w:val="24"/>
          <w:szCs w:val="24"/>
        </w:rPr>
      </w:pPr>
      <w:r w:rsidRPr="0086515F">
        <w:rPr>
          <w:sz w:val="24"/>
          <w:szCs w:val="24"/>
        </w:rPr>
        <w:t>обеспеченность методическими материалами и средствами обучения и воспитания.</w:t>
      </w:r>
    </w:p>
    <w:p w:rsidR="00BB340C" w:rsidRPr="0086515F" w:rsidRDefault="0021290F" w:rsidP="00FA10CE">
      <w:pPr>
        <w:ind w:firstLine="708"/>
        <w:jc w:val="both"/>
        <w:rPr>
          <w:sz w:val="24"/>
          <w:szCs w:val="24"/>
        </w:rPr>
      </w:pPr>
      <w:r w:rsidRPr="0086515F">
        <w:rPr>
          <w:sz w:val="24"/>
          <w:szCs w:val="24"/>
        </w:rPr>
        <w:t>В разделе представлены режим и распорядок дня в</w:t>
      </w:r>
      <w:r w:rsidR="00EE2B96" w:rsidRPr="0086515F">
        <w:rPr>
          <w:sz w:val="24"/>
          <w:szCs w:val="24"/>
        </w:rPr>
        <w:t>о всех возрастных группах</w:t>
      </w:r>
      <w:r w:rsidRPr="0086515F">
        <w:rPr>
          <w:sz w:val="24"/>
          <w:szCs w:val="24"/>
        </w:rPr>
        <w:t>, календарный план воспитательной работы.</w:t>
      </w:r>
    </w:p>
    <w:p w:rsidR="00BB340C" w:rsidRPr="0086515F" w:rsidRDefault="00BB340C" w:rsidP="00FA10CE">
      <w:pPr>
        <w:pStyle w:val="a3"/>
        <w:ind w:left="0" w:firstLine="0"/>
        <w:jc w:val="left"/>
        <w:rPr>
          <w:i/>
        </w:rPr>
      </w:pPr>
    </w:p>
    <w:p w:rsidR="00BB340C" w:rsidRPr="0086515F" w:rsidRDefault="0021290F" w:rsidP="00BA752C">
      <w:pPr>
        <w:pStyle w:val="1"/>
        <w:numPr>
          <w:ilvl w:val="1"/>
          <w:numId w:val="125"/>
        </w:numPr>
        <w:ind w:left="0" w:firstLine="0"/>
        <w:jc w:val="center"/>
      </w:pPr>
      <w:r w:rsidRPr="0086515F">
        <w:t>Цел</w:t>
      </w:r>
      <w:r w:rsidR="008261BC" w:rsidRPr="0086515F">
        <w:t>и</w:t>
      </w:r>
      <w:r w:rsidR="0086515F" w:rsidRPr="0086515F">
        <w:t xml:space="preserve"> </w:t>
      </w:r>
      <w:r w:rsidRPr="0086515F">
        <w:t>и</w:t>
      </w:r>
      <w:r w:rsidR="0086515F" w:rsidRPr="0086515F">
        <w:t xml:space="preserve"> </w:t>
      </w:r>
      <w:r w:rsidRPr="0086515F">
        <w:t>задачи</w:t>
      </w:r>
      <w:r w:rsidR="0086515F" w:rsidRPr="0086515F">
        <w:t xml:space="preserve"> </w:t>
      </w:r>
      <w:r w:rsidR="006749B7" w:rsidRPr="0086515F">
        <w:t>П</w:t>
      </w:r>
      <w:r w:rsidRPr="0086515F">
        <w:t>рограммы</w:t>
      </w:r>
    </w:p>
    <w:p w:rsidR="008261BC" w:rsidRPr="0086515F" w:rsidRDefault="008261BC" w:rsidP="00FA10CE">
      <w:pPr>
        <w:pStyle w:val="a3"/>
        <w:ind w:left="0" w:firstLine="709"/>
      </w:pPr>
      <w:proofErr w:type="gramStart"/>
      <w:r w:rsidRPr="0086515F">
        <w:t xml:space="preserve">Учитывая содержание пункта 1 статьи 64 </w:t>
      </w:r>
      <w:r w:rsidR="0087388F" w:rsidRPr="0086515F">
        <w:t>Федерального закона</w:t>
      </w:r>
      <w:r w:rsidRPr="0086515F">
        <w:t xml:space="preserve"> «Об образовании в Российской Федерации</w:t>
      </w:r>
      <w:r w:rsidR="0087388F" w:rsidRPr="0086515F">
        <w:t>»</w:t>
      </w:r>
      <w:r w:rsidRPr="0086515F">
        <w:t xml:space="preserve"> и  пункта 1 раздела 1 ФОП ДО, целями Программы являются </w:t>
      </w:r>
      <w:r w:rsidR="006725F4" w:rsidRPr="0086515F">
        <w:t>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w:t>
      </w:r>
      <w:proofErr w:type="gramEnd"/>
      <w:r w:rsidR="006725F4" w:rsidRPr="0086515F">
        <w:t xml:space="preserve"> к детям дошкольного возраста и специфичных для детей дошкольного возраста видов деятельности </w:t>
      </w:r>
      <w:r w:rsidRPr="0086515F">
        <w:t>на основе духовно-нравственных ценностей</w:t>
      </w:r>
      <w:r w:rsidR="00DB5983" w:rsidRPr="0086515F">
        <w:t xml:space="preserve"> российского народа</w:t>
      </w:r>
      <w:r w:rsidRPr="0086515F">
        <w:t>, исторических и национально-культурных традиций.</w:t>
      </w:r>
    </w:p>
    <w:p w:rsidR="00DB5983" w:rsidRPr="0086515F" w:rsidRDefault="00DB5983" w:rsidP="00FA10CE">
      <w:pPr>
        <w:pStyle w:val="20"/>
        <w:shd w:val="clear" w:color="auto" w:fill="auto"/>
        <w:spacing w:before="0" w:after="0" w:line="240" w:lineRule="auto"/>
        <w:ind w:firstLine="720"/>
        <w:jc w:val="both"/>
        <w:rPr>
          <w:sz w:val="24"/>
          <w:szCs w:val="24"/>
          <w:lang w:val="ru-RU"/>
        </w:rPr>
      </w:pPr>
      <w:proofErr w:type="gramStart"/>
      <w:r w:rsidRPr="0086515F">
        <w:rPr>
          <w:sz w:val="24"/>
          <w:szCs w:val="24"/>
          <w:lang w:val="ru-RU"/>
        </w:rPr>
        <w:t>К традиционным российским духовно-нравственным ценностям относятся, прежде всего,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r w:rsidRPr="0086515F">
        <w:rPr>
          <w:sz w:val="24"/>
          <w:szCs w:val="24"/>
          <w:vertAlign w:val="superscript"/>
        </w:rPr>
        <w:footnoteReference w:id="1"/>
      </w:r>
      <w:r w:rsidRPr="0086515F">
        <w:rPr>
          <w:sz w:val="24"/>
          <w:szCs w:val="24"/>
          <w:lang w:val="ru-RU"/>
        </w:rPr>
        <w:t>.</w:t>
      </w:r>
      <w:proofErr w:type="gramEnd"/>
    </w:p>
    <w:p w:rsidR="008261BC" w:rsidRPr="0086515F" w:rsidRDefault="008261BC" w:rsidP="00FA10CE">
      <w:pPr>
        <w:pStyle w:val="a3"/>
        <w:ind w:left="0" w:firstLine="709"/>
      </w:pPr>
      <w:r w:rsidRPr="0086515F">
        <w:t xml:space="preserve">Программа, в соответствии с Федеральным законом «Об образовании в Российской Федерации», </w:t>
      </w:r>
      <w:r w:rsidR="00DB5983" w:rsidRPr="0086515F">
        <w:t xml:space="preserve">направлена </w:t>
      </w:r>
      <w:r w:rsidR="00DB5983" w:rsidRPr="0086515F">
        <w:rPr>
          <w:shd w:val="clear" w:color="auto" w:fill="FFFFFF"/>
        </w:rPr>
        <w:t xml:space="preserve">на формирование общей культуры, развитие физических, </w:t>
      </w:r>
      <w:r w:rsidR="00DB5983" w:rsidRPr="0086515F">
        <w:rPr>
          <w:shd w:val="clear" w:color="auto" w:fill="FFFFFF"/>
        </w:rPr>
        <w:lastRenderedPageBreak/>
        <w:t>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8261BC" w:rsidRPr="0086515F" w:rsidRDefault="008261BC" w:rsidP="00FA10CE">
      <w:pPr>
        <w:ind w:firstLine="709"/>
        <w:jc w:val="both"/>
        <w:rPr>
          <w:sz w:val="24"/>
          <w:szCs w:val="24"/>
        </w:rPr>
      </w:pPr>
      <w:proofErr w:type="gramStart"/>
      <w:r w:rsidRPr="0086515F">
        <w:rPr>
          <w:sz w:val="24"/>
          <w:szCs w:val="24"/>
        </w:rPr>
        <w:t>Цели Программы достигаются через решение следующих задач (п. 1.6.</w:t>
      </w:r>
      <w:proofErr w:type="gramEnd"/>
      <w:r w:rsidRPr="0086515F">
        <w:rPr>
          <w:sz w:val="24"/>
          <w:szCs w:val="24"/>
        </w:rPr>
        <w:t xml:space="preserve"> </w:t>
      </w:r>
      <w:proofErr w:type="gramStart"/>
      <w:r w:rsidRPr="0086515F">
        <w:rPr>
          <w:sz w:val="24"/>
          <w:szCs w:val="24"/>
        </w:rPr>
        <w:t>ФГОС ДО</w:t>
      </w:r>
      <w:r w:rsidR="003B4D95" w:rsidRPr="0086515F">
        <w:rPr>
          <w:sz w:val="24"/>
          <w:szCs w:val="24"/>
        </w:rPr>
        <w:t>, п. 1.1.1 ФОП ДО</w:t>
      </w:r>
      <w:r w:rsidRPr="0086515F">
        <w:rPr>
          <w:sz w:val="24"/>
          <w:szCs w:val="24"/>
        </w:rPr>
        <w:t>):</w:t>
      </w:r>
      <w:proofErr w:type="gramEnd"/>
    </w:p>
    <w:p w:rsidR="001C56B5" w:rsidRPr="0086515F" w:rsidRDefault="001C56B5" w:rsidP="00FA10CE">
      <w:pPr>
        <w:pStyle w:val="a5"/>
        <w:numPr>
          <w:ilvl w:val="0"/>
          <w:numId w:val="2"/>
        </w:numPr>
        <w:tabs>
          <w:tab w:val="left" w:pos="1134"/>
        </w:tabs>
        <w:ind w:left="0" w:firstLine="709"/>
        <w:jc w:val="both"/>
        <w:rPr>
          <w:sz w:val="24"/>
          <w:szCs w:val="24"/>
        </w:rPr>
      </w:pPr>
      <w:r w:rsidRPr="0086515F">
        <w:rPr>
          <w:sz w:val="24"/>
          <w:szCs w:val="24"/>
        </w:rPr>
        <w:t xml:space="preserve">обеспечение единых для Российской Федерации содержания ДО и планируемых результатов освоения образовательной программы </w:t>
      </w:r>
      <w:proofErr w:type="gramStart"/>
      <w:r w:rsidRPr="0086515F">
        <w:rPr>
          <w:sz w:val="24"/>
          <w:szCs w:val="24"/>
        </w:rPr>
        <w:t>ДО</w:t>
      </w:r>
      <w:proofErr w:type="gramEnd"/>
      <w:r w:rsidRPr="0086515F">
        <w:rPr>
          <w:sz w:val="24"/>
          <w:szCs w:val="24"/>
        </w:rPr>
        <w:t>;</w:t>
      </w:r>
    </w:p>
    <w:p w:rsidR="008261BC" w:rsidRPr="0086515F" w:rsidRDefault="008261BC" w:rsidP="00FA10CE">
      <w:pPr>
        <w:pStyle w:val="a5"/>
        <w:numPr>
          <w:ilvl w:val="0"/>
          <w:numId w:val="2"/>
        </w:numPr>
        <w:tabs>
          <w:tab w:val="left" w:pos="1134"/>
        </w:tabs>
        <w:ind w:left="0" w:firstLine="709"/>
        <w:jc w:val="both"/>
        <w:rPr>
          <w:sz w:val="24"/>
          <w:szCs w:val="24"/>
        </w:rPr>
      </w:pPr>
      <w:r w:rsidRPr="0086515F">
        <w:rPr>
          <w:sz w:val="24"/>
          <w:szCs w:val="24"/>
        </w:rPr>
        <w:t>охран</w:t>
      </w:r>
      <w:r w:rsidR="00DD3219" w:rsidRPr="0086515F">
        <w:rPr>
          <w:sz w:val="24"/>
          <w:szCs w:val="24"/>
        </w:rPr>
        <w:t>а</w:t>
      </w:r>
      <w:r w:rsidRPr="0086515F">
        <w:rPr>
          <w:sz w:val="24"/>
          <w:szCs w:val="24"/>
        </w:rPr>
        <w:t xml:space="preserve"> и укреплени</w:t>
      </w:r>
      <w:r w:rsidR="00DD3219" w:rsidRPr="0086515F">
        <w:rPr>
          <w:sz w:val="24"/>
          <w:szCs w:val="24"/>
        </w:rPr>
        <w:t>е</w:t>
      </w:r>
      <w:r w:rsidRPr="0086515F">
        <w:rPr>
          <w:sz w:val="24"/>
          <w:szCs w:val="24"/>
        </w:rPr>
        <w:t xml:space="preserve"> физического и психического здоровья детей, в том числе их эмоционального благополучия;</w:t>
      </w:r>
    </w:p>
    <w:p w:rsidR="00DB5983" w:rsidRPr="0086515F" w:rsidRDefault="00DB5983" w:rsidP="00FA10CE">
      <w:pPr>
        <w:pStyle w:val="a5"/>
        <w:numPr>
          <w:ilvl w:val="0"/>
          <w:numId w:val="2"/>
        </w:numPr>
        <w:tabs>
          <w:tab w:val="left" w:pos="1134"/>
        </w:tabs>
        <w:ind w:left="0" w:firstLine="709"/>
        <w:jc w:val="both"/>
        <w:rPr>
          <w:sz w:val="24"/>
          <w:szCs w:val="24"/>
        </w:rPr>
      </w:pPr>
      <w:proofErr w:type="gramStart"/>
      <w:r w:rsidRPr="0086515F">
        <w:rPr>
          <w:sz w:val="24"/>
          <w:szCs w:val="24"/>
        </w:rPr>
        <w:t xml:space="preserve">приобщение детей (в соответствии с возрастными особенностями) к базовым ценностям российского народа </w:t>
      </w:r>
      <w:r w:rsidR="001C56B5" w:rsidRPr="0086515F">
        <w:rPr>
          <w:sz w:val="24"/>
          <w:szCs w:val="24"/>
        </w:rPr>
        <w:t>–</w:t>
      </w:r>
      <w:r w:rsidRPr="0086515F">
        <w:rPr>
          <w:sz w:val="24"/>
          <w:szCs w:val="24"/>
        </w:rPr>
        <w:t xml:space="preserve">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roofErr w:type="gramEnd"/>
      <w:r w:rsidRPr="0086515F">
        <w:rPr>
          <w:sz w:val="24"/>
          <w:szCs w:val="24"/>
        </w:rPr>
        <w:t xml:space="preserve"> создание условий для формирования ценностного отношения к окружающему миру, становления опыта действий и поступков на основе осмысления ценностей;</w:t>
      </w:r>
    </w:p>
    <w:p w:rsidR="008261BC" w:rsidRPr="0086515F" w:rsidRDefault="008261BC" w:rsidP="00FA10CE">
      <w:pPr>
        <w:pStyle w:val="a5"/>
        <w:numPr>
          <w:ilvl w:val="0"/>
          <w:numId w:val="2"/>
        </w:numPr>
        <w:tabs>
          <w:tab w:val="left" w:pos="1134"/>
        </w:tabs>
        <w:ind w:left="0" w:firstLine="709"/>
        <w:jc w:val="both"/>
        <w:rPr>
          <w:sz w:val="24"/>
          <w:szCs w:val="24"/>
        </w:rPr>
      </w:pPr>
      <w:r w:rsidRPr="0086515F">
        <w:rPr>
          <w:sz w:val="24"/>
          <w:szCs w:val="24"/>
        </w:rPr>
        <w:t>обеспечение равных возможностей для полноценного развития каждого ребёнка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r w:rsidR="001C56B5" w:rsidRPr="0086515F">
        <w:rPr>
          <w:sz w:val="24"/>
          <w:szCs w:val="24"/>
        </w:rPr>
        <w:t>, с учетом разнообразия образовательных потребностей и индивидуальных возможностей</w:t>
      </w:r>
      <w:r w:rsidRPr="0086515F">
        <w:rPr>
          <w:sz w:val="24"/>
          <w:szCs w:val="24"/>
        </w:rPr>
        <w:t>;</w:t>
      </w:r>
    </w:p>
    <w:p w:rsidR="008261BC" w:rsidRPr="0086515F" w:rsidRDefault="008261BC" w:rsidP="00FA10CE">
      <w:pPr>
        <w:pStyle w:val="a5"/>
        <w:numPr>
          <w:ilvl w:val="0"/>
          <w:numId w:val="2"/>
        </w:numPr>
        <w:tabs>
          <w:tab w:val="left" w:pos="1134"/>
        </w:tabs>
        <w:ind w:left="0" w:firstLine="709"/>
        <w:jc w:val="both"/>
        <w:rPr>
          <w:sz w:val="24"/>
          <w:szCs w:val="24"/>
        </w:rPr>
      </w:pPr>
      <w:r w:rsidRPr="0086515F">
        <w:rPr>
          <w:sz w:val="24"/>
          <w:szCs w:val="24"/>
        </w:rPr>
        <w:t>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 другими детьми, взрослыми и миром;</w:t>
      </w:r>
    </w:p>
    <w:p w:rsidR="008261BC" w:rsidRPr="0086515F" w:rsidRDefault="008261BC" w:rsidP="00FA10CE">
      <w:pPr>
        <w:pStyle w:val="a5"/>
        <w:numPr>
          <w:ilvl w:val="0"/>
          <w:numId w:val="2"/>
        </w:numPr>
        <w:tabs>
          <w:tab w:val="left" w:pos="1134"/>
        </w:tabs>
        <w:ind w:left="0" w:firstLine="709"/>
        <w:jc w:val="both"/>
        <w:rPr>
          <w:sz w:val="24"/>
          <w:szCs w:val="24"/>
        </w:rPr>
      </w:pPr>
      <w:r w:rsidRPr="0086515F">
        <w:rPr>
          <w:sz w:val="24"/>
          <w:szCs w:val="24"/>
        </w:rPr>
        <w:t xml:space="preserve">объединение обучения и воспитания в целостный образовательный процесс на основе духовно-нравственных и </w:t>
      </w:r>
      <w:proofErr w:type="spellStart"/>
      <w:r w:rsidRPr="0086515F">
        <w:rPr>
          <w:sz w:val="24"/>
          <w:szCs w:val="24"/>
        </w:rPr>
        <w:t>социокультурных</w:t>
      </w:r>
      <w:proofErr w:type="spellEnd"/>
      <w:r w:rsidRPr="0086515F">
        <w:rPr>
          <w:sz w:val="24"/>
          <w:szCs w:val="24"/>
        </w:rPr>
        <w:t xml:space="preserve"> ценностей и </w:t>
      </w:r>
      <w:r w:rsidR="00100F19" w:rsidRPr="0086515F">
        <w:rPr>
          <w:sz w:val="24"/>
          <w:szCs w:val="24"/>
        </w:rPr>
        <w:t>принятых в обществе правил</w:t>
      </w:r>
      <w:r w:rsidRPr="0086515F">
        <w:rPr>
          <w:sz w:val="24"/>
          <w:szCs w:val="24"/>
        </w:rPr>
        <w:t xml:space="preserve"> и норм поведения в интересах человека, семьи, общества;</w:t>
      </w:r>
    </w:p>
    <w:p w:rsidR="008261BC" w:rsidRPr="0086515F" w:rsidRDefault="008261BC" w:rsidP="00FA10CE">
      <w:pPr>
        <w:pStyle w:val="a5"/>
        <w:numPr>
          <w:ilvl w:val="0"/>
          <w:numId w:val="2"/>
        </w:numPr>
        <w:tabs>
          <w:tab w:val="left" w:pos="1134"/>
        </w:tabs>
        <w:ind w:left="0" w:firstLine="709"/>
        <w:jc w:val="both"/>
        <w:rPr>
          <w:sz w:val="24"/>
          <w:szCs w:val="24"/>
        </w:rPr>
      </w:pPr>
      <w:r w:rsidRPr="0086515F">
        <w:rPr>
          <w:sz w:val="24"/>
          <w:szCs w:val="24"/>
        </w:rPr>
        <w:t xml:space="preserve">формирование общей культуры личности детей, в том числе ценностей здорового образа жизни, </w:t>
      </w:r>
      <w:r w:rsidR="001C56B5" w:rsidRPr="0086515F">
        <w:rPr>
          <w:sz w:val="24"/>
          <w:szCs w:val="24"/>
        </w:rPr>
        <w:t xml:space="preserve">обеспечение развития физических, личностных, нравственных качеств и основ патриотизма, интеллектуальных и художественно-творческих способностей ребёнка, его инициативности, самостоятельности и ответственности, </w:t>
      </w:r>
      <w:r w:rsidRPr="0086515F">
        <w:rPr>
          <w:sz w:val="24"/>
          <w:szCs w:val="24"/>
        </w:rPr>
        <w:t>формирование предпосылок учебной деятельности;</w:t>
      </w:r>
    </w:p>
    <w:p w:rsidR="008261BC" w:rsidRPr="0086515F" w:rsidRDefault="008261BC" w:rsidP="00FA10CE">
      <w:pPr>
        <w:pStyle w:val="a5"/>
        <w:numPr>
          <w:ilvl w:val="0"/>
          <w:numId w:val="2"/>
        </w:numPr>
        <w:tabs>
          <w:tab w:val="left" w:pos="1134"/>
        </w:tabs>
        <w:ind w:left="0" w:firstLine="709"/>
        <w:jc w:val="both"/>
        <w:rPr>
          <w:sz w:val="24"/>
          <w:szCs w:val="24"/>
        </w:rPr>
      </w:pPr>
      <w:r w:rsidRPr="0086515F">
        <w:rPr>
          <w:sz w:val="24"/>
          <w:szCs w:val="24"/>
        </w:rPr>
        <w:t xml:space="preserve">формирование </w:t>
      </w:r>
      <w:proofErr w:type="spellStart"/>
      <w:r w:rsidRPr="0086515F">
        <w:rPr>
          <w:sz w:val="24"/>
          <w:szCs w:val="24"/>
        </w:rPr>
        <w:t>социокультурной</w:t>
      </w:r>
      <w:proofErr w:type="spellEnd"/>
      <w:r w:rsidRPr="0086515F">
        <w:rPr>
          <w:sz w:val="24"/>
          <w:szCs w:val="24"/>
        </w:rPr>
        <w:t xml:space="preserve"> среды, соответствующей возрастным, индивидуальным, психологическим и физиологическим особенностям детей;</w:t>
      </w:r>
    </w:p>
    <w:p w:rsidR="008261BC" w:rsidRPr="0086515F" w:rsidRDefault="008261BC" w:rsidP="00FA10CE">
      <w:pPr>
        <w:pStyle w:val="a5"/>
        <w:numPr>
          <w:ilvl w:val="0"/>
          <w:numId w:val="2"/>
        </w:numPr>
        <w:tabs>
          <w:tab w:val="left" w:pos="1134"/>
        </w:tabs>
        <w:ind w:left="0" w:firstLine="709"/>
        <w:jc w:val="both"/>
        <w:rPr>
          <w:sz w:val="24"/>
          <w:szCs w:val="24"/>
        </w:rPr>
      </w:pPr>
      <w:r w:rsidRPr="0086515F">
        <w:rPr>
          <w:sz w:val="24"/>
          <w:szCs w:val="24"/>
        </w:rPr>
        <w:t xml:space="preserve">обеспечение психолого-педагогической поддержки семьи и повышение компетентности родителей (законных представителей) в вопросах развития и образования, </w:t>
      </w:r>
      <w:proofErr w:type="spellStart"/>
      <w:r w:rsidRPr="0086515F">
        <w:rPr>
          <w:sz w:val="24"/>
          <w:szCs w:val="24"/>
        </w:rPr>
        <w:t>храны</w:t>
      </w:r>
      <w:proofErr w:type="spellEnd"/>
      <w:r w:rsidRPr="0086515F">
        <w:rPr>
          <w:sz w:val="24"/>
          <w:szCs w:val="24"/>
        </w:rPr>
        <w:t xml:space="preserve"> и укрепления здоровья детей;</w:t>
      </w:r>
    </w:p>
    <w:p w:rsidR="00100F19" w:rsidRPr="0086515F" w:rsidRDefault="00100F19" w:rsidP="00FA10CE">
      <w:pPr>
        <w:pStyle w:val="a5"/>
        <w:numPr>
          <w:ilvl w:val="0"/>
          <w:numId w:val="2"/>
        </w:numPr>
        <w:tabs>
          <w:tab w:val="left" w:pos="1134"/>
        </w:tabs>
        <w:ind w:left="0" w:firstLine="709"/>
        <w:jc w:val="both"/>
        <w:rPr>
          <w:sz w:val="24"/>
          <w:szCs w:val="24"/>
        </w:rPr>
      </w:pPr>
      <w:r w:rsidRPr="0086515F">
        <w:rPr>
          <w:sz w:val="24"/>
          <w:szCs w:val="24"/>
        </w:rPr>
        <w:t>обеспечение преемственности целей, задач и содержания дошкольного общего и начального общего образования;</w:t>
      </w:r>
    </w:p>
    <w:p w:rsidR="001C56B5" w:rsidRPr="0086515F" w:rsidRDefault="001C56B5" w:rsidP="00FA10CE">
      <w:pPr>
        <w:pStyle w:val="a5"/>
        <w:numPr>
          <w:ilvl w:val="0"/>
          <w:numId w:val="2"/>
        </w:numPr>
        <w:tabs>
          <w:tab w:val="left" w:pos="1134"/>
        </w:tabs>
        <w:ind w:left="0" w:firstLine="709"/>
        <w:jc w:val="both"/>
        <w:rPr>
          <w:sz w:val="24"/>
          <w:szCs w:val="24"/>
        </w:rPr>
      </w:pPr>
      <w:r w:rsidRPr="0086515F">
        <w:rPr>
          <w:sz w:val="24"/>
          <w:szCs w:val="24"/>
        </w:rPr>
        <w:t>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w:t>
      </w:r>
    </w:p>
    <w:p w:rsidR="00BB340C" w:rsidRPr="0086515F" w:rsidRDefault="00BB340C" w:rsidP="00FA10CE">
      <w:pPr>
        <w:pStyle w:val="a3"/>
        <w:ind w:left="0" w:firstLine="0"/>
        <w:jc w:val="left"/>
      </w:pPr>
    </w:p>
    <w:p w:rsidR="00BB340C" w:rsidRPr="0086515F" w:rsidRDefault="0021290F" w:rsidP="00BA752C">
      <w:pPr>
        <w:pStyle w:val="1"/>
        <w:numPr>
          <w:ilvl w:val="1"/>
          <w:numId w:val="125"/>
        </w:numPr>
        <w:ind w:left="0" w:firstLine="0"/>
        <w:jc w:val="center"/>
      </w:pPr>
      <w:r w:rsidRPr="0086515F">
        <w:t>Принципы</w:t>
      </w:r>
      <w:r w:rsidR="0086515F" w:rsidRPr="0086515F">
        <w:t xml:space="preserve"> </w:t>
      </w:r>
      <w:r w:rsidRPr="0086515F">
        <w:t>и</w:t>
      </w:r>
      <w:r w:rsidR="0086515F" w:rsidRPr="0086515F">
        <w:t xml:space="preserve"> </w:t>
      </w:r>
      <w:r w:rsidRPr="0086515F">
        <w:t>подходы</w:t>
      </w:r>
      <w:r w:rsidR="0086515F" w:rsidRPr="0086515F">
        <w:t xml:space="preserve"> </w:t>
      </w:r>
      <w:r w:rsidRPr="0086515F">
        <w:t>к</w:t>
      </w:r>
      <w:r w:rsidR="0086515F" w:rsidRPr="0086515F">
        <w:t xml:space="preserve"> </w:t>
      </w:r>
      <w:r w:rsidR="0023401A" w:rsidRPr="0086515F">
        <w:t>реализации</w:t>
      </w:r>
      <w:r w:rsidR="0086515F" w:rsidRPr="0086515F">
        <w:t xml:space="preserve"> </w:t>
      </w:r>
      <w:r w:rsidR="003B4D95" w:rsidRPr="0086515F">
        <w:t>П</w:t>
      </w:r>
      <w:r w:rsidRPr="0086515F">
        <w:t>рограммы</w:t>
      </w:r>
    </w:p>
    <w:p w:rsidR="003B4D95" w:rsidRPr="0086515F" w:rsidRDefault="00FE58D4" w:rsidP="00FA10CE">
      <w:pPr>
        <w:pStyle w:val="a5"/>
        <w:tabs>
          <w:tab w:val="left" w:pos="1260"/>
        </w:tabs>
        <w:ind w:left="0" w:firstLine="709"/>
        <w:jc w:val="both"/>
        <w:rPr>
          <w:sz w:val="24"/>
          <w:szCs w:val="24"/>
        </w:rPr>
      </w:pPr>
      <w:r w:rsidRPr="0086515F">
        <w:rPr>
          <w:sz w:val="24"/>
          <w:szCs w:val="24"/>
        </w:rPr>
        <w:t>П</w:t>
      </w:r>
      <w:r w:rsidR="0021290F" w:rsidRPr="0086515F">
        <w:rPr>
          <w:sz w:val="24"/>
          <w:szCs w:val="24"/>
        </w:rPr>
        <w:t xml:space="preserve">рограмма построена на следующих </w:t>
      </w:r>
      <w:r w:rsidR="0021290F" w:rsidRPr="0086515F">
        <w:rPr>
          <w:b/>
          <w:sz w:val="24"/>
          <w:szCs w:val="24"/>
        </w:rPr>
        <w:t>принципах,</w:t>
      </w:r>
      <w:r w:rsidR="0021290F" w:rsidRPr="0086515F">
        <w:rPr>
          <w:sz w:val="24"/>
          <w:szCs w:val="24"/>
        </w:rPr>
        <w:t xml:space="preserve"> установленных ФГОС</w:t>
      </w:r>
      <w:r w:rsidR="0087388F" w:rsidRPr="0086515F">
        <w:rPr>
          <w:sz w:val="24"/>
          <w:szCs w:val="24"/>
        </w:rPr>
        <w:t xml:space="preserve"> </w:t>
      </w:r>
      <w:proofErr w:type="gramStart"/>
      <w:r w:rsidR="0087388F" w:rsidRPr="0086515F">
        <w:rPr>
          <w:sz w:val="24"/>
          <w:szCs w:val="24"/>
        </w:rPr>
        <w:t>ДО</w:t>
      </w:r>
      <w:proofErr w:type="gramEnd"/>
      <w:r w:rsidR="0021290F" w:rsidRPr="0086515F">
        <w:rPr>
          <w:sz w:val="24"/>
          <w:szCs w:val="24"/>
        </w:rPr>
        <w:t>:</w:t>
      </w:r>
    </w:p>
    <w:p w:rsidR="00BB340C" w:rsidRPr="0086515F" w:rsidRDefault="0023401A" w:rsidP="00FA10CE">
      <w:pPr>
        <w:tabs>
          <w:tab w:val="left" w:pos="1134"/>
        </w:tabs>
        <w:jc w:val="both"/>
        <w:rPr>
          <w:sz w:val="24"/>
          <w:szCs w:val="24"/>
        </w:rPr>
      </w:pPr>
      <w:r w:rsidRPr="0086515F">
        <w:rPr>
          <w:sz w:val="24"/>
          <w:szCs w:val="24"/>
        </w:rPr>
        <w:t>-</w:t>
      </w:r>
      <w:r w:rsidR="00B21C2E">
        <w:rPr>
          <w:sz w:val="24"/>
          <w:szCs w:val="24"/>
        </w:rPr>
        <w:t xml:space="preserve"> </w:t>
      </w:r>
      <w:r w:rsidR="0021290F" w:rsidRPr="0086515F">
        <w:rPr>
          <w:sz w:val="24"/>
          <w:szCs w:val="24"/>
        </w:rPr>
        <w:t xml:space="preserve">полноценное проживание </w:t>
      </w:r>
      <w:r w:rsidR="00A51413" w:rsidRPr="0086515F">
        <w:rPr>
          <w:sz w:val="24"/>
          <w:szCs w:val="24"/>
        </w:rPr>
        <w:t>ребе</w:t>
      </w:r>
      <w:r w:rsidR="0021290F" w:rsidRPr="0086515F">
        <w:rPr>
          <w:sz w:val="24"/>
          <w:szCs w:val="24"/>
        </w:rPr>
        <w:t>нком всех этапов детства (младенческого, раннего и дошкольного возраста), обогащение (амплификация) детского развития;</w:t>
      </w:r>
    </w:p>
    <w:p w:rsidR="00BB340C" w:rsidRPr="0086515F" w:rsidRDefault="0023401A" w:rsidP="00FA10CE">
      <w:pPr>
        <w:tabs>
          <w:tab w:val="left" w:pos="1134"/>
          <w:tab w:val="left" w:pos="1260"/>
        </w:tabs>
        <w:jc w:val="both"/>
        <w:rPr>
          <w:sz w:val="24"/>
          <w:szCs w:val="24"/>
        </w:rPr>
      </w:pPr>
      <w:r w:rsidRPr="0086515F">
        <w:rPr>
          <w:sz w:val="24"/>
          <w:szCs w:val="24"/>
        </w:rPr>
        <w:t>-</w:t>
      </w:r>
      <w:r w:rsidR="00B21C2E">
        <w:rPr>
          <w:sz w:val="24"/>
          <w:szCs w:val="24"/>
        </w:rPr>
        <w:t xml:space="preserve"> </w:t>
      </w:r>
      <w:r w:rsidR="0021290F" w:rsidRPr="0086515F">
        <w:rPr>
          <w:sz w:val="24"/>
          <w:szCs w:val="24"/>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w:t>
      </w:r>
      <w:r w:rsidR="00B21C2E">
        <w:rPr>
          <w:sz w:val="24"/>
          <w:szCs w:val="24"/>
        </w:rPr>
        <w:t xml:space="preserve"> </w:t>
      </w:r>
      <w:r w:rsidR="0021290F" w:rsidRPr="0086515F">
        <w:rPr>
          <w:sz w:val="24"/>
          <w:szCs w:val="24"/>
        </w:rPr>
        <w:t>образования,</w:t>
      </w:r>
      <w:r w:rsidR="00B21C2E">
        <w:rPr>
          <w:sz w:val="24"/>
          <w:szCs w:val="24"/>
        </w:rPr>
        <w:t xml:space="preserve"> </w:t>
      </w:r>
      <w:r w:rsidR="0021290F" w:rsidRPr="0086515F">
        <w:rPr>
          <w:sz w:val="24"/>
          <w:szCs w:val="24"/>
        </w:rPr>
        <w:t>становится субъектом образования;</w:t>
      </w:r>
    </w:p>
    <w:p w:rsidR="001C56B5" w:rsidRPr="0086515F" w:rsidRDefault="0023401A" w:rsidP="00FA10CE">
      <w:pPr>
        <w:tabs>
          <w:tab w:val="left" w:pos="1134"/>
          <w:tab w:val="left" w:pos="1274"/>
        </w:tabs>
        <w:jc w:val="both"/>
        <w:rPr>
          <w:sz w:val="24"/>
          <w:szCs w:val="24"/>
        </w:rPr>
      </w:pPr>
      <w:r w:rsidRPr="0086515F">
        <w:rPr>
          <w:sz w:val="24"/>
          <w:szCs w:val="24"/>
        </w:rPr>
        <w:t>-</w:t>
      </w:r>
      <w:r w:rsidR="00B21C2E">
        <w:rPr>
          <w:sz w:val="24"/>
          <w:szCs w:val="24"/>
        </w:rPr>
        <w:t xml:space="preserve"> </w:t>
      </w:r>
      <w:r w:rsidR="001C56B5" w:rsidRPr="0086515F">
        <w:rPr>
          <w:sz w:val="24"/>
          <w:szCs w:val="24"/>
        </w:rPr>
        <w:t xml:space="preserve">содействие и сотрудничество детей и родителей (законных представителей), </w:t>
      </w:r>
      <w:r w:rsidR="001C56B5" w:rsidRPr="0086515F">
        <w:rPr>
          <w:sz w:val="24"/>
          <w:szCs w:val="24"/>
        </w:rPr>
        <w:lastRenderedPageBreak/>
        <w:t>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w:t>
      </w:r>
      <w:r w:rsidR="00B21C2E">
        <w:rPr>
          <w:sz w:val="24"/>
          <w:szCs w:val="24"/>
        </w:rPr>
        <w:t xml:space="preserve"> </w:t>
      </w:r>
      <w:r w:rsidR="001C56B5" w:rsidRPr="0086515F">
        <w:rPr>
          <w:sz w:val="24"/>
          <w:szCs w:val="24"/>
        </w:rPr>
        <w:t>(далее вместе – взрослые)</w:t>
      </w:r>
      <w:r w:rsidR="0021290F" w:rsidRPr="0086515F">
        <w:rPr>
          <w:sz w:val="24"/>
          <w:szCs w:val="24"/>
        </w:rPr>
        <w:t>;</w:t>
      </w:r>
    </w:p>
    <w:p w:rsidR="001C56B5" w:rsidRPr="0086515F" w:rsidRDefault="0023401A" w:rsidP="00FA10CE">
      <w:pPr>
        <w:tabs>
          <w:tab w:val="left" w:pos="1134"/>
          <w:tab w:val="left" w:pos="1274"/>
        </w:tabs>
        <w:jc w:val="both"/>
        <w:rPr>
          <w:sz w:val="24"/>
          <w:szCs w:val="24"/>
        </w:rPr>
      </w:pPr>
      <w:r w:rsidRPr="0086515F">
        <w:rPr>
          <w:sz w:val="24"/>
          <w:szCs w:val="24"/>
        </w:rPr>
        <w:t>-</w:t>
      </w:r>
      <w:r w:rsidR="00B21C2E">
        <w:rPr>
          <w:sz w:val="24"/>
          <w:szCs w:val="24"/>
        </w:rPr>
        <w:t xml:space="preserve"> </w:t>
      </w:r>
      <w:r w:rsidR="001C56B5" w:rsidRPr="0086515F">
        <w:rPr>
          <w:sz w:val="24"/>
          <w:szCs w:val="24"/>
        </w:rPr>
        <w:t>признание ребёнка полноценным участником (субъектом) образовательных отношений;</w:t>
      </w:r>
    </w:p>
    <w:p w:rsidR="00BB340C" w:rsidRPr="0086515F" w:rsidRDefault="0023401A" w:rsidP="00FA10CE">
      <w:pPr>
        <w:tabs>
          <w:tab w:val="left" w:pos="1134"/>
          <w:tab w:val="left" w:pos="1182"/>
        </w:tabs>
        <w:jc w:val="both"/>
        <w:rPr>
          <w:sz w:val="24"/>
          <w:szCs w:val="24"/>
        </w:rPr>
      </w:pPr>
      <w:r w:rsidRPr="0086515F">
        <w:rPr>
          <w:sz w:val="24"/>
          <w:szCs w:val="24"/>
        </w:rPr>
        <w:t>-</w:t>
      </w:r>
      <w:r w:rsidR="00B21C2E">
        <w:rPr>
          <w:sz w:val="24"/>
          <w:szCs w:val="24"/>
        </w:rPr>
        <w:t xml:space="preserve"> </w:t>
      </w:r>
      <w:r w:rsidR="0021290F" w:rsidRPr="0086515F">
        <w:rPr>
          <w:sz w:val="24"/>
          <w:szCs w:val="24"/>
        </w:rPr>
        <w:t>поддержка</w:t>
      </w:r>
      <w:r w:rsidR="00B21C2E">
        <w:rPr>
          <w:sz w:val="24"/>
          <w:szCs w:val="24"/>
        </w:rPr>
        <w:t xml:space="preserve"> </w:t>
      </w:r>
      <w:r w:rsidR="0021290F" w:rsidRPr="0086515F">
        <w:rPr>
          <w:sz w:val="24"/>
          <w:szCs w:val="24"/>
        </w:rPr>
        <w:t>инициативы</w:t>
      </w:r>
      <w:r w:rsidR="00B21C2E">
        <w:rPr>
          <w:sz w:val="24"/>
          <w:szCs w:val="24"/>
        </w:rPr>
        <w:t xml:space="preserve"> </w:t>
      </w:r>
      <w:r w:rsidR="0021290F" w:rsidRPr="0086515F">
        <w:rPr>
          <w:sz w:val="24"/>
          <w:szCs w:val="24"/>
        </w:rPr>
        <w:t>детей</w:t>
      </w:r>
      <w:r w:rsidR="00B21C2E">
        <w:rPr>
          <w:sz w:val="24"/>
          <w:szCs w:val="24"/>
        </w:rPr>
        <w:t xml:space="preserve"> </w:t>
      </w:r>
      <w:r w:rsidR="0021290F" w:rsidRPr="0086515F">
        <w:rPr>
          <w:sz w:val="24"/>
          <w:szCs w:val="24"/>
        </w:rPr>
        <w:t>в</w:t>
      </w:r>
      <w:r w:rsidR="00B21C2E">
        <w:rPr>
          <w:sz w:val="24"/>
          <w:szCs w:val="24"/>
        </w:rPr>
        <w:t xml:space="preserve"> </w:t>
      </w:r>
      <w:r w:rsidR="0021290F" w:rsidRPr="0086515F">
        <w:rPr>
          <w:sz w:val="24"/>
          <w:szCs w:val="24"/>
        </w:rPr>
        <w:t>различных</w:t>
      </w:r>
      <w:r w:rsidR="00B21C2E">
        <w:rPr>
          <w:sz w:val="24"/>
          <w:szCs w:val="24"/>
        </w:rPr>
        <w:t xml:space="preserve"> </w:t>
      </w:r>
      <w:r w:rsidR="0021290F" w:rsidRPr="0086515F">
        <w:rPr>
          <w:sz w:val="24"/>
          <w:szCs w:val="24"/>
        </w:rPr>
        <w:t>видах</w:t>
      </w:r>
      <w:r w:rsidR="00B21C2E">
        <w:rPr>
          <w:sz w:val="24"/>
          <w:szCs w:val="24"/>
        </w:rPr>
        <w:t xml:space="preserve"> </w:t>
      </w:r>
      <w:r w:rsidR="0021290F" w:rsidRPr="0086515F">
        <w:rPr>
          <w:sz w:val="24"/>
          <w:szCs w:val="24"/>
        </w:rPr>
        <w:t>деятельности;</w:t>
      </w:r>
    </w:p>
    <w:p w:rsidR="00BB340C" w:rsidRPr="0086515F" w:rsidRDefault="0023401A" w:rsidP="00FA10CE">
      <w:pPr>
        <w:tabs>
          <w:tab w:val="left" w:pos="1134"/>
          <w:tab w:val="left" w:pos="1182"/>
        </w:tabs>
        <w:jc w:val="both"/>
        <w:rPr>
          <w:sz w:val="24"/>
          <w:szCs w:val="24"/>
        </w:rPr>
      </w:pPr>
      <w:r w:rsidRPr="0086515F">
        <w:rPr>
          <w:sz w:val="24"/>
          <w:szCs w:val="24"/>
        </w:rPr>
        <w:t>-</w:t>
      </w:r>
      <w:r w:rsidR="00B21C2E">
        <w:rPr>
          <w:sz w:val="24"/>
          <w:szCs w:val="24"/>
        </w:rPr>
        <w:t xml:space="preserve"> </w:t>
      </w:r>
      <w:r w:rsidR="0021290F" w:rsidRPr="0086515F">
        <w:rPr>
          <w:sz w:val="24"/>
          <w:szCs w:val="24"/>
        </w:rPr>
        <w:t>сотрудничеств</w:t>
      </w:r>
      <w:r w:rsidR="00B21C2E">
        <w:rPr>
          <w:sz w:val="24"/>
          <w:szCs w:val="24"/>
        </w:rPr>
        <w:t xml:space="preserve"> </w:t>
      </w:r>
      <w:r w:rsidR="003B4D95" w:rsidRPr="0086515F">
        <w:rPr>
          <w:sz w:val="24"/>
          <w:szCs w:val="24"/>
        </w:rPr>
        <w:t>ДОО</w:t>
      </w:r>
      <w:r w:rsidR="00B21C2E">
        <w:rPr>
          <w:sz w:val="24"/>
          <w:szCs w:val="24"/>
        </w:rPr>
        <w:t xml:space="preserve"> </w:t>
      </w:r>
      <w:r w:rsidR="0021290F" w:rsidRPr="0086515F">
        <w:rPr>
          <w:sz w:val="24"/>
          <w:szCs w:val="24"/>
        </w:rPr>
        <w:t>с</w:t>
      </w:r>
      <w:r w:rsidR="00B21C2E">
        <w:rPr>
          <w:sz w:val="24"/>
          <w:szCs w:val="24"/>
        </w:rPr>
        <w:t xml:space="preserve"> </w:t>
      </w:r>
      <w:r w:rsidR="00A51413" w:rsidRPr="0086515F">
        <w:rPr>
          <w:sz w:val="24"/>
          <w:szCs w:val="24"/>
        </w:rPr>
        <w:t>семье</w:t>
      </w:r>
      <w:r w:rsidR="0021290F" w:rsidRPr="0086515F">
        <w:rPr>
          <w:sz w:val="24"/>
          <w:szCs w:val="24"/>
        </w:rPr>
        <w:t>й;</w:t>
      </w:r>
    </w:p>
    <w:p w:rsidR="00BB340C" w:rsidRPr="0086515F" w:rsidRDefault="0023401A" w:rsidP="00FA10CE">
      <w:pPr>
        <w:tabs>
          <w:tab w:val="left" w:pos="1134"/>
          <w:tab w:val="left" w:pos="1182"/>
        </w:tabs>
        <w:jc w:val="both"/>
        <w:rPr>
          <w:sz w:val="24"/>
          <w:szCs w:val="24"/>
        </w:rPr>
      </w:pPr>
      <w:r w:rsidRPr="0086515F">
        <w:rPr>
          <w:sz w:val="24"/>
          <w:szCs w:val="24"/>
        </w:rPr>
        <w:t>-</w:t>
      </w:r>
      <w:r w:rsidR="00B21C2E">
        <w:rPr>
          <w:sz w:val="24"/>
          <w:szCs w:val="24"/>
        </w:rPr>
        <w:t xml:space="preserve"> </w:t>
      </w:r>
      <w:r w:rsidR="0021290F" w:rsidRPr="0086515F">
        <w:rPr>
          <w:sz w:val="24"/>
          <w:szCs w:val="24"/>
        </w:rPr>
        <w:t xml:space="preserve">приобщение детей к </w:t>
      </w:r>
      <w:proofErr w:type="spellStart"/>
      <w:r w:rsidR="0021290F" w:rsidRPr="0086515F">
        <w:rPr>
          <w:sz w:val="24"/>
          <w:szCs w:val="24"/>
        </w:rPr>
        <w:t>социокультурным</w:t>
      </w:r>
      <w:proofErr w:type="spellEnd"/>
      <w:r w:rsidR="0021290F" w:rsidRPr="0086515F">
        <w:rPr>
          <w:sz w:val="24"/>
          <w:szCs w:val="24"/>
        </w:rPr>
        <w:t xml:space="preserve"> нормам, традициям семьи, общества и государства;</w:t>
      </w:r>
    </w:p>
    <w:p w:rsidR="00BB340C" w:rsidRPr="0086515F" w:rsidRDefault="0023401A" w:rsidP="00FA10CE">
      <w:pPr>
        <w:tabs>
          <w:tab w:val="left" w:pos="1134"/>
          <w:tab w:val="left" w:pos="1306"/>
        </w:tabs>
        <w:jc w:val="both"/>
        <w:rPr>
          <w:sz w:val="24"/>
          <w:szCs w:val="24"/>
        </w:rPr>
      </w:pPr>
      <w:r w:rsidRPr="0086515F">
        <w:rPr>
          <w:sz w:val="24"/>
          <w:szCs w:val="24"/>
        </w:rPr>
        <w:t>-</w:t>
      </w:r>
      <w:r w:rsidR="00B21C2E">
        <w:rPr>
          <w:sz w:val="24"/>
          <w:szCs w:val="24"/>
        </w:rPr>
        <w:t xml:space="preserve"> </w:t>
      </w:r>
      <w:r w:rsidR="0021290F" w:rsidRPr="0086515F">
        <w:rPr>
          <w:sz w:val="24"/>
          <w:szCs w:val="24"/>
        </w:rPr>
        <w:t>формирование познавательных интересов и познавательных действий ребенка в различных видах деятельности;</w:t>
      </w:r>
    </w:p>
    <w:p w:rsidR="00BB340C" w:rsidRPr="0086515F" w:rsidRDefault="0023401A" w:rsidP="00FA10CE">
      <w:pPr>
        <w:tabs>
          <w:tab w:val="left" w:pos="1134"/>
          <w:tab w:val="left" w:pos="1214"/>
        </w:tabs>
        <w:jc w:val="both"/>
        <w:rPr>
          <w:sz w:val="24"/>
          <w:szCs w:val="24"/>
        </w:rPr>
      </w:pPr>
      <w:r w:rsidRPr="0086515F">
        <w:rPr>
          <w:sz w:val="24"/>
          <w:szCs w:val="24"/>
        </w:rPr>
        <w:t>-</w:t>
      </w:r>
      <w:r w:rsidR="00B21C2E">
        <w:rPr>
          <w:sz w:val="24"/>
          <w:szCs w:val="24"/>
        </w:rPr>
        <w:t xml:space="preserve"> </w:t>
      </w:r>
      <w:r w:rsidR="0021290F" w:rsidRPr="0086515F">
        <w:rPr>
          <w:sz w:val="24"/>
          <w:szCs w:val="24"/>
        </w:rPr>
        <w:t>возрастная адекватность дошкольного образования (соответствие условий, требований, методов возрасту и особенностям развития);</w:t>
      </w:r>
    </w:p>
    <w:p w:rsidR="00BB340C" w:rsidRPr="0086515F" w:rsidRDefault="0023401A" w:rsidP="00FA10CE">
      <w:pPr>
        <w:tabs>
          <w:tab w:val="left" w:pos="1134"/>
          <w:tab w:val="left" w:pos="1183"/>
        </w:tabs>
        <w:jc w:val="both"/>
        <w:rPr>
          <w:sz w:val="24"/>
          <w:szCs w:val="24"/>
        </w:rPr>
      </w:pPr>
      <w:r w:rsidRPr="0086515F">
        <w:rPr>
          <w:sz w:val="24"/>
          <w:szCs w:val="24"/>
        </w:rPr>
        <w:t>-</w:t>
      </w:r>
      <w:r w:rsidR="00B21C2E">
        <w:rPr>
          <w:sz w:val="24"/>
          <w:szCs w:val="24"/>
        </w:rPr>
        <w:t xml:space="preserve"> </w:t>
      </w:r>
      <w:r w:rsidR="00A51413" w:rsidRPr="0086515F">
        <w:rPr>
          <w:sz w:val="24"/>
          <w:szCs w:val="24"/>
        </w:rPr>
        <w:t>уче</w:t>
      </w:r>
      <w:r w:rsidR="0021290F" w:rsidRPr="0086515F">
        <w:rPr>
          <w:sz w:val="24"/>
          <w:szCs w:val="24"/>
        </w:rPr>
        <w:t>т этнокультурной ситуации развития детей.</w:t>
      </w:r>
    </w:p>
    <w:p w:rsidR="003B4D95" w:rsidRPr="0086515F" w:rsidRDefault="003B4D95" w:rsidP="00FA10CE">
      <w:pPr>
        <w:tabs>
          <w:tab w:val="left" w:pos="1183"/>
        </w:tabs>
        <w:ind w:firstLine="709"/>
        <w:rPr>
          <w:sz w:val="24"/>
          <w:szCs w:val="24"/>
        </w:rPr>
      </w:pPr>
    </w:p>
    <w:p w:rsidR="003B4D95" w:rsidRPr="0086515F" w:rsidRDefault="003B4D95" w:rsidP="00FA10CE">
      <w:pPr>
        <w:pStyle w:val="2"/>
        <w:tabs>
          <w:tab w:val="left" w:pos="709"/>
        </w:tabs>
        <w:ind w:left="0"/>
        <w:jc w:val="left"/>
        <w:rPr>
          <w:b w:val="0"/>
          <w:bCs w:val="0"/>
          <w:i w:val="0"/>
          <w:iCs w:val="0"/>
        </w:rPr>
      </w:pPr>
      <w:r w:rsidRPr="0086515F">
        <w:rPr>
          <w:b w:val="0"/>
          <w:bCs w:val="0"/>
          <w:i w:val="0"/>
          <w:iCs w:val="0"/>
        </w:rPr>
        <w:t xml:space="preserve">Основные </w:t>
      </w:r>
      <w:r w:rsidRPr="0086515F">
        <w:rPr>
          <w:bCs w:val="0"/>
          <w:i w:val="0"/>
          <w:iCs w:val="0"/>
        </w:rPr>
        <w:t>подходы</w:t>
      </w:r>
      <w:r w:rsidR="0023401A" w:rsidRPr="0086515F">
        <w:rPr>
          <w:b w:val="0"/>
          <w:bCs w:val="0"/>
          <w:i w:val="0"/>
          <w:iCs w:val="0"/>
        </w:rPr>
        <w:t xml:space="preserve"> к формированию Программы:</w:t>
      </w:r>
    </w:p>
    <w:p w:rsidR="00AB2B8D" w:rsidRPr="0086515F" w:rsidRDefault="0023401A" w:rsidP="00FA10CE">
      <w:pPr>
        <w:pStyle w:val="Default"/>
        <w:jc w:val="both"/>
        <w:rPr>
          <w:color w:val="auto"/>
        </w:rPr>
      </w:pPr>
      <w:r w:rsidRPr="0086515F">
        <w:rPr>
          <w:color w:val="auto"/>
        </w:rPr>
        <w:t>-</w:t>
      </w:r>
      <w:r w:rsidR="00B21C2E">
        <w:rPr>
          <w:color w:val="auto"/>
        </w:rPr>
        <w:t xml:space="preserve"> </w:t>
      </w:r>
      <w:proofErr w:type="spellStart"/>
      <w:r w:rsidRPr="0086515F">
        <w:rPr>
          <w:color w:val="auto"/>
        </w:rPr>
        <w:t>д</w:t>
      </w:r>
      <w:r w:rsidR="00AB2B8D" w:rsidRPr="0086515F">
        <w:rPr>
          <w:color w:val="auto"/>
        </w:rPr>
        <w:t>еятельностный</w:t>
      </w:r>
      <w:proofErr w:type="spellEnd"/>
      <w:r w:rsidR="00AB2B8D" w:rsidRPr="0086515F">
        <w:rPr>
          <w:color w:val="auto"/>
        </w:rPr>
        <w:t xml:space="preserve"> подход осуществляется в процессе организации различных видов детской деятельности. Организованная образовательная деятельность строится как процесс организации различных видов деятельности. </w:t>
      </w:r>
    </w:p>
    <w:p w:rsidR="00AB2B8D" w:rsidRPr="0086515F" w:rsidRDefault="0023401A" w:rsidP="00FA10CE">
      <w:pPr>
        <w:pStyle w:val="Default"/>
        <w:jc w:val="both"/>
        <w:rPr>
          <w:color w:val="auto"/>
        </w:rPr>
      </w:pPr>
      <w:r w:rsidRPr="0086515F">
        <w:rPr>
          <w:color w:val="auto"/>
        </w:rPr>
        <w:t>-</w:t>
      </w:r>
      <w:r w:rsidR="00B21C2E">
        <w:rPr>
          <w:color w:val="auto"/>
        </w:rPr>
        <w:t xml:space="preserve"> </w:t>
      </w:r>
      <w:r w:rsidRPr="0086515F">
        <w:rPr>
          <w:color w:val="auto"/>
        </w:rPr>
        <w:t>л</w:t>
      </w:r>
      <w:r w:rsidR="00AB2B8D" w:rsidRPr="0086515F">
        <w:rPr>
          <w:color w:val="auto"/>
        </w:rPr>
        <w:t xml:space="preserve">ичностно-ориентированный подход – это такое обучение, которое во главу угла ставит самобытность ребенка, его </w:t>
      </w:r>
      <w:proofErr w:type="spellStart"/>
      <w:r w:rsidR="00AB2B8D" w:rsidRPr="0086515F">
        <w:rPr>
          <w:color w:val="auto"/>
        </w:rPr>
        <w:t>самоценность</w:t>
      </w:r>
      <w:proofErr w:type="spellEnd"/>
      <w:r w:rsidR="00AB2B8D" w:rsidRPr="0086515F">
        <w:rPr>
          <w:color w:val="auto"/>
        </w:rPr>
        <w:t xml:space="preserve">, субъективность процесса обучения, т.е. опора на опыт ребенка, субъектно-субъектные отношения. Реализуется в любых видах деятельности детей. </w:t>
      </w:r>
    </w:p>
    <w:p w:rsidR="00AB2B8D" w:rsidRPr="0086515F" w:rsidRDefault="0023401A" w:rsidP="00FA10CE">
      <w:pPr>
        <w:pStyle w:val="Default"/>
        <w:jc w:val="both"/>
        <w:rPr>
          <w:color w:val="auto"/>
        </w:rPr>
      </w:pPr>
      <w:r w:rsidRPr="0086515F">
        <w:rPr>
          <w:color w:val="auto"/>
        </w:rPr>
        <w:t>-</w:t>
      </w:r>
      <w:r w:rsidR="00B21C2E">
        <w:rPr>
          <w:color w:val="auto"/>
        </w:rPr>
        <w:t xml:space="preserve"> </w:t>
      </w:r>
      <w:r w:rsidRPr="0086515F">
        <w:rPr>
          <w:color w:val="auto"/>
        </w:rPr>
        <w:t>и</w:t>
      </w:r>
      <w:r w:rsidR="00AB2B8D" w:rsidRPr="0086515F">
        <w:rPr>
          <w:color w:val="auto"/>
        </w:rPr>
        <w:t xml:space="preserve">ндивидуальный подход – это учет индивидуальных особенностей детей группы в образовательном процессе. </w:t>
      </w:r>
    </w:p>
    <w:p w:rsidR="00AB2B8D" w:rsidRPr="0086515F" w:rsidRDefault="0023401A" w:rsidP="00FA10CE">
      <w:pPr>
        <w:pStyle w:val="Default"/>
        <w:jc w:val="both"/>
        <w:rPr>
          <w:color w:val="auto"/>
        </w:rPr>
      </w:pPr>
      <w:r w:rsidRPr="0086515F">
        <w:rPr>
          <w:color w:val="auto"/>
        </w:rPr>
        <w:t>-</w:t>
      </w:r>
      <w:r w:rsidR="00B21C2E">
        <w:rPr>
          <w:color w:val="auto"/>
        </w:rPr>
        <w:t xml:space="preserve"> </w:t>
      </w:r>
      <w:r w:rsidRPr="0086515F">
        <w:rPr>
          <w:color w:val="auto"/>
        </w:rPr>
        <w:t>д</w:t>
      </w:r>
      <w:r w:rsidR="00AB2B8D" w:rsidRPr="0086515F">
        <w:rPr>
          <w:color w:val="auto"/>
        </w:rPr>
        <w:t xml:space="preserve">ифференцированный подход – в образовательном процессе предусмотрена возможность объединения детей по особенностям развития, по интересам, по выбору. </w:t>
      </w:r>
    </w:p>
    <w:p w:rsidR="00482C6F" w:rsidRPr="0086515F" w:rsidRDefault="00482C6F" w:rsidP="00FA10CE">
      <w:pPr>
        <w:tabs>
          <w:tab w:val="left" w:pos="567"/>
        </w:tabs>
        <w:jc w:val="both"/>
        <w:rPr>
          <w:sz w:val="24"/>
          <w:szCs w:val="24"/>
        </w:rPr>
      </w:pPr>
    </w:p>
    <w:p w:rsidR="00030234" w:rsidRPr="0086515F" w:rsidRDefault="00B21C2E" w:rsidP="00BA752C">
      <w:pPr>
        <w:pStyle w:val="1"/>
        <w:numPr>
          <w:ilvl w:val="1"/>
          <w:numId w:val="125"/>
        </w:numPr>
        <w:tabs>
          <w:tab w:val="left" w:pos="1662"/>
          <w:tab w:val="left" w:pos="1663"/>
          <w:tab w:val="left" w:pos="3684"/>
          <w:tab w:val="left" w:pos="5324"/>
          <w:tab w:val="left" w:pos="6531"/>
          <w:tab w:val="left" w:pos="7324"/>
          <w:tab w:val="left" w:pos="9202"/>
          <w:tab w:val="left" w:pos="10269"/>
        </w:tabs>
        <w:ind w:left="0" w:firstLine="0"/>
      </w:pPr>
      <w:r>
        <w:t xml:space="preserve"> </w:t>
      </w:r>
      <w:proofErr w:type="spellStart"/>
      <w:r w:rsidR="00030234" w:rsidRPr="0086515F">
        <w:t>Значимыедля</w:t>
      </w:r>
      <w:proofErr w:type="spellEnd"/>
      <w:r>
        <w:t xml:space="preserve"> </w:t>
      </w:r>
      <w:r w:rsidR="00030234" w:rsidRPr="0086515F">
        <w:t>реализации</w:t>
      </w:r>
      <w:r>
        <w:t xml:space="preserve"> </w:t>
      </w:r>
      <w:r w:rsidR="00030234" w:rsidRPr="0086515F">
        <w:t>Программы</w:t>
      </w:r>
      <w:r>
        <w:t xml:space="preserve"> </w:t>
      </w:r>
      <w:r w:rsidR="00030234" w:rsidRPr="0086515F">
        <w:t>характеристики</w:t>
      </w:r>
    </w:p>
    <w:p w:rsidR="00030234" w:rsidRPr="0086515F" w:rsidRDefault="00030234" w:rsidP="00FA10CE">
      <w:pPr>
        <w:ind w:firstLine="567"/>
        <w:jc w:val="both"/>
        <w:rPr>
          <w:sz w:val="24"/>
          <w:szCs w:val="24"/>
        </w:rPr>
      </w:pPr>
      <w:r w:rsidRPr="0086515F">
        <w:rPr>
          <w:b/>
          <w:i/>
          <w:sz w:val="24"/>
          <w:szCs w:val="24"/>
        </w:rPr>
        <w:t>Основные</w:t>
      </w:r>
      <w:r w:rsidR="00B21C2E">
        <w:rPr>
          <w:b/>
          <w:i/>
          <w:sz w:val="24"/>
          <w:szCs w:val="24"/>
        </w:rPr>
        <w:t xml:space="preserve"> </w:t>
      </w:r>
      <w:r w:rsidRPr="0086515F">
        <w:rPr>
          <w:b/>
          <w:i/>
          <w:sz w:val="24"/>
          <w:szCs w:val="24"/>
        </w:rPr>
        <w:t>участники</w:t>
      </w:r>
      <w:r w:rsidR="00B21C2E">
        <w:rPr>
          <w:b/>
          <w:i/>
          <w:sz w:val="24"/>
          <w:szCs w:val="24"/>
        </w:rPr>
        <w:t xml:space="preserve"> </w:t>
      </w:r>
      <w:r w:rsidRPr="0086515F">
        <w:rPr>
          <w:b/>
          <w:i/>
          <w:sz w:val="24"/>
          <w:szCs w:val="24"/>
        </w:rPr>
        <w:t>реализации</w:t>
      </w:r>
      <w:r w:rsidR="00B21C2E">
        <w:rPr>
          <w:b/>
          <w:i/>
          <w:sz w:val="24"/>
          <w:szCs w:val="24"/>
        </w:rPr>
        <w:t xml:space="preserve"> </w:t>
      </w:r>
      <w:r w:rsidRPr="0086515F">
        <w:rPr>
          <w:b/>
          <w:i/>
          <w:sz w:val="24"/>
          <w:szCs w:val="24"/>
        </w:rPr>
        <w:t>Программы:</w:t>
      </w:r>
      <w:r w:rsidR="00B21C2E">
        <w:rPr>
          <w:b/>
          <w:i/>
          <w:sz w:val="24"/>
          <w:szCs w:val="24"/>
        </w:rPr>
        <w:t xml:space="preserve"> </w:t>
      </w:r>
      <w:r w:rsidRPr="0086515F">
        <w:rPr>
          <w:sz w:val="24"/>
          <w:szCs w:val="24"/>
        </w:rPr>
        <w:t>педагоги,</w:t>
      </w:r>
      <w:r w:rsidR="00B21C2E">
        <w:rPr>
          <w:sz w:val="24"/>
          <w:szCs w:val="24"/>
        </w:rPr>
        <w:t xml:space="preserve"> </w:t>
      </w:r>
      <w:r w:rsidRPr="0086515F">
        <w:rPr>
          <w:sz w:val="24"/>
          <w:szCs w:val="24"/>
        </w:rPr>
        <w:t>обучающиеся,</w:t>
      </w:r>
      <w:r w:rsidR="00B21C2E">
        <w:rPr>
          <w:sz w:val="24"/>
          <w:szCs w:val="24"/>
        </w:rPr>
        <w:t xml:space="preserve"> </w:t>
      </w:r>
      <w:r w:rsidRPr="0086515F">
        <w:rPr>
          <w:sz w:val="24"/>
          <w:szCs w:val="24"/>
        </w:rPr>
        <w:t>родители</w:t>
      </w:r>
      <w:r w:rsidR="00B21C2E">
        <w:rPr>
          <w:sz w:val="24"/>
          <w:szCs w:val="24"/>
        </w:rPr>
        <w:t xml:space="preserve"> </w:t>
      </w:r>
      <w:r w:rsidRPr="0086515F">
        <w:rPr>
          <w:sz w:val="24"/>
          <w:szCs w:val="24"/>
        </w:rPr>
        <w:t>(законные</w:t>
      </w:r>
      <w:r w:rsidR="00B21C2E">
        <w:rPr>
          <w:sz w:val="24"/>
          <w:szCs w:val="24"/>
        </w:rPr>
        <w:t xml:space="preserve"> </w:t>
      </w:r>
      <w:r w:rsidRPr="0086515F">
        <w:rPr>
          <w:sz w:val="24"/>
          <w:szCs w:val="24"/>
        </w:rPr>
        <w:t>представители).</w:t>
      </w:r>
    </w:p>
    <w:p w:rsidR="00030234" w:rsidRPr="0086515F" w:rsidRDefault="00030234" w:rsidP="00FA10CE">
      <w:pPr>
        <w:pStyle w:val="a3"/>
        <w:ind w:left="0" w:firstLine="567"/>
      </w:pPr>
      <w:r w:rsidRPr="0086515F">
        <w:rPr>
          <w:b/>
          <w:i/>
        </w:rPr>
        <w:t>Социальными</w:t>
      </w:r>
      <w:r w:rsidR="00B21C2E">
        <w:rPr>
          <w:b/>
          <w:i/>
        </w:rPr>
        <w:t xml:space="preserve"> </w:t>
      </w:r>
      <w:r w:rsidRPr="0086515F">
        <w:rPr>
          <w:b/>
          <w:i/>
        </w:rPr>
        <w:t>заказчиками</w:t>
      </w:r>
      <w:r w:rsidR="00B21C2E">
        <w:rPr>
          <w:b/>
          <w:i/>
        </w:rPr>
        <w:t xml:space="preserve"> </w:t>
      </w:r>
      <w:r w:rsidRPr="0086515F">
        <w:rPr>
          <w:b/>
          <w:i/>
        </w:rPr>
        <w:t>реализации</w:t>
      </w:r>
      <w:r w:rsidR="00B21C2E">
        <w:rPr>
          <w:b/>
          <w:i/>
        </w:rPr>
        <w:t xml:space="preserve"> </w:t>
      </w:r>
      <w:r w:rsidRPr="0086515F">
        <w:rPr>
          <w:b/>
          <w:i/>
        </w:rPr>
        <w:t>Программы</w:t>
      </w:r>
      <w:r w:rsidR="00B21C2E">
        <w:rPr>
          <w:b/>
          <w:i/>
        </w:rPr>
        <w:t xml:space="preserve"> </w:t>
      </w:r>
      <w:r w:rsidRPr="0086515F">
        <w:t>как</w:t>
      </w:r>
      <w:r w:rsidR="00B21C2E">
        <w:t xml:space="preserve"> </w:t>
      </w:r>
      <w:r w:rsidRPr="0086515F">
        <w:t>комплекса</w:t>
      </w:r>
      <w:r w:rsidR="00B21C2E">
        <w:t xml:space="preserve"> </w:t>
      </w:r>
      <w:r w:rsidRPr="0086515F">
        <w:t>образовательных</w:t>
      </w:r>
      <w:r w:rsidR="00B21C2E">
        <w:t xml:space="preserve"> </w:t>
      </w:r>
      <w:r w:rsidRPr="0086515F">
        <w:t>услуг выступают, в первую очередь, родители</w:t>
      </w:r>
      <w:r w:rsidR="00B21C2E">
        <w:t xml:space="preserve"> </w:t>
      </w:r>
      <w:r w:rsidRPr="0086515F">
        <w:t>(законные представители) обучающихся, как</w:t>
      </w:r>
      <w:r w:rsidR="00B21C2E">
        <w:t xml:space="preserve"> </w:t>
      </w:r>
      <w:r w:rsidRPr="0086515F">
        <w:t>гаранты реализации прав ребенка на уход, присмотр и оздоровление, воспитание и обучение.</w:t>
      </w:r>
    </w:p>
    <w:p w:rsidR="00030234" w:rsidRPr="0086515F" w:rsidRDefault="00030234" w:rsidP="00FA10CE">
      <w:pPr>
        <w:pStyle w:val="a3"/>
        <w:ind w:left="0" w:firstLine="567"/>
      </w:pPr>
      <w:r w:rsidRPr="0086515F">
        <w:t>Особенности</w:t>
      </w:r>
      <w:r w:rsidR="00B21C2E">
        <w:t xml:space="preserve"> </w:t>
      </w:r>
      <w:r w:rsidRPr="0086515F">
        <w:t>разработки</w:t>
      </w:r>
      <w:r w:rsidR="00B21C2E">
        <w:t xml:space="preserve"> </w:t>
      </w:r>
      <w:r w:rsidRPr="0086515F">
        <w:t>Программы:</w:t>
      </w:r>
    </w:p>
    <w:p w:rsidR="00030234" w:rsidRPr="0086515F" w:rsidRDefault="00030234" w:rsidP="00FA10CE">
      <w:pPr>
        <w:pStyle w:val="a3"/>
        <w:numPr>
          <w:ilvl w:val="0"/>
          <w:numId w:val="9"/>
        </w:numPr>
        <w:tabs>
          <w:tab w:val="left" w:pos="993"/>
        </w:tabs>
        <w:ind w:left="0" w:firstLine="567"/>
        <w:jc w:val="left"/>
      </w:pPr>
      <w:r w:rsidRPr="0086515F">
        <w:t>условия,</w:t>
      </w:r>
      <w:r w:rsidR="00B21C2E">
        <w:t xml:space="preserve"> </w:t>
      </w:r>
      <w:r w:rsidRPr="0086515F">
        <w:t>созданные</w:t>
      </w:r>
      <w:r w:rsidR="00B21C2E">
        <w:t xml:space="preserve"> </w:t>
      </w:r>
      <w:r w:rsidRPr="0086515F">
        <w:t>в</w:t>
      </w:r>
      <w:r w:rsidR="00B21C2E">
        <w:t xml:space="preserve"> </w:t>
      </w:r>
      <w:r w:rsidRPr="0086515F">
        <w:t>ДОО</w:t>
      </w:r>
      <w:r w:rsidR="00B21C2E">
        <w:t xml:space="preserve"> </w:t>
      </w:r>
      <w:r w:rsidRPr="0086515F">
        <w:t>для</w:t>
      </w:r>
      <w:r w:rsidR="00B21C2E">
        <w:t xml:space="preserve"> </w:t>
      </w:r>
      <w:r w:rsidRPr="0086515F">
        <w:t>реализации</w:t>
      </w:r>
      <w:r w:rsidR="00B21C2E">
        <w:t xml:space="preserve"> </w:t>
      </w:r>
      <w:r w:rsidRPr="0086515F">
        <w:t>целей</w:t>
      </w:r>
      <w:r w:rsidR="00B21C2E">
        <w:t xml:space="preserve"> </w:t>
      </w:r>
      <w:r w:rsidRPr="0086515F">
        <w:t>и</w:t>
      </w:r>
      <w:r w:rsidR="00B21C2E">
        <w:t xml:space="preserve"> </w:t>
      </w:r>
      <w:r w:rsidRPr="0086515F">
        <w:t>задач</w:t>
      </w:r>
      <w:r w:rsidR="00B21C2E">
        <w:t xml:space="preserve"> </w:t>
      </w:r>
      <w:r w:rsidRPr="0086515F">
        <w:t>Программы;</w:t>
      </w:r>
    </w:p>
    <w:p w:rsidR="00030234" w:rsidRPr="0086515F" w:rsidRDefault="00030234" w:rsidP="00FA10CE">
      <w:pPr>
        <w:pStyle w:val="a5"/>
        <w:numPr>
          <w:ilvl w:val="0"/>
          <w:numId w:val="9"/>
        </w:numPr>
        <w:tabs>
          <w:tab w:val="left" w:pos="634"/>
          <w:tab w:val="left" w:pos="993"/>
        </w:tabs>
        <w:ind w:left="0" w:firstLine="567"/>
        <w:rPr>
          <w:sz w:val="24"/>
          <w:szCs w:val="24"/>
        </w:rPr>
      </w:pPr>
      <w:r w:rsidRPr="0086515F">
        <w:rPr>
          <w:sz w:val="24"/>
          <w:szCs w:val="24"/>
        </w:rPr>
        <w:t>социальный</w:t>
      </w:r>
      <w:r w:rsidR="00B21C2E">
        <w:rPr>
          <w:sz w:val="24"/>
          <w:szCs w:val="24"/>
        </w:rPr>
        <w:t xml:space="preserve"> </w:t>
      </w:r>
      <w:r w:rsidRPr="0086515F">
        <w:rPr>
          <w:sz w:val="24"/>
          <w:szCs w:val="24"/>
        </w:rPr>
        <w:t>заказ</w:t>
      </w:r>
      <w:r w:rsidR="00B21C2E">
        <w:rPr>
          <w:sz w:val="24"/>
          <w:szCs w:val="24"/>
        </w:rPr>
        <w:t xml:space="preserve"> </w:t>
      </w:r>
      <w:r w:rsidRPr="0086515F">
        <w:rPr>
          <w:sz w:val="24"/>
          <w:szCs w:val="24"/>
        </w:rPr>
        <w:t>родителей</w:t>
      </w:r>
      <w:r w:rsidR="00B21C2E">
        <w:rPr>
          <w:sz w:val="24"/>
          <w:szCs w:val="24"/>
        </w:rPr>
        <w:t xml:space="preserve"> </w:t>
      </w:r>
      <w:r w:rsidRPr="0086515F">
        <w:rPr>
          <w:sz w:val="24"/>
          <w:szCs w:val="24"/>
        </w:rPr>
        <w:t>(законных</w:t>
      </w:r>
      <w:r w:rsidR="00B21C2E">
        <w:rPr>
          <w:sz w:val="24"/>
          <w:szCs w:val="24"/>
        </w:rPr>
        <w:t xml:space="preserve"> </w:t>
      </w:r>
      <w:r w:rsidRPr="0086515F">
        <w:rPr>
          <w:sz w:val="24"/>
          <w:szCs w:val="24"/>
        </w:rPr>
        <w:t>представителей);</w:t>
      </w:r>
    </w:p>
    <w:p w:rsidR="00030234" w:rsidRPr="0086515F" w:rsidRDefault="00030234" w:rsidP="00FA10CE">
      <w:pPr>
        <w:pStyle w:val="a5"/>
        <w:numPr>
          <w:ilvl w:val="0"/>
          <w:numId w:val="9"/>
        </w:numPr>
        <w:tabs>
          <w:tab w:val="left" w:pos="634"/>
          <w:tab w:val="left" w:pos="993"/>
        </w:tabs>
        <w:ind w:left="0" w:firstLine="567"/>
        <w:rPr>
          <w:sz w:val="24"/>
          <w:szCs w:val="24"/>
        </w:rPr>
      </w:pPr>
      <w:r w:rsidRPr="0086515F">
        <w:rPr>
          <w:sz w:val="24"/>
          <w:szCs w:val="24"/>
        </w:rPr>
        <w:t>детский</w:t>
      </w:r>
      <w:r w:rsidR="00B21C2E">
        <w:rPr>
          <w:sz w:val="24"/>
          <w:szCs w:val="24"/>
        </w:rPr>
        <w:t xml:space="preserve"> </w:t>
      </w:r>
      <w:r w:rsidRPr="0086515F">
        <w:rPr>
          <w:sz w:val="24"/>
          <w:szCs w:val="24"/>
        </w:rPr>
        <w:t>контингент;</w:t>
      </w:r>
    </w:p>
    <w:p w:rsidR="00030234" w:rsidRPr="0086515F" w:rsidRDefault="00030234" w:rsidP="00FA10CE">
      <w:pPr>
        <w:pStyle w:val="a5"/>
        <w:numPr>
          <w:ilvl w:val="0"/>
          <w:numId w:val="9"/>
        </w:numPr>
        <w:tabs>
          <w:tab w:val="left" w:pos="634"/>
          <w:tab w:val="left" w:pos="993"/>
        </w:tabs>
        <w:ind w:left="0" w:firstLine="567"/>
        <w:rPr>
          <w:sz w:val="24"/>
          <w:szCs w:val="24"/>
        </w:rPr>
      </w:pPr>
      <w:r w:rsidRPr="0086515F">
        <w:rPr>
          <w:sz w:val="24"/>
          <w:szCs w:val="24"/>
        </w:rPr>
        <w:t>кадровый</w:t>
      </w:r>
      <w:r w:rsidR="00B21C2E">
        <w:rPr>
          <w:sz w:val="24"/>
          <w:szCs w:val="24"/>
        </w:rPr>
        <w:t xml:space="preserve"> </w:t>
      </w:r>
      <w:r w:rsidRPr="0086515F">
        <w:rPr>
          <w:sz w:val="24"/>
          <w:szCs w:val="24"/>
        </w:rPr>
        <w:t>состав</w:t>
      </w:r>
      <w:r w:rsidR="00B21C2E">
        <w:rPr>
          <w:sz w:val="24"/>
          <w:szCs w:val="24"/>
        </w:rPr>
        <w:t xml:space="preserve"> </w:t>
      </w:r>
      <w:r w:rsidRPr="0086515F">
        <w:rPr>
          <w:sz w:val="24"/>
          <w:szCs w:val="24"/>
        </w:rPr>
        <w:t>педагогических</w:t>
      </w:r>
      <w:r w:rsidR="00B21C2E">
        <w:rPr>
          <w:sz w:val="24"/>
          <w:szCs w:val="24"/>
        </w:rPr>
        <w:t xml:space="preserve"> </w:t>
      </w:r>
      <w:r w:rsidRPr="0086515F">
        <w:rPr>
          <w:sz w:val="24"/>
          <w:szCs w:val="24"/>
        </w:rPr>
        <w:t>работников;</w:t>
      </w:r>
    </w:p>
    <w:p w:rsidR="00030234" w:rsidRPr="0086515F" w:rsidRDefault="00030234" w:rsidP="00FA10CE">
      <w:pPr>
        <w:pStyle w:val="a5"/>
        <w:numPr>
          <w:ilvl w:val="0"/>
          <w:numId w:val="9"/>
        </w:numPr>
        <w:tabs>
          <w:tab w:val="left" w:pos="639"/>
          <w:tab w:val="left" w:pos="993"/>
          <w:tab w:val="left" w:pos="3888"/>
          <w:tab w:val="left" w:pos="5548"/>
          <w:tab w:val="left" w:pos="6086"/>
          <w:tab w:val="left" w:pos="7709"/>
          <w:tab w:val="left" w:pos="9590"/>
        </w:tabs>
        <w:ind w:left="0" w:firstLine="567"/>
        <w:rPr>
          <w:sz w:val="24"/>
          <w:szCs w:val="24"/>
        </w:rPr>
      </w:pPr>
      <w:r w:rsidRPr="0086515F">
        <w:rPr>
          <w:sz w:val="24"/>
          <w:szCs w:val="24"/>
        </w:rPr>
        <w:t>культурно-образовательные</w:t>
      </w:r>
      <w:r w:rsidR="00B21C2E">
        <w:rPr>
          <w:sz w:val="24"/>
          <w:szCs w:val="24"/>
        </w:rPr>
        <w:t xml:space="preserve"> </w:t>
      </w:r>
      <w:r w:rsidRPr="0086515F">
        <w:rPr>
          <w:sz w:val="24"/>
          <w:szCs w:val="24"/>
        </w:rPr>
        <w:t>особенности</w:t>
      </w:r>
      <w:r w:rsidR="00B21C2E">
        <w:rPr>
          <w:sz w:val="24"/>
          <w:szCs w:val="24"/>
        </w:rPr>
        <w:t xml:space="preserve"> </w:t>
      </w:r>
      <w:r w:rsidR="00214012" w:rsidRPr="0086515F">
        <w:rPr>
          <w:sz w:val="24"/>
          <w:szCs w:val="24"/>
        </w:rPr>
        <w:t>МДОУ ДС Дельфин</w:t>
      </w:r>
      <w:r w:rsidR="00F22E11" w:rsidRPr="0086515F">
        <w:rPr>
          <w:sz w:val="24"/>
          <w:szCs w:val="24"/>
        </w:rPr>
        <w:t>енок р.п. Средняя Ахтуба</w:t>
      </w:r>
      <w:r w:rsidRPr="0086515F">
        <w:rPr>
          <w:sz w:val="24"/>
          <w:szCs w:val="24"/>
        </w:rPr>
        <w:t>;</w:t>
      </w:r>
    </w:p>
    <w:p w:rsidR="00030234" w:rsidRPr="0086515F" w:rsidRDefault="00030234" w:rsidP="00FA10CE">
      <w:pPr>
        <w:pStyle w:val="a5"/>
        <w:numPr>
          <w:ilvl w:val="0"/>
          <w:numId w:val="9"/>
        </w:numPr>
        <w:tabs>
          <w:tab w:val="left" w:pos="639"/>
          <w:tab w:val="left" w:pos="993"/>
          <w:tab w:val="left" w:pos="3888"/>
          <w:tab w:val="left" w:pos="5548"/>
          <w:tab w:val="left" w:pos="6086"/>
          <w:tab w:val="left" w:pos="7709"/>
          <w:tab w:val="left" w:pos="9590"/>
        </w:tabs>
        <w:ind w:left="0" w:firstLine="567"/>
        <w:rPr>
          <w:sz w:val="24"/>
          <w:szCs w:val="24"/>
        </w:rPr>
      </w:pPr>
      <w:r w:rsidRPr="0086515F">
        <w:rPr>
          <w:sz w:val="24"/>
          <w:szCs w:val="24"/>
        </w:rPr>
        <w:t>климатические особенности;</w:t>
      </w:r>
    </w:p>
    <w:p w:rsidR="0023401A" w:rsidRPr="0086515F" w:rsidRDefault="00030234" w:rsidP="00FA10CE">
      <w:pPr>
        <w:pStyle w:val="a5"/>
        <w:numPr>
          <w:ilvl w:val="0"/>
          <w:numId w:val="9"/>
        </w:numPr>
        <w:tabs>
          <w:tab w:val="left" w:pos="639"/>
          <w:tab w:val="left" w:pos="993"/>
        </w:tabs>
        <w:ind w:left="0" w:firstLine="567"/>
        <w:rPr>
          <w:sz w:val="24"/>
          <w:szCs w:val="24"/>
        </w:rPr>
      </w:pPr>
      <w:r w:rsidRPr="0086515F">
        <w:rPr>
          <w:sz w:val="24"/>
          <w:szCs w:val="24"/>
        </w:rPr>
        <w:t>взаимодействие</w:t>
      </w:r>
      <w:r w:rsidR="00B21C2E">
        <w:rPr>
          <w:sz w:val="24"/>
          <w:szCs w:val="24"/>
        </w:rPr>
        <w:t xml:space="preserve"> </w:t>
      </w:r>
      <w:r w:rsidRPr="0086515F">
        <w:rPr>
          <w:sz w:val="24"/>
          <w:szCs w:val="24"/>
        </w:rPr>
        <w:t>с</w:t>
      </w:r>
      <w:r w:rsidR="00B21C2E">
        <w:rPr>
          <w:sz w:val="24"/>
          <w:szCs w:val="24"/>
        </w:rPr>
        <w:t xml:space="preserve"> </w:t>
      </w:r>
      <w:r w:rsidRPr="0086515F">
        <w:rPr>
          <w:sz w:val="24"/>
          <w:szCs w:val="24"/>
        </w:rPr>
        <w:t>социумом</w:t>
      </w:r>
    </w:p>
    <w:p w:rsidR="0023401A" w:rsidRPr="0086515F" w:rsidRDefault="0023401A" w:rsidP="00FA10CE">
      <w:pPr>
        <w:pStyle w:val="a5"/>
        <w:tabs>
          <w:tab w:val="left" w:pos="639"/>
          <w:tab w:val="left" w:pos="993"/>
        </w:tabs>
        <w:ind w:left="0" w:firstLine="0"/>
        <w:rPr>
          <w:sz w:val="24"/>
          <w:szCs w:val="24"/>
        </w:rPr>
      </w:pPr>
    </w:p>
    <w:p w:rsidR="00030234" w:rsidRPr="0086515F" w:rsidRDefault="00030234" w:rsidP="00FA10CE">
      <w:pPr>
        <w:pStyle w:val="2"/>
        <w:tabs>
          <w:tab w:val="left" w:pos="1134"/>
        </w:tabs>
        <w:ind w:left="0"/>
        <w:jc w:val="center"/>
        <w:rPr>
          <w:i w:val="0"/>
        </w:rPr>
      </w:pPr>
      <w:r w:rsidRPr="0086515F">
        <w:rPr>
          <w:i w:val="0"/>
        </w:rPr>
        <w:t xml:space="preserve">Специфика национальных, </w:t>
      </w:r>
      <w:proofErr w:type="spellStart"/>
      <w:r w:rsidRPr="0086515F">
        <w:rPr>
          <w:i w:val="0"/>
        </w:rPr>
        <w:t>социокультурных</w:t>
      </w:r>
      <w:proofErr w:type="spellEnd"/>
      <w:r w:rsidRPr="0086515F">
        <w:rPr>
          <w:i w:val="0"/>
        </w:rPr>
        <w:t xml:space="preserve"> и иных условий, в </w:t>
      </w:r>
      <w:proofErr w:type="spellStart"/>
      <w:r w:rsidR="00B34936" w:rsidRPr="0086515F">
        <w:rPr>
          <w:i w:val="0"/>
        </w:rPr>
        <w:t>к</w:t>
      </w:r>
      <w:r w:rsidRPr="0086515F">
        <w:rPr>
          <w:i w:val="0"/>
        </w:rPr>
        <w:t>оторыхосуществляетсяобразовательнаядеятельность</w:t>
      </w:r>
      <w:proofErr w:type="spellEnd"/>
      <w:r w:rsidR="00482C6F" w:rsidRPr="0086515F">
        <w:rPr>
          <w:i w:val="0"/>
        </w:rPr>
        <w:t>:</w:t>
      </w:r>
    </w:p>
    <w:p w:rsidR="00B5115D" w:rsidRPr="0086515F" w:rsidRDefault="00B5115D" w:rsidP="00FA10CE">
      <w:pPr>
        <w:pStyle w:val="a5"/>
        <w:widowControl/>
        <w:autoSpaceDE/>
        <w:autoSpaceDN/>
        <w:ind w:left="0" w:firstLine="0"/>
        <w:contextualSpacing/>
        <w:jc w:val="both"/>
        <w:rPr>
          <w:i/>
          <w:sz w:val="24"/>
          <w:szCs w:val="24"/>
        </w:rPr>
      </w:pPr>
      <w:r w:rsidRPr="0086515F">
        <w:rPr>
          <w:i/>
          <w:sz w:val="24"/>
          <w:szCs w:val="24"/>
        </w:rPr>
        <w:t>Информация о специфике расположения ОО.</w:t>
      </w:r>
    </w:p>
    <w:p w:rsidR="00483D1C" w:rsidRPr="0086515F" w:rsidRDefault="00B5115D" w:rsidP="00FA10CE">
      <w:pPr>
        <w:pStyle w:val="a5"/>
        <w:ind w:left="0"/>
        <w:jc w:val="both"/>
        <w:rPr>
          <w:sz w:val="24"/>
          <w:szCs w:val="24"/>
        </w:rPr>
      </w:pPr>
      <w:r w:rsidRPr="0086515F">
        <w:rPr>
          <w:sz w:val="24"/>
          <w:szCs w:val="24"/>
        </w:rPr>
        <w:t xml:space="preserve">Здание МДОУ ДС Дельфиненок р.п. Средняя Ахтуба находится по адресу: Волгоградская область, </w:t>
      </w:r>
      <w:proofErr w:type="spellStart"/>
      <w:r w:rsidRPr="0086515F">
        <w:rPr>
          <w:sz w:val="24"/>
          <w:szCs w:val="24"/>
        </w:rPr>
        <w:t>Среднеахтубинский</w:t>
      </w:r>
      <w:proofErr w:type="spellEnd"/>
      <w:r w:rsidRPr="0086515F">
        <w:rPr>
          <w:sz w:val="24"/>
          <w:szCs w:val="24"/>
        </w:rPr>
        <w:t xml:space="preserve"> район, р.п. Средняя Ахтуба, ул. Гагарина, 114. Детский сад расположен в двух этажном здании блочной  конструкции. </w:t>
      </w:r>
      <w:r w:rsidR="00483D1C" w:rsidRPr="0086515F">
        <w:rPr>
          <w:sz w:val="24"/>
          <w:szCs w:val="24"/>
        </w:rPr>
        <w:t xml:space="preserve">Действует с 1984 г. </w:t>
      </w:r>
      <w:r w:rsidRPr="0086515F">
        <w:rPr>
          <w:sz w:val="24"/>
          <w:szCs w:val="24"/>
        </w:rPr>
        <w:t xml:space="preserve">Рассчитан на 254 места. </w:t>
      </w:r>
    </w:p>
    <w:p w:rsidR="00B5115D" w:rsidRPr="0086515F" w:rsidRDefault="00B5115D" w:rsidP="00FA10CE">
      <w:pPr>
        <w:pStyle w:val="a5"/>
        <w:ind w:left="0"/>
        <w:jc w:val="both"/>
        <w:rPr>
          <w:sz w:val="24"/>
          <w:szCs w:val="24"/>
        </w:rPr>
      </w:pPr>
      <w:r w:rsidRPr="0086515F">
        <w:rPr>
          <w:sz w:val="24"/>
          <w:szCs w:val="24"/>
        </w:rPr>
        <w:t xml:space="preserve">Природно-климатические особенности характеризуются: в зимний период с низкими температурами воздуха, значительным ультрафиолетовым дефицитом, в летний </w:t>
      </w:r>
      <w:r w:rsidRPr="0086515F">
        <w:rPr>
          <w:sz w:val="24"/>
          <w:szCs w:val="24"/>
        </w:rPr>
        <w:lastRenderedPageBreak/>
        <w:t xml:space="preserve">период </w:t>
      </w:r>
      <w:r w:rsidR="00B21C2E">
        <w:rPr>
          <w:sz w:val="24"/>
          <w:szCs w:val="24"/>
        </w:rPr>
        <w:t>–</w:t>
      </w:r>
      <w:r w:rsidRPr="0086515F">
        <w:rPr>
          <w:sz w:val="24"/>
          <w:szCs w:val="24"/>
        </w:rPr>
        <w:t xml:space="preserve"> нестабильной</w:t>
      </w:r>
      <w:r w:rsidR="00B21C2E">
        <w:rPr>
          <w:sz w:val="24"/>
          <w:szCs w:val="24"/>
        </w:rPr>
        <w:t xml:space="preserve"> </w:t>
      </w:r>
      <w:r w:rsidRPr="0086515F">
        <w:rPr>
          <w:sz w:val="24"/>
          <w:szCs w:val="24"/>
        </w:rPr>
        <w:t xml:space="preserve">температурой воздуха, низкой влажностью. Транспортные подъезды к детскому саду удобны и доступны для безопасного перемещения. </w:t>
      </w:r>
    </w:p>
    <w:p w:rsidR="00B5115D" w:rsidRPr="0086515F" w:rsidRDefault="00B5115D" w:rsidP="00FA10CE">
      <w:pPr>
        <w:pStyle w:val="a5"/>
        <w:ind w:left="0"/>
        <w:jc w:val="both"/>
        <w:rPr>
          <w:sz w:val="24"/>
          <w:szCs w:val="24"/>
        </w:rPr>
      </w:pPr>
      <w:r w:rsidRPr="0086515F">
        <w:rPr>
          <w:sz w:val="24"/>
          <w:szCs w:val="24"/>
        </w:rPr>
        <w:t xml:space="preserve">В детском саду созданы все необходимые условия для обучения и воспитания детей любой категории: в соответствии с требованиями ФГОС  обустроены и оснащены современным оборудованием группы, обеспечены компьютерной техникой и доступом в интернет через подключение </w:t>
      </w:r>
      <w:proofErr w:type="spellStart"/>
      <w:r w:rsidRPr="0086515F">
        <w:rPr>
          <w:sz w:val="24"/>
          <w:szCs w:val="24"/>
        </w:rPr>
        <w:t>Wi-Fi</w:t>
      </w:r>
      <w:proofErr w:type="spellEnd"/>
      <w:r w:rsidRPr="0086515F">
        <w:rPr>
          <w:sz w:val="24"/>
          <w:szCs w:val="24"/>
        </w:rPr>
        <w:t xml:space="preserve">, специальным образом оборудованы кабинеты специалистов для проведения </w:t>
      </w:r>
      <w:proofErr w:type="spellStart"/>
      <w:r w:rsidRPr="0086515F">
        <w:rPr>
          <w:sz w:val="24"/>
          <w:szCs w:val="24"/>
        </w:rPr>
        <w:t>коррекционо-развивающих</w:t>
      </w:r>
      <w:proofErr w:type="spellEnd"/>
      <w:r w:rsidRPr="0086515F">
        <w:rPr>
          <w:sz w:val="24"/>
          <w:szCs w:val="24"/>
        </w:rPr>
        <w:t xml:space="preserve"> занятий, спортзал, игровые комнаты. Необходимые меры доступности и безопасности обеспечены в соответствии с нормативными требованиями.</w:t>
      </w:r>
    </w:p>
    <w:p w:rsidR="00B5115D" w:rsidRPr="0086515F" w:rsidRDefault="00B5115D" w:rsidP="006A2C7F">
      <w:pPr>
        <w:pStyle w:val="a5"/>
        <w:widowControl/>
        <w:autoSpaceDE/>
        <w:autoSpaceDN/>
        <w:ind w:left="0" w:firstLine="709"/>
        <w:contextualSpacing/>
        <w:jc w:val="both"/>
        <w:rPr>
          <w:i/>
          <w:sz w:val="24"/>
          <w:szCs w:val="24"/>
        </w:rPr>
      </w:pPr>
      <w:r w:rsidRPr="0086515F">
        <w:rPr>
          <w:i/>
          <w:sz w:val="24"/>
          <w:szCs w:val="24"/>
        </w:rPr>
        <w:t>Особенности социального окружения.</w:t>
      </w:r>
    </w:p>
    <w:p w:rsidR="00B5115D" w:rsidRPr="0086515F" w:rsidRDefault="00B5115D" w:rsidP="006A2C7F">
      <w:pPr>
        <w:pStyle w:val="ab"/>
        <w:spacing w:before="0" w:beforeAutospacing="0" w:after="0" w:afterAutospacing="0"/>
        <w:ind w:firstLine="709"/>
        <w:jc w:val="both"/>
      </w:pPr>
      <w:r w:rsidRPr="0086515F">
        <w:t>Здание детского сада находится вблизи жилого массива,  что обеспечивает его относительную защищённость от транспортного потока. Дошкольное образовательное учреждение находится в центре поселка, что способствует удовлетворению потребности родителей (законных представителей) в образовательных услугах. Дошкольное учреждение взаимодействует с объектами социального окружения на основании взаимных договоров и планов работы через разные формы и виды совместной деятельности.</w:t>
      </w:r>
    </w:p>
    <w:p w:rsidR="00B5115D" w:rsidRPr="0086515F" w:rsidRDefault="00B5115D" w:rsidP="006A2C7F">
      <w:pPr>
        <w:pStyle w:val="ab"/>
        <w:spacing w:before="0" w:beforeAutospacing="0" w:after="0" w:afterAutospacing="0"/>
        <w:ind w:firstLine="709"/>
        <w:jc w:val="both"/>
      </w:pPr>
      <w:r w:rsidRPr="0086515F">
        <w:t xml:space="preserve">В ближайшем окружении от детского сада находятся: МДОУ ДС Золотой петушок р.п. Средняя Ахтуба, </w:t>
      </w:r>
      <w:r w:rsidR="006A2C7F">
        <w:t xml:space="preserve">МДОУ ДС Ладушки р.п. Средняя Ахтуба, </w:t>
      </w:r>
      <w:r w:rsidRPr="0086515F">
        <w:t xml:space="preserve">МКДО ДЮСШ Среднеахтубинского района, МОУ СОШ № 1 р.п. Средняя Ахтуба, </w:t>
      </w:r>
      <w:r w:rsidRPr="0086515F">
        <w:rPr>
          <w:rStyle w:val="extended-textshort"/>
        </w:rPr>
        <w:t>МКУК «</w:t>
      </w:r>
      <w:proofErr w:type="spellStart"/>
      <w:r w:rsidRPr="0086515F">
        <w:rPr>
          <w:rStyle w:val="extended-textshort"/>
        </w:rPr>
        <w:t>Среднеахтубинский</w:t>
      </w:r>
      <w:proofErr w:type="spellEnd"/>
      <w:r w:rsidRPr="0086515F">
        <w:rPr>
          <w:rStyle w:val="extended-textshort"/>
        </w:rPr>
        <w:t xml:space="preserve"> МКДЦ «</w:t>
      </w:r>
      <w:r w:rsidRPr="0086515F">
        <w:rPr>
          <w:rStyle w:val="extended-textshort"/>
          <w:bCs/>
        </w:rPr>
        <w:t>Юбилейный</w:t>
      </w:r>
      <w:r w:rsidRPr="0086515F">
        <w:rPr>
          <w:rStyle w:val="extended-textshort"/>
        </w:rPr>
        <w:t>»</w:t>
      </w:r>
      <w:r w:rsidR="006A2C7F">
        <w:rPr>
          <w:rStyle w:val="extended-textshort"/>
        </w:rPr>
        <w:t>,</w:t>
      </w:r>
      <w:r w:rsidRPr="0086515F">
        <w:t xml:space="preserve"> МКУК «МЦК и</w:t>
      </w:r>
      <w:proofErr w:type="gramStart"/>
      <w:r w:rsidRPr="0086515F">
        <w:t xml:space="preserve"> Д</w:t>
      </w:r>
      <w:proofErr w:type="gramEnd"/>
      <w:r w:rsidRPr="0086515F">
        <w:t>». Такое удобное расположение даёт возможность привлекать ресурсы социального партнерства для разностороннего развития воспитанников, их социализации, а также совместно с вышеперечисленными организациями и семьями воспитанников разрабатывать и реализовывать различные социальные проекты, акции и мероприятия социального характера.</w:t>
      </w:r>
    </w:p>
    <w:p w:rsidR="00B5115D" w:rsidRPr="0086515F" w:rsidRDefault="00B5115D" w:rsidP="006A2C7F">
      <w:pPr>
        <w:pStyle w:val="a5"/>
        <w:widowControl/>
        <w:autoSpaceDE/>
        <w:autoSpaceDN/>
        <w:ind w:left="0" w:firstLine="709"/>
        <w:contextualSpacing/>
        <w:jc w:val="both"/>
        <w:rPr>
          <w:i/>
          <w:sz w:val="24"/>
          <w:szCs w:val="24"/>
        </w:rPr>
      </w:pPr>
      <w:r w:rsidRPr="0086515F">
        <w:rPr>
          <w:i/>
          <w:sz w:val="24"/>
          <w:szCs w:val="24"/>
        </w:rPr>
        <w:t xml:space="preserve">Значимые партнеры детского сада. </w:t>
      </w:r>
    </w:p>
    <w:p w:rsidR="00B5115D" w:rsidRPr="0086515F" w:rsidRDefault="00B5115D" w:rsidP="006A2C7F">
      <w:pPr>
        <w:ind w:firstLine="709"/>
        <w:jc w:val="both"/>
        <w:rPr>
          <w:sz w:val="24"/>
          <w:szCs w:val="24"/>
        </w:rPr>
      </w:pPr>
      <w:r w:rsidRPr="0086515F">
        <w:rPr>
          <w:sz w:val="24"/>
          <w:szCs w:val="24"/>
        </w:rPr>
        <w:t>Это подрядные организации, которые на договорной основе обеспечивают охрану и антитеррористическую защищенность здания детского сада (2 орг.), содержание и жизнедеятельность здания (5 орг</w:t>
      </w:r>
      <w:r w:rsidR="006A2C7F">
        <w:rPr>
          <w:sz w:val="24"/>
          <w:szCs w:val="24"/>
        </w:rPr>
        <w:t>.</w:t>
      </w:r>
      <w:r w:rsidRPr="0086515F">
        <w:rPr>
          <w:sz w:val="24"/>
          <w:szCs w:val="24"/>
        </w:rPr>
        <w:t>), питание (1 орг.).  Всего 8 таких организаций – партнеров.</w:t>
      </w:r>
    </w:p>
    <w:p w:rsidR="00B5115D" w:rsidRPr="0086515F" w:rsidRDefault="00B5115D" w:rsidP="006A2C7F">
      <w:pPr>
        <w:pStyle w:val="a5"/>
        <w:widowControl/>
        <w:autoSpaceDE/>
        <w:autoSpaceDN/>
        <w:ind w:left="0" w:firstLine="709"/>
        <w:contextualSpacing/>
        <w:jc w:val="both"/>
        <w:rPr>
          <w:i/>
          <w:sz w:val="24"/>
          <w:szCs w:val="24"/>
        </w:rPr>
      </w:pPr>
      <w:r w:rsidRPr="0086515F">
        <w:rPr>
          <w:i/>
          <w:sz w:val="24"/>
          <w:szCs w:val="24"/>
        </w:rPr>
        <w:t>Особенности контингента воспитанников.</w:t>
      </w:r>
    </w:p>
    <w:p w:rsidR="00B5115D" w:rsidRPr="0086515F" w:rsidRDefault="00B5115D" w:rsidP="006A2C7F">
      <w:pPr>
        <w:ind w:firstLine="709"/>
        <w:jc w:val="both"/>
        <w:rPr>
          <w:sz w:val="24"/>
          <w:szCs w:val="24"/>
        </w:rPr>
      </w:pPr>
      <w:r w:rsidRPr="0086515F">
        <w:rPr>
          <w:sz w:val="24"/>
          <w:szCs w:val="24"/>
        </w:rPr>
        <w:t xml:space="preserve">Состав воспитанников неоднороден и  различается: </w:t>
      </w:r>
    </w:p>
    <w:p w:rsidR="00B5115D" w:rsidRPr="0086515F" w:rsidRDefault="00B5115D" w:rsidP="006A2C7F">
      <w:pPr>
        <w:ind w:firstLine="709"/>
        <w:jc w:val="both"/>
        <w:rPr>
          <w:sz w:val="24"/>
          <w:szCs w:val="24"/>
        </w:rPr>
      </w:pPr>
      <w:r w:rsidRPr="0086515F">
        <w:rPr>
          <w:sz w:val="24"/>
          <w:szCs w:val="24"/>
        </w:rPr>
        <w:t xml:space="preserve">- по учебным возможностям, которые зависят от общего развития ребёнка и его уровня подготовки. Наряду с Основной образовательной программой в детском саду реализуются Адаптированные основные образовательные программы. Работают группы воспитанников по дополнительным развивающим программам; </w:t>
      </w:r>
    </w:p>
    <w:p w:rsidR="00B5115D" w:rsidRPr="0086515F" w:rsidRDefault="00B5115D" w:rsidP="006A2C7F">
      <w:pPr>
        <w:ind w:firstLine="709"/>
        <w:jc w:val="both"/>
        <w:rPr>
          <w:sz w:val="24"/>
          <w:szCs w:val="24"/>
        </w:rPr>
      </w:pPr>
      <w:r w:rsidRPr="0086515F">
        <w:rPr>
          <w:sz w:val="24"/>
          <w:szCs w:val="24"/>
        </w:rPr>
        <w:t xml:space="preserve">- по социальному статусу, который зависит от общего благополучия семьи или уровня воспитательного ресурса отдельных родителей. </w:t>
      </w:r>
    </w:p>
    <w:p w:rsidR="0095058B" w:rsidRPr="0086515F" w:rsidRDefault="00B5115D" w:rsidP="006A2C7F">
      <w:pPr>
        <w:ind w:firstLine="709"/>
        <w:jc w:val="both"/>
        <w:rPr>
          <w:sz w:val="24"/>
          <w:szCs w:val="24"/>
        </w:rPr>
      </w:pPr>
      <w:r w:rsidRPr="0086515F">
        <w:rPr>
          <w:sz w:val="24"/>
          <w:szCs w:val="24"/>
        </w:rPr>
        <w:t>-</w:t>
      </w:r>
      <w:r w:rsidR="006A2C7F">
        <w:rPr>
          <w:sz w:val="24"/>
          <w:szCs w:val="24"/>
        </w:rPr>
        <w:t xml:space="preserve"> </w:t>
      </w:r>
      <w:r w:rsidRPr="0086515F">
        <w:rPr>
          <w:sz w:val="24"/>
          <w:szCs w:val="24"/>
        </w:rPr>
        <w:t xml:space="preserve">по национальной принадлежности, которая определяется многонациональностью жителей. </w:t>
      </w:r>
      <w:proofErr w:type="gramStart"/>
      <w:r w:rsidRPr="0086515F">
        <w:rPr>
          <w:sz w:val="24"/>
          <w:szCs w:val="24"/>
        </w:rPr>
        <w:t>Среди воспитанников до 20-30% детей разных национальностей: татары, казахи, азербайджанцы, армяне, дагестанцы, чеченцы, корейцы.</w:t>
      </w:r>
      <w:proofErr w:type="gramEnd"/>
    </w:p>
    <w:p w:rsidR="0023401A" w:rsidRPr="0086515F" w:rsidRDefault="0023401A" w:rsidP="00FA10CE">
      <w:pPr>
        <w:jc w:val="both"/>
        <w:rPr>
          <w:sz w:val="24"/>
          <w:szCs w:val="24"/>
        </w:rPr>
      </w:pPr>
    </w:p>
    <w:p w:rsidR="00E666D3" w:rsidRPr="0086515F" w:rsidRDefault="006A2C7F" w:rsidP="00BA752C">
      <w:pPr>
        <w:pStyle w:val="1"/>
        <w:numPr>
          <w:ilvl w:val="1"/>
          <w:numId w:val="125"/>
        </w:numPr>
        <w:ind w:left="0" w:firstLine="709"/>
        <w:jc w:val="both"/>
      </w:pPr>
      <w:r>
        <w:t xml:space="preserve"> </w:t>
      </w:r>
      <w:proofErr w:type="spellStart"/>
      <w:r w:rsidR="00030234" w:rsidRPr="0086515F">
        <w:t>Характеристикиособенностейразвитиядетей</w:t>
      </w:r>
      <w:r w:rsidR="005B3933" w:rsidRPr="0086515F">
        <w:t>раннего</w:t>
      </w:r>
      <w:proofErr w:type="spellEnd"/>
      <w:r w:rsidR="005B3933" w:rsidRPr="0086515F">
        <w:t xml:space="preserve"> и </w:t>
      </w:r>
      <w:r w:rsidR="00030234" w:rsidRPr="0086515F">
        <w:t>дошкольного</w:t>
      </w:r>
      <w:r>
        <w:t xml:space="preserve"> </w:t>
      </w:r>
      <w:r w:rsidR="00030234" w:rsidRPr="0086515F">
        <w:t>возраста</w:t>
      </w:r>
    </w:p>
    <w:p w:rsidR="00DD3219" w:rsidRPr="0086515F" w:rsidRDefault="0021290F" w:rsidP="006A2C7F">
      <w:pPr>
        <w:pStyle w:val="1"/>
        <w:ind w:left="0" w:firstLine="709"/>
        <w:jc w:val="both"/>
      </w:pPr>
      <w:r w:rsidRPr="0086515F">
        <w:t>Младенчество (от двух месяцев до одного года)</w:t>
      </w:r>
    </w:p>
    <w:p w:rsidR="00DD3219" w:rsidRPr="0086515F" w:rsidRDefault="0021290F" w:rsidP="006A2C7F">
      <w:pPr>
        <w:pStyle w:val="1"/>
        <w:ind w:left="0" w:firstLine="709"/>
        <w:jc w:val="both"/>
        <w:rPr>
          <w:b w:val="0"/>
        </w:rPr>
      </w:pPr>
      <w:r w:rsidRPr="0086515F">
        <w:rPr>
          <w:b w:val="0"/>
        </w:rPr>
        <w:t>Первая</w:t>
      </w:r>
      <w:r w:rsidR="006A2C7F">
        <w:rPr>
          <w:b w:val="0"/>
        </w:rPr>
        <w:t xml:space="preserve"> </w:t>
      </w:r>
      <w:r w:rsidRPr="0086515F">
        <w:rPr>
          <w:b w:val="0"/>
        </w:rPr>
        <w:t>группа</w:t>
      </w:r>
      <w:r w:rsidR="006A2C7F">
        <w:rPr>
          <w:b w:val="0"/>
        </w:rPr>
        <w:t xml:space="preserve"> </w:t>
      </w:r>
      <w:r w:rsidRPr="0086515F">
        <w:rPr>
          <w:b w:val="0"/>
        </w:rPr>
        <w:t>детей</w:t>
      </w:r>
      <w:r w:rsidR="006A2C7F">
        <w:rPr>
          <w:b w:val="0"/>
        </w:rPr>
        <w:t xml:space="preserve"> </w:t>
      </w:r>
      <w:r w:rsidRPr="0086515F">
        <w:rPr>
          <w:b w:val="0"/>
        </w:rPr>
        <w:t>раннего</w:t>
      </w:r>
      <w:r w:rsidR="006A2C7F">
        <w:rPr>
          <w:b w:val="0"/>
        </w:rPr>
        <w:t xml:space="preserve"> </w:t>
      </w:r>
      <w:r w:rsidRPr="0086515F">
        <w:rPr>
          <w:b w:val="0"/>
        </w:rPr>
        <w:t>возраста</w:t>
      </w:r>
      <w:r w:rsidR="006A2C7F">
        <w:rPr>
          <w:b w:val="0"/>
        </w:rPr>
        <w:t xml:space="preserve"> </w:t>
      </w:r>
      <w:r w:rsidRPr="0086515F">
        <w:rPr>
          <w:b w:val="0"/>
        </w:rPr>
        <w:t>(первый</w:t>
      </w:r>
      <w:r w:rsidR="006A2C7F">
        <w:rPr>
          <w:b w:val="0"/>
        </w:rPr>
        <w:t xml:space="preserve"> </w:t>
      </w:r>
      <w:r w:rsidRPr="0086515F">
        <w:rPr>
          <w:b w:val="0"/>
        </w:rPr>
        <w:t>год</w:t>
      </w:r>
      <w:r w:rsidR="006A2C7F">
        <w:rPr>
          <w:b w:val="0"/>
        </w:rPr>
        <w:t xml:space="preserve"> </w:t>
      </w:r>
      <w:r w:rsidRPr="0086515F">
        <w:rPr>
          <w:b w:val="0"/>
        </w:rPr>
        <w:t>жизни)</w:t>
      </w:r>
    </w:p>
    <w:p w:rsidR="00DD3219" w:rsidRPr="0086515F" w:rsidRDefault="00DD3219" w:rsidP="00FA10CE">
      <w:pPr>
        <w:pStyle w:val="a3"/>
        <w:ind w:left="0" w:firstLine="709"/>
      </w:pPr>
      <w:proofErr w:type="spellStart"/>
      <w:r w:rsidRPr="0086515F">
        <w:rPr>
          <w:b/>
          <w:bCs/>
          <w:i/>
          <w:iCs/>
        </w:rPr>
        <w:t>Росто-весовые</w:t>
      </w:r>
      <w:proofErr w:type="spellEnd"/>
      <w:r w:rsidRPr="0086515F">
        <w:rPr>
          <w:b/>
          <w:bCs/>
          <w:i/>
          <w:iCs/>
        </w:rPr>
        <w:t xml:space="preserve"> характеристики.</w:t>
      </w:r>
      <w:r w:rsidR="006A2C7F">
        <w:rPr>
          <w:b/>
          <w:bCs/>
          <w:i/>
          <w:iCs/>
        </w:rPr>
        <w:t xml:space="preserve"> </w:t>
      </w:r>
      <w:r w:rsidR="0021290F" w:rsidRPr="0086515F">
        <w:t>Средний вес при рождении у мальчиков – 3,5 кг, у девочек – 3,3 кг. К пяти-шести месяцам</w:t>
      </w:r>
      <w:r w:rsidR="006A2C7F">
        <w:t xml:space="preserve"> </w:t>
      </w:r>
      <w:r w:rsidR="0021290F" w:rsidRPr="0086515F">
        <w:t xml:space="preserve">вес удваивается, а к году утраивается. Средняя длина тела при рождении у мальчиков – 50,4 см, </w:t>
      </w:r>
      <w:proofErr w:type="spellStart"/>
      <w:r w:rsidR="0021290F" w:rsidRPr="0086515F">
        <w:t>удевочек</w:t>
      </w:r>
      <w:proofErr w:type="spellEnd"/>
      <w:r w:rsidR="0021290F" w:rsidRPr="0086515F">
        <w:t xml:space="preserve"> –49,5 см, к году</w:t>
      </w:r>
      <w:r w:rsidR="006A2C7F">
        <w:t xml:space="preserve"> </w:t>
      </w:r>
      <w:r w:rsidR="0021290F" w:rsidRPr="0086515F">
        <w:t>малыши подрастают на</w:t>
      </w:r>
      <w:r w:rsidR="006A2C7F">
        <w:t xml:space="preserve"> </w:t>
      </w:r>
      <w:r w:rsidR="0021290F" w:rsidRPr="0086515F">
        <w:t>20-25 см.</w:t>
      </w:r>
    </w:p>
    <w:p w:rsidR="00E666D3" w:rsidRPr="0086515F" w:rsidRDefault="0021290F" w:rsidP="00FA10CE">
      <w:pPr>
        <w:pStyle w:val="a3"/>
        <w:ind w:left="0" w:firstLine="709"/>
      </w:pPr>
      <w:r w:rsidRPr="0086515F">
        <w:rPr>
          <w:b/>
          <w:bCs/>
          <w:i/>
          <w:iCs/>
        </w:rPr>
        <w:t>Функциональное созревание</w:t>
      </w:r>
      <w:r w:rsidR="00DD3219" w:rsidRPr="0086515F">
        <w:rPr>
          <w:b/>
          <w:bCs/>
          <w:i/>
          <w:iCs/>
        </w:rPr>
        <w:t xml:space="preserve">. </w:t>
      </w:r>
      <w:r w:rsidRPr="0086515F">
        <w:t xml:space="preserve">Первый вдох определяет запуск комплекса витальных рефлексов, обеспечивающих функции дыхания, питания, терморегуляции, большое значение начинает играть ориентировочный рефлекс. Суточные циклы активности </w:t>
      </w:r>
      <w:r w:rsidRPr="0086515F">
        <w:lastRenderedPageBreak/>
        <w:t>включают в себя сон - от 12 до 17 часов в сутки. Первой стадии медленного сна (дремоты) у детей в этом возрасте нет – дремать, как взрослые они не могут. С трех-четырех месяцев отмечается чередование фаз сна, наблюдается цикличность, похожая на цикличность сна взрослого человека. Дневная активность младенцев представлена фазными проявлениями: сонливости (0,5-3 часа); бдительного бездействия (2-3 часа); бдительной активности (1-3 часа); плача как аффективного ответа (1-3 часа). Соотношение разных состояний активности индивидуально и является одним из показателей темперамента ребенка. По мере развития меняется пропорция быстрый/медленный сон в сторону увеличения медленного сна. К семи месяцам формируется ночной сон. Отсутствие ритмичности в активности младенца является показателем незрелости или нарушений развития.</w:t>
      </w:r>
    </w:p>
    <w:p w:rsidR="00BB340C" w:rsidRPr="0086515F" w:rsidRDefault="0021290F" w:rsidP="00FA10CE">
      <w:pPr>
        <w:pStyle w:val="a3"/>
        <w:ind w:left="0" w:firstLine="709"/>
      </w:pPr>
      <w:r w:rsidRPr="0086515F">
        <w:t>В этом периоде интенсивно начинают формироваться органы чувств. К</w:t>
      </w:r>
      <w:r w:rsidR="006A2C7F">
        <w:t xml:space="preserve"> </w:t>
      </w:r>
      <w:r w:rsidRPr="0086515F">
        <w:t>шести месяцам</w:t>
      </w:r>
      <w:r w:rsidR="006A2C7F">
        <w:t xml:space="preserve"> </w:t>
      </w:r>
      <w:r w:rsidRPr="0086515F">
        <w:t>слух,</w:t>
      </w:r>
      <w:r w:rsidR="006A2C7F">
        <w:t xml:space="preserve"> </w:t>
      </w:r>
      <w:r w:rsidRPr="0086515F">
        <w:t>а</w:t>
      </w:r>
      <w:r w:rsidR="006A2C7F">
        <w:t xml:space="preserve"> </w:t>
      </w:r>
      <w:r w:rsidRPr="0086515F">
        <w:t>к</w:t>
      </w:r>
      <w:r w:rsidR="006A2C7F">
        <w:t xml:space="preserve"> </w:t>
      </w:r>
      <w:r w:rsidRPr="0086515F">
        <w:t>двенадцати</w:t>
      </w:r>
      <w:r w:rsidR="006A2C7F">
        <w:t xml:space="preserve"> </w:t>
      </w:r>
      <w:r w:rsidRPr="0086515F">
        <w:t>месяцам</w:t>
      </w:r>
      <w:r w:rsidR="006A2C7F">
        <w:t xml:space="preserve"> </w:t>
      </w:r>
      <w:r w:rsidRPr="0086515F">
        <w:t>зрение</w:t>
      </w:r>
      <w:r w:rsidR="006A2C7F">
        <w:t xml:space="preserve"> </w:t>
      </w:r>
      <w:r w:rsidRPr="0086515F">
        <w:t>достигают физиологической</w:t>
      </w:r>
      <w:r w:rsidR="006A2C7F">
        <w:t xml:space="preserve"> </w:t>
      </w:r>
      <w:r w:rsidRPr="0086515F">
        <w:t>зрелости.</w:t>
      </w:r>
    </w:p>
    <w:p w:rsidR="006A2C7F" w:rsidRDefault="0021290F" w:rsidP="00FA10CE">
      <w:pPr>
        <w:pStyle w:val="a3"/>
        <w:ind w:left="0" w:firstLine="709"/>
        <w:rPr>
          <w:b/>
          <w:i/>
        </w:rPr>
      </w:pPr>
      <w:r w:rsidRPr="0086515F">
        <w:rPr>
          <w:b/>
          <w:i/>
        </w:rPr>
        <w:t>Развитие моторики.</w:t>
      </w:r>
    </w:p>
    <w:p w:rsidR="00BB340C" w:rsidRPr="0086515F" w:rsidRDefault="0021290F" w:rsidP="00FA10CE">
      <w:pPr>
        <w:pStyle w:val="a3"/>
        <w:ind w:left="0" w:firstLine="709"/>
      </w:pPr>
      <w:r w:rsidRPr="0086515F">
        <w:t>Относительная</w:t>
      </w:r>
      <w:r w:rsidR="006A2C7F">
        <w:t xml:space="preserve"> </w:t>
      </w:r>
      <w:r w:rsidRPr="0086515F">
        <w:t>беспомощность</w:t>
      </w:r>
      <w:r w:rsidR="006A2C7F">
        <w:t xml:space="preserve"> </w:t>
      </w:r>
      <w:r w:rsidRPr="0086515F">
        <w:t>и</w:t>
      </w:r>
      <w:r w:rsidR="006A2C7F">
        <w:t xml:space="preserve"> </w:t>
      </w:r>
      <w:r w:rsidRPr="0086515F">
        <w:t>неподвижность</w:t>
      </w:r>
      <w:r w:rsidR="006A2C7F">
        <w:t xml:space="preserve"> </w:t>
      </w:r>
      <w:r w:rsidRPr="0086515F">
        <w:t>новорожденного</w:t>
      </w:r>
      <w:r w:rsidR="006A2C7F">
        <w:t xml:space="preserve"> </w:t>
      </w:r>
      <w:r w:rsidRPr="0086515F">
        <w:t>быстро</w:t>
      </w:r>
      <w:r w:rsidR="006A2C7F">
        <w:t xml:space="preserve"> </w:t>
      </w:r>
      <w:r w:rsidRPr="0086515F">
        <w:t>сменяется</w:t>
      </w:r>
      <w:r w:rsidR="006A2C7F">
        <w:t xml:space="preserve"> </w:t>
      </w:r>
      <w:r w:rsidRPr="0086515F">
        <w:t>четкой</w:t>
      </w:r>
      <w:r w:rsidR="006A2C7F">
        <w:t xml:space="preserve"> </w:t>
      </w:r>
      <w:r w:rsidRPr="0086515F">
        <w:t>последовательностью</w:t>
      </w:r>
      <w:r w:rsidR="006A2C7F">
        <w:t xml:space="preserve"> </w:t>
      </w:r>
      <w:r w:rsidRPr="0086515F">
        <w:t>формирования</w:t>
      </w:r>
      <w:r w:rsidR="006A2C7F">
        <w:t xml:space="preserve"> </w:t>
      </w:r>
      <w:r w:rsidRPr="0086515F">
        <w:t>моторных</w:t>
      </w:r>
      <w:r w:rsidR="006A2C7F">
        <w:t xml:space="preserve"> </w:t>
      </w:r>
      <w:r w:rsidRPr="0086515F">
        <w:t>навыков.</w:t>
      </w:r>
      <w:r w:rsidR="006A2C7F">
        <w:t xml:space="preserve"> </w:t>
      </w:r>
      <w:r w:rsidRPr="0086515F">
        <w:t>Для</w:t>
      </w:r>
      <w:r w:rsidR="006A2C7F">
        <w:t xml:space="preserve"> </w:t>
      </w:r>
      <w:r w:rsidRPr="0086515F">
        <w:t>90%</w:t>
      </w:r>
      <w:r w:rsidR="006A2C7F">
        <w:t xml:space="preserve"> </w:t>
      </w:r>
      <w:r w:rsidRPr="0086515F">
        <w:t>младенцев</w:t>
      </w:r>
      <w:r w:rsidR="006A2C7F">
        <w:t xml:space="preserve"> </w:t>
      </w:r>
      <w:r w:rsidRPr="0086515F">
        <w:t xml:space="preserve"> выделяются следующие нормы: приподнимает голову на 90</w:t>
      </w:r>
      <w:r w:rsidR="006A2C7F">
        <w:rPr>
          <w:vertAlign w:val="superscript"/>
        </w:rPr>
        <w:t>0</w:t>
      </w:r>
      <w:r w:rsidRPr="0086515F">
        <w:t xml:space="preserve"> лежа на животе (3,2 мес.);</w:t>
      </w:r>
      <w:r w:rsidR="006A2C7F">
        <w:t xml:space="preserve"> </w:t>
      </w:r>
      <w:r w:rsidRPr="0086515F">
        <w:t>переворачивается (4,7 мес.); сидит с поддержкой (4,2 мес.); сидит без поддержки (10 мес.); ползает</w:t>
      </w:r>
      <w:r w:rsidR="006A2C7F">
        <w:t xml:space="preserve"> </w:t>
      </w:r>
      <w:r w:rsidRPr="0086515F">
        <w:t>(9мес.);</w:t>
      </w:r>
      <w:r w:rsidR="006A2C7F">
        <w:t xml:space="preserve"> </w:t>
      </w:r>
      <w:r w:rsidRPr="0086515F">
        <w:t>ходит</w:t>
      </w:r>
      <w:r w:rsidR="006A2C7F">
        <w:t xml:space="preserve"> </w:t>
      </w:r>
      <w:r w:rsidRPr="0086515F">
        <w:t>с</w:t>
      </w:r>
      <w:r w:rsidR="006A2C7F">
        <w:t xml:space="preserve"> </w:t>
      </w:r>
      <w:r w:rsidRPr="0086515F">
        <w:t>поддержкой</w:t>
      </w:r>
      <w:r w:rsidR="006A2C7F">
        <w:t xml:space="preserve"> </w:t>
      </w:r>
      <w:r w:rsidRPr="0086515F">
        <w:t>(12,7мес.).</w:t>
      </w:r>
      <w:r w:rsidR="006A2C7F">
        <w:t xml:space="preserve"> </w:t>
      </w:r>
      <w:r w:rsidRPr="0086515F">
        <w:t>Навыки,</w:t>
      </w:r>
      <w:r w:rsidR="006A2C7F">
        <w:t xml:space="preserve"> </w:t>
      </w:r>
      <w:r w:rsidRPr="0086515F">
        <w:t>затрагивающие</w:t>
      </w:r>
      <w:r w:rsidR="006A2C7F">
        <w:t xml:space="preserve"> </w:t>
      </w:r>
      <w:r w:rsidRPr="0086515F">
        <w:t>голову,</w:t>
      </w:r>
      <w:r w:rsidR="006A2C7F">
        <w:t xml:space="preserve"> </w:t>
      </w:r>
      <w:r w:rsidRPr="0086515F">
        <w:t>шею</w:t>
      </w:r>
      <w:r w:rsidR="006A2C7F">
        <w:t xml:space="preserve"> </w:t>
      </w:r>
      <w:r w:rsidRPr="0086515F">
        <w:t>и</w:t>
      </w:r>
      <w:r w:rsidR="006A2C7F">
        <w:t xml:space="preserve"> </w:t>
      </w:r>
      <w:r w:rsidRPr="0086515F">
        <w:t>верхние</w:t>
      </w:r>
      <w:r w:rsidR="006A2C7F">
        <w:t xml:space="preserve"> </w:t>
      </w:r>
      <w:r w:rsidRPr="0086515F">
        <w:t>конечности, появляются раньше, чем те, в которых задействована нижняя половина туловища.</w:t>
      </w:r>
      <w:r w:rsidR="006A2C7F">
        <w:t xml:space="preserve"> </w:t>
      </w:r>
      <w:r w:rsidRPr="0086515F">
        <w:t>Первоначально</w:t>
      </w:r>
      <w:r w:rsidR="006A2C7F">
        <w:t xml:space="preserve"> </w:t>
      </w:r>
      <w:r w:rsidRPr="0086515F">
        <w:t>появляются</w:t>
      </w:r>
      <w:r w:rsidR="006A2C7F">
        <w:t xml:space="preserve"> </w:t>
      </w:r>
      <w:r w:rsidRPr="0086515F">
        <w:t>движения,</w:t>
      </w:r>
      <w:r w:rsidR="006A2C7F">
        <w:t xml:space="preserve"> </w:t>
      </w:r>
      <w:r w:rsidRPr="0086515F">
        <w:t>требующие</w:t>
      </w:r>
      <w:r w:rsidR="006A2C7F">
        <w:t xml:space="preserve"> </w:t>
      </w:r>
      <w:r w:rsidRPr="0086515F">
        <w:t>участия</w:t>
      </w:r>
      <w:r w:rsidR="006A2C7F">
        <w:t xml:space="preserve"> </w:t>
      </w:r>
      <w:r w:rsidRPr="0086515F">
        <w:t>туловища</w:t>
      </w:r>
      <w:r w:rsidR="006A2C7F">
        <w:t xml:space="preserve"> </w:t>
      </w:r>
      <w:r w:rsidRPr="0086515F">
        <w:t>и</w:t>
      </w:r>
      <w:r w:rsidR="006A2C7F">
        <w:t xml:space="preserve"> </w:t>
      </w:r>
      <w:r w:rsidRPr="0086515F">
        <w:t>плеч,</w:t>
      </w:r>
      <w:r w:rsidR="006A2C7F">
        <w:t xml:space="preserve"> </w:t>
      </w:r>
      <w:r w:rsidRPr="0086515F">
        <w:t>затем</w:t>
      </w:r>
      <w:r w:rsidR="006A2C7F">
        <w:t xml:space="preserve"> </w:t>
      </w:r>
      <w:r w:rsidRPr="0086515F">
        <w:t>те,</w:t>
      </w:r>
      <w:r w:rsidR="006A2C7F">
        <w:t xml:space="preserve"> </w:t>
      </w:r>
      <w:r w:rsidRPr="0086515F">
        <w:t>для</w:t>
      </w:r>
      <w:r w:rsidR="006A2C7F">
        <w:t xml:space="preserve"> </w:t>
      </w:r>
      <w:r w:rsidRPr="0086515F">
        <w:t>выполнения</w:t>
      </w:r>
      <w:r w:rsidR="006A2C7F">
        <w:t xml:space="preserve"> </w:t>
      </w:r>
      <w:r w:rsidRPr="0086515F">
        <w:t>которых</w:t>
      </w:r>
      <w:r w:rsidR="006A2C7F">
        <w:t xml:space="preserve"> </w:t>
      </w:r>
      <w:r w:rsidRPr="0086515F">
        <w:t>необходимы</w:t>
      </w:r>
      <w:r w:rsidR="006A2C7F">
        <w:t xml:space="preserve"> кисти и </w:t>
      </w:r>
      <w:r w:rsidRPr="0086515F">
        <w:t>пальцы.</w:t>
      </w:r>
      <w:r w:rsidR="006A2C7F">
        <w:t xml:space="preserve"> </w:t>
      </w:r>
      <w:r w:rsidRPr="0086515F">
        <w:t>В</w:t>
      </w:r>
      <w:r w:rsidR="006A2C7F">
        <w:t xml:space="preserve"> </w:t>
      </w:r>
      <w:r w:rsidRPr="0086515F">
        <w:t>тонкой</w:t>
      </w:r>
      <w:r w:rsidR="006A2C7F">
        <w:t xml:space="preserve"> </w:t>
      </w:r>
      <w:r w:rsidRPr="0086515F">
        <w:t>моторике</w:t>
      </w:r>
      <w:r w:rsidR="006A2C7F">
        <w:t xml:space="preserve"> </w:t>
      </w:r>
      <w:r w:rsidRPr="0086515F">
        <w:t>принципиальными</w:t>
      </w:r>
      <w:r w:rsidR="006A2C7F">
        <w:t xml:space="preserve"> </w:t>
      </w:r>
      <w:r w:rsidRPr="0086515F">
        <w:t>навыками в младенчестве являются: произвольное достижение объекта и манипуляторные навыки.</w:t>
      </w:r>
      <w:r w:rsidR="006A2C7F">
        <w:t xml:space="preserve"> </w:t>
      </w:r>
      <w:r w:rsidRPr="0086515F">
        <w:t>В три</w:t>
      </w:r>
      <w:r w:rsidR="006A2C7F">
        <w:t xml:space="preserve"> </w:t>
      </w:r>
      <w:r w:rsidRPr="0086515F">
        <w:t>месяца дети</w:t>
      </w:r>
      <w:r w:rsidR="006A2C7F">
        <w:t xml:space="preserve"> </w:t>
      </w:r>
      <w:r w:rsidRPr="0086515F">
        <w:t>одинаково</w:t>
      </w:r>
      <w:r w:rsidR="006A2C7F">
        <w:t xml:space="preserve"> </w:t>
      </w:r>
      <w:r w:rsidRPr="0086515F">
        <w:t>успешно достают</w:t>
      </w:r>
      <w:r w:rsidR="006A2C7F">
        <w:t xml:space="preserve"> </w:t>
      </w:r>
      <w:r w:rsidRPr="0086515F">
        <w:t xml:space="preserve">и хватают как предметы, которые они </w:t>
      </w:r>
      <w:proofErr w:type="spellStart"/>
      <w:r w:rsidRPr="0086515F">
        <w:t>могутвидеть</w:t>
      </w:r>
      <w:proofErr w:type="spellEnd"/>
      <w:r w:rsidRPr="0086515F">
        <w:t>,</w:t>
      </w:r>
      <w:r w:rsidR="006A2C7F">
        <w:t xml:space="preserve"> </w:t>
      </w:r>
      <w:r w:rsidRPr="0086515F">
        <w:t>так</w:t>
      </w:r>
      <w:r w:rsidR="006A2C7F">
        <w:t xml:space="preserve"> </w:t>
      </w:r>
      <w:r w:rsidRPr="0086515F">
        <w:t>и объекты,</w:t>
      </w:r>
      <w:r w:rsidR="006A2C7F">
        <w:t xml:space="preserve"> </w:t>
      </w:r>
      <w:r w:rsidRPr="0086515F">
        <w:t>которые</w:t>
      </w:r>
      <w:r w:rsidR="006A2C7F">
        <w:t xml:space="preserve"> </w:t>
      </w:r>
      <w:r w:rsidRPr="0086515F">
        <w:t>они</w:t>
      </w:r>
      <w:r w:rsidR="006A2C7F">
        <w:t xml:space="preserve"> </w:t>
      </w:r>
      <w:r w:rsidRPr="0086515F">
        <w:t>слышат</w:t>
      </w:r>
      <w:r w:rsidR="006A2C7F">
        <w:t xml:space="preserve"> </w:t>
      </w:r>
      <w:r w:rsidRPr="0086515F">
        <w:t>в</w:t>
      </w:r>
      <w:r w:rsidR="006A2C7F">
        <w:t xml:space="preserve"> </w:t>
      </w:r>
      <w:r w:rsidRPr="0086515F">
        <w:t>темноте</w:t>
      </w:r>
      <w:r w:rsidR="006A2C7F">
        <w:t xml:space="preserve"> </w:t>
      </w:r>
      <w:r w:rsidRPr="0086515F">
        <w:t>(визуальный</w:t>
      </w:r>
      <w:r w:rsidR="006A2C7F">
        <w:t xml:space="preserve"> </w:t>
      </w:r>
      <w:r w:rsidRPr="0086515F">
        <w:t>или</w:t>
      </w:r>
      <w:r w:rsidR="006A2C7F">
        <w:t xml:space="preserve"> </w:t>
      </w:r>
      <w:proofErr w:type="spellStart"/>
      <w:r w:rsidRPr="0086515F">
        <w:t>аудиальный</w:t>
      </w:r>
      <w:proofErr w:type="spellEnd"/>
      <w:r w:rsidR="006A2C7F">
        <w:t xml:space="preserve"> </w:t>
      </w:r>
      <w:r w:rsidRPr="0086515F">
        <w:t>контроль).</w:t>
      </w:r>
    </w:p>
    <w:p w:rsidR="00BB340C" w:rsidRPr="0086515F" w:rsidRDefault="0021290F" w:rsidP="00FA10CE">
      <w:pPr>
        <w:pStyle w:val="a3"/>
        <w:ind w:left="0" w:firstLine="709"/>
      </w:pPr>
      <w:r w:rsidRPr="0086515F">
        <w:rPr>
          <w:b/>
          <w:i/>
        </w:rPr>
        <w:t>Психические</w:t>
      </w:r>
      <w:r w:rsidR="00F12877">
        <w:rPr>
          <w:b/>
          <w:i/>
        </w:rPr>
        <w:t xml:space="preserve"> </w:t>
      </w:r>
      <w:r w:rsidRPr="0086515F">
        <w:rPr>
          <w:b/>
          <w:i/>
        </w:rPr>
        <w:t>функции.</w:t>
      </w:r>
      <w:r w:rsidR="006A2C7F">
        <w:rPr>
          <w:b/>
          <w:i/>
        </w:rPr>
        <w:t xml:space="preserve"> </w:t>
      </w:r>
      <w:r w:rsidRPr="0086515F">
        <w:t>Психические</w:t>
      </w:r>
      <w:r w:rsidR="006A2C7F">
        <w:t xml:space="preserve"> </w:t>
      </w:r>
      <w:r w:rsidRPr="0086515F">
        <w:t>функции</w:t>
      </w:r>
      <w:r w:rsidR="006A2C7F">
        <w:t xml:space="preserve"> </w:t>
      </w:r>
      <w:r w:rsidRPr="0086515F">
        <w:t>не</w:t>
      </w:r>
      <w:r w:rsidR="006A2C7F">
        <w:t xml:space="preserve"> </w:t>
      </w:r>
      <w:r w:rsidRPr="0086515F">
        <w:t>дифференцированы,</w:t>
      </w:r>
      <w:r w:rsidR="006A2C7F">
        <w:t xml:space="preserve"> </w:t>
      </w:r>
      <w:r w:rsidRPr="0086515F">
        <w:t>складываются</w:t>
      </w:r>
      <w:r w:rsidR="006A2C7F">
        <w:t xml:space="preserve"> </w:t>
      </w:r>
      <w:r w:rsidRPr="0086515F">
        <w:t>предпосылки</w:t>
      </w:r>
      <w:r w:rsidR="006A2C7F">
        <w:t xml:space="preserve"> </w:t>
      </w:r>
      <w:r w:rsidRPr="0086515F">
        <w:t>развития</w:t>
      </w:r>
      <w:r w:rsidR="006A2C7F">
        <w:t xml:space="preserve"> </w:t>
      </w:r>
      <w:r w:rsidRPr="0086515F">
        <w:t>восприятия.</w:t>
      </w:r>
      <w:r w:rsidR="006A2C7F">
        <w:t xml:space="preserve"> </w:t>
      </w:r>
      <w:r w:rsidRPr="0086515F">
        <w:t>Уже</w:t>
      </w:r>
      <w:r w:rsidR="006A2C7F">
        <w:t xml:space="preserve"> </w:t>
      </w:r>
      <w:r w:rsidRPr="0086515F">
        <w:t>новорожденные</w:t>
      </w:r>
      <w:r w:rsidR="006A2C7F">
        <w:t xml:space="preserve"> </w:t>
      </w:r>
      <w:r w:rsidRPr="0086515F">
        <w:t>хорошо</w:t>
      </w:r>
      <w:r w:rsidR="006A2C7F">
        <w:t xml:space="preserve"> </w:t>
      </w:r>
      <w:r w:rsidRPr="0086515F">
        <w:t>дифференцируют</w:t>
      </w:r>
      <w:r w:rsidR="006A2C7F">
        <w:t xml:space="preserve"> </w:t>
      </w:r>
      <w:r w:rsidRPr="0086515F">
        <w:t>зрительные</w:t>
      </w:r>
      <w:r w:rsidR="006A2C7F">
        <w:t xml:space="preserve"> </w:t>
      </w:r>
      <w:r w:rsidRPr="0086515F">
        <w:t>формы</w:t>
      </w:r>
      <w:r w:rsidR="006A2C7F">
        <w:t xml:space="preserve"> </w:t>
      </w:r>
      <w:r w:rsidRPr="0086515F">
        <w:t>и</w:t>
      </w:r>
      <w:r w:rsidR="006A2C7F">
        <w:t xml:space="preserve"> </w:t>
      </w:r>
      <w:r w:rsidRPr="0086515F">
        <w:t>предпочитают</w:t>
      </w:r>
      <w:r w:rsidR="006A2C7F">
        <w:t xml:space="preserve"> </w:t>
      </w:r>
      <w:r w:rsidRPr="0086515F">
        <w:t>смотреть</w:t>
      </w:r>
      <w:r w:rsidR="006A2C7F">
        <w:t xml:space="preserve"> </w:t>
      </w:r>
      <w:r w:rsidRPr="0086515F">
        <w:t>на</w:t>
      </w:r>
      <w:r w:rsidR="006A2C7F">
        <w:t xml:space="preserve"> </w:t>
      </w:r>
      <w:proofErr w:type="spellStart"/>
      <w:r w:rsidRPr="0086515F">
        <w:t>когнитивно</w:t>
      </w:r>
      <w:proofErr w:type="spellEnd"/>
      <w:r w:rsidR="006A2C7F">
        <w:t xml:space="preserve"> </w:t>
      </w:r>
      <w:r w:rsidRPr="0086515F">
        <w:t>сложные</w:t>
      </w:r>
      <w:r w:rsidR="006A2C7F">
        <w:t xml:space="preserve"> </w:t>
      </w:r>
      <w:r w:rsidRPr="0086515F">
        <w:t>объекты.</w:t>
      </w:r>
      <w:r w:rsidR="006A2C7F">
        <w:t xml:space="preserve"> </w:t>
      </w:r>
      <w:r w:rsidRPr="0086515F">
        <w:t>Из</w:t>
      </w:r>
      <w:r w:rsidR="006A2C7F">
        <w:t xml:space="preserve"> </w:t>
      </w:r>
      <w:r w:rsidRPr="0086515F">
        <w:t>зрительных</w:t>
      </w:r>
      <w:r w:rsidR="006A2C7F">
        <w:t xml:space="preserve"> </w:t>
      </w:r>
      <w:r w:rsidRPr="0086515F">
        <w:t>стимулов</w:t>
      </w:r>
      <w:r w:rsidR="006A2C7F">
        <w:t xml:space="preserve"> </w:t>
      </w:r>
      <w:r w:rsidRPr="0086515F">
        <w:t xml:space="preserve">новорожденные предпочитают лицо, </w:t>
      </w:r>
      <w:proofErr w:type="gramStart"/>
      <w:r w:rsidRPr="0086515F">
        <w:t>из</w:t>
      </w:r>
      <w:proofErr w:type="gramEnd"/>
      <w:r w:rsidRPr="0086515F">
        <w:t xml:space="preserve"> </w:t>
      </w:r>
      <w:proofErr w:type="gramStart"/>
      <w:r w:rsidRPr="0086515F">
        <w:t>акустических</w:t>
      </w:r>
      <w:proofErr w:type="gramEnd"/>
      <w:r w:rsidRPr="0086515F">
        <w:t xml:space="preserve"> - человеческий голос, в один-два месяца</w:t>
      </w:r>
      <w:r w:rsidR="006A2C7F">
        <w:t xml:space="preserve"> </w:t>
      </w:r>
      <w:r w:rsidRPr="0086515F">
        <w:t>могут</w:t>
      </w:r>
      <w:r w:rsidR="006A2C7F">
        <w:t xml:space="preserve"> </w:t>
      </w:r>
      <w:r w:rsidRPr="0086515F">
        <w:t>следить</w:t>
      </w:r>
      <w:r w:rsidR="006A2C7F">
        <w:t xml:space="preserve"> </w:t>
      </w:r>
      <w:r w:rsidRPr="0086515F">
        <w:t>за</w:t>
      </w:r>
      <w:r w:rsidR="006A2C7F">
        <w:t xml:space="preserve"> </w:t>
      </w:r>
      <w:r w:rsidRPr="0086515F">
        <w:t>движущимися</w:t>
      </w:r>
      <w:r w:rsidR="006A2C7F">
        <w:t xml:space="preserve"> </w:t>
      </w:r>
      <w:r w:rsidRPr="0086515F">
        <w:t>объектами.</w:t>
      </w:r>
      <w:r w:rsidR="006A2C7F">
        <w:t xml:space="preserve"> </w:t>
      </w:r>
      <w:r w:rsidRPr="0086515F">
        <w:t>Младенцы</w:t>
      </w:r>
      <w:r w:rsidR="006A2C7F">
        <w:t xml:space="preserve"> </w:t>
      </w:r>
      <w:r w:rsidRPr="0086515F">
        <w:t>предпочитают</w:t>
      </w:r>
      <w:r w:rsidR="006A2C7F">
        <w:t xml:space="preserve"> </w:t>
      </w:r>
      <w:r w:rsidRPr="0086515F">
        <w:t>смотреть</w:t>
      </w:r>
      <w:r w:rsidR="006A2C7F">
        <w:t xml:space="preserve"> </w:t>
      </w:r>
      <w:r w:rsidRPr="0086515F">
        <w:t>на</w:t>
      </w:r>
      <w:r w:rsidR="006A2C7F">
        <w:t xml:space="preserve"> </w:t>
      </w:r>
      <w:r w:rsidRPr="0086515F">
        <w:t>высококонтрастные</w:t>
      </w:r>
      <w:r w:rsidR="006A2C7F">
        <w:t xml:space="preserve"> </w:t>
      </w:r>
      <w:r w:rsidRPr="0086515F">
        <w:t>паттерны,</w:t>
      </w:r>
      <w:r w:rsidR="006A2C7F">
        <w:t xml:space="preserve"> </w:t>
      </w:r>
      <w:proofErr w:type="gramStart"/>
      <w:r w:rsidRPr="0086515F">
        <w:t>со</w:t>
      </w:r>
      <w:proofErr w:type="gramEnd"/>
      <w:r w:rsidR="006A2C7F">
        <w:t xml:space="preserve"> </w:t>
      </w:r>
      <w:r w:rsidRPr="0086515F">
        <w:t>множеством</w:t>
      </w:r>
      <w:r w:rsidR="006A2C7F">
        <w:t xml:space="preserve"> </w:t>
      </w:r>
      <w:r w:rsidRPr="0086515F">
        <w:t>резких</w:t>
      </w:r>
      <w:r w:rsidR="006A2C7F">
        <w:t xml:space="preserve"> </w:t>
      </w:r>
      <w:r w:rsidRPr="0086515F">
        <w:t>границ</w:t>
      </w:r>
      <w:r w:rsidR="006A2C7F">
        <w:t xml:space="preserve"> </w:t>
      </w:r>
      <w:r w:rsidRPr="0086515F">
        <w:t>между</w:t>
      </w:r>
      <w:r w:rsidR="006A2C7F">
        <w:t xml:space="preserve"> </w:t>
      </w:r>
      <w:r w:rsidRPr="0086515F">
        <w:t>светлыми</w:t>
      </w:r>
      <w:r w:rsidR="006A2C7F">
        <w:t xml:space="preserve"> </w:t>
      </w:r>
      <w:r w:rsidRPr="0086515F">
        <w:t>и</w:t>
      </w:r>
      <w:r w:rsidR="006A2C7F">
        <w:t xml:space="preserve"> </w:t>
      </w:r>
      <w:r w:rsidRPr="0086515F">
        <w:t>темными</w:t>
      </w:r>
      <w:r w:rsidR="006A2C7F">
        <w:t xml:space="preserve"> </w:t>
      </w:r>
      <w:r w:rsidRPr="0086515F">
        <w:t>областями, и на умеренно сложные образы, которые имеют криволинейные детали. Так же как</w:t>
      </w:r>
      <w:r w:rsidR="006A2C7F">
        <w:t xml:space="preserve"> </w:t>
      </w:r>
      <w:r w:rsidRPr="0086515F">
        <w:t>младенцы</w:t>
      </w:r>
      <w:r w:rsidR="006A2C7F">
        <w:t xml:space="preserve"> </w:t>
      </w:r>
      <w:r w:rsidRPr="0086515F">
        <w:t>делят</w:t>
      </w:r>
      <w:r w:rsidR="006A2C7F">
        <w:t xml:space="preserve"> </w:t>
      </w:r>
      <w:r w:rsidRPr="0086515F">
        <w:t>световой</w:t>
      </w:r>
      <w:r w:rsidR="006A2C7F">
        <w:t xml:space="preserve"> </w:t>
      </w:r>
      <w:r w:rsidRPr="0086515F">
        <w:t>спектр</w:t>
      </w:r>
      <w:r w:rsidR="006A2C7F">
        <w:t xml:space="preserve"> </w:t>
      </w:r>
      <w:r w:rsidRPr="0086515F">
        <w:t>на</w:t>
      </w:r>
      <w:r w:rsidR="006A2C7F">
        <w:t xml:space="preserve"> </w:t>
      </w:r>
      <w:r w:rsidRPr="0086515F">
        <w:t>основные</w:t>
      </w:r>
      <w:r w:rsidR="006A2C7F">
        <w:t xml:space="preserve"> </w:t>
      </w:r>
      <w:r w:rsidRPr="0086515F">
        <w:t>цвета,</w:t>
      </w:r>
      <w:r w:rsidR="006A2C7F">
        <w:t xml:space="preserve"> </w:t>
      </w:r>
      <w:r w:rsidRPr="0086515F">
        <w:t>они</w:t>
      </w:r>
      <w:r w:rsidR="006A2C7F">
        <w:t xml:space="preserve"> </w:t>
      </w:r>
      <w:r w:rsidRPr="0086515F">
        <w:t>делят</w:t>
      </w:r>
      <w:r w:rsidR="006A2C7F">
        <w:t xml:space="preserve"> </w:t>
      </w:r>
      <w:r w:rsidRPr="0086515F">
        <w:t>звуки</w:t>
      </w:r>
      <w:r w:rsidR="006A2C7F">
        <w:t xml:space="preserve"> </w:t>
      </w:r>
      <w:r w:rsidRPr="0086515F">
        <w:t>речи</w:t>
      </w:r>
      <w:r w:rsidR="006A2C7F">
        <w:t xml:space="preserve"> </w:t>
      </w:r>
      <w:r w:rsidRPr="0086515F">
        <w:t>на</w:t>
      </w:r>
      <w:r w:rsidR="006A2C7F">
        <w:t xml:space="preserve"> </w:t>
      </w:r>
      <w:r w:rsidRPr="0086515F">
        <w:t>категории,</w:t>
      </w:r>
      <w:r w:rsidR="006A2C7F">
        <w:t xml:space="preserve"> </w:t>
      </w:r>
      <w:r w:rsidRPr="0086515F">
        <w:t>соответствующие основным звуковым единицам языка. Интенсивно развивается пассивная речь,</w:t>
      </w:r>
      <w:r w:rsidR="006A2C7F">
        <w:t xml:space="preserve"> </w:t>
      </w:r>
      <w:r w:rsidRPr="0086515F">
        <w:t>младенцы</w:t>
      </w:r>
      <w:r w:rsidR="006A2C7F">
        <w:t xml:space="preserve"> </w:t>
      </w:r>
      <w:r w:rsidRPr="0086515F">
        <w:t>учатся</w:t>
      </w:r>
      <w:r w:rsidR="006A2C7F">
        <w:t xml:space="preserve"> </w:t>
      </w:r>
      <w:r w:rsidRPr="0086515F">
        <w:t>узнавать</w:t>
      </w:r>
      <w:r w:rsidR="006A2C7F">
        <w:t xml:space="preserve"> </w:t>
      </w:r>
      <w:r w:rsidRPr="0086515F">
        <w:t>слова,</w:t>
      </w:r>
      <w:r w:rsidR="006A2C7F">
        <w:t xml:space="preserve"> </w:t>
      </w:r>
      <w:r w:rsidRPr="0086515F">
        <w:t>которые</w:t>
      </w:r>
      <w:r w:rsidR="006A2C7F">
        <w:t xml:space="preserve"> </w:t>
      </w:r>
      <w:r w:rsidRPr="0086515F">
        <w:t>часто</w:t>
      </w:r>
      <w:r w:rsidR="006A2C7F">
        <w:t xml:space="preserve"> </w:t>
      </w:r>
      <w:r w:rsidRPr="0086515F">
        <w:t>слышат.</w:t>
      </w:r>
      <w:r w:rsidR="006A2C7F">
        <w:t xml:space="preserve"> </w:t>
      </w:r>
      <w:r w:rsidRPr="0086515F">
        <w:t>В</w:t>
      </w:r>
      <w:r w:rsidR="006A2C7F">
        <w:t xml:space="preserve"> </w:t>
      </w:r>
      <w:r w:rsidRPr="0086515F">
        <w:t>четыре</w:t>
      </w:r>
      <w:r w:rsidR="006A2C7F">
        <w:t xml:space="preserve"> </w:t>
      </w:r>
      <w:r w:rsidRPr="0086515F">
        <w:t>с</w:t>
      </w:r>
      <w:r w:rsidR="006A2C7F">
        <w:t xml:space="preserve"> </w:t>
      </w:r>
      <w:r w:rsidRPr="0086515F">
        <w:t>половиной</w:t>
      </w:r>
      <w:r w:rsidR="006A2C7F">
        <w:t xml:space="preserve"> </w:t>
      </w:r>
      <w:r w:rsidRPr="0086515F">
        <w:t>месяца</w:t>
      </w:r>
      <w:r w:rsidR="006A2C7F">
        <w:t xml:space="preserve"> </w:t>
      </w:r>
      <w:r w:rsidRPr="0086515F">
        <w:t>ребенок</w:t>
      </w:r>
      <w:r w:rsidR="006A2C7F">
        <w:t xml:space="preserve"> </w:t>
      </w:r>
      <w:r w:rsidRPr="0086515F">
        <w:t>уже реагирует на собственное имя, причем не путает его с другими именами, где ударение падает</w:t>
      </w:r>
      <w:r w:rsidR="006A2C7F">
        <w:t xml:space="preserve"> </w:t>
      </w:r>
      <w:r w:rsidRPr="0086515F">
        <w:t>на</w:t>
      </w:r>
      <w:r w:rsidR="006A2C7F">
        <w:t xml:space="preserve"> </w:t>
      </w:r>
      <w:r w:rsidRPr="0086515F">
        <w:t>тот</w:t>
      </w:r>
      <w:r w:rsidR="006A2C7F">
        <w:t xml:space="preserve"> </w:t>
      </w:r>
      <w:r w:rsidRPr="0086515F">
        <w:t>же</w:t>
      </w:r>
      <w:r w:rsidR="006A2C7F">
        <w:t xml:space="preserve"> </w:t>
      </w:r>
      <w:r w:rsidRPr="0086515F">
        <w:t>слог.</w:t>
      </w:r>
      <w:r w:rsidR="006A2C7F">
        <w:t xml:space="preserve"> </w:t>
      </w:r>
      <w:r w:rsidRPr="0086515F">
        <w:t>Рецепторы</w:t>
      </w:r>
      <w:r w:rsidR="006A2C7F">
        <w:t xml:space="preserve"> </w:t>
      </w:r>
      <w:r w:rsidRPr="0086515F">
        <w:t>в</w:t>
      </w:r>
      <w:r w:rsidR="006A2C7F">
        <w:t xml:space="preserve"> </w:t>
      </w:r>
      <w:r w:rsidRPr="0086515F">
        <w:t>коже</w:t>
      </w:r>
      <w:r w:rsidR="006A2C7F">
        <w:t xml:space="preserve"> </w:t>
      </w:r>
      <w:r w:rsidRPr="0086515F">
        <w:t>чувствительны</w:t>
      </w:r>
      <w:r w:rsidR="006A2C7F">
        <w:t xml:space="preserve"> </w:t>
      </w:r>
      <w:r w:rsidRPr="0086515F">
        <w:t>к</w:t>
      </w:r>
      <w:r w:rsidR="006A2C7F">
        <w:t xml:space="preserve"> </w:t>
      </w:r>
      <w:r w:rsidRPr="0086515F">
        <w:t>прикосновению,</w:t>
      </w:r>
      <w:r w:rsidR="006A2C7F">
        <w:t xml:space="preserve"> </w:t>
      </w:r>
      <w:r w:rsidRPr="0086515F">
        <w:t>температуре</w:t>
      </w:r>
      <w:r w:rsidR="006A2C7F">
        <w:t xml:space="preserve"> </w:t>
      </w:r>
      <w:r w:rsidRPr="0086515F">
        <w:t>и</w:t>
      </w:r>
      <w:r w:rsidR="006A2C7F">
        <w:t xml:space="preserve"> </w:t>
      </w:r>
      <w:r w:rsidRPr="0086515F">
        <w:t>боли.</w:t>
      </w:r>
      <w:r w:rsidR="006A2C7F">
        <w:t xml:space="preserve"> </w:t>
      </w:r>
      <w:r w:rsidRPr="0086515F">
        <w:t>Новорожденные с большей вероятностью обнаруживают разнообразные рефлексы, если к ним</w:t>
      </w:r>
      <w:r w:rsidR="006A2C7F">
        <w:t xml:space="preserve"> </w:t>
      </w:r>
      <w:r w:rsidRPr="0086515F">
        <w:t>прикасаются в соответствующих областях. Осязание используется, чтобы исследовать объекты</w:t>
      </w:r>
      <w:r w:rsidR="006A2C7F">
        <w:t xml:space="preserve"> </w:t>
      </w:r>
      <w:r w:rsidRPr="0086515F">
        <w:t>сначала</w:t>
      </w:r>
      <w:r w:rsidR="006A2C7F">
        <w:t xml:space="preserve"> </w:t>
      </w:r>
      <w:r w:rsidRPr="0086515F">
        <w:t>губами</w:t>
      </w:r>
      <w:r w:rsidR="006A2C7F">
        <w:t xml:space="preserve"> </w:t>
      </w:r>
      <w:r w:rsidRPr="0086515F">
        <w:t>и</w:t>
      </w:r>
      <w:r w:rsidR="006A2C7F">
        <w:t xml:space="preserve"> </w:t>
      </w:r>
      <w:r w:rsidRPr="0086515F">
        <w:t>ртом,</w:t>
      </w:r>
      <w:r w:rsidR="006A2C7F">
        <w:t xml:space="preserve"> </w:t>
      </w:r>
      <w:r w:rsidRPr="0086515F">
        <w:t>а</w:t>
      </w:r>
      <w:r w:rsidR="006A2C7F">
        <w:t xml:space="preserve"> </w:t>
      </w:r>
      <w:r w:rsidRPr="0086515F">
        <w:t>позже</w:t>
      </w:r>
      <w:r w:rsidR="006A2C7F">
        <w:t xml:space="preserve"> </w:t>
      </w:r>
      <w:r w:rsidRPr="0086515F">
        <w:t>руками.</w:t>
      </w:r>
      <w:r w:rsidR="006A2C7F">
        <w:t xml:space="preserve"> </w:t>
      </w:r>
      <w:r w:rsidRPr="0086515F">
        <w:t>Прикосновение</w:t>
      </w:r>
      <w:r w:rsidR="006A2C7F">
        <w:t xml:space="preserve"> </w:t>
      </w:r>
      <w:r w:rsidR="00CA52F4">
        <w:t xml:space="preserve">– </w:t>
      </w:r>
      <w:r w:rsidRPr="0086515F">
        <w:t>первичное</w:t>
      </w:r>
      <w:r w:rsidR="006A2C7F">
        <w:t xml:space="preserve"> </w:t>
      </w:r>
      <w:r w:rsidRPr="0086515F">
        <w:t>средство,</w:t>
      </w:r>
      <w:r w:rsidR="00CA52F4">
        <w:t xml:space="preserve"> </w:t>
      </w:r>
      <w:r w:rsidRPr="0086515F">
        <w:t>с</w:t>
      </w:r>
      <w:r w:rsidR="00CA52F4">
        <w:t xml:space="preserve"> </w:t>
      </w:r>
      <w:r w:rsidRPr="0086515F">
        <w:t>помощью</w:t>
      </w:r>
      <w:r w:rsidR="00CA52F4">
        <w:t xml:space="preserve"> </w:t>
      </w:r>
      <w:r w:rsidRPr="0086515F">
        <w:t>которого</w:t>
      </w:r>
      <w:r w:rsidR="00CA52F4">
        <w:t xml:space="preserve"> </w:t>
      </w:r>
      <w:r w:rsidRPr="0086515F">
        <w:t>младенцы</w:t>
      </w:r>
      <w:r w:rsidR="00CA52F4">
        <w:t xml:space="preserve"> </w:t>
      </w:r>
      <w:r w:rsidRPr="0086515F">
        <w:t>получают</w:t>
      </w:r>
      <w:r w:rsidR="00CA52F4">
        <w:t xml:space="preserve"> </w:t>
      </w:r>
      <w:r w:rsidRPr="0086515F">
        <w:t>знания</w:t>
      </w:r>
      <w:r w:rsidR="00CA52F4">
        <w:t xml:space="preserve"> </w:t>
      </w:r>
      <w:r w:rsidRPr="0086515F">
        <w:t>об</w:t>
      </w:r>
      <w:r w:rsidR="00CA52F4">
        <w:t xml:space="preserve"> </w:t>
      </w:r>
      <w:r w:rsidRPr="0086515F">
        <w:t>окружении,</w:t>
      </w:r>
      <w:r w:rsidR="00CA52F4">
        <w:t xml:space="preserve"> </w:t>
      </w:r>
      <w:r w:rsidRPr="0086515F">
        <w:t>осязание</w:t>
      </w:r>
      <w:r w:rsidR="00CA52F4">
        <w:t xml:space="preserve"> </w:t>
      </w:r>
      <w:r w:rsidRPr="0086515F">
        <w:t>является</w:t>
      </w:r>
      <w:r w:rsidR="00CA52F4">
        <w:t xml:space="preserve"> </w:t>
      </w:r>
      <w:r w:rsidRPr="0086515F">
        <w:t>основой</w:t>
      </w:r>
      <w:r w:rsidR="00CA52F4">
        <w:t xml:space="preserve"> </w:t>
      </w:r>
      <w:r w:rsidRPr="0086515F">
        <w:t>раннего</w:t>
      </w:r>
      <w:r w:rsidR="00CA52F4">
        <w:t xml:space="preserve"> </w:t>
      </w:r>
      <w:r w:rsidRPr="0086515F">
        <w:t>когнитивного</w:t>
      </w:r>
      <w:r w:rsidR="00CA52F4">
        <w:t xml:space="preserve"> </w:t>
      </w:r>
      <w:r w:rsidRPr="0086515F">
        <w:t>развития.</w:t>
      </w:r>
      <w:r w:rsidR="00CA52F4">
        <w:t xml:space="preserve"> </w:t>
      </w:r>
      <w:r w:rsidRPr="0086515F">
        <w:t>Для</w:t>
      </w:r>
      <w:r w:rsidR="00CA52F4">
        <w:t xml:space="preserve"> </w:t>
      </w:r>
      <w:r w:rsidRPr="0086515F">
        <w:t>развития</w:t>
      </w:r>
      <w:r w:rsidR="00CA52F4">
        <w:t xml:space="preserve"> </w:t>
      </w:r>
      <w:r w:rsidRPr="0086515F">
        <w:t>восприятия</w:t>
      </w:r>
      <w:r w:rsidR="00CA52F4">
        <w:t xml:space="preserve"> </w:t>
      </w:r>
      <w:r w:rsidRPr="0086515F">
        <w:t>принципиально</w:t>
      </w:r>
      <w:r w:rsidR="00CA52F4">
        <w:t xml:space="preserve"> </w:t>
      </w:r>
      <w:r w:rsidRPr="0086515F">
        <w:t>важна</w:t>
      </w:r>
      <w:r w:rsidR="00CA52F4">
        <w:t xml:space="preserve"> </w:t>
      </w:r>
      <w:r w:rsidRPr="0086515F">
        <w:t>кинестетическая</w:t>
      </w:r>
      <w:r w:rsidR="00CA52F4">
        <w:t xml:space="preserve"> </w:t>
      </w:r>
      <w:r w:rsidRPr="0086515F">
        <w:t>информация</w:t>
      </w:r>
      <w:r w:rsidR="00CA52F4">
        <w:t xml:space="preserve"> </w:t>
      </w:r>
      <w:r w:rsidRPr="0086515F">
        <w:t>(использование</w:t>
      </w:r>
      <w:r w:rsidR="00CA52F4">
        <w:t xml:space="preserve"> </w:t>
      </w:r>
      <w:r w:rsidRPr="0086515F">
        <w:t>информации</w:t>
      </w:r>
      <w:r w:rsidR="00CA52F4">
        <w:t xml:space="preserve"> </w:t>
      </w:r>
      <w:r w:rsidRPr="0086515F">
        <w:t>о</w:t>
      </w:r>
      <w:r w:rsidR="00CA52F4">
        <w:t xml:space="preserve"> </w:t>
      </w:r>
      <w:r w:rsidRPr="0086515F">
        <w:t>движении</w:t>
      </w:r>
      <w:r w:rsidR="00CA52F4">
        <w:t xml:space="preserve"> </w:t>
      </w:r>
      <w:r w:rsidRPr="0086515F">
        <w:t>объектов).</w:t>
      </w:r>
      <w:r w:rsidR="00CA52F4">
        <w:t xml:space="preserve"> </w:t>
      </w:r>
      <w:r w:rsidRPr="0086515F">
        <w:t>Константность</w:t>
      </w:r>
      <w:r w:rsidR="00CA52F4">
        <w:t xml:space="preserve"> </w:t>
      </w:r>
      <w:r w:rsidRPr="0086515F">
        <w:t>размера</w:t>
      </w:r>
      <w:r w:rsidR="00CA52F4">
        <w:t xml:space="preserve"> </w:t>
      </w:r>
      <w:r w:rsidRPr="0086515F">
        <w:t>появляется в возрасте от трех до пяти месяцев, когда развивается хорошее бинокулярное зрение. К</w:t>
      </w:r>
      <w:r w:rsidR="00CA52F4">
        <w:t xml:space="preserve"> </w:t>
      </w:r>
      <w:r w:rsidRPr="0086515F">
        <w:t>трем</w:t>
      </w:r>
      <w:r w:rsidR="00CA52F4">
        <w:t xml:space="preserve"> </w:t>
      </w:r>
      <w:r w:rsidRPr="0086515F">
        <w:t>месяцам</w:t>
      </w:r>
      <w:r w:rsidR="00CA52F4">
        <w:t xml:space="preserve"> </w:t>
      </w:r>
      <w:r w:rsidRPr="0086515F">
        <w:t>формируется</w:t>
      </w:r>
      <w:r w:rsidR="00CA52F4">
        <w:t xml:space="preserve"> </w:t>
      </w:r>
      <w:r w:rsidRPr="0086515F">
        <w:t>восприятие</w:t>
      </w:r>
      <w:r w:rsidR="00CA52F4">
        <w:t xml:space="preserve"> </w:t>
      </w:r>
      <w:r w:rsidRPr="0086515F">
        <w:t>глубины</w:t>
      </w:r>
      <w:r w:rsidR="00CA52F4">
        <w:t xml:space="preserve"> </w:t>
      </w:r>
      <w:r w:rsidRPr="0086515F">
        <w:t>и</w:t>
      </w:r>
      <w:r w:rsidR="00CA52F4">
        <w:t xml:space="preserve"> </w:t>
      </w:r>
      <w:proofErr w:type="spellStart"/>
      <w:r w:rsidRPr="0086515F">
        <w:t>интермодальность</w:t>
      </w:r>
      <w:proofErr w:type="spellEnd"/>
      <w:r w:rsidR="00CA52F4">
        <w:t xml:space="preserve"> </w:t>
      </w:r>
      <w:r w:rsidRPr="0086515F">
        <w:t>восприятия.</w:t>
      </w:r>
      <w:r w:rsidR="00CA52F4">
        <w:t xml:space="preserve"> </w:t>
      </w:r>
      <w:r w:rsidRPr="0086515F">
        <w:t>К</w:t>
      </w:r>
      <w:r w:rsidR="00CA52F4">
        <w:t xml:space="preserve"> </w:t>
      </w:r>
      <w:r w:rsidRPr="0086515F">
        <w:t>году</w:t>
      </w:r>
      <w:r w:rsidR="00CA52F4">
        <w:t xml:space="preserve"> </w:t>
      </w:r>
      <w:r w:rsidRPr="0086515F">
        <w:t>формируются</w:t>
      </w:r>
      <w:r w:rsidR="00CA52F4">
        <w:t xml:space="preserve"> </w:t>
      </w:r>
      <w:r w:rsidRPr="0086515F">
        <w:t>способность</w:t>
      </w:r>
      <w:r w:rsidR="00CA52F4">
        <w:t xml:space="preserve"> </w:t>
      </w:r>
      <w:r w:rsidRPr="0086515F">
        <w:t>проводить</w:t>
      </w:r>
      <w:r w:rsidR="00CA52F4">
        <w:t xml:space="preserve"> </w:t>
      </w:r>
      <w:proofErr w:type="spellStart"/>
      <w:r w:rsidRPr="0086515F">
        <w:t>перцептивное</w:t>
      </w:r>
      <w:proofErr w:type="spellEnd"/>
      <w:r w:rsidR="00CA52F4">
        <w:t xml:space="preserve"> </w:t>
      </w:r>
      <w:r w:rsidRPr="0086515F">
        <w:t>различение</w:t>
      </w:r>
      <w:r w:rsidR="00CA52F4">
        <w:t xml:space="preserve"> </w:t>
      </w:r>
      <w:r w:rsidRPr="0086515F">
        <w:t>множеств;</w:t>
      </w:r>
      <w:r w:rsidR="00CA52F4">
        <w:t xml:space="preserve"> </w:t>
      </w:r>
      <w:r w:rsidRPr="0086515F">
        <w:t>элементарные</w:t>
      </w:r>
      <w:r w:rsidR="00CA52F4">
        <w:t xml:space="preserve"> </w:t>
      </w:r>
      <w:r w:rsidRPr="0086515F">
        <w:t xml:space="preserve">представления о константности объектов. Дети эмоционально отзывчивы на интонацию и </w:t>
      </w:r>
      <w:proofErr w:type="spellStart"/>
      <w:r w:rsidRPr="0086515F">
        <w:t>музыкуразного</w:t>
      </w:r>
      <w:proofErr w:type="spellEnd"/>
      <w:r w:rsidRPr="0086515F">
        <w:t xml:space="preserve"> характера. </w:t>
      </w:r>
      <w:proofErr w:type="gramStart"/>
      <w:r w:rsidRPr="0086515F">
        <w:t>В первые</w:t>
      </w:r>
      <w:proofErr w:type="gramEnd"/>
      <w:r w:rsidRPr="0086515F">
        <w:t xml:space="preserve"> месяцы жизни ребенок произносит короткие отрывистые звуки («</w:t>
      </w:r>
      <w:proofErr w:type="spellStart"/>
      <w:r w:rsidRPr="0086515F">
        <w:t>гы</w:t>
      </w:r>
      <w:proofErr w:type="spellEnd"/>
      <w:r w:rsidRPr="0086515F">
        <w:t>,</w:t>
      </w:r>
      <w:r w:rsidR="00CA52F4">
        <w:t xml:space="preserve"> </w:t>
      </w:r>
      <w:proofErr w:type="spellStart"/>
      <w:r w:rsidRPr="0086515F">
        <w:t>кхы</w:t>
      </w:r>
      <w:proofErr w:type="spellEnd"/>
      <w:r w:rsidRPr="0086515F">
        <w:t xml:space="preserve">»), в четыре-пять месяцев он певуче </w:t>
      </w:r>
      <w:proofErr w:type="spellStart"/>
      <w:r w:rsidRPr="0086515F">
        <w:t>гулит</w:t>
      </w:r>
      <w:proofErr w:type="spellEnd"/>
      <w:r w:rsidRPr="0086515F">
        <w:t xml:space="preserve"> («а-а-а»), что очень важно для развития </w:t>
      </w:r>
      <w:proofErr w:type="spellStart"/>
      <w:r w:rsidRPr="0086515F">
        <w:t>речевогодыхания</w:t>
      </w:r>
      <w:proofErr w:type="spellEnd"/>
      <w:r w:rsidRPr="0086515F">
        <w:t xml:space="preserve">. Потом начинает лепетать, то есть произносить слоги, из которых позже </w:t>
      </w:r>
      <w:proofErr w:type="spellStart"/>
      <w:r w:rsidRPr="0086515F">
        <w:t>образуютсяпервыеслова</w:t>
      </w:r>
      <w:proofErr w:type="spellEnd"/>
      <w:r w:rsidRPr="0086515F">
        <w:t>.</w:t>
      </w:r>
    </w:p>
    <w:p w:rsidR="00E666D3" w:rsidRPr="0086515F" w:rsidRDefault="0021290F" w:rsidP="00FA10CE">
      <w:pPr>
        <w:pStyle w:val="a3"/>
        <w:ind w:left="0" w:firstLine="709"/>
      </w:pPr>
      <w:r w:rsidRPr="0086515F">
        <w:rPr>
          <w:b/>
          <w:i/>
        </w:rPr>
        <w:t>Навыки.</w:t>
      </w:r>
      <w:r w:rsidR="00CA52F4">
        <w:rPr>
          <w:b/>
          <w:i/>
        </w:rPr>
        <w:t xml:space="preserve"> </w:t>
      </w:r>
      <w:r w:rsidRPr="0086515F">
        <w:t>Акт</w:t>
      </w:r>
      <w:r w:rsidR="00CA52F4">
        <w:t xml:space="preserve"> </w:t>
      </w:r>
      <w:r w:rsidRPr="0086515F">
        <w:t>хватания,</w:t>
      </w:r>
      <w:r w:rsidR="00CA52F4">
        <w:t xml:space="preserve"> </w:t>
      </w:r>
      <w:r w:rsidRPr="0086515F">
        <w:t>усложняющийся</w:t>
      </w:r>
      <w:r w:rsidR="00CA52F4">
        <w:t xml:space="preserve"> </w:t>
      </w:r>
      <w:r w:rsidRPr="0086515F">
        <w:t>на</w:t>
      </w:r>
      <w:r w:rsidR="00CA52F4">
        <w:t xml:space="preserve"> </w:t>
      </w:r>
      <w:r w:rsidRPr="0086515F">
        <w:t>протяжении</w:t>
      </w:r>
      <w:r w:rsidR="00CA52F4">
        <w:t xml:space="preserve"> </w:t>
      </w:r>
      <w:r w:rsidRPr="0086515F">
        <w:t>всего</w:t>
      </w:r>
      <w:r w:rsidR="00CA52F4">
        <w:t xml:space="preserve"> </w:t>
      </w:r>
      <w:r w:rsidRPr="0086515F">
        <w:t>года.</w:t>
      </w:r>
      <w:r w:rsidR="00CA52F4">
        <w:t xml:space="preserve"> </w:t>
      </w:r>
      <w:r w:rsidRPr="0086515F">
        <w:lastRenderedPageBreak/>
        <w:t>Самостоятельная</w:t>
      </w:r>
      <w:r w:rsidR="00CA52F4">
        <w:t xml:space="preserve"> </w:t>
      </w:r>
      <w:r w:rsidRPr="0086515F">
        <w:t xml:space="preserve">ходьба к концу периода. </w:t>
      </w:r>
      <w:proofErr w:type="spellStart"/>
      <w:r w:rsidRPr="0086515F">
        <w:t>Манипулятивные</w:t>
      </w:r>
      <w:proofErr w:type="spellEnd"/>
      <w:r w:rsidRPr="0086515F">
        <w:t xml:space="preserve"> действия. Понимание речи, первые слова. </w:t>
      </w:r>
      <w:proofErr w:type="spellStart"/>
      <w:r w:rsidRPr="0086515F">
        <w:t>Появляютсяпредметные</w:t>
      </w:r>
      <w:proofErr w:type="spellEnd"/>
      <w:r w:rsidRPr="0086515F">
        <w:t xml:space="preserve"> действия: кубики малыш кладет в коробку, мяч бросает, куклу качает. Появляются</w:t>
      </w:r>
      <w:r w:rsidR="00CA52F4">
        <w:t xml:space="preserve"> </w:t>
      </w:r>
      <w:r w:rsidRPr="0086515F">
        <w:t xml:space="preserve">простейшие элементы самообслуживания: в пять-шесть месяцев удерживает бутылочку, к </w:t>
      </w:r>
      <w:proofErr w:type="spellStart"/>
      <w:r w:rsidRPr="0086515F">
        <w:t>концугода</w:t>
      </w:r>
      <w:proofErr w:type="spellEnd"/>
      <w:r w:rsidRPr="0086515F">
        <w:t xml:space="preserve"> держит чашечку, когда пьет, стягивает шапку, носки, подает по просьбе взрослого </w:t>
      </w:r>
      <w:proofErr w:type="spellStart"/>
      <w:r w:rsidRPr="0086515F">
        <w:t>предметыодежды</w:t>
      </w:r>
      <w:proofErr w:type="spellEnd"/>
      <w:r w:rsidRPr="0086515F">
        <w:t>.</w:t>
      </w:r>
    </w:p>
    <w:p w:rsidR="00BB340C" w:rsidRPr="0086515F" w:rsidRDefault="0021290F" w:rsidP="00FA10CE">
      <w:pPr>
        <w:pStyle w:val="a3"/>
        <w:ind w:left="0" w:firstLine="709"/>
      </w:pPr>
      <w:r w:rsidRPr="0086515F">
        <w:rPr>
          <w:b/>
          <w:i/>
        </w:rPr>
        <w:t xml:space="preserve">Коммуникация и социализация. </w:t>
      </w:r>
      <w:r w:rsidRPr="0086515F">
        <w:t xml:space="preserve">На младенчество приходится появление потребности </w:t>
      </w:r>
      <w:proofErr w:type="spellStart"/>
      <w:r w:rsidRPr="0086515F">
        <w:t>вобщении</w:t>
      </w:r>
      <w:proofErr w:type="spellEnd"/>
      <w:r w:rsidRPr="0086515F">
        <w:t>.</w:t>
      </w:r>
      <w:r w:rsidR="00CA52F4">
        <w:t xml:space="preserve"> </w:t>
      </w:r>
      <w:r w:rsidRPr="0086515F">
        <w:t>Общение</w:t>
      </w:r>
      <w:r w:rsidR="00CA52F4">
        <w:t xml:space="preserve"> </w:t>
      </w:r>
      <w:r w:rsidRPr="0086515F">
        <w:t>направлено</w:t>
      </w:r>
      <w:r w:rsidR="00CA52F4">
        <w:t xml:space="preserve"> </w:t>
      </w:r>
      <w:r w:rsidRPr="0086515F">
        <w:t>только</w:t>
      </w:r>
      <w:r w:rsidR="00CA52F4">
        <w:t xml:space="preserve"> </w:t>
      </w:r>
      <w:r w:rsidRPr="0086515F">
        <w:t>на</w:t>
      </w:r>
      <w:r w:rsidR="00CA52F4">
        <w:t xml:space="preserve"> </w:t>
      </w:r>
      <w:r w:rsidRPr="0086515F">
        <w:t>взрослого</w:t>
      </w:r>
      <w:r w:rsidR="00CA52F4">
        <w:t xml:space="preserve"> </w:t>
      </w:r>
      <w:r w:rsidRPr="0086515F">
        <w:t>и</w:t>
      </w:r>
      <w:r w:rsidR="00CA52F4">
        <w:t xml:space="preserve"> </w:t>
      </w:r>
      <w:r w:rsidRPr="0086515F">
        <w:t>строится</w:t>
      </w:r>
      <w:r w:rsidR="00CA52F4">
        <w:t xml:space="preserve"> </w:t>
      </w:r>
      <w:r w:rsidRPr="0086515F">
        <w:t>на</w:t>
      </w:r>
      <w:r w:rsidR="00CA52F4">
        <w:t xml:space="preserve"> </w:t>
      </w:r>
      <w:r w:rsidRPr="0086515F">
        <w:t>удовлетворении</w:t>
      </w:r>
      <w:r w:rsidR="00CA52F4">
        <w:t xml:space="preserve"> </w:t>
      </w:r>
      <w:r w:rsidRPr="0086515F">
        <w:t>базовых</w:t>
      </w:r>
      <w:r w:rsidR="00CA52F4">
        <w:t xml:space="preserve"> </w:t>
      </w:r>
      <w:r w:rsidRPr="0086515F">
        <w:t>потребностей</w:t>
      </w:r>
      <w:r w:rsidR="00CA52F4">
        <w:t xml:space="preserve"> </w:t>
      </w:r>
      <w:r w:rsidRPr="0086515F">
        <w:t>ребенка</w:t>
      </w:r>
      <w:r w:rsidR="00CA52F4">
        <w:t xml:space="preserve"> </w:t>
      </w:r>
      <w:r w:rsidRPr="0086515F">
        <w:t>и</w:t>
      </w:r>
      <w:r w:rsidR="00CA52F4">
        <w:t xml:space="preserve"> </w:t>
      </w:r>
      <w:r w:rsidRPr="0086515F">
        <w:t>потребности</w:t>
      </w:r>
      <w:r w:rsidR="00CA52F4">
        <w:t xml:space="preserve"> </w:t>
      </w:r>
      <w:r w:rsidRPr="0086515F">
        <w:t>в</w:t>
      </w:r>
      <w:r w:rsidR="00CA52F4">
        <w:t xml:space="preserve"> </w:t>
      </w:r>
      <w:r w:rsidRPr="0086515F">
        <w:t>притоке</w:t>
      </w:r>
      <w:r w:rsidR="00CA52F4">
        <w:t xml:space="preserve"> </w:t>
      </w:r>
      <w:r w:rsidRPr="0086515F">
        <w:t>впечатлений.</w:t>
      </w:r>
      <w:r w:rsidR="00CA52F4">
        <w:t xml:space="preserve"> </w:t>
      </w:r>
      <w:r w:rsidRPr="0086515F">
        <w:t>Удовлетворение</w:t>
      </w:r>
      <w:r w:rsidR="00CA52F4">
        <w:t xml:space="preserve"> </w:t>
      </w:r>
      <w:r w:rsidRPr="0086515F">
        <w:t>потребности</w:t>
      </w:r>
      <w:r w:rsidR="00CA52F4">
        <w:t xml:space="preserve"> </w:t>
      </w:r>
      <w:r w:rsidRPr="0086515F">
        <w:t>в</w:t>
      </w:r>
      <w:r w:rsidR="00CA52F4">
        <w:t xml:space="preserve"> </w:t>
      </w:r>
      <w:r w:rsidRPr="0086515F">
        <w:t>общении</w:t>
      </w:r>
      <w:r w:rsidR="00CA52F4">
        <w:t xml:space="preserve"> </w:t>
      </w:r>
      <w:r w:rsidRPr="0086515F">
        <w:t>влияет</w:t>
      </w:r>
      <w:r w:rsidR="00CA52F4">
        <w:t xml:space="preserve"> </w:t>
      </w:r>
      <w:r w:rsidRPr="0086515F">
        <w:t>на</w:t>
      </w:r>
      <w:r w:rsidR="00CA52F4">
        <w:t xml:space="preserve"> </w:t>
      </w:r>
      <w:r w:rsidRPr="0086515F">
        <w:t>общее</w:t>
      </w:r>
      <w:r w:rsidR="00CA52F4">
        <w:t xml:space="preserve"> </w:t>
      </w:r>
      <w:r w:rsidRPr="0086515F">
        <w:t>психическое</w:t>
      </w:r>
      <w:r w:rsidR="00CA52F4">
        <w:t xml:space="preserve"> </w:t>
      </w:r>
      <w:r w:rsidRPr="0086515F">
        <w:t>и</w:t>
      </w:r>
      <w:r w:rsidR="00CA52F4">
        <w:t xml:space="preserve"> </w:t>
      </w:r>
      <w:r w:rsidRPr="0086515F">
        <w:t>физическое</w:t>
      </w:r>
      <w:r w:rsidR="00CA52F4">
        <w:t xml:space="preserve"> </w:t>
      </w:r>
      <w:r w:rsidRPr="0086515F">
        <w:t>развитие;</w:t>
      </w:r>
      <w:r w:rsidR="00CA52F4">
        <w:t xml:space="preserve"> </w:t>
      </w:r>
      <w:r w:rsidRPr="0086515F">
        <w:t>определяет</w:t>
      </w:r>
      <w:r w:rsidR="00CA52F4">
        <w:t xml:space="preserve"> </w:t>
      </w:r>
      <w:r w:rsidRPr="0086515F">
        <w:t>эмоциональное</w:t>
      </w:r>
      <w:r w:rsidR="00CA52F4">
        <w:t xml:space="preserve"> </w:t>
      </w:r>
      <w:r w:rsidRPr="0086515F">
        <w:t>состояние</w:t>
      </w:r>
      <w:r w:rsidR="00CA52F4">
        <w:t xml:space="preserve"> </w:t>
      </w:r>
      <w:r w:rsidRPr="0086515F">
        <w:t>ребенка.</w:t>
      </w:r>
      <w:r w:rsidR="00CA52F4">
        <w:t xml:space="preserve"> </w:t>
      </w:r>
      <w:r w:rsidRPr="0086515F">
        <w:t>К</w:t>
      </w:r>
      <w:r w:rsidR="00CA52F4">
        <w:t xml:space="preserve"> </w:t>
      </w:r>
      <w:r w:rsidRPr="0086515F">
        <w:t>году</w:t>
      </w:r>
      <w:r w:rsidR="00CA52F4">
        <w:t xml:space="preserve"> </w:t>
      </w:r>
      <w:r w:rsidRPr="0086515F">
        <w:t>ребенок</w:t>
      </w:r>
      <w:r w:rsidR="00CA52F4">
        <w:t xml:space="preserve"> </w:t>
      </w:r>
      <w:r w:rsidRPr="0086515F">
        <w:t>интерпретирует</w:t>
      </w:r>
      <w:r w:rsidR="00CA52F4">
        <w:t xml:space="preserve"> </w:t>
      </w:r>
      <w:r w:rsidRPr="0086515F">
        <w:t>выражение</w:t>
      </w:r>
      <w:r w:rsidR="00CA52F4">
        <w:t xml:space="preserve"> </w:t>
      </w:r>
      <w:r w:rsidRPr="0086515F">
        <w:t>лица</w:t>
      </w:r>
      <w:r w:rsidR="00CA52F4">
        <w:t xml:space="preserve"> </w:t>
      </w:r>
      <w:r w:rsidRPr="0086515F">
        <w:t>других</w:t>
      </w:r>
      <w:r w:rsidR="00CA52F4">
        <w:t xml:space="preserve"> </w:t>
      </w:r>
      <w:r w:rsidRPr="0086515F">
        <w:t>людей.</w:t>
      </w:r>
      <w:r w:rsidR="00CA52F4">
        <w:t xml:space="preserve"> </w:t>
      </w:r>
      <w:r w:rsidRPr="0086515F">
        <w:t>В</w:t>
      </w:r>
      <w:r w:rsidR="00CA52F4">
        <w:t xml:space="preserve"> </w:t>
      </w:r>
      <w:r w:rsidRPr="0086515F">
        <w:t>эмоциональной</w:t>
      </w:r>
      <w:r w:rsidR="00CA52F4">
        <w:t xml:space="preserve"> </w:t>
      </w:r>
      <w:r w:rsidRPr="0086515F">
        <w:t>сфере</w:t>
      </w:r>
      <w:r w:rsidR="00CA52F4">
        <w:t xml:space="preserve"> </w:t>
      </w:r>
      <w:r w:rsidRPr="0086515F">
        <w:t>к</w:t>
      </w:r>
      <w:r w:rsidR="00CA52F4">
        <w:t xml:space="preserve"> </w:t>
      </w:r>
      <w:r w:rsidRPr="0086515F">
        <w:t>врожденным</w:t>
      </w:r>
      <w:r w:rsidR="00CA52F4">
        <w:t xml:space="preserve"> </w:t>
      </w:r>
      <w:r w:rsidRPr="0086515F">
        <w:t>аффективным</w:t>
      </w:r>
      <w:r w:rsidR="00CA52F4">
        <w:t xml:space="preserve"> </w:t>
      </w:r>
      <w:r w:rsidRPr="0086515F">
        <w:t>реакциям</w:t>
      </w:r>
      <w:r w:rsidR="00CA52F4">
        <w:t xml:space="preserve"> </w:t>
      </w:r>
      <w:r w:rsidRPr="0086515F">
        <w:t>удовольствия</w:t>
      </w:r>
      <w:r w:rsidR="00CA52F4">
        <w:t xml:space="preserve"> – </w:t>
      </w:r>
      <w:r w:rsidRPr="0086515F">
        <w:t>неудовольствия</w:t>
      </w:r>
      <w:r w:rsidR="00CA52F4">
        <w:t xml:space="preserve"> </w:t>
      </w:r>
      <w:r w:rsidRPr="0086515F">
        <w:t>в</w:t>
      </w:r>
      <w:r w:rsidR="00CA52F4">
        <w:t xml:space="preserve"> </w:t>
      </w:r>
      <w:r w:rsidRPr="0086515F">
        <w:t>промежутке</w:t>
      </w:r>
      <w:r w:rsidR="00CA52F4">
        <w:t xml:space="preserve"> </w:t>
      </w:r>
      <w:r w:rsidRPr="0086515F">
        <w:t>между</w:t>
      </w:r>
      <w:r w:rsidR="00CA52F4">
        <w:t xml:space="preserve"> </w:t>
      </w:r>
      <w:r w:rsidRPr="0086515F">
        <w:t>двумя</w:t>
      </w:r>
      <w:r w:rsidR="00CA52F4">
        <w:t xml:space="preserve"> </w:t>
      </w:r>
      <w:r w:rsidRPr="0086515F">
        <w:t>и</w:t>
      </w:r>
      <w:r w:rsidR="00CA52F4">
        <w:t xml:space="preserve"> </w:t>
      </w:r>
      <w:r w:rsidRPr="0086515F">
        <w:t>семью</w:t>
      </w:r>
      <w:r w:rsidR="00CA52F4">
        <w:t xml:space="preserve"> </w:t>
      </w:r>
      <w:r w:rsidRPr="0086515F">
        <w:t>месяцами</w:t>
      </w:r>
      <w:r w:rsidR="00CA52F4">
        <w:t xml:space="preserve"> </w:t>
      </w:r>
      <w:r w:rsidRPr="0086515F">
        <w:t>появляются</w:t>
      </w:r>
      <w:r w:rsidR="00CA52F4">
        <w:t xml:space="preserve"> </w:t>
      </w:r>
      <w:r w:rsidRPr="0086515F">
        <w:t>гнев,</w:t>
      </w:r>
      <w:r w:rsidR="00CA52F4">
        <w:t xml:space="preserve"> </w:t>
      </w:r>
      <w:r w:rsidRPr="0086515F">
        <w:t>печаль,</w:t>
      </w:r>
      <w:r w:rsidR="00CA52F4">
        <w:t xml:space="preserve"> </w:t>
      </w:r>
      <w:r w:rsidRPr="0086515F">
        <w:t>радость,</w:t>
      </w:r>
      <w:r w:rsidR="00CA52F4">
        <w:t xml:space="preserve"> </w:t>
      </w:r>
      <w:r w:rsidRPr="0086515F">
        <w:t>удивление,</w:t>
      </w:r>
      <w:r w:rsidR="00CA52F4">
        <w:t xml:space="preserve"> </w:t>
      </w:r>
      <w:r w:rsidRPr="0086515F">
        <w:t>страх.</w:t>
      </w:r>
      <w:r w:rsidR="00CA52F4">
        <w:t xml:space="preserve"> </w:t>
      </w:r>
      <w:r w:rsidRPr="0086515F">
        <w:t>В</w:t>
      </w:r>
      <w:r w:rsidR="00CA52F4">
        <w:t xml:space="preserve"> </w:t>
      </w:r>
      <w:r w:rsidRPr="0086515F">
        <w:t>возрасте</w:t>
      </w:r>
      <w:r w:rsidR="00CA52F4">
        <w:t xml:space="preserve"> </w:t>
      </w:r>
      <w:r w:rsidRPr="0086515F">
        <w:t>от</w:t>
      </w:r>
      <w:r w:rsidR="00CA52F4">
        <w:t xml:space="preserve"> </w:t>
      </w:r>
      <w:r w:rsidRPr="0086515F">
        <w:t>семи</w:t>
      </w:r>
      <w:r w:rsidR="00CA52F4">
        <w:t xml:space="preserve"> </w:t>
      </w:r>
      <w:r w:rsidRPr="0086515F">
        <w:t>до</w:t>
      </w:r>
      <w:r w:rsidR="00CA52F4">
        <w:t xml:space="preserve"> </w:t>
      </w:r>
      <w:r w:rsidRPr="0086515F">
        <w:t>девяти</w:t>
      </w:r>
      <w:r w:rsidR="00CA52F4">
        <w:t xml:space="preserve"> </w:t>
      </w:r>
      <w:r w:rsidRPr="0086515F">
        <w:t>месяцев</w:t>
      </w:r>
      <w:r w:rsidR="00CA52F4">
        <w:t xml:space="preserve"> </w:t>
      </w:r>
      <w:r w:rsidRPr="0086515F">
        <w:t>дети</w:t>
      </w:r>
      <w:r w:rsidR="00CA52F4">
        <w:t xml:space="preserve"> </w:t>
      </w:r>
      <w:r w:rsidRPr="0086515F">
        <w:t>начинают</w:t>
      </w:r>
      <w:r w:rsidR="00CA52F4">
        <w:t xml:space="preserve"> </w:t>
      </w:r>
      <w:r w:rsidRPr="0086515F">
        <w:t>«считывать»</w:t>
      </w:r>
      <w:r w:rsidR="00CA52F4">
        <w:t xml:space="preserve"> </w:t>
      </w:r>
      <w:r w:rsidRPr="0086515F">
        <w:t>эмоциональные</w:t>
      </w:r>
      <w:r w:rsidR="00CA52F4">
        <w:t xml:space="preserve"> </w:t>
      </w:r>
      <w:r w:rsidRPr="0086515F">
        <w:t>реакции</w:t>
      </w:r>
      <w:r w:rsidR="00CA52F4">
        <w:t xml:space="preserve"> </w:t>
      </w:r>
      <w:r w:rsidRPr="0086515F">
        <w:t>родителей на незнакомые ситуации и использовать эту информацию для регуляции собственного</w:t>
      </w:r>
      <w:r w:rsidR="00CA52F4">
        <w:t xml:space="preserve"> </w:t>
      </w:r>
      <w:r w:rsidRPr="0086515F">
        <w:t>поведения;</w:t>
      </w:r>
      <w:r w:rsidR="00CA52F4">
        <w:t xml:space="preserve"> </w:t>
      </w:r>
      <w:r w:rsidRPr="0086515F">
        <w:t>к</w:t>
      </w:r>
      <w:r w:rsidR="00CA52F4">
        <w:t xml:space="preserve"> </w:t>
      </w:r>
      <w:r w:rsidRPr="0086515F">
        <w:t>году</w:t>
      </w:r>
      <w:r w:rsidR="00CA52F4">
        <w:t xml:space="preserve"> </w:t>
      </w:r>
      <w:r w:rsidRPr="0086515F">
        <w:t>ребенок</w:t>
      </w:r>
      <w:r w:rsidR="00CA52F4">
        <w:t xml:space="preserve"> </w:t>
      </w:r>
      <w:r w:rsidRPr="0086515F">
        <w:t>считывает</w:t>
      </w:r>
      <w:r w:rsidR="00CA52F4">
        <w:t xml:space="preserve"> </w:t>
      </w:r>
      <w:r w:rsidRPr="0086515F">
        <w:t>эмоции</w:t>
      </w:r>
      <w:r w:rsidR="00CA52F4">
        <w:t xml:space="preserve"> </w:t>
      </w:r>
      <w:r w:rsidRPr="0086515F">
        <w:t>через</w:t>
      </w:r>
      <w:r w:rsidR="00CA52F4">
        <w:t xml:space="preserve"> </w:t>
      </w:r>
      <w:r w:rsidRPr="0086515F">
        <w:t>мимику</w:t>
      </w:r>
      <w:r w:rsidR="00CA52F4">
        <w:t xml:space="preserve"> </w:t>
      </w:r>
      <w:r w:rsidRPr="0086515F">
        <w:t>и</w:t>
      </w:r>
      <w:r w:rsidR="00CA52F4">
        <w:t xml:space="preserve"> </w:t>
      </w:r>
      <w:r w:rsidRPr="0086515F">
        <w:t>вокализацию;</w:t>
      </w:r>
      <w:r w:rsidR="00CA52F4">
        <w:t xml:space="preserve"> </w:t>
      </w:r>
      <w:r w:rsidRPr="0086515F">
        <w:t>используют</w:t>
      </w:r>
      <w:r w:rsidR="00CA52F4">
        <w:t xml:space="preserve"> </w:t>
      </w:r>
      <w:r w:rsidRPr="0086515F">
        <w:t>эмоциональные</w:t>
      </w:r>
      <w:r w:rsidR="00CA52F4">
        <w:t xml:space="preserve"> </w:t>
      </w:r>
      <w:r w:rsidRPr="0086515F">
        <w:t>реакции</w:t>
      </w:r>
      <w:r w:rsidR="00CA52F4">
        <w:t xml:space="preserve"> </w:t>
      </w:r>
      <w:r w:rsidRPr="0086515F">
        <w:t>других</w:t>
      </w:r>
      <w:r w:rsidR="00CA52F4">
        <w:t xml:space="preserve"> </w:t>
      </w:r>
      <w:r w:rsidRPr="0086515F">
        <w:t>как</w:t>
      </w:r>
      <w:r w:rsidR="00CA52F4">
        <w:t xml:space="preserve"> </w:t>
      </w:r>
      <w:r w:rsidRPr="0086515F">
        <w:t>информацию</w:t>
      </w:r>
      <w:r w:rsidR="00CA52F4">
        <w:t xml:space="preserve"> </w:t>
      </w:r>
      <w:r w:rsidRPr="0086515F">
        <w:t>для</w:t>
      </w:r>
      <w:r w:rsidR="00CA52F4">
        <w:t xml:space="preserve"> </w:t>
      </w:r>
      <w:r w:rsidRPr="0086515F">
        <w:t>оценки</w:t>
      </w:r>
      <w:r w:rsidR="00CA52F4">
        <w:t xml:space="preserve"> </w:t>
      </w:r>
      <w:r w:rsidRPr="0086515F">
        <w:t>правильности</w:t>
      </w:r>
      <w:r w:rsidR="00CA52F4">
        <w:t xml:space="preserve"> </w:t>
      </w:r>
      <w:r w:rsidRPr="0086515F">
        <w:t>собственных</w:t>
      </w:r>
      <w:r w:rsidR="00CA52F4">
        <w:t xml:space="preserve"> </w:t>
      </w:r>
      <w:r w:rsidRPr="0086515F">
        <w:t>суждений. Начало формирования эмоциональной привязанности: синхронизация отношений (</w:t>
      </w:r>
      <w:proofErr w:type="spellStart"/>
      <w:r w:rsidRPr="0086515F">
        <w:t>отрождения</w:t>
      </w:r>
      <w:proofErr w:type="spellEnd"/>
      <w:r w:rsidR="00CA52F4">
        <w:t xml:space="preserve"> </w:t>
      </w:r>
      <w:r w:rsidRPr="0086515F">
        <w:t>до</w:t>
      </w:r>
      <w:r w:rsidR="00CA52F4">
        <w:t xml:space="preserve"> </w:t>
      </w:r>
      <w:r w:rsidRPr="0086515F">
        <w:t>полугода);</w:t>
      </w:r>
      <w:r w:rsidR="00CA52F4">
        <w:t xml:space="preserve"> </w:t>
      </w:r>
      <w:r w:rsidRPr="0086515F">
        <w:t>избирательность</w:t>
      </w:r>
      <w:r w:rsidR="00CA52F4">
        <w:t xml:space="preserve"> </w:t>
      </w:r>
      <w:r w:rsidRPr="0086515F">
        <w:t>привязанности</w:t>
      </w:r>
      <w:r w:rsidR="00CA52F4">
        <w:t xml:space="preserve"> </w:t>
      </w:r>
      <w:r w:rsidRPr="0086515F">
        <w:t>(от</w:t>
      </w:r>
      <w:r w:rsidR="00CA52F4">
        <w:t xml:space="preserve"> </w:t>
      </w:r>
      <w:r w:rsidRPr="0086515F">
        <w:t>шести месяцев</w:t>
      </w:r>
      <w:r w:rsidR="00CA52F4">
        <w:t xml:space="preserve"> </w:t>
      </w:r>
      <w:r w:rsidRPr="0086515F">
        <w:t>до</w:t>
      </w:r>
      <w:r w:rsidR="00CA52F4">
        <w:t xml:space="preserve"> </w:t>
      </w:r>
      <w:r w:rsidRPr="0086515F">
        <w:t>полутора</w:t>
      </w:r>
      <w:r w:rsidR="00CA52F4">
        <w:t xml:space="preserve"> </w:t>
      </w:r>
      <w:r w:rsidRPr="0086515F">
        <w:t>лет).</w:t>
      </w:r>
    </w:p>
    <w:p w:rsidR="002854B3" w:rsidRPr="002854B3" w:rsidRDefault="002854B3" w:rsidP="00FA10CE">
      <w:pPr>
        <w:pStyle w:val="a3"/>
        <w:ind w:left="0" w:firstLine="709"/>
      </w:pPr>
      <w:proofErr w:type="spellStart"/>
      <w:r w:rsidRPr="002854B3">
        <w:rPr>
          <w:b/>
          <w:i/>
        </w:rPr>
        <w:t>Саморегуляция</w:t>
      </w:r>
      <w:proofErr w:type="spellEnd"/>
      <w:r w:rsidRPr="002854B3">
        <w:rPr>
          <w:b/>
          <w:i/>
        </w:rPr>
        <w:t xml:space="preserve">. </w:t>
      </w:r>
      <w:r w:rsidRPr="002854B3">
        <w:t xml:space="preserve">Управление собственным телом, ощущение себя в пространстве, ощущение границ тела. Ощущение </w:t>
      </w:r>
      <w:proofErr w:type="spellStart"/>
      <w:r w:rsidRPr="002854B3">
        <w:t>организмических</w:t>
      </w:r>
      <w:proofErr w:type="spellEnd"/>
      <w:r w:rsidRPr="002854B3">
        <w:t xml:space="preserve"> процессов. Появляются простейшие способы регуляции своего эмоционального состояния: раскачивание; </w:t>
      </w:r>
      <w:proofErr w:type="spellStart"/>
      <w:r w:rsidRPr="002854B3">
        <w:t>посасывание</w:t>
      </w:r>
      <w:proofErr w:type="spellEnd"/>
      <w:r w:rsidRPr="002854B3">
        <w:t xml:space="preserve"> и жевание как восстановление положительного эмоционального фона; отворачивание от неприятных стимулов; удаление от угнетающих событий или людей; поиск утешения у близкого взрослого. Формируется первичный регулятор поведения «нельзя» (ограничение активности).</w:t>
      </w:r>
    </w:p>
    <w:p w:rsidR="002854B3" w:rsidRPr="002854B3" w:rsidRDefault="002854B3" w:rsidP="002854B3">
      <w:pPr>
        <w:pStyle w:val="a3"/>
        <w:ind w:left="0" w:firstLine="709"/>
        <w:rPr>
          <w:b/>
          <w:i/>
        </w:rPr>
      </w:pPr>
      <w:r w:rsidRPr="002854B3">
        <w:rPr>
          <w:b/>
          <w:i/>
        </w:rPr>
        <w:t xml:space="preserve">Личность. </w:t>
      </w:r>
      <w:r w:rsidRPr="002854B3">
        <w:t xml:space="preserve">Складываются основы развития личности через проявления и адаптацию темперамента к внешнему воздействию. </w:t>
      </w:r>
      <w:proofErr w:type="gramStart"/>
      <w:r w:rsidRPr="002854B3">
        <w:t>Выделяют следующие основные показатели темперамента у детей: уровень активности (специфические темп и сила активности); раздражительность/негативная эмоциональность (степень, в которой тот или иной индивид подвержен дестабилизирующему влиянию угнетающих событий); способность к восстановлению внутренней гармонии (легкость, с которой индивид успокаивается после переживания угнетающих эмоций); боязливость (настороженность по отношению к интенсивным или очень необычным стимулам);</w:t>
      </w:r>
      <w:proofErr w:type="gramEnd"/>
      <w:r w:rsidRPr="002854B3">
        <w:t xml:space="preserve"> коммуникабельность (восприимчивость к социальной стимуляции). К году ребенок узнает себя в зеркале и использует информацию из зеркала для реализации поведения.</w:t>
      </w:r>
    </w:p>
    <w:p w:rsidR="001C56B5" w:rsidRPr="0086515F" w:rsidRDefault="001C56B5" w:rsidP="002854B3">
      <w:pPr>
        <w:pStyle w:val="a3"/>
        <w:ind w:left="0" w:firstLine="709"/>
      </w:pPr>
    </w:p>
    <w:p w:rsidR="00482C6F" w:rsidRPr="0086515F" w:rsidRDefault="0021290F" w:rsidP="002854B3">
      <w:pPr>
        <w:pStyle w:val="1"/>
        <w:ind w:left="0" w:firstLine="709"/>
        <w:jc w:val="both"/>
      </w:pPr>
      <w:r w:rsidRPr="0086515F">
        <w:t>Ранний возраст (от одног</w:t>
      </w:r>
      <w:r w:rsidR="00E666D3" w:rsidRPr="0086515F">
        <w:t xml:space="preserve">о года до трёх </w:t>
      </w:r>
      <w:r w:rsidRPr="0086515F">
        <w:t>лет)</w:t>
      </w:r>
    </w:p>
    <w:p w:rsidR="00BB340C" w:rsidRPr="0086515F" w:rsidRDefault="0021290F" w:rsidP="002854B3">
      <w:pPr>
        <w:pStyle w:val="1"/>
        <w:ind w:left="0" w:firstLine="709"/>
        <w:jc w:val="both"/>
      </w:pPr>
      <w:r w:rsidRPr="0086515F">
        <w:t>Вторая</w:t>
      </w:r>
      <w:r w:rsidR="002854B3">
        <w:t xml:space="preserve"> </w:t>
      </w:r>
      <w:r w:rsidRPr="0086515F">
        <w:t>группа</w:t>
      </w:r>
      <w:r w:rsidR="002854B3">
        <w:t xml:space="preserve"> </w:t>
      </w:r>
      <w:r w:rsidRPr="0086515F">
        <w:t>детей</w:t>
      </w:r>
      <w:r w:rsidR="002854B3">
        <w:t xml:space="preserve"> </w:t>
      </w:r>
      <w:r w:rsidRPr="0086515F">
        <w:t>раннего</w:t>
      </w:r>
      <w:r w:rsidR="002854B3">
        <w:t xml:space="preserve"> </w:t>
      </w:r>
      <w:r w:rsidR="00482C6F" w:rsidRPr="0086515F">
        <w:t>возраст</w:t>
      </w:r>
      <w:r w:rsidR="002854B3">
        <w:t>а</w:t>
      </w:r>
      <w:r w:rsidR="00482C6F" w:rsidRPr="0086515F">
        <w:t xml:space="preserve"> </w:t>
      </w:r>
      <w:r w:rsidRPr="0086515F">
        <w:t>(второй</w:t>
      </w:r>
      <w:r w:rsidR="002854B3">
        <w:t xml:space="preserve"> </w:t>
      </w:r>
      <w:r w:rsidRPr="0086515F">
        <w:t>год</w:t>
      </w:r>
      <w:r w:rsidR="002854B3">
        <w:t xml:space="preserve"> </w:t>
      </w:r>
      <w:r w:rsidRPr="0086515F">
        <w:t>жизни)</w:t>
      </w:r>
    </w:p>
    <w:p w:rsidR="00BB340C" w:rsidRPr="0086515F" w:rsidRDefault="0021290F" w:rsidP="00FA10CE">
      <w:pPr>
        <w:pStyle w:val="2"/>
        <w:ind w:left="0" w:firstLine="709"/>
      </w:pPr>
      <w:proofErr w:type="spellStart"/>
      <w:r w:rsidRPr="0086515F">
        <w:t>Росто-весовые</w:t>
      </w:r>
      <w:proofErr w:type="spellEnd"/>
      <w:r w:rsidR="002854B3">
        <w:t xml:space="preserve"> </w:t>
      </w:r>
      <w:r w:rsidRPr="0086515F">
        <w:t>характеристики</w:t>
      </w:r>
    </w:p>
    <w:p w:rsidR="00BB340C" w:rsidRPr="0086515F" w:rsidRDefault="0021290F" w:rsidP="00FA10CE">
      <w:pPr>
        <w:pStyle w:val="a3"/>
        <w:ind w:left="0" w:firstLine="709"/>
      </w:pPr>
      <w:r w:rsidRPr="0086515F">
        <w:t>Вес двухлетнего ребенка составляет одну пятую веса взрослого человека. К двум годам</w:t>
      </w:r>
      <w:r w:rsidR="00513AF4">
        <w:t xml:space="preserve"> </w:t>
      </w:r>
      <w:r w:rsidRPr="0086515F">
        <w:t>мальчики набирают вес до 13,04 кг, девочки - 12,6 кг.</w:t>
      </w:r>
      <w:r w:rsidR="00513AF4">
        <w:t xml:space="preserve"> </w:t>
      </w:r>
      <w:r w:rsidRPr="0086515F">
        <w:t>Ежемесячная прибавка в весе составляет</w:t>
      </w:r>
      <w:r w:rsidR="00513AF4">
        <w:t xml:space="preserve"> </w:t>
      </w:r>
      <w:r w:rsidRPr="0086515F">
        <w:t>200-250 граммов, а в росте 1 см. К двум годам длина тела мальчиков достигает 88,3 см, а девочек -86,1см.</w:t>
      </w:r>
    </w:p>
    <w:p w:rsidR="00BB340C" w:rsidRPr="0086515F" w:rsidRDefault="0021290F" w:rsidP="00FA10CE">
      <w:pPr>
        <w:pStyle w:val="2"/>
        <w:ind w:left="0" w:firstLine="709"/>
      </w:pPr>
      <w:proofErr w:type="spellStart"/>
      <w:r w:rsidRPr="0086515F">
        <w:t>Функциональноесозревание</w:t>
      </w:r>
      <w:proofErr w:type="spellEnd"/>
    </w:p>
    <w:p w:rsidR="00BB340C" w:rsidRPr="0086515F" w:rsidRDefault="0021290F" w:rsidP="00FA10CE">
      <w:pPr>
        <w:pStyle w:val="a3"/>
        <w:ind w:left="0" w:firstLine="709"/>
      </w:pPr>
      <w:r w:rsidRPr="0086515F">
        <w:t>Продолжаются рост и функциональное развитие внутренних органов, костной, мышечной и</w:t>
      </w:r>
      <w:r w:rsidR="00513AF4">
        <w:t xml:space="preserve"> </w:t>
      </w:r>
      <w:r w:rsidRPr="0086515F">
        <w:t>центральной нервной системы. Повышается работоспособность нервных центров. Общее время</w:t>
      </w:r>
      <w:r w:rsidR="00513AF4">
        <w:t xml:space="preserve"> </w:t>
      </w:r>
      <w:r w:rsidRPr="0086515F">
        <w:t>сна,</w:t>
      </w:r>
      <w:r w:rsidR="00513AF4">
        <w:t xml:space="preserve"> </w:t>
      </w:r>
      <w:r w:rsidRPr="0086515F">
        <w:t>практически</w:t>
      </w:r>
      <w:r w:rsidR="00513AF4">
        <w:t xml:space="preserve"> </w:t>
      </w:r>
      <w:r w:rsidRPr="0086515F">
        <w:t>полностью</w:t>
      </w:r>
      <w:r w:rsidR="00513AF4">
        <w:t xml:space="preserve"> </w:t>
      </w:r>
      <w:r w:rsidRPr="0086515F">
        <w:t>подчиненного</w:t>
      </w:r>
      <w:r w:rsidR="00513AF4">
        <w:t xml:space="preserve"> </w:t>
      </w:r>
      <w:r w:rsidRPr="0086515F">
        <w:t>суточной</w:t>
      </w:r>
      <w:r w:rsidR="00513AF4">
        <w:t xml:space="preserve"> </w:t>
      </w:r>
      <w:r w:rsidRPr="0086515F">
        <w:t>ритмике, составляет</w:t>
      </w:r>
      <w:r w:rsidR="00513AF4">
        <w:t xml:space="preserve"> </w:t>
      </w:r>
      <w:r w:rsidRPr="0086515F">
        <w:t>11-12часов.</w:t>
      </w:r>
    </w:p>
    <w:p w:rsidR="00E666D3" w:rsidRPr="0086515F" w:rsidRDefault="0021290F" w:rsidP="00FA10CE">
      <w:pPr>
        <w:pStyle w:val="a3"/>
        <w:ind w:left="0" w:firstLine="709"/>
      </w:pPr>
      <w:r w:rsidRPr="0086515F">
        <w:t>Развитие</w:t>
      </w:r>
      <w:r w:rsidR="00513AF4">
        <w:t xml:space="preserve"> </w:t>
      </w:r>
      <w:r w:rsidRPr="0086515F">
        <w:t>центральной</w:t>
      </w:r>
      <w:r w:rsidR="00513AF4">
        <w:t xml:space="preserve"> </w:t>
      </w:r>
      <w:r w:rsidRPr="0086515F">
        <w:t>нервной</w:t>
      </w:r>
      <w:r w:rsidR="00513AF4">
        <w:t xml:space="preserve"> </w:t>
      </w:r>
      <w:r w:rsidRPr="0086515F">
        <w:t>системы</w:t>
      </w:r>
      <w:r w:rsidR="00513AF4">
        <w:t xml:space="preserve"> </w:t>
      </w:r>
      <w:r w:rsidRPr="0086515F">
        <w:t>на</w:t>
      </w:r>
      <w:r w:rsidR="00513AF4">
        <w:t xml:space="preserve"> </w:t>
      </w:r>
      <w:r w:rsidRPr="0086515F">
        <w:t>этом</w:t>
      </w:r>
      <w:r w:rsidR="00513AF4">
        <w:t xml:space="preserve"> </w:t>
      </w:r>
      <w:r w:rsidRPr="0086515F">
        <w:t>этапе</w:t>
      </w:r>
      <w:r w:rsidR="00513AF4">
        <w:t xml:space="preserve"> </w:t>
      </w:r>
      <w:r w:rsidRPr="0086515F">
        <w:t>характеризуется</w:t>
      </w:r>
      <w:r w:rsidR="00513AF4">
        <w:t xml:space="preserve"> </w:t>
      </w:r>
      <w:r w:rsidRPr="0086515F">
        <w:t>замедлением</w:t>
      </w:r>
      <w:r w:rsidR="00513AF4">
        <w:t xml:space="preserve"> </w:t>
      </w:r>
      <w:r w:rsidRPr="0086515F">
        <w:t>ростовых процессов, снижением скорости увеличения объема головного мозга и формированием</w:t>
      </w:r>
      <w:r w:rsidR="00513AF4">
        <w:t xml:space="preserve"> </w:t>
      </w:r>
      <w:r w:rsidRPr="0086515F">
        <w:t>нервных связей.</w:t>
      </w:r>
    </w:p>
    <w:p w:rsidR="00BB340C" w:rsidRPr="0086515F" w:rsidRDefault="0021290F" w:rsidP="00FA10CE">
      <w:pPr>
        <w:pStyle w:val="a3"/>
        <w:ind w:left="0" w:firstLine="709"/>
      </w:pPr>
      <w:r w:rsidRPr="0086515F">
        <w:t>Начиная</w:t>
      </w:r>
      <w:r w:rsidR="00513AF4">
        <w:t xml:space="preserve"> </w:t>
      </w:r>
      <w:r w:rsidRPr="0086515F">
        <w:t>с</w:t>
      </w:r>
      <w:r w:rsidR="00513AF4">
        <w:t xml:space="preserve"> </w:t>
      </w:r>
      <w:r w:rsidRPr="0086515F">
        <w:t>16-18-ти</w:t>
      </w:r>
      <w:r w:rsidR="00513AF4">
        <w:t xml:space="preserve"> </w:t>
      </w:r>
      <w:r w:rsidRPr="0086515F">
        <w:t>месяцев</w:t>
      </w:r>
      <w:r w:rsidR="00513AF4">
        <w:t xml:space="preserve">, </w:t>
      </w:r>
      <w:r w:rsidRPr="0086515F">
        <w:t>уровень</w:t>
      </w:r>
      <w:r w:rsidR="00513AF4">
        <w:t xml:space="preserve"> </w:t>
      </w:r>
      <w:r w:rsidRPr="0086515F">
        <w:t>развития</w:t>
      </w:r>
      <w:r w:rsidR="00513AF4">
        <w:t xml:space="preserve"> </w:t>
      </w:r>
      <w:r w:rsidRPr="0086515F">
        <w:t>мускулатуры</w:t>
      </w:r>
      <w:r w:rsidR="00513AF4">
        <w:t xml:space="preserve"> </w:t>
      </w:r>
      <w:r w:rsidRPr="0086515F">
        <w:t>и</w:t>
      </w:r>
      <w:r w:rsidR="00513AF4">
        <w:t xml:space="preserve"> </w:t>
      </w:r>
      <w:r w:rsidRPr="0086515F">
        <w:t>нервной</w:t>
      </w:r>
      <w:r w:rsidR="00513AF4">
        <w:t xml:space="preserve"> </w:t>
      </w:r>
      <w:r w:rsidRPr="0086515F">
        <w:t>системы</w:t>
      </w:r>
      <w:r w:rsidR="00513AF4">
        <w:t xml:space="preserve"> </w:t>
      </w:r>
      <w:r w:rsidRPr="0086515F">
        <w:lastRenderedPageBreak/>
        <w:t>обеспечивает рефлекторную деятельность по контролю выделительной системы. К двум годам у</w:t>
      </w:r>
      <w:r w:rsidR="00513AF4">
        <w:t xml:space="preserve"> </w:t>
      </w:r>
      <w:r w:rsidRPr="0086515F">
        <w:t>большинства</w:t>
      </w:r>
      <w:r w:rsidR="00513AF4">
        <w:t xml:space="preserve"> </w:t>
      </w:r>
      <w:r w:rsidRPr="0086515F">
        <w:t>детей</w:t>
      </w:r>
      <w:r w:rsidR="00513AF4">
        <w:t xml:space="preserve"> </w:t>
      </w:r>
      <w:r w:rsidRPr="0086515F">
        <w:t>ночное</w:t>
      </w:r>
      <w:r w:rsidR="00513AF4">
        <w:t xml:space="preserve"> </w:t>
      </w:r>
      <w:r w:rsidRPr="0086515F">
        <w:t>мочеиспускание</w:t>
      </w:r>
      <w:r w:rsidR="00513AF4">
        <w:t xml:space="preserve"> </w:t>
      </w:r>
      <w:r w:rsidRPr="0086515F">
        <w:t>прекращается,</w:t>
      </w:r>
      <w:r w:rsidR="00513AF4">
        <w:t xml:space="preserve"> </w:t>
      </w:r>
      <w:r w:rsidRPr="0086515F">
        <w:t>хотя</w:t>
      </w:r>
      <w:r w:rsidR="00513AF4">
        <w:t xml:space="preserve"> </w:t>
      </w:r>
      <w:r w:rsidRPr="0086515F">
        <w:t>время</w:t>
      </w:r>
      <w:r w:rsidR="00513AF4">
        <w:t xml:space="preserve"> </w:t>
      </w:r>
      <w:proofErr w:type="spellStart"/>
      <w:r w:rsidRPr="0086515F">
        <w:t>отвремени</w:t>
      </w:r>
      <w:proofErr w:type="spellEnd"/>
      <w:r w:rsidR="00513AF4">
        <w:t xml:space="preserve"> </w:t>
      </w:r>
      <w:r w:rsidRPr="0086515F">
        <w:t>оно</w:t>
      </w:r>
      <w:r w:rsidR="00513AF4">
        <w:t xml:space="preserve"> </w:t>
      </w:r>
      <w:r w:rsidRPr="0086515F">
        <w:t>может</w:t>
      </w:r>
      <w:r w:rsidR="00513AF4">
        <w:t xml:space="preserve">  </w:t>
      </w:r>
      <w:r w:rsidRPr="0086515F">
        <w:t>повторяться</w:t>
      </w:r>
      <w:r w:rsidR="00513AF4">
        <w:t xml:space="preserve"> </w:t>
      </w:r>
      <w:r w:rsidRPr="0086515F">
        <w:t>у</w:t>
      </w:r>
      <w:r w:rsidR="00513AF4">
        <w:t xml:space="preserve"> </w:t>
      </w:r>
      <w:r w:rsidRPr="0086515F">
        <w:t>многих</w:t>
      </w:r>
      <w:r w:rsidR="00513AF4">
        <w:t xml:space="preserve"> </w:t>
      </w:r>
      <w:r w:rsidRPr="0086515F">
        <w:t>из</w:t>
      </w:r>
      <w:r w:rsidR="00513AF4">
        <w:t xml:space="preserve"> </w:t>
      </w:r>
      <w:r w:rsidRPr="0086515F">
        <w:t>них</w:t>
      </w:r>
      <w:r w:rsidR="00513AF4">
        <w:t xml:space="preserve"> </w:t>
      </w:r>
      <w:r w:rsidRPr="0086515F">
        <w:t>и</w:t>
      </w:r>
      <w:r w:rsidR="00513AF4">
        <w:t xml:space="preserve"> </w:t>
      </w:r>
      <w:r w:rsidRPr="0086515F">
        <w:t>гораздо</w:t>
      </w:r>
      <w:r w:rsidR="00513AF4">
        <w:t xml:space="preserve"> </w:t>
      </w:r>
      <w:r w:rsidRPr="0086515F">
        <w:t>позднее</w:t>
      </w:r>
      <w:r w:rsidR="00513AF4">
        <w:t xml:space="preserve"> </w:t>
      </w:r>
      <w:r w:rsidRPr="0086515F">
        <w:t>в</w:t>
      </w:r>
      <w:r w:rsidR="00513AF4">
        <w:t xml:space="preserve"> </w:t>
      </w:r>
      <w:r w:rsidRPr="0086515F">
        <w:t>результате</w:t>
      </w:r>
      <w:r w:rsidR="00513AF4">
        <w:t xml:space="preserve"> </w:t>
      </w:r>
      <w:r w:rsidRPr="0086515F">
        <w:t>нарушения</w:t>
      </w:r>
      <w:r w:rsidR="00513AF4">
        <w:t xml:space="preserve"> </w:t>
      </w:r>
      <w:r w:rsidRPr="0086515F">
        <w:t>привычных</w:t>
      </w:r>
      <w:r w:rsidR="00513AF4">
        <w:t xml:space="preserve"> </w:t>
      </w:r>
      <w:r w:rsidRPr="0086515F">
        <w:t>видов</w:t>
      </w:r>
      <w:r w:rsidR="00513AF4">
        <w:t xml:space="preserve"> </w:t>
      </w:r>
      <w:r w:rsidRPr="0086515F">
        <w:t>повседневной</w:t>
      </w:r>
      <w:r w:rsidR="00513AF4">
        <w:t xml:space="preserve"> </w:t>
      </w:r>
      <w:r w:rsidRPr="0086515F">
        <w:t>активности,</w:t>
      </w:r>
      <w:r w:rsidR="00513AF4">
        <w:t xml:space="preserve"> </w:t>
      </w:r>
      <w:r w:rsidRPr="0086515F">
        <w:t>на</w:t>
      </w:r>
      <w:r w:rsidR="00513AF4">
        <w:t xml:space="preserve"> </w:t>
      </w:r>
      <w:r w:rsidRPr="0086515F">
        <w:t>фоне</w:t>
      </w:r>
      <w:r w:rsidR="00513AF4">
        <w:t xml:space="preserve"> </w:t>
      </w:r>
      <w:r w:rsidRPr="0086515F">
        <w:t>болезни,</w:t>
      </w:r>
      <w:r w:rsidR="00513AF4">
        <w:t xml:space="preserve"> </w:t>
      </w:r>
      <w:r w:rsidRPr="0086515F">
        <w:t>в</w:t>
      </w:r>
      <w:r w:rsidR="00513AF4">
        <w:t xml:space="preserve"> </w:t>
      </w:r>
      <w:r w:rsidRPr="0086515F">
        <w:t>случаях</w:t>
      </w:r>
      <w:r w:rsidR="00513AF4">
        <w:t xml:space="preserve"> </w:t>
      </w:r>
      <w:r w:rsidRPr="0086515F">
        <w:t>перевозбуждения</w:t>
      </w:r>
      <w:r w:rsidR="00513AF4">
        <w:t xml:space="preserve"> </w:t>
      </w:r>
      <w:r w:rsidRPr="0086515F">
        <w:t>ребенка</w:t>
      </w:r>
      <w:r w:rsidR="00513AF4">
        <w:t xml:space="preserve"> </w:t>
      </w:r>
      <w:r w:rsidRPr="0086515F">
        <w:t>или испуга.</w:t>
      </w:r>
    </w:p>
    <w:p w:rsidR="00513AF4" w:rsidRPr="00513AF4" w:rsidRDefault="00513AF4" w:rsidP="00513AF4">
      <w:pPr>
        <w:pStyle w:val="a3"/>
        <w:ind w:left="0" w:firstLine="709"/>
      </w:pPr>
      <w:r w:rsidRPr="00513AF4">
        <w:rPr>
          <w:b/>
          <w:i/>
        </w:rPr>
        <w:t xml:space="preserve">Развитие моторики. </w:t>
      </w:r>
      <w:r w:rsidRPr="00513AF4">
        <w:t xml:space="preserve">Развитие моторики является определяющим для всего психического развития. Преимущественно формируется подкорковый уровень организации движения, включающий формирование ритма, темпа, тонуса. Все движения формируются на основании ритмической картины, соответственно, чрезвычайно важно формировать ритмичность (движения под ритм; режим дня; чередование активности и отдыха). Подавляющее большинство детей (90%) может хорошо ходить (в год и два месяца); строить башню из двух кубиков (в полтора года); подниматься по ступенькам (в год и десять месяцев); </w:t>
      </w:r>
      <w:proofErr w:type="gramStart"/>
      <w:r w:rsidRPr="00513AF4">
        <w:t>пинать</w:t>
      </w:r>
      <w:proofErr w:type="gramEnd"/>
      <w:r w:rsidRPr="00513AF4">
        <w:t xml:space="preserve"> мяч (к двум годам). На развитие основных движений ребенка частично влияют пропорции его тела: короткие ноги, длинное туловище, большая голова. Ребенок до полутора лет часто падает при ходьбе, не всегда может вовремя остановиться, обойти препятствие. Несовершенна и осанка. Вследствие недостаточного развития мышечной системы ребенку трудно долго выполнять однотипные движения, например, ходить с мамой «только за ручку». Постепенно ходьба совершенствуется. Дети учатся свободно передвигаться на прогулке: они взбираются на бугорки, ходят по траве, перешагивают через небольшие препятствия, например, палку, лежащую на земле. Исчезает шаркающая походка. В подвижных играх и на музыкальных занятиях дети делают боковые шаги, медленно кружатся на месте. Даже в начале второго года дети много лазают: взбираются на горку, на диванчики, а позже (приставным шагом) и на шведскую стенку. Они также перелезают через бревно, подлезают под скамейку, пролезают через обруч. </w:t>
      </w:r>
      <w:proofErr w:type="gramStart"/>
      <w:r w:rsidRPr="00513AF4">
        <w:t>После полутора лет у малышей</w:t>
      </w:r>
      <w:r w:rsidR="00F12877">
        <w:t>,</w:t>
      </w:r>
      <w:r w:rsidRPr="00513AF4">
        <w:t xml:space="preserve"> кроме основных</w:t>
      </w:r>
      <w:r w:rsidR="00F12877">
        <w:t>,</w:t>
      </w:r>
      <w:r w:rsidRPr="00513AF4">
        <w:t xml:space="preserve"> развиваются и подражательные движения (мишке, зайчику).</w:t>
      </w:r>
      <w:proofErr w:type="gramEnd"/>
      <w:r w:rsidRPr="00513AF4">
        <w:t xml:space="preserve"> В простых подвижных играх и плясках дети привыкают координировать свои движения и действия друг с другом. В полтора года дети способны рисовать каракули, а к двум годам могут нарисовать прямую линию. Дети все лучше контролируют простые движения, а затем объединяют их во все более сложные и согласованные системы.</w:t>
      </w:r>
    </w:p>
    <w:p w:rsidR="00513AF4" w:rsidRPr="00513AF4" w:rsidRDefault="00513AF4" w:rsidP="00513AF4">
      <w:pPr>
        <w:pStyle w:val="a3"/>
        <w:ind w:left="0" w:firstLine="709"/>
      </w:pPr>
      <w:r w:rsidRPr="00513AF4">
        <w:rPr>
          <w:b/>
          <w:i/>
        </w:rPr>
        <w:t xml:space="preserve">Психические функции. </w:t>
      </w:r>
      <w:r w:rsidRPr="00513AF4">
        <w:t xml:space="preserve">Восприятие становится ведущей психической функцией. Совершенствуется зрительное восприятие и становится ведущим. Вместе с тем, дети полутора – двух лет не могут одновременно воспринимать объект в целом и отдельные его части. В области восприятия происходит формирование </w:t>
      </w:r>
      <w:proofErr w:type="spellStart"/>
      <w:r w:rsidRPr="00513AF4">
        <w:t>перцептивных</w:t>
      </w:r>
      <w:proofErr w:type="spellEnd"/>
      <w:r w:rsidRPr="00513AF4">
        <w:t xml:space="preserve"> действий и предметных эталонов. Функция </w:t>
      </w:r>
      <w:proofErr w:type="spellStart"/>
      <w:r w:rsidRPr="00513AF4">
        <w:t>перцептивных</w:t>
      </w:r>
      <w:proofErr w:type="spellEnd"/>
      <w:r w:rsidRPr="00513AF4">
        <w:t xml:space="preserve"> действий - ориентировочная, обследование </w:t>
      </w:r>
      <w:proofErr w:type="spellStart"/>
      <w:r w:rsidRPr="00513AF4">
        <w:t>перцептивных</w:t>
      </w:r>
      <w:proofErr w:type="spellEnd"/>
      <w:r w:rsidRPr="00513AF4">
        <w:t xml:space="preserve"> свойств объекта на основе эталонов. Формирование наглядно-действенного мышления как отражения скрытых сущностных связей и отношений объектов происходит на основе развития восприятия и в ходе овладения ребенком предметно-орудийными действиями. Первоначально </w:t>
      </w:r>
      <w:proofErr w:type="spellStart"/>
      <w:r w:rsidRPr="00513AF4">
        <w:t>перцептивные</w:t>
      </w:r>
      <w:proofErr w:type="spellEnd"/>
      <w:r w:rsidRPr="00513AF4">
        <w:t xml:space="preserve"> действия представляют собой развернутые внешние действия. По мере овладения речью восприятие начинает приобретать черты произвольности. Слово начинает регулировать восприятие ребенка. По мере взросления и накопления опыта дети приобретают способность принимать и одновременно перерабатывать все больше информации, сопоставляя знание о части и целом. Появляются зачатки экспериментирования. Физический опыт становится основой обобщений. Последовательность овладения обобщениями: на основании цвета (от года до года и семи месяцев); на основании формы (от полутора до двух лет); функциональные обобщения (от двух до трех лет).</w:t>
      </w:r>
    </w:p>
    <w:p w:rsidR="00513AF4" w:rsidRDefault="00513AF4" w:rsidP="00513AF4">
      <w:pPr>
        <w:pStyle w:val="a3"/>
        <w:ind w:left="0" w:firstLine="709"/>
      </w:pPr>
      <w:r>
        <w:t xml:space="preserve">В ходе формирования умения использовать орудия ребенок проходит четыре стадии: целенаправленных проб, «подстерегания», навязчивого вмешательства, объективной регуляции. Особенности предметной деятельности: педантизм, рука подстраивается под предмет, функциональная сторона действия опережает </w:t>
      </w:r>
      <w:proofErr w:type="spellStart"/>
      <w:r>
        <w:t>операциональную</w:t>
      </w:r>
      <w:proofErr w:type="spellEnd"/>
      <w:r>
        <w:t xml:space="preserve"> (знание действия опережает его реализацию). Логика развития действия: неспецифичные действия - функциональные действия - выделение способа действия - </w:t>
      </w:r>
      <w:r>
        <w:lastRenderedPageBreak/>
        <w:t xml:space="preserve">перенос действия (с одного предмета на другой, из одной ситуации в другую). Предметно-орудийные действия формируются только в сотрудничестве </w:t>
      </w:r>
      <w:proofErr w:type="gramStart"/>
      <w:r>
        <w:t>со</w:t>
      </w:r>
      <w:proofErr w:type="gramEnd"/>
      <w:r>
        <w:t xml:space="preserve"> взрослым. Функции взрослого в формировании предметных действий: показ, совместные действия, поощрение активных проб ребенка, словесные указания. Предметная деятельность становится основой развития наглядно-образного мышления через представления о цели действия и ожидаемом результате, выделение соотношений и связей между предметами, условий реализации действий.</w:t>
      </w:r>
    </w:p>
    <w:p w:rsidR="00513AF4" w:rsidRDefault="00513AF4" w:rsidP="00513AF4">
      <w:pPr>
        <w:pStyle w:val="a3"/>
        <w:ind w:left="0" w:firstLine="709"/>
      </w:pPr>
      <w:r>
        <w:t xml:space="preserve">Второй год жизни - период интенсивного формирования речи, где можно выделить два основных этапа. </w:t>
      </w:r>
    </w:p>
    <w:p w:rsidR="00513AF4" w:rsidRDefault="00513AF4" w:rsidP="00513AF4">
      <w:pPr>
        <w:pStyle w:val="a3"/>
        <w:ind w:left="0" w:firstLine="709"/>
      </w:pPr>
      <w:r>
        <w:t xml:space="preserve">**Первый этап** (от года до года и шести-восьми месяцев) - переходный, со следующими особенностями: интенсивное развитие понимания, активной речи почти нет; активная речь своеобразна по лексике, семантике, фонетике, грамматике, синтаксису. </w:t>
      </w:r>
    </w:p>
    <w:p w:rsidR="00513AF4" w:rsidRDefault="00513AF4" w:rsidP="00513AF4">
      <w:pPr>
        <w:pStyle w:val="a3"/>
        <w:ind w:left="0" w:firstLine="709"/>
      </w:pPr>
      <w:r>
        <w:t xml:space="preserve">**Второй этап** (от года и восьми месяцев до трех лет) - практическое овладение речью. Связи между предметом (действием) и словами, их обозначающими, формируются значительно быстрее, чем в конце первого года («взрыв наименований»). При этом понимание речи окружающих по-прежнему опережает умение говорить. </w:t>
      </w:r>
    </w:p>
    <w:p w:rsidR="00513AF4" w:rsidRDefault="00513AF4" w:rsidP="00513AF4">
      <w:pPr>
        <w:pStyle w:val="a3"/>
        <w:ind w:left="0" w:firstLine="709"/>
      </w:pPr>
      <w:r>
        <w:t xml:space="preserve">Установлена четкая зависимость между качеством языковой стимуляции в домашнем окружении ребенка и развитием его речи. Дети усваивают названия предметов, действий, обозначения некоторых качеств и состояний. Благодаря этому можно организовать деятельность и поведение малышей, формировать и совершенствовать восприятие, в том числе составляющие основу сенсорного воспитания. Самые первые слова обозначают те предметы, с которыми ребенок может играть (мяч, машинка и т. п.). Поскольку в окружении каждого ребенка набор предметов, с которыми он может так или иначе взаимодействовать, различен, то и первоначальный словарный запас каждого ребенка уникален. </w:t>
      </w:r>
    </w:p>
    <w:p w:rsidR="00513AF4" w:rsidRDefault="00513AF4" w:rsidP="00513AF4">
      <w:pPr>
        <w:pStyle w:val="a3"/>
        <w:ind w:left="0" w:firstLine="709"/>
      </w:pPr>
      <w:r>
        <w:t xml:space="preserve">Научившись употреблять слова применительно к определенной ситуации, дети вскоре начинают использовать их в описаниях других ситуаций, не замечая производимой нередко подмены их истинного значения. В процессе разнообразной деятельности </w:t>
      </w:r>
      <w:proofErr w:type="gramStart"/>
      <w:r>
        <w:t>со</w:t>
      </w:r>
      <w:proofErr w:type="gramEnd"/>
      <w:r>
        <w:t xml:space="preserve"> взрослыми дети усваивают, что одно и то же действие может относиться к разным предметам: «надень шапку, надень колечки на пирамидку и т.д.». </w:t>
      </w:r>
    </w:p>
    <w:p w:rsidR="00513AF4" w:rsidRDefault="00513AF4" w:rsidP="00513AF4">
      <w:pPr>
        <w:pStyle w:val="a3"/>
        <w:ind w:left="0" w:firstLine="709"/>
      </w:pPr>
      <w:r>
        <w:t xml:space="preserve">Важным приобретением речи и мышления является формирующаяся на втором году жизни способность обобщения. Слово в сознании ребенка начинает ассоциироваться не с одним предметом, а обозначать все предметы, относящиеся к этой группе, несмотря на различие по цвету, размеру и даже внешнему виду (кукла большая и маленькая). </w:t>
      </w:r>
    </w:p>
    <w:p w:rsidR="00513AF4" w:rsidRDefault="00513AF4" w:rsidP="00513AF4">
      <w:pPr>
        <w:pStyle w:val="a3"/>
        <w:ind w:left="0" w:firstLine="709"/>
      </w:pPr>
      <w:r>
        <w:t xml:space="preserve">Активный словарь на протяжении года увеличивается неравномерно. К полутора годам он равен примерно 20-30 словам. После года и </w:t>
      </w:r>
      <w:proofErr w:type="spellStart"/>
      <w:proofErr w:type="gramStart"/>
      <w:r>
        <w:t>восьми-десяти</w:t>
      </w:r>
      <w:proofErr w:type="spellEnd"/>
      <w:proofErr w:type="gramEnd"/>
      <w:r>
        <w:t xml:space="preserve"> месяцев происходит скачок, и активно используемый словарь состоит теперь из 200-300 слов. В нем много глаголов и существительных, встречаются простые прилагательные и наречия (тут, там, туда и т.д.), а также предлоги. </w:t>
      </w:r>
    </w:p>
    <w:p w:rsidR="00513AF4" w:rsidRDefault="00513AF4" w:rsidP="00513AF4">
      <w:pPr>
        <w:pStyle w:val="a3"/>
        <w:ind w:left="0" w:firstLine="709"/>
      </w:pPr>
      <w:r>
        <w:t>Упрощенные слова («</w:t>
      </w:r>
      <w:proofErr w:type="spellStart"/>
      <w:proofErr w:type="gramStart"/>
      <w:r>
        <w:t>ту-ту</w:t>
      </w:r>
      <w:proofErr w:type="spellEnd"/>
      <w:proofErr w:type="gramEnd"/>
      <w:r>
        <w:t>», «</w:t>
      </w:r>
      <w:proofErr w:type="spellStart"/>
      <w:r>
        <w:t>ав-ав</w:t>
      </w:r>
      <w:proofErr w:type="spellEnd"/>
      <w:r>
        <w:t>») заменяются обычными, пусть и несовершенными в фонетическом отношении. После полутора лет ребенок чаще всего воспроизводит контур слова (число слогов), наполняя его звуками-заместителями, более или менее близкими по звучанию слышимому образцу.</w:t>
      </w:r>
    </w:p>
    <w:p w:rsidR="00513AF4" w:rsidRDefault="00513AF4" w:rsidP="00513AF4">
      <w:pPr>
        <w:pStyle w:val="a3"/>
        <w:ind w:left="0" w:firstLine="709"/>
      </w:pPr>
      <w:r>
        <w:t>У двухлетних детей предметная игра становится более сложной, содержательной. В полтора года дети узнают о предназначении многих вещей, закрепленном в культуре их социального окружения, и с этих пор игра становится все более символической. Образы, которые используют дети в своих играх, похожи на реальные предметы. Этапы развития игры в раннем детстве:</w:t>
      </w:r>
    </w:p>
    <w:p w:rsidR="00513AF4" w:rsidRDefault="0068263B" w:rsidP="00513AF4">
      <w:pPr>
        <w:pStyle w:val="a3"/>
        <w:ind w:left="0" w:firstLine="709"/>
      </w:pPr>
      <w:r>
        <w:t xml:space="preserve">- </w:t>
      </w:r>
      <w:r w:rsidR="00513AF4">
        <w:t>На первом этапе (один год) игра носит узко-подражательный характер, представляет собой специфическое манипулирование предметом, сначала строго определенным, который показал взрослый, а затем и другими.</w:t>
      </w:r>
    </w:p>
    <w:p w:rsidR="00513AF4" w:rsidRDefault="00513AF4" w:rsidP="00513AF4">
      <w:pPr>
        <w:pStyle w:val="a3"/>
        <w:ind w:left="0" w:firstLine="709"/>
      </w:pPr>
      <w:r>
        <w:t>- На втором этапе репертуар предметных действий расширяется, и уже не только сам предмет, но и указание взрослого вызывают действия и сложные цепочки действий.</w:t>
      </w:r>
    </w:p>
    <w:p w:rsidR="00BB340C" w:rsidRPr="0086515F" w:rsidRDefault="00513AF4" w:rsidP="00513AF4">
      <w:pPr>
        <w:pStyle w:val="a3"/>
        <w:ind w:left="0" w:firstLine="709"/>
      </w:pPr>
      <w:r>
        <w:lastRenderedPageBreak/>
        <w:t>- На третьем этапе (от полутора до трех лет) возникают элементы воображаемой ситуации, составляющей отличительную особенность игры: замещение одного предмета другим.</w:t>
      </w:r>
    </w:p>
    <w:p w:rsidR="0068263B" w:rsidRPr="0068263B" w:rsidRDefault="0068263B" w:rsidP="0068263B">
      <w:pPr>
        <w:pStyle w:val="a3"/>
        <w:ind w:left="0" w:firstLine="709"/>
      </w:pPr>
      <w:r w:rsidRPr="0068263B">
        <w:rPr>
          <w:b/>
          <w:i/>
        </w:rPr>
        <w:t xml:space="preserve">Навыки. </w:t>
      </w:r>
      <w:r w:rsidRPr="0068263B">
        <w:t>Дети осваивают действия с разнообразными игрушками: разборными (пирамиды, матрешки и др.), строительным материалом и сюжетными игрушками (куклы с атрибутами к ним и пр.). Эти действия ребенок воспроизводит как после показа взрослого, так и путем отсроченного подражания. Постепенно из отдельных действий складываются «цепочки», и малыш учится доводить предметные действия до результата: заполняет колечками всю пирамиду, подбирая их по цвету и размеру; из строительного материала возводит по образцу забор, паровозик, башенку и другие несложные постройки. Дети активно воспроизводят бытовые действия, доминирует подражание взрослому. Дети начинают переносить разученное действие с одной игрушки (кукла) на другие (мишки, зайцы и другие мягкие игрушки); они активно ищут предмет, необходимый для завершения действия (одеяло, чтобы уложить куклу спать; мисочку, чтобы накормить мишку).</w:t>
      </w:r>
    </w:p>
    <w:p w:rsidR="0068263B" w:rsidRDefault="0068263B" w:rsidP="0068263B">
      <w:pPr>
        <w:pStyle w:val="a3"/>
        <w:ind w:left="0" w:firstLine="709"/>
      </w:pPr>
      <w:r w:rsidRPr="0068263B">
        <w:rPr>
          <w:b/>
          <w:i/>
        </w:rPr>
        <w:t>Коммуникация и социализация.</w:t>
      </w:r>
      <w:r w:rsidRPr="0068263B">
        <w:t xml:space="preserve"> Формируется ситуативно-деловое общение </w:t>
      </w:r>
      <w:proofErr w:type="gramStart"/>
      <w:r w:rsidRPr="0068263B">
        <w:t>со</w:t>
      </w:r>
      <w:proofErr w:type="gramEnd"/>
      <w:r w:rsidRPr="0068263B">
        <w:t xml:space="preserve"> взрослым, основными характеристиками которого являются: стремление привлечь внимание к своей деятельности; поиск оценки своих успехов; обращение за поддержкой в случае неуспеха; отказ от «чистой» ласки, но принятие ее как поощрение своих достижений.</w:t>
      </w:r>
      <w:r>
        <w:t xml:space="preserve"> </w:t>
      </w:r>
      <w:r w:rsidRPr="0068263B">
        <w:t xml:space="preserve">Принципиально важной является позиция ребенка: ориентация на образец взрослого, позиция подражания и сотрудничества, признания позитивного авторитета взрослого. </w:t>
      </w:r>
    </w:p>
    <w:p w:rsidR="0068263B" w:rsidRPr="0068263B" w:rsidRDefault="0068263B" w:rsidP="0068263B">
      <w:pPr>
        <w:pStyle w:val="a3"/>
        <w:ind w:left="0" w:firstLine="709"/>
      </w:pPr>
      <w:r w:rsidRPr="0068263B">
        <w:t>Формирован</w:t>
      </w:r>
      <w:r>
        <w:t>ие эмоциональной привязанности:</w:t>
      </w:r>
      <w:r w:rsidRPr="0068263B">
        <w:t xml:space="preserve"> индивидуализация привязанности; снижение сепарационной тревоги. Появляются первые социальные эмоции, возникающие преимущественно по типу заражения: сочувствие, </w:t>
      </w:r>
      <w:proofErr w:type="spellStart"/>
      <w:r w:rsidRPr="0068263B">
        <w:t>сорадование</w:t>
      </w:r>
      <w:proofErr w:type="spellEnd"/>
      <w:r w:rsidRPr="0068263B">
        <w:t xml:space="preserve">. </w:t>
      </w:r>
    </w:p>
    <w:p w:rsidR="0068263B" w:rsidRPr="0068263B" w:rsidRDefault="0068263B" w:rsidP="0068263B">
      <w:pPr>
        <w:pStyle w:val="a3"/>
        <w:ind w:left="0" w:firstLine="709"/>
      </w:pPr>
      <w:r w:rsidRPr="0068263B">
        <w:t xml:space="preserve">На втором году жизни у детей при направленной работе взрослого формируются навыки взаимодействия со сверстниками: появляется игра рядом; дети могут самостоятельно играть друг с другом в разученные ранее при помощи взрослого игры («Прятки», «Догонялки»). Однако несовершенство коммуникативных навыков ведет к непониманию и трудностям общения. Ребенок может расплакаться и даже ударить жалеющего его. Он активно протестует против вмешательства в свою игру. </w:t>
      </w:r>
      <w:proofErr w:type="gramStart"/>
      <w:r w:rsidRPr="0068263B">
        <w:t>Игрушка в руках другого гораздо интереснее для малыша, чем та, что стоит рядом.</w:t>
      </w:r>
      <w:proofErr w:type="gramEnd"/>
      <w:r w:rsidRPr="0068263B">
        <w:t xml:space="preserve"> Отобрав ее у соседа, </w:t>
      </w:r>
      <w:proofErr w:type="gramStart"/>
      <w:r w:rsidRPr="0068263B">
        <w:t>но</w:t>
      </w:r>
      <w:proofErr w:type="gramEnd"/>
      <w:r w:rsidRPr="0068263B">
        <w:t xml:space="preserve"> не зная, что делать дальше, малыш ее просто бросает. </w:t>
      </w:r>
    </w:p>
    <w:p w:rsidR="0068263B" w:rsidRPr="0068263B" w:rsidRDefault="0068263B" w:rsidP="0068263B">
      <w:pPr>
        <w:pStyle w:val="a3"/>
        <w:ind w:left="0" w:firstLine="709"/>
      </w:pPr>
      <w:r w:rsidRPr="0068263B">
        <w:t xml:space="preserve">Общение детей в течение дня возникает, как правило, в процессе предметно-игровой деятельности и режимных моментах, а поскольку предметно-игровые действия и самообслуживание только формируются, самостоятельность, заинтересованность в их выполнении следует всячески оберегать. </w:t>
      </w:r>
    </w:p>
    <w:p w:rsidR="0068263B" w:rsidRPr="0068263B" w:rsidRDefault="0068263B" w:rsidP="0068263B">
      <w:pPr>
        <w:pStyle w:val="a3"/>
        <w:ind w:left="0" w:firstLine="709"/>
      </w:pPr>
      <w:r w:rsidRPr="0068263B">
        <w:t>Детей приучают соблюдать «дисциплину расстояния», и они осваивают умение играть и действовать рядом, не мешая друг другу, вести себя в группе соответствующим образом: не лезть в тарелку соседа, подвинуться на диванчике, чтобы мог сесть еще один ребенок, не шуметь в спальне и т.д. При этом они пользуются простыми словами: «на» («возьми»), «дай», «пусти», «не хочу» и др.</w:t>
      </w:r>
    </w:p>
    <w:p w:rsidR="0068263B" w:rsidRPr="0068263B" w:rsidRDefault="0068263B" w:rsidP="0068263B">
      <w:pPr>
        <w:pStyle w:val="a3"/>
        <w:ind w:left="0" w:firstLine="709"/>
      </w:pPr>
      <w:proofErr w:type="spellStart"/>
      <w:r w:rsidRPr="0068263B">
        <w:rPr>
          <w:b/>
          <w:i/>
        </w:rPr>
        <w:t>Саморегуляция</w:t>
      </w:r>
      <w:proofErr w:type="spellEnd"/>
      <w:r w:rsidRPr="0068263B">
        <w:rPr>
          <w:b/>
          <w:i/>
        </w:rPr>
        <w:t>.</w:t>
      </w:r>
      <w:r>
        <w:rPr>
          <w:b/>
          <w:i/>
        </w:rPr>
        <w:t xml:space="preserve"> </w:t>
      </w:r>
      <w:r w:rsidRPr="0068263B">
        <w:t xml:space="preserve">Овладение туалетным поведением. Формирование основ регуляции поведения. В речи появляются оценочные суждения: «плохой», «хороший», «красивый». Ребенок овладевает </w:t>
      </w:r>
      <w:proofErr w:type="gramStart"/>
      <w:r w:rsidRPr="0068263B">
        <w:t>умением</w:t>
      </w:r>
      <w:proofErr w:type="gramEnd"/>
      <w:r w:rsidRPr="0068263B">
        <w:t xml:space="preserve"> самостоятельно есть любые виды пищи, умыться и мыть руки, приобретает навыки опрятности. Совершенствуется самостоятельность детей в предметно-игровой деятельности и самообслуживании. </w:t>
      </w:r>
    </w:p>
    <w:p w:rsidR="0068263B" w:rsidRPr="0068263B" w:rsidRDefault="0068263B" w:rsidP="0068263B">
      <w:pPr>
        <w:pStyle w:val="a3"/>
        <w:ind w:left="0" w:firstLine="709"/>
      </w:pPr>
      <w:r w:rsidRPr="0068263B">
        <w:t>С одной стороны, возрастает самостоятельность ребенка во всех сферах жизни, с другой — он осваивает правила поведения в группе (играть рядом, не мешая другим, помогать, если это понятно и несложно). Все это является основой для развития в будущем совместной игровой деятельности.</w:t>
      </w:r>
    </w:p>
    <w:p w:rsidR="00BB340C" w:rsidRPr="0086515F" w:rsidRDefault="0021290F" w:rsidP="0068263B">
      <w:pPr>
        <w:pStyle w:val="a3"/>
        <w:ind w:left="0" w:firstLine="709"/>
      </w:pPr>
      <w:r w:rsidRPr="0086515F">
        <w:rPr>
          <w:b/>
          <w:i/>
        </w:rPr>
        <w:t>Личность.</w:t>
      </w:r>
      <w:r w:rsidR="0068263B">
        <w:rPr>
          <w:b/>
          <w:i/>
        </w:rPr>
        <w:t xml:space="preserve"> </w:t>
      </w:r>
      <w:r w:rsidRPr="0086515F">
        <w:t>Появляются</w:t>
      </w:r>
      <w:r w:rsidR="0068263B">
        <w:t xml:space="preserve"> </w:t>
      </w:r>
      <w:r w:rsidRPr="0086515F">
        <w:t>представления</w:t>
      </w:r>
      <w:r w:rsidR="0068263B">
        <w:t xml:space="preserve"> </w:t>
      </w:r>
      <w:r w:rsidRPr="0086515F">
        <w:t>о</w:t>
      </w:r>
      <w:r w:rsidR="0068263B">
        <w:t xml:space="preserve"> </w:t>
      </w:r>
      <w:r w:rsidRPr="0086515F">
        <w:t>себе,</w:t>
      </w:r>
      <w:r w:rsidR="0068263B">
        <w:t xml:space="preserve"> </w:t>
      </w:r>
      <w:r w:rsidRPr="0086515F">
        <w:t>в</w:t>
      </w:r>
      <w:r w:rsidR="0068263B">
        <w:t xml:space="preserve"> </w:t>
      </w:r>
      <w:r w:rsidRPr="0086515F">
        <w:t>том</w:t>
      </w:r>
      <w:r w:rsidR="0068263B">
        <w:t xml:space="preserve"> </w:t>
      </w:r>
      <w:r w:rsidRPr="0086515F">
        <w:t>числе</w:t>
      </w:r>
      <w:r w:rsidR="0068263B">
        <w:t xml:space="preserve"> </w:t>
      </w:r>
      <w:r w:rsidRPr="0086515F">
        <w:t>как</w:t>
      </w:r>
      <w:r w:rsidR="0068263B">
        <w:t xml:space="preserve"> </w:t>
      </w:r>
      <w:r w:rsidRPr="0086515F">
        <w:t>представителе</w:t>
      </w:r>
      <w:r w:rsidR="0068263B">
        <w:t xml:space="preserve"> </w:t>
      </w:r>
      <w:r w:rsidRPr="0086515F">
        <w:t>пола.</w:t>
      </w:r>
      <w:r w:rsidR="0068263B">
        <w:t xml:space="preserve"> </w:t>
      </w:r>
      <w:r w:rsidRPr="0086515F">
        <w:t>Разворачиваются</w:t>
      </w:r>
      <w:r w:rsidR="0068263B">
        <w:t xml:space="preserve"> </w:t>
      </w:r>
      <w:r w:rsidRPr="0086515F">
        <w:t>ярко</w:t>
      </w:r>
      <w:r w:rsidR="0068263B">
        <w:t xml:space="preserve"> </w:t>
      </w:r>
      <w:r w:rsidRPr="0086515F">
        <w:t>выраженные</w:t>
      </w:r>
      <w:r w:rsidR="0068263B">
        <w:t xml:space="preserve"> </w:t>
      </w:r>
      <w:r w:rsidRPr="0086515F">
        <w:t>процессы</w:t>
      </w:r>
      <w:r w:rsidR="0068263B">
        <w:t xml:space="preserve"> </w:t>
      </w:r>
      <w:r w:rsidRPr="0086515F">
        <w:t>идентификации</w:t>
      </w:r>
      <w:r w:rsidR="0068263B">
        <w:t xml:space="preserve"> </w:t>
      </w:r>
      <w:r w:rsidRPr="0086515F">
        <w:t>с</w:t>
      </w:r>
      <w:r w:rsidR="0068263B">
        <w:t xml:space="preserve"> </w:t>
      </w:r>
      <w:r w:rsidRPr="0086515F">
        <w:t>родителями.</w:t>
      </w:r>
      <w:r w:rsidR="0068263B">
        <w:t xml:space="preserve"> </w:t>
      </w:r>
      <w:r w:rsidRPr="0086515F">
        <w:t>Формируются</w:t>
      </w:r>
      <w:r w:rsidR="0068263B">
        <w:t xml:space="preserve"> </w:t>
      </w:r>
      <w:r w:rsidRPr="0086515F">
        <w:lastRenderedPageBreak/>
        <w:t>предпосылки</w:t>
      </w:r>
      <w:r w:rsidR="0068263B">
        <w:t xml:space="preserve"> </w:t>
      </w:r>
      <w:r w:rsidRPr="0086515F">
        <w:t>самосознания</w:t>
      </w:r>
      <w:r w:rsidR="0068263B">
        <w:t xml:space="preserve"> </w:t>
      </w:r>
      <w:r w:rsidRPr="0086515F">
        <w:t>черезо</w:t>
      </w:r>
      <w:r w:rsidR="0068263B">
        <w:t xml:space="preserve"> </w:t>
      </w:r>
      <w:proofErr w:type="spellStart"/>
      <w:r w:rsidRPr="0086515F">
        <w:t>существление</w:t>
      </w:r>
      <w:proofErr w:type="spellEnd"/>
      <w:r w:rsidR="0068263B">
        <w:t xml:space="preserve"> </w:t>
      </w:r>
      <w:r w:rsidRPr="0086515F">
        <w:t>эффективных</w:t>
      </w:r>
      <w:r w:rsidR="0068263B">
        <w:t xml:space="preserve"> </w:t>
      </w:r>
      <w:r w:rsidRPr="0086515F">
        <w:t>предметных действий.</w:t>
      </w:r>
    </w:p>
    <w:p w:rsidR="00BB340C" w:rsidRPr="0086515F" w:rsidRDefault="00BB340C" w:rsidP="00FA10CE">
      <w:pPr>
        <w:pStyle w:val="a3"/>
        <w:ind w:left="0" w:firstLine="709"/>
        <w:jc w:val="left"/>
      </w:pPr>
    </w:p>
    <w:p w:rsidR="00BB340C" w:rsidRPr="0086515F" w:rsidRDefault="0021290F" w:rsidP="0068263B">
      <w:pPr>
        <w:pStyle w:val="1"/>
        <w:ind w:left="0" w:firstLine="709"/>
        <w:jc w:val="both"/>
      </w:pPr>
      <w:r w:rsidRPr="0086515F">
        <w:t>Первая</w:t>
      </w:r>
      <w:r w:rsidR="006A3755">
        <w:t xml:space="preserve"> </w:t>
      </w:r>
      <w:r w:rsidRPr="0086515F">
        <w:t>младшая</w:t>
      </w:r>
      <w:r w:rsidR="006A3755">
        <w:t xml:space="preserve"> </w:t>
      </w:r>
      <w:r w:rsidRPr="0086515F">
        <w:t>группа</w:t>
      </w:r>
      <w:r w:rsidR="006A3755">
        <w:t xml:space="preserve"> </w:t>
      </w:r>
      <w:r w:rsidRPr="0086515F">
        <w:t>(третий</w:t>
      </w:r>
      <w:r w:rsidR="006A3755">
        <w:t xml:space="preserve"> </w:t>
      </w:r>
      <w:r w:rsidRPr="0086515F">
        <w:t>год</w:t>
      </w:r>
      <w:r w:rsidR="006A3755">
        <w:t xml:space="preserve"> </w:t>
      </w:r>
      <w:r w:rsidRPr="0086515F">
        <w:t>жизни)</w:t>
      </w:r>
    </w:p>
    <w:p w:rsidR="00BB340C" w:rsidRPr="0086515F" w:rsidRDefault="0021290F" w:rsidP="00FA10CE">
      <w:pPr>
        <w:pStyle w:val="2"/>
        <w:ind w:left="0" w:firstLine="709"/>
      </w:pPr>
      <w:proofErr w:type="spellStart"/>
      <w:r w:rsidRPr="0086515F">
        <w:t>Росто-весовые</w:t>
      </w:r>
      <w:proofErr w:type="spellEnd"/>
      <w:r w:rsidR="0068263B">
        <w:t xml:space="preserve"> </w:t>
      </w:r>
      <w:r w:rsidRPr="0086515F">
        <w:t>характеристики</w:t>
      </w:r>
    </w:p>
    <w:p w:rsidR="00BB340C" w:rsidRPr="0086515F" w:rsidRDefault="0021290F" w:rsidP="00FA10CE">
      <w:pPr>
        <w:pStyle w:val="a3"/>
        <w:ind w:left="0" w:firstLine="709"/>
      </w:pPr>
      <w:r w:rsidRPr="0086515F">
        <w:t>Средний</w:t>
      </w:r>
      <w:r w:rsidR="0068263B">
        <w:t xml:space="preserve"> </w:t>
      </w:r>
      <w:r w:rsidRPr="0086515F">
        <w:t>вес</w:t>
      </w:r>
      <w:r w:rsidR="0068263B">
        <w:t xml:space="preserve"> </w:t>
      </w:r>
      <w:r w:rsidRPr="0086515F">
        <w:t>мальчиков</w:t>
      </w:r>
      <w:r w:rsidR="0068263B">
        <w:t xml:space="preserve"> </w:t>
      </w:r>
      <w:r w:rsidRPr="0086515F">
        <w:t>составляет</w:t>
      </w:r>
      <w:r w:rsidR="0068263B">
        <w:t xml:space="preserve"> </w:t>
      </w:r>
      <w:r w:rsidRPr="0086515F">
        <w:t>14,9</w:t>
      </w:r>
      <w:r w:rsidR="0068263B">
        <w:t xml:space="preserve"> </w:t>
      </w:r>
      <w:r w:rsidRPr="0086515F">
        <w:t>кг,</w:t>
      </w:r>
      <w:r w:rsidR="0068263B">
        <w:t xml:space="preserve"> </w:t>
      </w:r>
      <w:r w:rsidRPr="0086515F">
        <w:t>девочек</w:t>
      </w:r>
      <w:r w:rsidR="0068263B">
        <w:t xml:space="preserve"> </w:t>
      </w:r>
      <w:r w:rsidRPr="0086515F">
        <w:t>–</w:t>
      </w:r>
      <w:r w:rsidR="0068263B">
        <w:t xml:space="preserve"> </w:t>
      </w:r>
      <w:r w:rsidRPr="0086515F">
        <w:t>14,8кг.</w:t>
      </w:r>
      <w:r w:rsidR="0068263B">
        <w:t xml:space="preserve"> </w:t>
      </w:r>
      <w:r w:rsidRPr="0086515F">
        <w:t>Средняя</w:t>
      </w:r>
      <w:r w:rsidR="0068263B">
        <w:t xml:space="preserve"> </w:t>
      </w:r>
      <w:r w:rsidRPr="0086515F">
        <w:t>длина</w:t>
      </w:r>
      <w:r w:rsidR="0068263B">
        <w:t xml:space="preserve"> </w:t>
      </w:r>
      <w:r w:rsidRPr="0086515F">
        <w:t>тела</w:t>
      </w:r>
      <w:r w:rsidR="0068263B">
        <w:t xml:space="preserve"> </w:t>
      </w:r>
      <w:r w:rsidRPr="0086515F">
        <w:t>у</w:t>
      </w:r>
      <w:r w:rsidR="0068263B">
        <w:t xml:space="preserve"> </w:t>
      </w:r>
      <w:r w:rsidRPr="0086515F">
        <w:t>мальчиков</w:t>
      </w:r>
      <w:r w:rsidR="0068263B">
        <w:t xml:space="preserve"> </w:t>
      </w:r>
      <w:r w:rsidRPr="0086515F">
        <w:t>до 95,7 см,</w:t>
      </w:r>
      <w:r w:rsidR="0068263B">
        <w:t xml:space="preserve"> </w:t>
      </w:r>
      <w:r w:rsidRPr="0086515F">
        <w:t>у</w:t>
      </w:r>
      <w:r w:rsidR="0068263B">
        <w:t xml:space="preserve"> </w:t>
      </w:r>
      <w:r w:rsidRPr="0086515F">
        <w:t>девочек</w:t>
      </w:r>
      <w:r w:rsidR="0068263B">
        <w:t xml:space="preserve"> </w:t>
      </w:r>
      <w:r w:rsidRPr="0086515F">
        <w:t>– 97,3см.</w:t>
      </w:r>
    </w:p>
    <w:p w:rsidR="00BB340C" w:rsidRPr="0086515F" w:rsidRDefault="0021290F" w:rsidP="00FA10CE">
      <w:pPr>
        <w:pStyle w:val="2"/>
        <w:ind w:left="0" w:firstLine="709"/>
      </w:pPr>
      <w:r w:rsidRPr="0086515F">
        <w:t>Функциональное</w:t>
      </w:r>
      <w:r w:rsidR="0068263B">
        <w:t xml:space="preserve"> </w:t>
      </w:r>
      <w:r w:rsidRPr="0086515F">
        <w:t>созревание</w:t>
      </w:r>
    </w:p>
    <w:p w:rsidR="00BB340C" w:rsidRPr="0086515F" w:rsidRDefault="0021290F" w:rsidP="00FA10CE">
      <w:pPr>
        <w:pStyle w:val="a3"/>
        <w:ind w:left="0" w:firstLine="709"/>
      </w:pPr>
      <w:r w:rsidRPr="0086515F">
        <w:t>Продолжаются рост и функциональное развитие внутренних органов, костной, мышечной и</w:t>
      </w:r>
      <w:r w:rsidR="0068263B">
        <w:t xml:space="preserve"> </w:t>
      </w:r>
      <w:r w:rsidRPr="0086515F">
        <w:t>центральной</w:t>
      </w:r>
      <w:r w:rsidR="0068263B">
        <w:t xml:space="preserve"> </w:t>
      </w:r>
      <w:r w:rsidRPr="0086515F">
        <w:t>нервной</w:t>
      </w:r>
      <w:r w:rsidR="0068263B">
        <w:t xml:space="preserve"> </w:t>
      </w:r>
      <w:r w:rsidRPr="0086515F">
        <w:t>системы.</w:t>
      </w:r>
      <w:r w:rsidR="0068263B">
        <w:t xml:space="preserve"> </w:t>
      </w:r>
      <w:r w:rsidRPr="0086515F">
        <w:t>Совершенствуются</w:t>
      </w:r>
      <w:r w:rsidR="0068263B">
        <w:t xml:space="preserve"> </w:t>
      </w:r>
      <w:r w:rsidRPr="0086515F">
        <w:t>формы</w:t>
      </w:r>
      <w:r w:rsidR="0068263B">
        <w:t xml:space="preserve"> </w:t>
      </w:r>
      <w:r w:rsidRPr="0086515F">
        <w:t>двигательной активности.</w:t>
      </w:r>
    </w:p>
    <w:p w:rsidR="00BB340C" w:rsidRPr="0086515F" w:rsidRDefault="0021290F" w:rsidP="00FA10CE">
      <w:pPr>
        <w:pStyle w:val="a3"/>
        <w:ind w:left="0" w:firstLine="709"/>
      </w:pPr>
      <w:r w:rsidRPr="0086515F">
        <w:rPr>
          <w:b/>
          <w:i/>
        </w:rPr>
        <w:t>Развитие</w:t>
      </w:r>
      <w:r w:rsidR="0068263B">
        <w:rPr>
          <w:b/>
          <w:i/>
        </w:rPr>
        <w:t xml:space="preserve"> </w:t>
      </w:r>
      <w:r w:rsidRPr="0086515F">
        <w:rPr>
          <w:b/>
          <w:i/>
        </w:rPr>
        <w:t>моторики.</w:t>
      </w:r>
      <w:r w:rsidR="0068263B">
        <w:rPr>
          <w:b/>
          <w:i/>
        </w:rPr>
        <w:t xml:space="preserve"> </w:t>
      </w:r>
      <w:r w:rsidRPr="0086515F">
        <w:t>Дифференциация</w:t>
      </w:r>
      <w:r w:rsidR="0068263B">
        <w:t xml:space="preserve"> </w:t>
      </w:r>
      <w:r w:rsidRPr="0086515F">
        <w:t>развития</w:t>
      </w:r>
      <w:r w:rsidR="0068263B">
        <w:t xml:space="preserve"> </w:t>
      </w:r>
      <w:r w:rsidRPr="0086515F">
        <w:t>моторики</w:t>
      </w:r>
      <w:r w:rsidR="0068263B">
        <w:t xml:space="preserve"> </w:t>
      </w:r>
      <w:r w:rsidRPr="0086515F">
        <w:t>у</w:t>
      </w:r>
      <w:r w:rsidR="0068263B">
        <w:t xml:space="preserve"> </w:t>
      </w:r>
      <w:r w:rsidRPr="0086515F">
        <w:t>мальчиков</w:t>
      </w:r>
      <w:r w:rsidR="0068263B">
        <w:t xml:space="preserve"> </w:t>
      </w:r>
      <w:r w:rsidRPr="0086515F">
        <w:t>и</w:t>
      </w:r>
      <w:r w:rsidR="0068263B">
        <w:t xml:space="preserve"> </w:t>
      </w:r>
      <w:r w:rsidRPr="0086515F">
        <w:t>девочек.</w:t>
      </w:r>
      <w:r w:rsidR="0068263B">
        <w:t xml:space="preserve"> </w:t>
      </w:r>
      <w:r w:rsidRPr="0086515F">
        <w:t>У</w:t>
      </w:r>
      <w:r w:rsidR="0068263B">
        <w:t xml:space="preserve"> </w:t>
      </w:r>
      <w:r w:rsidRPr="0086515F">
        <w:t>мальчиков опережающее развитие крупной</w:t>
      </w:r>
      <w:r w:rsidR="0068263B">
        <w:t xml:space="preserve"> </w:t>
      </w:r>
      <w:r w:rsidRPr="0086515F">
        <w:t>моторики</w:t>
      </w:r>
      <w:r w:rsidR="0068263B">
        <w:t xml:space="preserve"> </w:t>
      </w:r>
      <w:r w:rsidRPr="0086515F">
        <w:t>(к трем годам</w:t>
      </w:r>
      <w:r w:rsidR="0068263B">
        <w:t xml:space="preserve"> </w:t>
      </w:r>
      <w:r w:rsidRPr="0086515F">
        <w:t>мальчики</w:t>
      </w:r>
      <w:r w:rsidR="0068263B">
        <w:t xml:space="preserve"> </w:t>
      </w:r>
      <w:r w:rsidRPr="0086515F">
        <w:t>могут</w:t>
      </w:r>
      <w:r w:rsidR="0068263B">
        <w:t xml:space="preserve"> </w:t>
      </w:r>
      <w:r w:rsidRPr="0086515F">
        <w:t>осваивать</w:t>
      </w:r>
      <w:r w:rsidR="0068263B">
        <w:t xml:space="preserve"> </w:t>
      </w:r>
      <w:r w:rsidRPr="0086515F">
        <w:t>езду</w:t>
      </w:r>
      <w:r w:rsidR="0068263B">
        <w:t xml:space="preserve"> </w:t>
      </w:r>
      <w:r w:rsidRPr="0086515F">
        <w:t>на</w:t>
      </w:r>
      <w:r w:rsidR="0068263B">
        <w:t xml:space="preserve"> </w:t>
      </w:r>
      <w:r w:rsidRPr="0086515F">
        <w:t>велосипеде);</w:t>
      </w:r>
      <w:r w:rsidR="0068263B">
        <w:t xml:space="preserve"> </w:t>
      </w:r>
      <w:r w:rsidRPr="0086515F">
        <w:t>у</w:t>
      </w:r>
      <w:r w:rsidR="0068263B">
        <w:t xml:space="preserve"> </w:t>
      </w:r>
      <w:r w:rsidRPr="0086515F">
        <w:t>девочек</w:t>
      </w:r>
      <w:r w:rsidR="0068263B">
        <w:t xml:space="preserve"> </w:t>
      </w:r>
      <w:r w:rsidRPr="0086515F">
        <w:t>опережающее</w:t>
      </w:r>
      <w:r w:rsidR="0068263B">
        <w:t xml:space="preserve"> </w:t>
      </w:r>
      <w:r w:rsidRPr="0086515F">
        <w:t>развитие</w:t>
      </w:r>
      <w:r w:rsidR="0068263B">
        <w:t xml:space="preserve"> </w:t>
      </w:r>
      <w:r w:rsidRPr="0086515F">
        <w:t>мелкой</w:t>
      </w:r>
      <w:r w:rsidR="0068263B">
        <w:t xml:space="preserve"> </w:t>
      </w:r>
      <w:r w:rsidRPr="0086515F">
        <w:t>моторики</w:t>
      </w:r>
      <w:r w:rsidR="0068263B">
        <w:t xml:space="preserve"> </w:t>
      </w:r>
      <w:r w:rsidRPr="0086515F">
        <w:t>(координированные</w:t>
      </w:r>
      <w:r w:rsidR="0068263B">
        <w:t xml:space="preserve"> </w:t>
      </w:r>
      <w:r w:rsidRPr="0086515F">
        <w:t>действия</w:t>
      </w:r>
      <w:r w:rsidR="0068263B">
        <w:t xml:space="preserve"> </w:t>
      </w:r>
      <w:r w:rsidRPr="0086515F">
        <w:t>с</w:t>
      </w:r>
      <w:r w:rsidR="0068263B">
        <w:t xml:space="preserve"> </w:t>
      </w:r>
      <w:r w:rsidRPr="0086515F">
        <w:t>мелкими предметами).</w:t>
      </w:r>
    </w:p>
    <w:p w:rsidR="0068263B" w:rsidRPr="00435051" w:rsidRDefault="0068263B" w:rsidP="00435051">
      <w:pPr>
        <w:pStyle w:val="a3"/>
        <w:ind w:left="0" w:firstLine="709"/>
      </w:pPr>
      <w:r w:rsidRPr="0068263B">
        <w:rPr>
          <w:b/>
          <w:i/>
        </w:rPr>
        <w:t xml:space="preserve">Психические функции. </w:t>
      </w:r>
      <w:r w:rsidRPr="00435051">
        <w:t xml:space="preserve">Продолжает развиваться предметная деятельность, ситуативно-деловое общение ребенка </w:t>
      </w:r>
      <w:proofErr w:type="gramStart"/>
      <w:r w:rsidRPr="00435051">
        <w:t>со</w:t>
      </w:r>
      <w:proofErr w:type="gramEnd"/>
      <w:r w:rsidRPr="00435051">
        <w:t xml:space="preserve"> взрослым; совершенствуются восприятие, речь, начальные формы произвольного поведения, игры, наглядно-действенное мышление. </w:t>
      </w:r>
    </w:p>
    <w:p w:rsidR="0068263B" w:rsidRPr="00435051" w:rsidRDefault="0068263B" w:rsidP="00435051">
      <w:pPr>
        <w:pStyle w:val="a3"/>
        <w:ind w:left="0" w:firstLine="709"/>
      </w:pPr>
      <w:r w:rsidRPr="00435051">
        <w:t xml:space="preserve">Развитие предметной деятельности связано с усвоением культурных способов действий с различными предметами. Развиваются соотносящие и орудийные действия. Умение выполнять орудийные действия развивает произвольность, преобразуя натуральные формы активности в культурные на основе предлагаемой взрослыми модели, которая выступает в качестве не только объекта подражания, но и образца, регулирующего собственную активность ребенка. </w:t>
      </w:r>
    </w:p>
    <w:p w:rsidR="0068263B" w:rsidRPr="00435051" w:rsidRDefault="0068263B" w:rsidP="00435051">
      <w:pPr>
        <w:pStyle w:val="a3"/>
        <w:ind w:left="0" w:firstLine="709"/>
      </w:pPr>
      <w:r w:rsidRPr="00435051">
        <w:t xml:space="preserve">В ходе совместной </w:t>
      </w:r>
      <w:proofErr w:type="gramStart"/>
      <w:r w:rsidRPr="00435051">
        <w:t>со</w:t>
      </w:r>
      <w:proofErr w:type="gramEnd"/>
      <w:r w:rsidRPr="00435051">
        <w:t xml:space="preserve"> взрослыми предметной деятельности продолжает развиваться понимание речи. Слово отделяется от ситуации и приобретает самостоятельное значение. Дети продолжают осваивать названия окружающих предметов, учатся выполнять простые словесные просьбы взрослых в пределах видимой наглядной ситуации. Количество понимаемых слов значительно возрастает. Совершенствуется регуляция поведения в результате обращения взрослых к ребенку, который начинает понимать не только инструкцию, но и рассказ взрослых.</w:t>
      </w:r>
    </w:p>
    <w:p w:rsidR="0068263B" w:rsidRPr="00435051" w:rsidRDefault="0068263B" w:rsidP="00435051">
      <w:pPr>
        <w:pStyle w:val="a3"/>
        <w:ind w:left="0" w:firstLine="709"/>
      </w:pPr>
      <w:r w:rsidRPr="00435051">
        <w:t xml:space="preserve">Интенсивно развивается активная речь детей. К трем годам они осваивают основные грамматические структуры, пытаются строить простые предложения, в разговоре </w:t>
      </w:r>
      <w:proofErr w:type="gramStart"/>
      <w:r w:rsidRPr="00435051">
        <w:t>со</w:t>
      </w:r>
      <w:proofErr w:type="gramEnd"/>
      <w:r w:rsidRPr="00435051">
        <w:t xml:space="preserve"> взрослыми используют практически все части речи. Активный словарь достигает примерно 1000-1500 слов. К концу третьего года жизни речь становится средством общения ребенка со сверстниками.</w:t>
      </w:r>
    </w:p>
    <w:p w:rsidR="0068263B" w:rsidRPr="00435051" w:rsidRDefault="0068263B" w:rsidP="00435051">
      <w:pPr>
        <w:pStyle w:val="a3"/>
        <w:ind w:left="0" w:firstLine="709"/>
      </w:pPr>
      <w:r w:rsidRPr="00435051">
        <w:t>К третьему году жизни совершенствуются зрительные и слуховые ориентировки, что позволяет детям безошибочно выполнять ряд заданий: осуществлять выбор из двух-трех предметов по форме, величине и цвету; различать мелодии; петь. Совершенствуется слуховое восприятие, прежде всего фонематический слух. К трем годам дети воспринимают все звуки родного языка, но произносят их с большими искажениями.</w:t>
      </w:r>
    </w:p>
    <w:p w:rsidR="00BB340C" w:rsidRPr="0086515F" w:rsidRDefault="0068263B" w:rsidP="00435051">
      <w:pPr>
        <w:pStyle w:val="a3"/>
        <w:ind w:left="0" w:firstLine="709"/>
      </w:pPr>
      <w:r w:rsidRPr="00435051">
        <w:t xml:space="preserve">Основной формой мышления становится </w:t>
      </w:r>
      <w:proofErr w:type="gramStart"/>
      <w:r w:rsidRPr="00435051">
        <w:t>наглядно-действенная</w:t>
      </w:r>
      <w:proofErr w:type="gramEnd"/>
      <w:r w:rsidRPr="00435051">
        <w:t xml:space="preserve">. Ее особенность заключается в том, что возникающие в жизни ребенка проблемные ситуации разрешаются путем реального действия с предметами. Размышляя об отсутствующих людях или предметах, дети начинают использовать их образы. Третий год жизни знаменуется появлением символического мышления — способности по запечатленным психологическим образам-символам предметов воспроизводить их в тот или иной момент. Теперь они могут проделывать некоторые операции не с реальными предметами, а с их образами, и эти мысленные операции — свидетельство значительно более сложной, чем прежде, работы детского мышления. Переход от конкретно-чувственного «мышления» </w:t>
      </w:r>
      <w:proofErr w:type="gramStart"/>
      <w:r w:rsidRPr="00435051">
        <w:t>к</w:t>
      </w:r>
      <w:proofErr w:type="gramEnd"/>
      <w:r w:rsidRPr="00435051">
        <w:t xml:space="preserve"> образному может осуществляться на протяжении двух лет.</w:t>
      </w:r>
    </w:p>
    <w:p w:rsidR="00BB340C" w:rsidRPr="00435051" w:rsidRDefault="00435051" w:rsidP="00435051">
      <w:pPr>
        <w:pStyle w:val="a3"/>
        <w:ind w:left="0" w:firstLine="709"/>
      </w:pPr>
      <w:r>
        <w:rPr>
          <w:b/>
          <w:i/>
        </w:rPr>
        <w:t>Детские виды деятельности.</w:t>
      </w:r>
      <w:r w:rsidRPr="00435051">
        <w:rPr>
          <w:b/>
          <w:i/>
        </w:rPr>
        <w:t xml:space="preserve"> </w:t>
      </w:r>
      <w:r w:rsidRPr="00435051">
        <w:t xml:space="preserve">В этом возрасте у детей формируются новые виды деятельности: игра, рисование, конструирование. Игра носит процессуальный характер, главное в ней — действия. Они совершаются с игровыми предметами, приближенными к </w:t>
      </w:r>
      <w:r w:rsidRPr="00435051">
        <w:lastRenderedPageBreak/>
        <w:t>реальности. В середине третьего года жизни появляются действия с предметами-заместителями.</w:t>
      </w:r>
      <w:r>
        <w:t xml:space="preserve"> </w:t>
      </w:r>
      <w:r w:rsidRPr="00435051">
        <w:t>Появление собственно изобразительной деятельности обусловлено тем, что ребенок уже способен сформулировать намерение изобразить какой-либо предмет. Типичным является изображение человека в виде «</w:t>
      </w:r>
      <w:proofErr w:type="spellStart"/>
      <w:r w:rsidRPr="00435051">
        <w:t>головонога</w:t>
      </w:r>
      <w:proofErr w:type="spellEnd"/>
      <w:r w:rsidRPr="00435051">
        <w:t>» — окружности и отходящих от нее линий.</w:t>
      </w:r>
    </w:p>
    <w:p w:rsidR="00435051" w:rsidRPr="00435051" w:rsidRDefault="00435051" w:rsidP="00435051">
      <w:pPr>
        <w:pStyle w:val="a3"/>
        <w:ind w:left="0" w:firstLine="709"/>
      </w:pPr>
      <w:r>
        <w:rPr>
          <w:b/>
          <w:i/>
        </w:rPr>
        <w:t>Коммуникация и социализация.</w:t>
      </w:r>
      <w:r w:rsidRPr="00435051">
        <w:rPr>
          <w:b/>
          <w:i/>
        </w:rPr>
        <w:t xml:space="preserve"> </w:t>
      </w:r>
      <w:r w:rsidRPr="00435051">
        <w:t xml:space="preserve">На третьем году жизни отмечается рост автономии и изменение отношений </w:t>
      </w:r>
      <w:proofErr w:type="gramStart"/>
      <w:r w:rsidRPr="00435051">
        <w:t>со</w:t>
      </w:r>
      <w:proofErr w:type="gramEnd"/>
      <w:r w:rsidRPr="00435051">
        <w:t xml:space="preserve"> взрослым, дети становятся самостоятельнее. Начинает формироваться критичность к собственным действиям.</w:t>
      </w:r>
    </w:p>
    <w:p w:rsidR="00435051" w:rsidRPr="00435051" w:rsidRDefault="00435051" w:rsidP="00435051">
      <w:pPr>
        <w:pStyle w:val="a3"/>
        <w:ind w:left="0" w:firstLine="709"/>
      </w:pPr>
      <w:proofErr w:type="spellStart"/>
      <w:r w:rsidRPr="00435051">
        <w:rPr>
          <w:b/>
          <w:i/>
        </w:rPr>
        <w:t>Саморегуляция</w:t>
      </w:r>
      <w:proofErr w:type="spellEnd"/>
      <w:r w:rsidRPr="00435051">
        <w:rPr>
          <w:b/>
          <w:i/>
        </w:rPr>
        <w:t>.</w:t>
      </w:r>
      <w:r w:rsidRPr="00435051">
        <w:t xml:space="preserve"> Для детей этого возраста характерна неосознанность мотивов, импульсивность и зависимость чувств и желаний от ситуации. Дети легко заражаются эмоциональным состоянием сверстников. Однако в этот период начинает складываться и произвольность поведения. Она обусловлена развитием орудийных действий и речи.</w:t>
      </w:r>
    </w:p>
    <w:p w:rsidR="00435051" w:rsidRPr="00435051" w:rsidRDefault="00435051" w:rsidP="00435051">
      <w:pPr>
        <w:pStyle w:val="a3"/>
        <w:ind w:left="0" w:firstLine="709"/>
      </w:pPr>
      <w:r w:rsidRPr="00435051">
        <w:rPr>
          <w:b/>
          <w:i/>
        </w:rPr>
        <w:t>Личность.</w:t>
      </w:r>
      <w:r w:rsidRPr="00435051">
        <w:t xml:space="preserve"> У детей появляются чувства гордости и стыда, начинают формироваться элементы самосознания, связанные с идентификацией с именем и полом. Ребенок осознает себя как отдельного человека, отличного от взрослого. У него формируется образ Я. </w:t>
      </w:r>
    </w:p>
    <w:p w:rsidR="00BB340C" w:rsidRPr="00435051" w:rsidRDefault="00435051" w:rsidP="00435051">
      <w:pPr>
        <w:pStyle w:val="a3"/>
        <w:ind w:left="0" w:firstLine="709"/>
      </w:pPr>
      <w:r w:rsidRPr="00435051">
        <w:t xml:space="preserve">Завершается ранний возраст кризисом трех лет, который часто сопровождается рядом отрицательных проявлений: негативизмом, упрямством, нарушением общения </w:t>
      </w:r>
      <w:proofErr w:type="gramStart"/>
      <w:r w:rsidRPr="00435051">
        <w:t>со</w:t>
      </w:r>
      <w:proofErr w:type="gramEnd"/>
      <w:r w:rsidRPr="00435051">
        <w:t xml:space="preserve"> взрослым и др. Кризис может продолжаться от нескольких месяцев до двух лет.</w:t>
      </w:r>
    </w:p>
    <w:p w:rsidR="00B34936" w:rsidRPr="0086515F" w:rsidRDefault="00B34936" w:rsidP="00FA10CE">
      <w:pPr>
        <w:pStyle w:val="a3"/>
        <w:ind w:left="0" w:firstLine="709"/>
      </w:pPr>
    </w:p>
    <w:p w:rsidR="00E666D3" w:rsidRPr="0086515F" w:rsidRDefault="0021290F" w:rsidP="00435051">
      <w:pPr>
        <w:pStyle w:val="1"/>
        <w:ind w:left="0" w:firstLine="709"/>
      </w:pPr>
      <w:r w:rsidRPr="0086515F">
        <w:t>Дошкольный возраст (от трех до семи лет)</w:t>
      </w:r>
    </w:p>
    <w:p w:rsidR="00BB340C" w:rsidRPr="0086515F" w:rsidRDefault="0021290F" w:rsidP="00435051">
      <w:pPr>
        <w:pStyle w:val="1"/>
        <w:ind w:left="0" w:firstLine="709"/>
      </w:pPr>
      <w:r w:rsidRPr="0086515F">
        <w:t>Вторая</w:t>
      </w:r>
      <w:r w:rsidR="006A3755">
        <w:t xml:space="preserve"> </w:t>
      </w:r>
      <w:r w:rsidRPr="0086515F">
        <w:t>младшая группа</w:t>
      </w:r>
      <w:r w:rsidR="006A3755">
        <w:t xml:space="preserve"> </w:t>
      </w:r>
      <w:r w:rsidRPr="0086515F">
        <w:t>(четвертый год</w:t>
      </w:r>
      <w:r w:rsidR="006A3755">
        <w:t xml:space="preserve"> </w:t>
      </w:r>
      <w:r w:rsidRPr="0086515F">
        <w:t>жизни)</w:t>
      </w:r>
    </w:p>
    <w:p w:rsidR="00BB340C" w:rsidRPr="0086515F" w:rsidRDefault="0021290F" w:rsidP="00FA10CE">
      <w:pPr>
        <w:pStyle w:val="2"/>
        <w:ind w:left="0" w:firstLine="709"/>
      </w:pPr>
      <w:proofErr w:type="spellStart"/>
      <w:r w:rsidRPr="0086515F">
        <w:t>Росто-весовые</w:t>
      </w:r>
      <w:proofErr w:type="spellEnd"/>
      <w:r w:rsidR="00435051">
        <w:t xml:space="preserve"> </w:t>
      </w:r>
      <w:r w:rsidRPr="0086515F">
        <w:t>характеристики</w:t>
      </w:r>
    </w:p>
    <w:p w:rsidR="00BB340C" w:rsidRPr="0086515F" w:rsidRDefault="0021290F" w:rsidP="00FA10CE">
      <w:pPr>
        <w:pStyle w:val="a3"/>
        <w:ind w:left="0" w:firstLine="709"/>
      </w:pPr>
      <w:r w:rsidRPr="0086515F">
        <w:t>Средний вес у мальчиков к четырем годам достигает 17 кг, у девочек – 16 кг. Средний рост</w:t>
      </w:r>
      <w:r w:rsidR="00435051">
        <w:t xml:space="preserve"> </w:t>
      </w:r>
      <w:r w:rsidRPr="0086515F">
        <w:t>у</w:t>
      </w:r>
      <w:r w:rsidR="00435051">
        <w:t xml:space="preserve"> </w:t>
      </w:r>
      <w:r w:rsidRPr="0086515F">
        <w:t>мальчиков к</w:t>
      </w:r>
      <w:r w:rsidR="00435051">
        <w:t xml:space="preserve"> </w:t>
      </w:r>
      <w:r w:rsidRPr="0086515F">
        <w:t>четырем годам</w:t>
      </w:r>
      <w:r w:rsidR="00435051">
        <w:t xml:space="preserve"> </w:t>
      </w:r>
      <w:r w:rsidRPr="0086515F">
        <w:t>достигает</w:t>
      </w:r>
      <w:r w:rsidR="00435051">
        <w:t xml:space="preserve"> </w:t>
      </w:r>
      <w:r w:rsidRPr="0086515F">
        <w:t>102 см,</w:t>
      </w:r>
      <w:r w:rsidR="00435051">
        <w:t xml:space="preserve"> </w:t>
      </w:r>
      <w:r w:rsidRPr="0086515F">
        <w:t>а</w:t>
      </w:r>
      <w:r w:rsidR="00435051">
        <w:t xml:space="preserve"> </w:t>
      </w:r>
      <w:r w:rsidRPr="0086515F">
        <w:t>у</w:t>
      </w:r>
      <w:r w:rsidR="00435051">
        <w:t xml:space="preserve"> </w:t>
      </w:r>
      <w:r w:rsidRPr="0086515F">
        <w:t>девочек</w:t>
      </w:r>
      <w:r w:rsidR="00435051">
        <w:t xml:space="preserve"> – </w:t>
      </w:r>
      <w:r w:rsidRPr="0086515F">
        <w:t>100,6 см.</w:t>
      </w:r>
    </w:p>
    <w:p w:rsidR="00435051" w:rsidRPr="00435051" w:rsidRDefault="00435051" w:rsidP="00435051">
      <w:pPr>
        <w:pStyle w:val="a3"/>
        <w:ind w:left="0" w:firstLine="709"/>
        <w:rPr>
          <w:bCs/>
          <w:iCs/>
        </w:rPr>
      </w:pPr>
      <w:r w:rsidRPr="00435051">
        <w:rPr>
          <w:b/>
          <w:bCs/>
          <w:i/>
          <w:iCs/>
        </w:rPr>
        <w:t xml:space="preserve">Функциональное созревание. </w:t>
      </w:r>
      <w:r w:rsidRPr="00435051">
        <w:rPr>
          <w:bCs/>
          <w:iCs/>
        </w:rPr>
        <w:t>В данном возрасте уровень развития скелета и мышечной системы определяет возможность формирования осанки, свода стопы, базовых двигательных стереотипов.</w:t>
      </w:r>
    </w:p>
    <w:p w:rsidR="00435051" w:rsidRPr="00435051" w:rsidRDefault="00435051" w:rsidP="00435051">
      <w:pPr>
        <w:pStyle w:val="a3"/>
        <w:ind w:left="0" w:firstLine="709"/>
        <w:rPr>
          <w:bCs/>
          <w:iCs/>
        </w:rPr>
      </w:pPr>
      <w:r w:rsidRPr="00435051">
        <w:rPr>
          <w:bCs/>
          <w:iCs/>
        </w:rPr>
        <w:t>Продолжается формирование физиологических систем организма: дыхания, кровообращения, терморегуляции, обеспечения обмена веществ.</w:t>
      </w:r>
    </w:p>
    <w:p w:rsidR="00BB340C" w:rsidRPr="00435051" w:rsidRDefault="00435051" w:rsidP="00435051">
      <w:pPr>
        <w:pStyle w:val="a3"/>
        <w:ind w:left="0" w:firstLine="709"/>
      </w:pPr>
      <w:r w:rsidRPr="00435051">
        <w:rPr>
          <w:bCs/>
          <w:iCs/>
        </w:rPr>
        <w:t>Данный возраст характеризуется интенсивным созреванием нейронного аппарата проекционной и ассоциативной коры больших полушарий.</w:t>
      </w:r>
    </w:p>
    <w:p w:rsidR="00435051" w:rsidRPr="00435051" w:rsidRDefault="00435051" w:rsidP="00435051">
      <w:pPr>
        <w:pStyle w:val="a3"/>
        <w:ind w:left="0" w:firstLine="709"/>
      </w:pPr>
      <w:r w:rsidRPr="00435051">
        <w:rPr>
          <w:b/>
          <w:i/>
        </w:rPr>
        <w:t>Психические функции.</w:t>
      </w:r>
      <w:r w:rsidRPr="00435051">
        <w:t xml:space="preserve"> В три-четыре года память ребенка носит непроизвольный, непосредственный характер. Наряду с непроизвольной памятью, начинает формироваться и произвольная память. Ребенок запоминает эмоционально значимую информацию.</w:t>
      </w:r>
    </w:p>
    <w:p w:rsidR="00435051" w:rsidRPr="00435051" w:rsidRDefault="00435051" w:rsidP="00435051">
      <w:pPr>
        <w:pStyle w:val="a3"/>
        <w:ind w:left="0" w:firstLine="709"/>
      </w:pPr>
      <w:r w:rsidRPr="00435051">
        <w:t>На основе накопления представлений о предметах окружающего мира у ребенка интенсивно развивается образное мышление и воображение. Продолжается формирование речи, накопление словаря, развитие связной речи.</w:t>
      </w:r>
    </w:p>
    <w:p w:rsidR="00435051" w:rsidRPr="00435051" w:rsidRDefault="00435051" w:rsidP="00435051">
      <w:pPr>
        <w:pStyle w:val="a3"/>
        <w:ind w:left="0" w:firstLine="709"/>
      </w:pPr>
      <w:r w:rsidRPr="00435051">
        <w:t>В три-четыре года внимание ребёнка носит непроизвольный, непосредственный характер. Отмечается двусторонняя связь восприятия и внимания – внимание регулируется восприятием (увидел яркое – обратил внимание).</w:t>
      </w:r>
      <w:r>
        <w:t xml:space="preserve"> </w:t>
      </w:r>
    </w:p>
    <w:p w:rsidR="00435051" w:rsidRPr="00435051" w:rsidRDefault="00435051" w:rsidP="00435051">
      <w:pPr>
        <w:pStyle w:val="a3"/>
        <w:ind w:left="0" w:firstLine="709"/>
      </w:pPr>
      <w:r w:rsidRPr="00435051">
        <w:t xml:space="preserve">В младшем дошкольном возрасте развивается </w:t>
      </w:r>
      <w:proofErr w:type="spellStart"/>
      <w:r w:rsidRPr="00435051">
        <w:t>перцептивная</w:t>
      </w:r>
      <w:proofErr w:type="spellEnd"/>
      <w:r w:rsidRPr="00435051">
        <w:t xml:space="preserve"> деятельность. Дети от использования </w:t>
      </w:r>
      <w:proofErr w:type="spellStart"/>
      <w:r w:rsidRPr="00435051">
        <w:t>предэталонов</w:t>
      </w:r>
      <w:proofErr w:type="spellEnd"/>
      <w:r w:rsidRPr="00435051">
        <w:t xml:space="preserve"> — индивидуальных единиц восприятия — переходят к сенсорным эталонам — культурно выработанным средствам восприятия.</w:t>
      </w:r>
    </w:p>
    <w:p w:rsidR="00435051" w:rsidRPr="00435051" w:rsidRDefault="00435051" w:rsidP="00435051">
      <w:pPr>
        <w:pStyle w:val="a3"/>
        <w:ind w:left="0" w:firstLine="709"/>
      </w:pPr>
      <w:r w:rsidRPr="00435051">
        <w:t>К концу младшего дошкольного возраста дети могут</w:t>
      </w:r>
      <w:r>
        <w:t xml:space="preserve"> в</w:t>
      </w:r>
      <w:r w:rsidRPr="00435051">
        <w:t>оспринимать до пяти и более форм предметов</w:t>
      </w:r>
      <w:r>
        <w:t>, р</w:t>
      </w:r>
      <w:r w:rsidRPr="00435051">
        <w:t>азличать до семи и более цветов</w:t>
      </w:r>
      <w:r>
        <w:t>, с</w:t>
      </w:r>
      <w:r w:rsidRPr="00435051">
        <w:t>пособны дифференцировать предметы по величине</w:t>
      </w:r>
      <w:r>
        <w:t>, о</w:t>
      </w:r>
      <w:r w:rsidRPr="00435051">
        <w:t>риентироваться в пространстве группы детского сада</w:t>
      </w:r>
      <w:r>
        <w:t>, п</w:t>
      </w:r>
      <w:r w:rsidRPr="00435051">
        <w:t>ри определенной организации образовательного процесса ориентироваться во всех знакомых помещениях образовательной организации</w:t>
      </w:r>
    </w:p>
    <w:p w:rsidR="00435051" w:rsidRPr="00435051" w:rsidRDefault="00435051" w:rsidP="00435051">
      <w:pPr>
        <w:pStyle w:val="a3"/>
        <w:ind w:left="0" w:firstLine="709"/>
      </w:pPr>
      <w:r w:rsidRPr="00435051">
        <w:rPr>
          <w:b/>
          <w:i/>
        </w:rPr>
        <w:t>Детские виды деятельности.</w:t>
      </w:r>
      <w:r w:rsidRPr="00435051">
        <w:t xml:space="preserve"> Система значимых отношений ребенка с социальной средой определяется возможностями познавательной сферы, наличием образного мышления, самосознания и начальными формами произвольного поведения (действие по инструкции, действие по образцу). </w:t>
      </w:r>
    </w:p>
    <w:p w:rsidR="00435051" w:rsidRPr="00435051" w:rsidRDefault="00435051" w:rsidP="00435051">
      <w:pPr>
        <w:pStyle w:val="a3"/>
        <w:ind w:left="0" w:firstLine="709"/>
      </w:pPr>
      <w:r w:rsidRPr="00435051">
        <w:t xml:space="preserve">Социальная ситуация развития характеризуется выраженным интересом ребенка к </w:t>
      </w:r>
      <w:r w:rsidRPr="00435051">
        <w:lastRenderedPageBreak/>
        <w:t>системе социальных отношений между людьми (мама-дочка, врач-пациент). Ребенок хочет подражать взрослому, быть «как взрослый». Противоречие между стремлением быть «как взрослый» и невозможностью непосредственного воплощения данного стремления приводит к формированию игровой деятельности, где ребенок в доступной для него форме отображает систему человеческих взаимоотношений, осваивает и применяет нормы и правила общения и взаимодействия человека в разных сферах жизни.</w:t>
      </w:r>
    </w:p>
    <w:p w:rsidR="00435051" w:rsidRPr="00435051" w:rsidRDefault="00435051" w:rsidP="00435051">
      <w:pPr>
        <w:pStyle w:val="a3"/>
        <w:ind w:left="0" w:firstLine="709"/>
      </w:pPr>
      <w:r w:rsidRPr="00435051">
        <w:t>Игра детей в три-четыре года отличается</w:t>
      </w:r>
      <w:r>
        <w:t xml:space="preserve"> о</w:t>
      </w:r>
      <w:r w:rsidRPr="00435051">
        <w:t>днообразием сюжетов</w:t>
      </w:r>
      <w:r>
        <w:t>, ц</w:t>
      </w:r>
      <w:r w:rsidRPr="00435051">
        <w:t>ентральным содержанием является действие с игрушкой</w:t>
      </w:r>
      <w:r>
        <w:t>, и</w:t>
      </w:r>
      <w:r w:rsidRPr="00435051">
        <w:t>гра протекает в индивидуальной форме или в паре</w:t>
      </w:r>
      <w:r>
        <w:t>, н</w:t>
      </w:r>
      <w:r w:rsidRPr="00435051">
        <w:t>арушение логики игры ребенком не оспаривается</w:t>
      </w:r>
      <w:r>
        <w:t>.</w:t>
      </w:r>
    </w:p>
    <w:p w:rsidR="00435051" w:rsidRPr="00435051" w:rsidRDefault="00435051" w:rsidP="00435051">
      <w:pPr>
        <w:pStyle w:val="a3"/>
        <w:ind w:left="0" w:firstLine="709"/>
      </w:pPr>
      <w:r w:rsidRPr="00435051">
        <w:t>В данный период начинают формироваться продуктивные виды деятельности, первичные навыки рисования, лепки, конструирования. Графические образы пока бедны: у одних детей в изображениях отсутствуют детали, у других рисунки могут быть более детализированы. Дети начинают активно использовать цвет.</w:t>
      </w:r>
    </w:p>
    <w:p w:rsidR="00435051" w:rsidRPr="00435051" w:rsidRDefault="00435051" w:rsidP="00435051">
      <w:pPr>
        <w:pStyle w:val="a3"/>
        <w:ind w:left="0" w:firstLine="709"/>
      </w:pPr>
      <w:r w:rsidRPr="00435051">
        <w:t>Большое значение для развития мелкой моторики имеет лепка. Дети способны под руководством взрослого вылепить простые предметы.</w:t>
      </w:r>
    </w:p>
    <w:p w:rsidR="00435051" w:rsidRDefault="00435051" w:rsidP="00435051">
      <w:pPr>
        <w:pStyle w:val="a3"/>
        <w:ind w:left="0" w:firstLine="709"/>
      </w:pPr>
      <w:r w:rsidRPr="00435051">
        <w:t>Конструктивная деятельность в младшем дошкольном возрасте ограничена возведением несложных построек по образцу и по замыслу.</w:t>
      </w:r>
    </w:p>
    <w:p w:rsidR="00435051" w:rsidRPr="00C214E2" w:rsidRDefault="00435051" w:rsidP="00C214E2">
      <w:pPr>
        <w:pStyle w:val="a3"/>
        <w:ind w:left="0" w:firstLine="709"/>
      </w:pPr>
      <w:r>
        <w:rPr>
          <w:b/>
          <w:i/>
        </w:rPr>
        <w:t>Коммуникация и социализация.</w:t>
      </w:r>
      <w:r w:rsidRPr="00435051">
        <w:rPr>
          <w:b/>
          <w:i/>
        </w:rPr>
        <w:t xml:space="preserve"> </w:t>
      </w:r>
      <w:r w:rsidRPr="00C214E2">
        <w:t xml:space="preserve">В общении </w:t>
      </w:r>
      <w:proofErr w:type="gramStart"/>
      <w:r w:rsidRPr="00C214E2">
        <w:t>со</w:t>
      </w:r>
      <w:proofErr w:type="gramEnd"/>
      <w:r w:rsidRPr="00C214E2">
        <w:t xml:space="preserve"> взрослыми, наряду с ситуативно-деловой формой общения, начинает интенсивно формироваться </w:t>
      </w:r>
      <w:proofErr w:type="spellStart"/>
      <w:r w:rsidRPr="00C214E2">
        <w:t>внеситуатив</w:t>
      </w:r>
      <w:r w:rsidR="00C214E2" w:rsidRPr="00C214E2">
        <w:t>но-познавательная</w:t>
      </w:r>
      <w:proofErr w:type="spellEnd"/>
      <w:r w:rsidR="00C214E2" w:rsidRPr="00C214E2">
        <w:t xml:space="preserve"> форма общения</w:t>
      </w:r>
      <w:r w:rsidRPr="00C214E2">
        <w:t xml:space="preserve">, закладываются основы познавательного диалога. Со сверстниками активно развивается ситуативно-деловая форма общения, что обусловлено становлением сюжетно-ролевой игры и необходимостью согласовывать действия с партнёром. </w:t>
      </w:r>
    </w:p>
    <w:p w:rsidR="00435051" w:rsidRPr="00C214E2" w:rsidRDefault="00435051" w:rsidP="00C214E2">
      <w:pPr>
        <w:pStyle w:val="a3"/>
        <w:ind w:left="0" w:firstLine="709"/>
      </w:pPr>
      <w:r w:rsidRPr="00C214E2">
        <w:t>Положительно-индифферентное отношение к сверстнику, характерное для раннего возрас</w:t>
      </w:r>
      <w:r w:rsidR="00C214E2" w:rsidRPr="00C214E2">
        <w:t xml:space="preserve">та, сменяется </w:t>
      </w:r>
      <w:r w:rsidRPr="00C214E2">
        <w:t>ко</w:t>
      </w:r>
      <w:r w:rsidR="00C214E2" w:rsidRPr="00C214E2">
        <w:t>нкурентным типом взаимодействия</w:t>
      </w:r>
      <w:r w:rsidRPr="00C214E2">
        <w:t>, где другой ребёнок начинает выступать в качестве средства самопознания и сравнения.</w:t>
      </w:r>
    </w:p>
    <w:p w:rsidR="00435051" w:rsidRPr="00C214E2" w:rsidRDefault="00C214E2" w:rsidP="00C214E2">
      <w:pPr>
        <w:pStyle w:val="a3"/>
        <w:ind w:left="0" w:firstLine="709"/>
      </w:pPr>
      <w:proofErr w:type="spellStart"/>
      <w:r>
        <w:rPr>
          <w:b/>
          <w:i/>
        </w:rPr>
        <w:t>Саморегуляция</w:t>
      </w:r>
      <w:proofErr w:type="spellEnd"/>
      <w:r>
        <w:rPr>
          <w:b/>
          <w:i/>
        </w:rPr>
        <w:t>.</w:t>
      </w:r>
      <w:r w:rsidR="00435051" w:rsidRPr="00435051">
        <w:rPr>
          <w:b/>
          <w:i/>
        </w:rPr>
        <w:t xml:space="preserve"> </w:t>
      </w:r>
      <w:r w:rsidR="00435051" w:rsidRPr="00C214E2">
        <w:t xml:space="preserve">В три года преобладает ситуативное поведение, а произвольная регуляция осуществляется преимущественно под руководством взрослого. Ребёнок способен следовать инструкции, состоящей из 2–3 последовательных указаний. </w:t>
      </w:r>
    </w:p>
    <w:p w:rsidR="00435051" w:rsidRPr="00C214E2" w:rsidRDefault="00435051" w:rsidP="00C214E2">
      <w:pPr>
        <w:pStyle w:val="a3"/>
        <w:ind w:left="0" w:firstLine="709"/>
      </w:pPr>
      <w:r w:rsidRPr="00C214E2">
        <w:t>Слово взрослого выполн</w:t>
      </w:r>
      <w:r w:rsidR="00C214E2" w:rsidRPr="00C214E2">
        <w:t xml:space="preserve">яет в основном </w:t>
      </w:r>
      <w:r w:rsidRPr="00C214E2">
        <w:t>побудительную функцию, тогда как тормозящая функция развита слабо. Эмоции играют ключевую роль в регуляции поведения: накапливается эмоциональный опыт, позволяющий ребёнку предвосхищать последствия своих действий.</w:t>
      </w:r>
    </w:p>
    <w:p w:rsidR="00BB340C" w:rsidRPr="00C214E2" w:rsidRDefault="00435051" w:rsidP="00C214E2">
      <w:pPr>
        <w:pStyle w:val="a3"/>
        <w:ind w:left="0" w:firstLine="709"/>
      </w:pPr>
      <w:r w:rsidRPr="00435051">
        <w:rPr>
          <w:b/>
          <w:i/>
        </w:rPr>
        <w:t>Личность и самооценк</w:t>
      </w:r>
      <w:r w:rsidR="00C214E2">
        <w:rPr>
          <w:b/>
          <w:i/>
        </w:rPr>
        <w:t xml:space="preserve">а. </w:t>
      </w:r>
      <w:r w:rsidR="00C214E2" w:rsidRPr="00C214E2">
        <w:t xml:space="preserve">Формируется периферия самосознания и зачатки </w:t>
      </w:r>
      <w:r w:rsidRPr="00C214E2">
        <w:t>дифференцированной самооценки. Оценивая свои умения, ребёнок опирается на мнение взрослого. К четырём годам появляется склонность сравнивать свои достижения с успехами сверстников, что может провоцировать конфликтные си</w:t>
      </w:r>
      <w:r w:rsidR="00C214E2" w:rsidRPr="00C214E2">
        <w:t xml:space="preserve">туации. Этот период считается </w:t>
      </w:r>
      <w:r w:rsidRPr="00C214E2">
        <w:t>дебютом личности — началом осознанного построения отношений с собой и другими.</w:t>
      </w:r>
    </w:p>
    <w:p w:rsidR="00435051" w:rsidRPr="0086515F" w:rsidRDefault="00435051" w:rsidP="00435051">
      <w:pPr>
        <w:pStyle w:val="a3"/>
        <w:ind w:left="0" w:firstLine="709"/>
        <w:jc w:val="left"/>
      </w:pPr>
    </w:p>
    <w:p w:rsidR="00BB340C" w:rsidRPr="0086515F" w:rsidRDefault="0021290F" w:rsidP="00C214E2">
      <w:pPr>
        <w:pStyle w:val="1"/>
        <w:ind w:left="0" w:firstLine="709"/>
        <w:jc w:val="both"/>
      </w:pPr>
      <w:r w:rsidRPr="0086515F">
        <w:t>Средняя</w:t>
      </w:r>
      <w:r w:rsidR="00C214E2">
        <w:t xml:space="preserve"> </w:t>
      </w:r>
      <w:r w:rsidRPr="0086515F">
        <w:t>группа</w:t>
      </w:r>
      <w:r w:rsidR="00C214E2">
        <w:t xml:space="preserve"> </w:t>
      </w:r>
      <w:r w:rsidRPr="0086515F">
        <w:t>(пятый</w:t>
      </w:r>
      <w:r w:rsidR="00C214E2">
        <w:t xml:space="preserve"> </w:t>
      </w:r>
      <w:r w:rsidRPr="0086515F">
        <w:t>год</w:t>
      </w:r>
      <w:r w:rsidR="00C214E2">
        <w:t xml:space="preserve"> </w:t>
      </w:r>
      <w:r w:rsidRPr="0086515F">
        <w:t>жизни)</w:t>
      </w:r>
    </w:p>
    <w:p w:rsidR="00BB340C" w:rsidRPr="0086515F" w:rsidRDefault="0021290F" w:rsidP="00FA10CE">
      <w:pPr>
        <w:pStyle w:val="2"/>
        <w:ind w:left="0" w:firstLine="709"/>
      </w:pPr>
      <w:proofErr w:type="spellStart"/>
      <w:r w:rsidRPr="0086515F">
        <w:t>Росто-весовые</w:t>
      </w:r>
      <w:proofErr w:type="spellEnd"/>
      <w:r w:rsidR="00C214E2">
        <w:t xml:space="preserve"> </w:t>
      </w:r>
      <w:r w:rsidRPr="0086515F">
        <w:t>характеристики</w:t>
      </w:r>
    </w:p>
    <w:p w:rsidR="00BB340C" w:rsidRPr="0086515F" w:rsidRDefault="0021290F" w:rsidP="00FA10CE">
      <w:pPr>
        <w:pStyle w:val="a3"/>
        <w:ind w:left="0" w:firstLine="709"/>
      </w:pPr>
      <w:r w:rsidRPr="0086515F">
        <w:t>Средний вес девочек изменяется от 16 кг в четыре года до 18,4 кг в пять лет, у мальчиков –</w:t>
      </w:r>
      <w:r w:rsidR="00C214E2">
        <w:t xml:space="preserve"> </w:t>
      </w:r>
      <w:r w:rsidRPr="0086515F">
        <w:t>от 17 кг в четыре года до 19,7 кг в пять лет. Средняя длина тела у девочек изменяется от 100 см в</w:t>
      </w:r>
      <w:r w:rsidR="00C214E2">
        <w:t xml:space="preserve"> </w:t>
      </w:r>
      <w:r w:rsidRPr="0086515F">
        <w:t>четыре</w:t>
      </w:r>
      <w:r w:rsidR="00C214E2">
        <w:t xml:space="preserve"> </w:t>
      </w:r>
      <w:r w:rsidRPr="0086515F">
        <w:t>года</w:t>
      </w:r>
      <w:r w:rsidR="00C214E2">
        <w:t xml:space="preserve"> </w:t>
      </w:r>
      <w:r w:rsidRPr="0086515F">
        <w:t>до 109</w:t>
      </w:r>
      <w:r w:rsidR="00C214E2">
        <w:t xml:space="preserve"> </w:t>
      </w:r>
      <w:r w:rsidRPr="0086515F">
        <w:t>см</w:t>
      </w:r>
      <w:r w:rsidR="00C214E2">
        <w:t xml:space="preserve"> </w:t>
      </w:r>
      <w:r w:rsidRPr="0086515F">
        <w:t>в</w:t>
      </w:r>
      <w:r w:rsidR="00C214E2">
        <w:t xml:space="preserve"> </w:t>
      </w:r>
      <w:proofErr w:type="spellStart"/>
      <w:r w:rsidRPr="0086515F">
        <w:t>пятьлет</w:t>
      </w:r>
      <w:proofErr w:type="spellEnd"/>
      <w:r w:rsidRPr="0086515F">
        <w:t>,</w:t>
      </w:r>
      <w:r w:rsidR="00C214E2">
        <w:t xml:space="preserve"> </w:t>
      </w:r>
      <w:r w:rsidRPr="0086515F">
        <w:t>у</w:t>
      </w:r>
      <w:r w:rsidR="00C214E2">
        <w:t xml:space="preserve"> </w:t>
      </w:r>
      <w:r w:rsidRPr="0086515F">
        <w:t>мальчиков</w:t>
      </w:r>
      <w:r w:rsidR="00C214E2">
        <w:t xml:space="preserve"> </w:t>
      </w:r>
      <w:r w:rsidRPr="0086515F">
        <w:t>– от</w:t>
      </w:r>
      <w:r w:rsidR="00C214E2">
        <w:t xml:space="preserve"> </w:t>
      </w:r>
      <w:r w:rsidRPr="0086515F">
        <w:t>102 см</w:t>
      </w:r>
      <w:r w:rsidR="00C214E2">
        <w:t xml:space="preserve"> </w:t>
      </w:r>
      <w:r w:rsidRPr="0086515F">
        <w:t>в</w:t>
      </w:r>
      <w:r w:rsidR="00C214E2">
        <w:t xml:space="preserve"> </w:t>
      </w:r>
      <w:r w:rsidRPr="0086515F">
        <w:t>четыре</w:t>
      </w:r>
      <w:r w:rsidR="00C214E2">
        <w:t xml:space="preserve"> </w:t>
      </w:r>
      <w:r w:rsidRPr="0086515F">
        <w:t>года</w:t>
      </w:r>
      <w:r w:rsidR="00C214E2">
        <w:t xml:space="preserve"> </w:t>
      </w:r>
      <w:r w:rsidRPr="0086515F">
        <w:t>до110 см</w:t>
      </w:r>
      <w:r w:rsidR="00C214E2">
        <w:t xml:space="preserve"> </w:t>
      </w:r>
      <w:r w:rsidRPr="0086515F">
        <w:t>в</w:t>
      </w:r>
      <w:r w:rsidR="00C214E2">
        <w:t xml:space="preserve"> </w:t>
      </w:r>
      <w:proofErr w:type="spellStart"/>
      <w:r w:rsidRPr="0086515F">
        <w:t>пятьлет</w:t>
      </w:r>
      <w:proofErr w:type="spellEnd"/>
      <w:r w:rsidRPr="0086515F">
        <w:t>.</w:t>
      </w:r>
    </w:p>
    <w:p w:rsidR="00BB340C" w:rsidRPr="0086515F" w:rsidRDefault="0021290F" w:rsidP="00FA10CE">
      <w:pPr>
        <w:pStyle w:val="2"/>
        <w:ind w:left="0" w:firstLine="709"/>
      </w:pPr>
      <w:r w:rsidRPr="0086515F">
        <w:t>Функциональное</w:t>
      </w:r>
      <w:r w:rsidR="00C214E2">
        <w:t xml:space="preserve"> </w:t>
      </w:r>
      <w:r w:rsidRPr="0086515F">
        <w:t>созревание</w:t>
      </w:r>
    </w:p>
    <w:p w:rsidR="00C214E2" w:rsidRPr="00C214E2" w:rsidRDefault="00C214E2" w:rsidP="00C214E2">
      <w:pPr>
        <w:pStyle w:val="a3"/>
        <w:ind w:firstLine="709"/>
      </w:pPr>
      <w:r w:rsidRPr="00C214E2">
        <w:t>Данный возраст характеризуется интенсивным созреванием нейронного аппарата ассоциативной коры больших полушарий. Возрастание специализации корковых зон и межполушарных связей. Правое полушарие является ведущим.</w:t>
      </w:r>
    </w:p>
    <w:p w:rsidR="00C214E2" w:rsidRPr="00C214E2" w:rsidRDefault="00C214E2" w:rsidP="00C214E2">
      <w:pPr>
        <w:pStyle w:val="a3"/>
        <w:ind w:firstLine="709"/>
      </w:pPr>
      <w:r w:rsidRPr="00C214E2">
        <w:t>Продолжается развитие скелета, мышц, изменяются пропорции тела. Слабо, но проявляются различия в строении тела мальчиков и девочек.</w:t>
      </w:r>
    </w:p>
    <w:p w:rsidR="00C214E2" w:rsidRDefault="0021290F" w:rsidP="00C214E2">
      <w:pPr>
        <w:pStyle w:val="a3"/>
        <w:ind w:left="0" w:firstLine="709"/>
      </w:pPr>
      <w:r w:rsidRPr="0086515F">
        <w:rPr>
          <w:b/>
          <w:i/>
        </w:rPr>
        <w:t>Психические</w:t>
      </w:r>
      <w:r w:rsidR="00C214E2">
        <w:rPr>
          <w:b/>
          <w:i/>
        </w:rPr>
        <w:t xml:space="preserve"> </w:t>
      </w:r>
      <w:r w:rsidRPr="0086515F">
        <w:rPr>
          <w:b/>
          <w:i/>
        </w:rPr>
        <w:t>функции.</w:t>
      </w:r>
      <w:r w:rsidR="00C214E2">
        <w:rPr>
          <w:b/>
          <w:i/>
        </w:rPr>
        <w:t xml:space="preserve"> </w:t>
      </w:r>
      <w:r w:rsidR="00C214E2">
        <w:t xml:space="preserve">Ведущим психическим процессом в данном возрасте </w:t>
      </w:r>
      <w:r w:rsidR="00C214E2">
        <w:lastRenderedPageBreak/>
        <w:t>является память. В четыре-пять лет интенсивно формируется произвольная память, но эффективность непроизвольного запоминания выше, чем произвольного. Начинает формироваться опосредованная память, но непосредственное запоминание преобладает. Возрастает объем памяти, дети запоминают до 7-8 названий предметов.</w:t>
      </w:r>
    </w:p>
    <w:p w:rsidR="00C214E2" w:rsidRDefault="00C214E2" w:rsidP="00C214E2">
      <w:pPr>
        <w:pStyle w:val="a3"/>
        <w:ind w:left="0" w:firstLine="709"/>
      </w:pPr>
      <w:r>
        <w:t xml:space="preserve">К концу пятого года жизни восприятие становится более развитым. Интеллектуализация процессов восприятия – разложение предметов и образов на сенсорные эталоны. Восприятие опосредуется системой сенсорных эталонов и способами обследования. Наряду с действиями идентификации и приравнивания к образцу, интенсивно формируются </w:t>
      </w:r>
      <w:proofErr w:type="spellStart"/>
      <w:r>
        <w:t>перцептивные</w:t>
      </w:r>
      <w:proofErr w:type="spellEnd"/>
      <w:r>
        <w:t xml:space="preserve"> действия наглядного моделирования (в основном, через продуктивные виды деятельности). Дети способны упорядочить группы предметов по сенсорному признаку — величине, цвету; выделить такие параметры, как высота, длина и ширина. Совершенствуется ориентация в пространстве. Основной характеристикой мышления детей четырех-пяти лет является эгоцентризм. Наряду с интенсивным развитием образного мышления и расширением кругозора, начинает формироваться наглядно-схематическое мышление. Интенсивно формируется воображение. Формируются такие его особенности, как беглость, гибкость. С четырех лет внимание становится произвольным, увеличивается устойчивость произвольного внимания.</w:t>
      </w:r>
    </w:p>
    <w:p w:rsidR="00C214E2" w:rsidRDefault="00C214E2" w:rsidP="00C214E2">
      <w:pPr>
        <w:pStyle w:val="a3"/>
        <w:ind w:left="0" w:firstLine="709"/>
      </w:pPr>
      <w:r>
        <w:t>На пятом году жизни улучшается произношение звуков и дикция, расширяется словарь, связная и диалогическая речь. Речь становится предметом активности детей. Для детей данного возраста характерно словотворчество. Интерес вызывают ритмическая структура речи, рифмы. Развивается грамматическая сторона речи. В период четырех-пяти лет формируются основы познавательной активности и любознательности.</w:t>
      </w:r>
    </w:p>
    <w:p w:rsidR="00C214E2" w:rsidRDefault="0021290F" w:rsidP="00C214E2">
      <w:pPr>
        <w:pStyle w:val="a3"/>
        <w:ind w:left="0" w:firstLine="709"/>
      </w:pPr>
      <w:r w:rsidRPr="0086515F">
        <w:rPr>
          <w:b/>
          <w:i/>
        </w:rPr>
        <w:t>Детские виды деятельности</w:t>
      </w:r>
      <w:r w:rsidRPr="0086515F">
        <w:rPr>
          <w:b/>
        </w:rPr>
        <w:t xml:space="preserve">. </w:t>
      </w:r>
      <w:r w:rsidR="00C214E2">
        <w:t>На пятом году жизни ребенок осваивает сложную систему норм и правил, принятых в социуме. Формируется развернутая сюжетно-ролевая игра, где центральным содержанием выступает моделирование системы человеческих отношений в ходе выполнения игровой роли. В данном возрасте в игре дети различают игровые и реальные отношения, характерна ролевая речь. Конфликты чаще возникают в ходе распределения ролей, роли могут меняться в ходе игры. Игра носит процессуальный, творческий характер. Детям доступны игры с правилами, дидактические игры.</w:t>
      </w:r>
    </w:p>
    <w:p w:rsidR="00C214E2" w:rsidRDefault="00C214E2" w:rsidP="00C214E2">
      <w:pPr>
        <w:pStyle w:val="a3"/>
        <w:ind w:left="0" w:firstLine="709"/>
      </w:pPr>
      <w:r>
        <w:t>Развивается изобразительная деятельность. Совершенствуется техническая сторона изобразительной деятельности, замысел смещается с конца на начало рисования. Дети могут рисовать основные геометрические фигуры, вырезать ножницами, наклеивать изображения на бумагу и т. д.</w:t>
      </w:r>
    </w:p>
    <w:p w:rsidR="00C214E2" w:rsidRDefault="00C214E2" w:rsidP="00C214E2">
      <w:pPr>
        <w:pStyle w:val="a3"/>
        <w:ind w:left="0" w:firstLine="709"/>
      </w:pPr>
      <w:r>
        <w:t>Усложняется конструирование. Формируются навыки конструирования по образцу, доступно конструирование по схеме, по условию и по замыслу, а также планирование последовательности действий.</w:t>
      </w:r>
    </w:p>
    <w:p w:rsidR="00BB340C" w:rsidRPr="0086515F" w:rsidRDefault="00C214E2" w:rsidP="00C214E2">
      <w:pPr>
        <w:pStyle w:val="a3"/>
        <w:ind w:left="0" w:firstLine="709"/>
      </w:pPr>
      <w:r>
        <w:t>Продуктивные виды деятельности способствуют развитию мелкой моторики рук.</w:t>
      </w:r>
    </w:p>
    <w:p w:rsidR="00C214E2" w:rsidRDefault="0021290F" w:rsidP="00C214E2">
      <w:pPr>
        <w:pStyle w:val="a3"/>
        <w:ind w:left="0" w:firstLine="709"/>
      </w:pPr>
      <w:r w:rsidRPr="0086515F">
        <w:rPr>
          <w:b/>
          <w:i/>
        </w:rPr>
        <w:t>Коммуникация</w:t>
      </w:r>
      <w:r w:rsidR="00C214E2">
        <w:rPr>
          <w:b/>
          <w:i/>
        </w:rPr>
        <w:t xml:space="preserve"> </w:t>
      </w:r>
      <w:r w:rsidRPr="0086515F">
        <w:rPr>
          <w:b/>
          <w:i/>
        </w:rPr>
        <w:t>и</w:t>
      </w:r>
      <w:r w:rsidR="00C214E2">
        <w:rPr>
          <w:b/>
          <w:i/>
        </w:rPr>
        <w:t xml:space="preserve"> </w:t>
      </w:r>
      <w:r w:rsidRPr="0086515F">
        <w:rPr>
          <w:b/>
          <w:i/>
        </w:rPr>
        <w:t>социализация</w:t>
      </w:r>
      <w:r w:rsidRPr="0086515F">
        <w:rPr>
          <w:b/>
        </w:rPr>
        <w:t>.</w:t>
      </w:r>
      <w:r w:rsidR="00C214E2">
        <w:rPr>
          <w:b/>
        </w:rPr>
        <w:t xml:space="preserve"> </w:t>
      </w:r>
      <w:r w:rsidR="00C214E2">
        <w:t xml:space="preserve">В общении </w:t>
      </w:r>
      <w:proofErr w:type="gramStart"/>
      <w:r w:rsidR="00C214E2">
        <w:t>со</w:t>
      </w:r>
      <w:proofErr w:type="gramEnd"/>
      <w:r w:rsidR="00C214E2">
        <w:t xml:space="preserve"> взрослыми интенсивно формируются </w:t>
      </w:r>
      <w:proofErr w:type="spellStart"/>
      <w:r w:rsidR="00C214E2">
        <w:t>внеситуативные</w:t>
      </w:r>
      <w:proofErr w:type="spellEnd"/>
      <w:r w:rsidR="00C214E2">
        <w:t xml:space="preserve"> формы общения, в частности – </w:t>
      </w:r>
      <w:proofErr w:type="spellStart"/>
      <w:r w:rsidR="00C214E2">
        <w:t>внеситуативно-познавательная</w:t>
      </w:r>
      <w:proofErr w:type="spellEnd"/>
      <w:r w:rsidR="00C214E2">
        <w:t xml:space="preserve"> форма общения, возраст «почемучек» приходится именно на четыре-пять лет. У детей формируется потребность в уважении со стороны взрослого, для них оказывается чрезвычайно важной его похвала. Это приводит к их повышенной обидчивости на замечания. Повышенная обидчивость представляет собой возрастной феномен.</w:t>
      </w:r>
    </w:p>
    <w:p w:rsidR="00C214E2" w:rsidRDefault="00C214E2" w:rsidP="00C214E2">
      <w:pPr>
        <w:pStyle w:val="a3"/>
        <w:ind w:left="0" w:firstLine="709"/>
      </w:pPr>
      <w:r>
        <w:t>Со сверстниками продолжает формироваться ситуативно-деловая форма общения, что определяется развитием развернутой сюжетно-ролевой игры и совместными видами деятельности со сверстниками. При этом характер межличностных отношений отличает ярко выраженный интерес по отношению к сверстнику, высокую значимость сверстника, ребенок болезненно реагирует на похвалу другого ребенка со стороны взрослых, конфликтность со сверстниками также характерна для данного возраста.</w:t>
      </w:r>
    </w:p>
    <w:p w:rsidR="00BB340C" w:rsidRPr="0086515F" w:rsidRDefault="00C214E2" w:rsidP="00C214E2">
      <w:pPr>
        <w:pStyle w:val="a3"/>
        <w:ind w:left="0" w:firstLine="709"/>
      </w:pPr>
      <w:r>
        <w:t>В группе формируется стабильная структура взаимоотношений между детьми, определяющая социометрический статус каждого ребенка</w:t>
      </w:r>
      <w:proofErr w:type="gramStart"/>
      <w:r>
        <w:t>.</w:t>
      </w:r>
      <w:r w:rsidR="0021290F" w:rsidRPr="0086515F">
        <w:t>.</w:t>
      </w:r>
      <w:proofErr w:type="gramEnd"/>
    </w:p>
    <w:p w:rsidR="00C214E2" w:rsidRDefault="0021290F" w:rsidP="00FA10CE">
      <w:pPr>
        <w:pStyle w:val="a3"/>
        <w:ind w:left="0" w:firstLine="709"/>
      </w:pPr>
      <w:proofErr w:type="spellStart"/>
      <w:r w:rsidRPr="0086515F">
        <w:rPr>
          <w:b/>
          <w:i/>
        </w:rPr>
        <w:t>Саморегуляция</w:t>
      </w:r>
      <w:proofErr w:type="spellEnd"/>
      <w:r w:rsidRPr="0086515F">
        <w:rPr>
          <w:b/>
          <w:i/>
        </w:rPr>
        <w:t>.</w:t>
      </w:r>
      <w:r w:rsidR="00C214E2">
        <w:rPr>
          <w:b/>
          <w:i/>
        </w:rPr>
        <w:t xml:space="preserve"> </w:t>
      </w:r>
      <w:r w:rsidR="00C214E2" w:rsidRPr="00C214E2">
        <w:t xml:space="preserve">В период от четырех до пяти лет существенно возрастает роль </w:t>
      </w:r>
      <w:r w:rsidR="00C214E2" w:rsidRPr="00C214E2">
        <w:lastRenderedPageBreak/>
        <w:t xml:space="preserve">регулятивных механизмов поведения. Потребность в самовыражении (стремление быть компетентным в доступных видах деятельности) определяет развитие произвольности. В игре ребенок может управлять собственным поведением, опираясь на систему правил, заложенных в данной роли. Ребенку доступно осознание основных правил поведения в ходе общения и поведения в социуме. Речь начинает </w:t>
      </w:r>
      <w:proofErr w:type="gramStart"/>
      <w:r w:rsidR="00C214E2" w:rsidRPr="00C214E2">
        <w:t>выполнять роль</w:t>
      </w:r>
      <w:proofErr w:type="gramEnd"/>
      <w:r w:rsidR="00C214E2" w:rsidRPr="00C214E2">
        <w:t xml:space="preserve"> планирования и регуляции поведения. Интенсивно формируются социальные эмоции (чувство стыда, смущение, гордость, зависть, переживание успеха-неуспеха и др.).</w:t>
      </w:r>
    </w:p>
    <w:p w:rsidR="00BB340C" w:rsidRPr="0086515F" w:rsidRDefault="0021290F" w:rsidP="00FA10CE">
      <w:pPr>
        <w:pStyle w:val="a3"/>
        <w:ind w:left="0" w:firstLine="709"/>
      </w:pPr>
      <w:r w:rsidRPr="0086515F">
        <w:rPr>
          <w:b/>
          <w:i/>
        </w:rPr>
        <w:t xml:space="preserve">Личность и самооценка. </w:t>
      </w:r>
      <w:r w:rsidRPr="0086515F">
        <w:t>У ребенка интенсивно формируется периферия самосознания,</w:t>
      </w:r>
      <w:r w:rsidR="00C214E2">
        <w:t xml:space="preserve"> </w:t>
      </w:r>
      <w:r w:rsidRPr="0086515F">
        <w:t>продолжает формироваться дифференцированная самооценка. Оценка взрослого, оценка взрослым</w:t>
      </w:r>
      <w:r w:rsidR="00C214E2">
        <w:t xml:space="preserve"> </w:t>
      </w:r>
      <w:r w:rsidRPr="0086515F">
        <w:t>других детей, а также механизм сравнения своих результатов деятельности с результатами других</w:t>
      </w:r>
      <w:r w:rsidR="00C214E2">
        <w:t xml:space="preserve"> </w:t>
      </w:r>
      <w:r w:rsidRPr="0086515F">
        <w:t>детей</w:t>
      </w:r>
      <w:r w:rsidR="00C214E2">
        <w:t xml:space="preserve"> </w:t>
      </w:r>
      <w:r w:rsidRPr="0086515F">
        <w:t>оказывают</w:t>
      </w:r>
      <w:r w:rsidR="00C214E2">
        <w:t xml:space="preserve"> </w:t>
      </w:r>
      <w:r w:rsidRPr="0086515F">
        <w:t>существенное</w:t>
      </w:r>
      <w:r w:rsidR="00C214E2">
        <w:t xml:space="preserve"> </w:t>
      </w:r>
      <w:r w:rsidRPr="0086515F">
        <w:t>влияние</w:t>
      </w:r>
      <w:r w:rsidR="00C214E2">
        <w:t xml:space="preserve"> </w:t>
      </w:r>
      <w:r w:rsidRPr="0086515F">
        <w:t>на</w:t>
      </w:r>
      <w:r w:rsidR="00C214E2">
        <w:t xml:space="preserve"> </w:t>
      </w:r>
      <w:r w:rsidRPr="0086515F">
        <w:t>характер</w:t>
      </w:r>
      <w:r w:rsidR="00C214E2">
        <w:t xml:space="preserve"> </w:t>
      </w:r>
      <w:r w:rsidRPr="0086515F">
        <w:t>самооценки</w:t>
      </w:r>
      <w:r w:rsidR="00C214E2">
        <w:t xml:space="preserve"> </w:t>
      </w:r>
      <w:r w:rsidRPr="0086515F">
        <w:t>и</w:t>
      </w:r>
      <w:r w:rsidR="00C214E2">
        <w:t xml:space="preserve"> </w:t>
      </w:r>
      <w:r w:rsidRPr="0086515F">
        <w:t>самосознания.</w:t>
      </w:r>
      <w:r w:rsidR="00C214E2">
        <w:t xml:space="preserve"> </w:t>
      </w:r>
      <w:r w:rsidRPr="0086515F">
        <w:t>Появляется</w:t>
      </w:r>
      <w:r w:rsidR="00C214E2">
        <w:t xml:space="preserve"> </w:t>
      </w:r>
      <w:r w:rsidRPr="0086515F">
        <w:t>краткосрочная</w:t>
      </w:r>
      <w:r w:rsidR="00C214E2">
        <w:t xml:space="preserve"> </w:t>
      </w:r>
      <w:r w:rsidRPr="0086515F">
        <w:t>временная перспектива</w:t>
      </w:r>
      <w:r w:rsidR="00C214E2">
        <w:t xml:space="preserve"> </w:t>
      </w:r>
      <w:r w:rsidRPr="0086515F">
        <w:t xml:space="preserve">(вчера-сегодня-завтра, </w:t>
      </w:r>
      <w:proofErr w:type="spellStart"/>
      <w:proofErr w:type="gramStart"/>
      <w:r w:rsidRPr="0086515F">
        <w:t>было-будет</w:t>
      </w:r>
      <w:proofErr w:type="spellEnd"/>
      <w:proofErr w:type="gramEnd"/>
      <w:r w:rsidRPr="0086515F">
        <w:t>).</w:t>
      </w:r>
    </w:p>
    <w:p w:rsidR="00BB340C" w:rsidRPr="0086515F" w:rsidRDefault="00BB340C" w:rsidP="00FA10CE">
      <w:pPr>
        <w:pStyle w:val="a3"/>
        <w:ind w:left="0" w:firstLine="709"/>
        <w:jc w:val="left"/>
      </w:pPr>
    </w:p>
    <w:p w:rsidR="00BB340C" w:rsidRPr="0086515F" w:rsidRDefault="0021290F" w:rsidP="00C214E2">
      <w:pPr>
        <w:pStyle w:val="1"/>
        <w:ind w:left="0" w:firstLine="709"/>
      </w:pPr>
      <w:r w:rsidRPr="0086515F">
        <w:t>Старшая</w:t>
      </w:r>
      <w:r w:rsidR="00C214E2">
        <w:t xml:space="preserve"> </w:t>
      </w:r>
      <w:r w:rsidRPr="0086515F">
        <w:t>группа</w:t>
      </w:r>
      <w:r w:rsidR="00C214E2">
        <w:t xml:space="preserve"> </w:t>
      </w:r>
      <w:r w:rsidRPr="0086515F">
        <w:t>(шестой</w:t>
      </w:r>
      <w:r w:rsidR="00C214E2">
        <w:t xml:space="preserve"> </w:t>
      </w:r>
      <w:r w:rsidRPr="0086515F">
        <w:t>год</w:t>
      </w:r>
      <w:r w:rsidR="00C214E2">
        <w:t xml:space="preserve"> </w:t>
      </w:r>
      <w:r w:rsidRPr="0086515F">
        <w:t>жизни)</w:t>
      </w:r>
    </w:p>
    <w:p w:rsidR="00BB340C" w:rsidRPr="0086515F" w:rsidRDefault="0021290F" w:rsidP="00FA10CE">
      <w:pPr>
        <w:pStyle w:val="2"/>
        <w:ind w:left="0" w:firstLine="709"/>
        <w:jc w:val="left"/>
      </w:pPr>
      <w:proofErr w:type="spellStart"/>
      <w:r w:rsidRPr="0086515F">
        <w:t>Росто-весовые</w:t>
      </w:r>
      <w:proofErr w:type="spellEnd"/>
      <w:r w:rsidR="002F7202">
        <w:t xml:space="preserve"> </w:t>
      </w:r>
      <w:r w:rsidRPr="0086515F">
        <w:t>характеристики</w:t>
      </w:r>
    </w:p>
    <w:p w:rsidR="00BB340C" w:rsidRPr="0086515F" w:rsidRDefault="0021290F" w:rsidP="00FA10CE">
      <w:pPr>
        <w:pStyle w:val="a3"/>
        <w:ind w:left="0" w:firstLine="709"/>
      </w:pPr>
      <w:r w:rsidRPr="0086515F">
        <w:t>Средний</w:t>
      </w:r>
      <w:r w:rsidR="00446C64">
        <w:t xml:space="preserve"> </w:t>
      </w:r>
      <w:r w:rsidRPr="0086515F">
        <w:t>вес</w:t>
      </w:r>
      <w:r w:rsidR="00446C64">
        <w:t xml:space="preserve"> </w:t>
      </w:r>
      <w:r w:rsidRPr="0086515F">
        <w:t>у</w:t>
      </w:r>
      <w:r w:rsidR="00446C64">
        <w:t xml:space="preserve"> </w:t>
      </w:r>
      <w:r w:rsidRPr="0086515F">
        <w:t>мальчиков</w:t>
      </w:r>
      <w:r w:rsidR="00446C64">
        <w:t xml:space="preserve"> </w:t>
      </w:r>
      <w:r w:rsidRPr="0086515F">
        <w:t>изменяется</w:t>
      </w:r>
      <w:r w:rsidR="00446C64">
        <w:t xml:space="preserve"> </w:t>
      </w:r>
      <w:r w:rsidRPr="0086515F">
        <w:t>от</w:t>
      </w:r>
      <w:r w:rsidR="00446C64">
        <w:t xml:space="preserve"> </w:t>
      </w:r>
      <w:r w:rsidRPr="0086515F">
        <w:t>19,7</w:t>
      </w:r>
      <w:r w:rsidR="00446C64">
        <w:t xml:space="preserve"> </w:t>
      </w:r>
      <w:r w:rsidRPr="0086515F">
        <w:t>кг</w:t>
      </w:r>
      <w:r w:rsidR="00446C64">
        <w:t xml:space="preserve"> </w:t>
      </w:r>
      <w:r w:rsidRPr="0086515F">
        <w:t>в</w:t>
      </w:r>
      <w:r w:rsidR="00446C64">
        <w:t xml:space="preserve"> </w:t>
      </w:r>
      <w:r w:rsidRPr="0086515F">
        <w:t>пять</w:t>
      </w:r>
      <w:r w:rsidR="00446C64">
        <w:t xml:space="preserve"> </w:t>
      </w:r>
      <w:r w:rsidRPr="0086515F">
        <w:t>лет</w:t>
      </w:r>
      <w:r w:rsidR="00446C64">
        <w:t xml:space="preserve"> </w:t>
      </w:r>
      <w:r w:rsidRPr="0086515F">
        <w:t>до</w:t>
      </w:r>
      <w:r w:rsidR="00446C64">
        <w:t xml:space="preserve"> </w:t>
      </w:r>
      <w:r w:rsidRPr="0086515F">
        <w:t>21,9</w:t>
      </w:r>
      <w:r w:rsidR="00446C64">
        <w:t xml:space="preserve"> </w:t>
      </w:r>
      <w:r w:rsidRPr="0086515F">
        <w:t>кг</w:t>
      </w:r>
      <w:r w:rsidR="00446C64">
        <w:t xml:space="preserve"> </w:t>
      </w:r>
      <w:r w:rsidRPr="0086515F">
        <w:t>в</w:t>
      </w:r>
      <w:r w:rsidR="00446C64">
        <w:t xml:space="preserve"> </w:t>
      </w:r>
      <w:r w:rsidRPr="0086515F">
        <w:t>шесть</w:t>
      </w:r>
      <w:r w:rsidR="00446C64">
        <w:t xml:space="preserve"> </w:t>
      </w:r>
      <w:r w:rsidRPr="0086515F">
        <w:t>лет,</w:t>
      </w:r>
      <w:r w:rsidR="00446C64">
        <w:t xml:space="preserve"> </w:t>
      </w:r>
      <w:r w:rsidRPr="0086515F">
        <w:t>у</w:t>
      </w:r>
      <w:r w:rsidR="00446C64">
        <w:t xml:space="preserve"> </w:t>
      </w:r>
      <w:r w:rsidRPr="0086515F">
        <w:t>девочек</w:t>
      </w:r>
      <w:r w:rsidR="00446C64">
        <w:t xml:space="preserve"> </w:t>
      </w:r>
      <w:r w:rsidRPr="0086515F">
        <w:t>–</w:t>
      </w:r>
      <w:r w:rsidR="00446C64">
        <w:t xml:space="preserve"> </w:t>
      </w:r>
      <w:r w:rsidRPr="0086515F">
        <w:t>от</w:t>
      </w:r>
      <w:r w:rsidR="00446C64">
        <w:t xml:space="preserve"> </w:t>
      </w:r>
      <w:r w:rsidRPr="0086515F">
        <w:t>18,5</w:t>
      </w:r>
      <w:r w:rsidR="00446C64">
        <w:t xml:space="preserve"> </w:t>
      </w:r>
      <w:r w:rsidRPr="0086515F">
        <w:t>кг</w:t>
      </w:r>
      <w:r w:rsidR="00446C64">
        <w:t xml:space="preserve"> </w:t>
      </w:r>
      <w:r w:rsidRPr="0086515F">
        <w:t>в</w:t>
      </w:r>
      <w:r w:rsidR="00446C64">
        <w:t xml:space="preserve"> </w:t>
      </w:r>
      <w:r w:rsidRPr="0086515F">
        <w:t>пять</w:t>
      </w:r>
      <w:r w:rsidR="00446C64">
        <w:t xml:space="preserve"> </w:t>
      </w:r>
      <w:r w:rsidRPr="0086515F">
        <w:t>лет</w:t>
      </w:r>
      <w:r w:rsidR="00446C64">
        <w:t xml:space="preserve"> </w:t>
      </w:r>
      <w:r w:rsidRPr="0086515F">
        <w:t>до</w:t>
      </w:r>
      <w:r w:rsidR="00446C64">
        <w:t xml:space="preserve"> </w:t>
      </w:r>
      <w:r w:rsidRPr="0086515F">
        <w:t>21,3</w:t>
      </w:r>
      <w:r w:rsidR="00446C64">
        <w:t xml:space="preserve"> </w:t>
      </w:r>
      <w:r w:rsidRPr="0086515F">
        <w:t>кг</w:t>
      </w:r>
      <w:r w:rsidR="00446C64">
        <w:t xml:space="preserve"> </w:t>
      </w:r>
      <w:r w:rsidRPr="0086515F">
        <w:t>в</w:t>
      </w:r>
      <w:r w:rsidR="00446C64">
        <w:t xml:space="preserve"> </w:t>
      </w:r>
      <w:r w:rsidRPr="0086515F">
        <w:t>шесть</w:t>
      </w:r>
      <w:r w:rsidR="00446C64">
        <w:t xml:space="preserve"> </w:t>
      </w:r>
      <w:r w:rsidRPr="0086515F">
        <w:t>лет.</w:t>
      </w:r>
      <w:r w:rsidR="00446C64">
        <w:t xml:space="preserve"> </w:t>
      </w:r>
      <w:r w:rsidRPr="0086515F">
        <w:t>Средняя</w:t>
      </w:r>
      <w:r w:rsidR="00446C64">
        <w:t xml:space="preserve"> </w:t>
      </w:r>
      <w:r w:rsidRPr="0086515F">
        <w:t>длина</w:t>
      </w:r>
      <w:r w:rsidR="00446C64">
        <w:t xml:space="preserve"> </w:t>
      </w:r>
      <w:r w:rsidRPr="0086515F">
        <w:t>тела</w:t>
      </w:r>
      <w:r w:rsidR="00446C64">
        <w:t xml:space="preserve"> </w:t>
      </w:r>
      <w:r w:rsidRPr="0086515F">
        <w:t>у</w:t>
      </w:r>
      <w:r w:rsidR="00446C64">
        <w:t xml:space="preserve"> </w:t>
      </w:r>
      <w:r w:rsidRPr="0086515F">
        <w:t>мальчиков</w:t>
      </w:r>
      <w:r w:rsidR="00446C64">
        <w:t xml:space="preserve"> </w:t>
      </w:r>
      <w:r w:rsidRPr="0086515F">
        <w:t>от</w:t>
      </w:r>
      <w:r w:rsidR="00446C64">
        <w:t xml:space="preserve"> </w:t>
      </w:r>
      <w:r w:rsidRPr="0086515F">
        <w:t>110,4</w:t>
      </w:r>
      <w:r w:rsidR="00446C64">
        <w:t xml:space="preserve"> </w:t>
      </w:r>
      <w:r w:rsidRPr="0086515F">
        <w:t>см</w:t>
      </w:r>
      <w:r w:rsidR="00446C64">
        <w:t xml:space="preserve"> </w:t>
      </w:r>
      <w:r w:rsidRPr="0086515F">
        <w:t>в</w:t>
      </w:r>
      <w:r w:rsidR="00446C64">
        <w:t xml:space="preserve"> </w:t>
      </w:r>
      <w:r w:rsidRPr="0086515F">
        <w:t>пять</w:t>
      </w:r>
      <w:r w:rsidR="00446C64">
        <w:t xml:space="preserve"> </w:t>
      </w:r>
      <w:r w:rsidRPr="0086515F">
        <w:t>лет</w:t>
      </w:r>
      <w:r w:rsidR="00446C64">
        <w:t xml:space="preserve"> </w:t>
      </w:r>
      <w:r w:rsidRPr="0086515F">
        <w:t>до 115,9</w:t>
      </w:r>
      <w:r w:rsidR="00446C64">
        <w:t xml:space="preserve"> </w:t>
      </w:r>
      <w:r w:rsidRPr="0086515F">
        <w:t>см</w:t>
      </w:r>
      <w:r w:rsidR="00446C64">
        <w:t xml:space="preserve"> </w:t>
      </w:r>
      <w:r w:rsidRPr="0086515F">
        <w:t>в</w:t>
      </w:r>
      <w:r w:rsidR="00446C64">
        <w:t xml:space="preserve"> </w:t>
      </w:r>
      <w:r w:rsidRPr="0086515F">
        <w:t>шесть</w:t>
      </w:r>
      <w:r w:rsidR="00446C64">
        <w:t xml:space="preserve"> </w:t>
      </w:r>
      <w:r w:rsidRPr="0086515F">
        <w:t>лет,</w:t>
      </w:r>
      <w:r w:rsidR="00446C64">
        <w:t xml:space="preserve"> </w:t>
      </w:r>
      <w:r w:rsidRPr="0086515F">
        <w:t>у</w:t>
      </w:r>
      <w:r w:rsidR="00446C64">
        <w:t xml:space="preserve"> </w:t>
      </w:r>
      <w:r w:rsidRPr="0086515F">
        <w:t>девочек</w:t>
      </w:r>
      <w:r w:rsidR="00446C64">
        <w:t xml:space="preserve"> </w:t>
      </w:r>
      <w:r w:rsidRPr="0086515F">
        <w:t>–</w:t>
      </w:r>
      <w:r w:rsidR="00446C64">
        <w:t xml:space="preserve"> </w:t>
      </w:r>
      <w:r w:rsidRPr="0086515F">
        <w:t>от 109,0 см</w:t>
      </w:r>
      <w:r w:rsidR="00446C64">
        <w:t xml:space="preserve"> </w:t>
      </w:r>
      <w:r w:rsidRPr="0086515F">
        <w:t>в</w:t>
      </w:r>
      <w:r w:rsidR="00446C64">
        <w:t xml:space="preserve"> </w:t>
      </w:r>
      <w:r w:rsidRPr="0086515F">
        <w:t>пять лет до 115,7 см</w:t>
      </w:r>
      <w:r w:rsidR="00446C64">
        <w:t xml:space="preserve"> </w:t>
      </w:r>
      <w:r w:rsidRPr="0086515F">
        <w:t>в</w:t>
      </w:r>
      <w:r w:rsidR="00446C64">
        <w:t xml:space="preserve"> </w:t>
      </w:r>
      <w:r w:rsidRPr="0086515F">
        <w:t>шесть</w:t>
      </w:r>
      <w:r w:rsidR="00446C64">
        <w:t xml:space="preserve"> </w:t>
      </w:r>
      <w:r w:rsidRPr="0086515F">
        <w:t>лет.</w:t>
      </w:r>
    </w:p>
    <w:p w:rsidR="00BB340C" w:rsidRPr="0086515F" w:rsidRDefault="0021290F" w:rsidP="00FA10CE">
      <w:pPr>
        <w:pStyle w:val="2"/>
        <w:ind w:left="0" w:firstLine="709"/>
      </w:pPr>
      <w:r w:rsidRPr="0086515F">
        <w:t>Функциональное</w:t>
      </w:r>
      <w:r w:rsidR="00446C64">
        <w:t xml:space="preserve"> </w:t>
      </w:r>
      <w:r w:rsidRPr="0086515F">
        <w:t>созревание</w:t>
      </w:r>
    </w:p>
    <w:p w:rsidR="00E666D3" w:rsidRPr="0086515F" w:rsidRDefault="0021290F" w:rsidP="00FA10CE">
      <w:pPr>
        <w:pStyle w:val="a3"/>
        <w:ind w:left="0" w:firstLine="709"/>
      </w:pPr>
      <w:r w:rsidRPr="0086515F">
        <w:t>Развитие</w:t>
      </w:r>
      <w:r w:rsidR="00446C64">
        <w:t xml:space="preserve"> </w:t>
      </w:r>
      <w:r w:rsidRPr="0086515F">
        <w:t>центральной</w:t>
      </w:r>
      <w:r w:rsidR="00446C64">
        <w:t xml:space="preserve"> </w:t>
      </w:r>
      <w:r w:rsidRPr="0086515F">
        <w:t>нервной</w:t>
      </w:r>
      <w:r w:rsidR="00446C64">
        <w:t xml:space="preserve"> </w:t>
      </w:r>
      <w:r w:rsidRPr="0086515F">
        <w:t>и</w:t>
      </w:r>
      <w:r w:rsidR="00446C64">
        <w:t xml:space="preserve"> </w:t>
      </w:r>
      <w:r w:rsidRPr="0086515F">
        <w:t>опорно-двигательной</w:t>
      </w:r>
      <w:r w:rsidR="00446C64">
        <w:t xml:space="preserve"> </w:t>
      </w:r>
      <w:r w:rsidRPr="0086515F">
        <w:t>систем,</w:t>
      </w:r>
      <w:r w:rsidR="00446C64">
        <w:t xml:space="preserve"> </w:t>
      </w:r>
      <w:r w:rsidRPr="0086515F">
        <w:t>зрительно-моторной</w:t>
      </w:r>
      <w:r w:rsidR="00446C64">
        <w:t xml:space="preserve"> </w:t>
      </w:r>
      <w:r w:rsidRPr="0086515F">
        <w:t>координации</w:t>
      </w:r>
      <w:r w:rsidR="00446C64">
        <w:t xml:space="preserve"> </w:t>
      </w:r>
      <w:r w:rsidRPr="0086515F">
        <w:t>позволяет</w:t>
      </w:r>
      <w:r w:rsidR="00446C64">
        <w:t xml:space="preserve"> </w:t>
      </w:r>
      <w:r w:rsidRPr="0086515F">
        <w:t>ребенку</w:t>
      </w:r>
      <w:r w:rsidR="00446C64">
        <w:t xml:space="preserve"> </w:t>
      </w:r>
      <w:r w:rsidRPr="0086515F">
        <w:t>значительно</w:t>
      </w:r>
      <w:r w:rsidR="00446C64">
        <w:t xml:space="preserve"> </w:t>
      </w:r>
      <w:r w:rsidRPr="0086515F">
        <w:t>расширить</w:t>
      </w:r>
      <w:r w:rsidR="00446C64">
        <w:t xml:space="preserve"> </w:t>
      </w:r>
      <w:r w:rsidRPr="0086515F">
        <w:t>доступный</w:t>
      </w:r>
      <w:r w:rsidR="00446C64">
        <w:t xml:space="preserve"> </w:t>
      </w:r>
      <w:r w:rsidRPr="0086515F">
        <w:t>набор</w:t>
      </w:r>
      <w:r w:rsidR="00446C64">
        <w:t xml:space="preserve"> </w:t>
      </w:r>
      <w:r w:rsidRPr="0086515F">
        <w:t>двигательных</w:t>
      </w:r>
      <w:r w:rsidR="00446C64">
        <w:t xml:space="preserve"> </w:t>
      </w:r>
      <w:r w:rsidRPr="0086515F">
        <w:t>стереотипов.</w:t>
      </w:r>
    </w:p>
    <w:p w:rsidR="00BB340C" w:rsidRPr="0086515F" w:rsidRDefault="0021290F" w:rsidP="00FA10CE">
      <w:pPr>
        <w:pStyle w:val="a3"/>
        <w:ind w:left="0" w:firstLine="709"/>
      </w:pPr>
      <w:r w:rsidRPr="0086515F">
        <w:rPr>
          <w:b/>
        </w:rPr>
        <w:t xml:space="preserve">Психические функции. </w:t>
      </w:r>
      <w:r w:rsidR="00446C64" w:rsidRPr="00446C64">
        <w:t xml:space="preserve">В период от пяти до шести лет детям доступно опосредованное запоминание. Эффективность запоминания с помощью внешних средств (картинок, пиктограмм) может возрастать в 2 раза. В старшем дошкольном возрасте продолжает развиваться образное мышление. Дети способны не только решить задачу в наглядном плане, но и совершить преобразования объекта, указать, в какой последовательности объекты вступят во взаимодействие и т.д. Эгоцентризм детского мышления сохраняется. Основой развития мыслительных способностей в данном возрасте является наглядно-схематическое мышление, начинают развиваться основы логического мышления. Формируются обобщения, что является основой словесно-логического мышления. Интенсивно формируется творческое воображение. Наряду с образной </w:t>
      </w:r>
      <w:proofErr w:type="spellStart"/>
      <w:r w:rsidR="00446C64" w:rsidRPr="00446C64">
        <w:t>креативностью</w:t>
      </w:r>
      <w:proofErr w:type="spellEnd"/>
      <w:r w:rsidR="00446C64" w:rsidRPr="00446C64">
        <w:t xml:space="preserve">, интенсивно развивается и </w:t>
      </w:r>
      <w:proofErr w:type="gramStart"/>
      <w:r w:rsidR="00446C64" w:rsidRPr="00446C64">
        <w:t>вербальная</w:t>
      </w:r>
      <w:proofErr w:type="gramEnd"/>
      <w:r w:rsidR="00446C64" w:rsidRPr="00446C64">
        <w:t xml:space="preserve"> </w:t>
      </w:r>
      <w:proofErr w:type="spellStart"/>
      <w:r w:rsidR="00446C64" w:rsidRPr="00446C64">
        <w:t>креативность</w:t>
      </w:r>
      <w:proofErr w:type="spellEnd"/>
      <w:r w:rsidR="00446C64" w:rsidRPr="00446C64">
        <w:t xml:space="preserve"> по параметрам беглости, гибкости, оригинальности и разработанности. Увеличивается устойчивость, распределение, переключаемость внимания. Развитие речи идет в направлении развития словаря, грамматической стороны речи, связной речи, ребенку доступен фонематический анализ слова, что является основой для освоения навыков чтения. Проявляется любознательность ребенка, расширяется круг познавательных интересов. Складывается первичная картина мира.</w:t>
      </w:r>
    </w:p>
    <w:p w:rsidR="00446C64" w:rsidRDefault="0021290F" w:rsidP="00446C64">
      <w:pPr>
        <w:pStyle w:val="a3"/>
        <w:ind w:left="0" w:firstLine="709"/>
      </w:pPr>
      <w:r w:rsidRPr="0086515F">
        <w:rPr>
          <w:b/>
          <w:i/>
        </w:rPr>
        <w:t>Детские</w:t>
      </w:r>
      <w:r w:rsidR="00446C64">
        <w:rPr>
          <w:b/>
          <w:i/>
        </w:rPr>
        <w:t xml:space="preserve"> </w:t>
      </w:r>
      <w:r w:rsidRPr="0086515F">
        <w:rPr>
          <w:b/>
          <w:i/>
        </w:rPr>
        <w:t>виды</w:t>
      </w:r>
      <w:r w:rsidR="00446C64">
        <w:rPr>
          <w:b/>
          <w:i/>
        </w:rPr>
        <w:t xml:space="preserve"> </w:t>
      </w:r>
      <w:r w:rsidRPr="0086515F">
        <w:rPr>
          <w:b/>
          <w:i/>
        </w:rPr>
        <w:t>деятельности.</w:t>
      </w:r>
      <w:r w:rsidR="00446C64">
        <w:rPr>
          <w:b/>
          <w:i/>
        </w:rPr>
        <w:t xml:space="preserve"> </w:t>
      </w:r>
      <w:r w:rsidR="00446C64">
        <w:t xml:space="preserve">У детей шестого года жизни отмечается существенное расширение регулятивных способностей поведения, за счет усложнения системы взаимоотношений </w:t>
      </w:r>
      <w:proofErr w:type="gramStart"/>
      <w:r w:rsidR="00446C64">
        <w:t>со</w:t>
      </w:r>
      <w:proofErr w:type="gramEnd"/>
      <w:r w:rsidR="00446C64">
        <w:t xml:space="preserve"> взрослыми и со сверстниками. Творческая сюжетно-ролевая игра имеет сложную структуру. В игре могут принимать участие несколько детей (до 5-6 человек). Дети шестого года жизни могут планировать и распределять роли до начала игры и строить свое поведение, придерживаясь роли. Игровое взаимодействие сопровождается речью, соответствующей взятой роли по содержанию и интонационно. Нарушение логики игры не принимается и обосновывается. При распределении ролей могут возникать конфликты, связанные с субординацией ролевого поведения, а также нарушением правил. Сюжеты игр становятся более разнообразными, содержание игры определяется логикой игры и системой правил.</w:t>
      </w:r>
    </w:p>
    <w:p w:rsidR="00446C64" w:rsidRDefault="00446C64" w:rsidP="00446C64">
      <w:pPr>
        <w:pStyle w:val="a3"/>
        <w:ind w:left="0" w:firstLine="709"/>
      </w:pPr>
      <w:r>
        <w:t xml:space="preserve">Интенсивно развиваются продуктивные виды деятельности, которые способствуют </w:t>
      </w:r>
      <w:r>
        <w:lastRenderedPageBreak/>
        <w:t>развитию творческого воображения и самовыражения ребенка.</w:t>
      </w:r>
    </w:p>
    <w:p w:rsidR="00BB340C" w:rsidRPr="0086515F" w:rsidRDefault="00446C64" w:rsidP="00446C64">
      <w:pPr>
        <w:pStyle w:val="a3"/>
        <w:ind w:left="0" w:firstLine="709"/>
      </w:pPr>
      <w:r>
        <w:t xml:space="preserve">Детям </w:t>
      </w:r>
      <w:proofErr w:type="gramStart"/>
      <w:r>
        <w:t>доступны</w:t>
      </w:r>
      <w:proofErr w:type="gramEnd"/>
      <w:r>
        <w:t xml:space="preserve"> рисование, конструирование, лепка, аппликация по образцу, условию и по замыслу самого ребенка. Необходимо отметить, что сюжетно-ролевая игра и продуктивные виды деятельности в пять-шесть лет приобретают целостные формы поведения, где требуется </w:t>
      </w:r>
      <w:proofErr w:type="spellStart"/>
      <w:r>
        <w:t>целеполагание</w:t>
      </w:r>
      <w:proofErr w:type="spellEnd"/>
      <w:r>
        <w:t>, планирование деятельности, осуществление действий, контроль и оценка. Продуктивные виды деятельности могут осуществляться в ходе совместной деятельности.</w:t>
      </w:r>
    </w:p>
    <w:p w:rsidR="00BB340C" w:rsidRPr="0086515F" w:rsidRDefault="0021290F" w:rsidP="00FA10CE">
      <w:pPr>
        <w:pStyle w:val="a3"/>
        <w:ind w:left="0" w:firstLine="709"/>
      </w:pPr>
      <w:r w:rsidRPr="0086515F">
        <w:rPr>
          <w:b/>
          <w:i/>
        </w:rPr>
        <w:t>Коммуникация</w:t>
      </w:r>
      <w:r w:rsidR="00446C64">
        <w:rPr>
          <w:b/>
          <w:i/>
        </w:rPr>
        <w:t xml:space="preserve"> </w:t>
      </w:r>
      <w:r w:rsidRPr="0086515F">
        <w:rPr>
          <w:b/>
          <w:i/>
        </w:rPr>
        <w:t>и</w:t>
      </w:r>
      <w:r w:rsidR="00446C64">
        <w:rPr>
          <w:b/>
          <w:i/>
        </w:rPr>
        <w:t xml:space="preserve"> </w:t>
      </w:r>
      <w:r w:rsidRPr="0086515F">
        <w:rPr>
          <w:b/>
          <w:i/>
        </w:rPr>
        <w:t>социализация.</w:t>
      </w:r>
      <w:r w:rsidR="00446C64">
        <w:rPr>
          <w:b/>
          <w:i/>
        </w:rPr>
        <w:t xml:space="preserve"> </w:t>
      </w:r>
      <w:r w:rsidR="00446C64" w:rsidRPr="00446C64">
        <w:t xml:space="preserve">В общении </w:t>
      </w:r>
      <w:proofErr w:type="gramStart"/>
      <w:r w:rsidR="00446C64" w:rsidRPr="00446C64">
        <w:t>со</w:t>
      </w:r>
      <w:proofErr w:type="gramEnd"/>
      <w:r w:rsidR="00446C64" w:rsidRPr="00446C64">
        <w:t xml:space="preserve"> взрослыми интенсивно формируются </w:t>
      </w:r>
      <w:proofErr w:type="spellStart"/>
      <w:r w:rsidR="00446C64" w:rsidRPr="00446C64">
        <w:t>внеситуативно-познавательная</w:t>
      </w:r>
      <w:proofErr w:type="spellEnd"/>
      <w:r w:rsidR="00446C64" w:rsidRPr="00446C64">
        <w:t xml:space="preserve"> и </w:t>
      </w:r>
      <w:proofErr w:type="spellStart"/>
      <w:r w:rsidR="00446C64" w:rsidRPr="00446C64">
        <w:t>внеситуативно-личностная</w:t>
      </w:r>
      <w:proofErr w:type="spellEnd"/>
      <w:r w:rsidR="00446C64" w:rsidRPr="00446C64">
        <w:t xml:space="preserve"> форма общения. У детей формируется потребность в самоутверждении через возможность соответствовать нормам, правилам, ожиданиям, транслируемым со стороны взрослых. Со сверстниками начинает формироваться </w:t>
      </w:r>
      <w:proofErr w:type="spellStart"/>
      <w:r w:rsidR="00446C64" w:rsidRPr="00446C64">
        <w:t>внеситуативно-деловая</w:t>
      </w:r>
      <w:proofErr w:type="spellEnd"/>
      <w:r w:rsidR="00446C64" w:rsidRPr="00446C64">
        <w:t xml:space="preserve"> форма общения, что определяется возрастающим интересом к личности сверстника, появляются избирательные отношения, чувство привязанности к определенным детям, дружба. Характер межличностных отношений отличает выраженный интерес по отношению к сверстнику, высокую значимость сверстника, возрастание </w:t>
      </w:r>
      <w:proofErr w:type="spellStart"/>
      <w:r w:rsidR="00446C64" w:rsidRPr="00446C64">
        <w:t>просоциальных</w:t>
      </w:r>
      <w:proofErr w:type="spellEnd"/>
      <w:r w:rsidR="00446C64" w:rsidRPr="00446C64">
        <w:t xml:space="preserve"> форм поведения. Детские группы характеризуются стабильной структурой взаимоотношений между детьми.</w:t>
      </w:r>
    </w:p>
    <w:p w:rsidR="00E666D3" w:rsidRPr="0086515F" w:rsidRDefault="0021290F" w:rsidP="00FA10CE">
      <w:pPr>
        <w:pStyle w:val="a3"/>
        <w:ind w:left="0" w:firstLine="709"/>
      </w:pPr>
      <w:proofErr w:type="spellStart"/>
      <w:r w:rsidRPr="0086515F">
        <w:rPr>
          <w:b/>
          <w:i/>
        </w:rPr>
        <w:t>Саморегуляция</w:t>
      </w:r>
      <w:proofErr w:type="spellEnd"/>
      <w:r w:rsidRPr="0086515F">
        <w:rPr>
          <w:b/>
          <w:i/>
        </w:rPr>
        <w:t>.</w:t>
      </w:r>
      <w:r w:rsidR="0000087F">
        <w:rPr>
          <w:b/>
          <w:i/>
        </w:rPr>
        <w:t xml:space="preserve"> </w:t>
      </w:r>
      <w:r w:rsidR="0000087F" w:rsidRPr="0000087F">
        <w:t>В период от пяти до шести лет начинают формироваться устойчивые представления о том, «что такое хорошо» и «что такое плохо», которые становятся внутренними регуляторами поведения ребенка. Формируется произвольность поведения, социально значимые мотивы начинают управлять личными мотивами.</w:t>
      </w:r>
    </w:p>
    <w:p w:rsidR="00BB340C" w:rsidRPr="0086515F" w:rsidRDefault="0021290F" w:rsidP="00FA10CE">
      <w:pPr>
        <w:pStyle w:val="a3"/>
        <w:ind w:left="0" w:firstLine="709"/>
      </w:pPr>
      <w:r w:rsidRPr="0086515F">
        <w:rPr>
          <w:b/>
          <w:i/>
        </w:rPr>
        <w:t>Личность</w:t>
      </w:r>
      <w:r w:rsidR="0000087F">
        <w:rPr>
          <w:b/>
          <w:i/>
        </w:rPr>
        <w:t xml:space="preserve"> </w:t>
      </w:r>
      <w:r w:rsidRPr="0086515F">
        <w:rPr>
          <w:b/>
          <w:i/>
        </w:rPr>
        <w:t>и</w:t>
      </w:r>
      <w:r w:rsidR="0000087F">
        <w:rPr>
          <w:b/>
          <w:i/>
        </w:rPr>
        <w:t xml:space="preserve"> </w:t>
      </w:r>
      <w:r w:rsidRPr="0086515F">
        <w:rPr>
          <w:b/>
          <w:i/>
        </w:rPr>
        <w:t>самооценка.</w:t>
      </w:r>
      <w:r w:rsidR="0000087F">
        <w:rPr>
          <w:b/>
          <w:i/>
        </w:rPr>
        <w:t xml:space="preserve"> </w:t>
      </w:r>
      <w:r w:rsidRPr="0086515F">
        <w:t>Складывается</w:t>
      </w:r>
      <w:r w:rsidR="0000087F">
        <w:t xml:space="preserve"> </w:t>
      </w:r>
      <w:r w:rsidRPr="0086515F">
        <w:t>первая</w:t>
      </w:r>
      <w:r w:rsidR="0000087F">
        <w:t xml:space="preserve"> </w:t>
      </w:r>
      <w:r w:rsidRPr="0086515F">
        <w:t>иерархия</w:t>
      </w:r>
      <w:r w:rsidR="0000087F">
        <w:t xml:space="preserve"> </w:t>
      </w:r>
      <w:r w:rsidRPr="0086515F">
        <w:t>мотивов.</w:t>
      </w:r>
      <w:r w:rsidR="0000087F">
        <w:t xml:space="preserve"> </w:t>
      </w:r>
      <w:r w:rsidRPr="0086515F">
        <w:t>Формируется</w:t>
      </w:r>
      <w:r w:rsidR="0000087F">
        <w:t xml:space="preserve"> </w:t>
      </w:r>
      <w:proofErr w:type="spellStart"/>
      <w:r w:rsidRPr="0086515F">
        <w:t>дифференцированность</w:t>
      </w:r>
      <w:proofErr w:type="spellEnd"/>
      <w:r w:rsidR="0000087F">
        <w:t xml:space="preserve"> </w:t>
      </w:r>
      <w:r w:rsidRPr="0086515F">
        <w:t>самооценки.</w:t>
      </w:r>
      <w:r w:rsidR="0000087F">
        <w:t xml:space="preserve"> </w:t>
      </w:r>
      <w:r w:rsidRPr="0086515F">
        <w:t>Преобладает</w:t>
      </w:r>
      <w:r w:rsidR="0000087F">
        <w:t xml:space="preserve"> </w:t>
      </w:r>
      <w:r w:rsidRPr="0086515F">
        <w:t>высокая,</w:t>
      </w:r>
      <w:r w:rsidR="0000087F">
        <w:t xml:space="preserve"> </w:t>
      </w:r>
      <w:r w:rsidRPr="0086515F">
        <w:t>неадекватная</w:t>
      </w:r>
      <w:r w:rsidR="0000087F">
        <w:t xml:space="preserve"> </w:t>
      </w:r>
      <w:r w:rsidRPr="0086515F">
        <w:t>самооценка.</w:t>
      </w:r>
      <w:r w:rsidR="0000087F">
        <w:t xml:space="preserve"> </w:t>
      </w:r>
      <w:r w:rsidRPr="0086515F">
        <w:t>Ребенок</w:t>
      </w:r>
      <w:r w:rsidR="0000087F">
        <w:t xml:space="preserve"> </w:t>
      </w:r>
      <w:r w:rsidRPr="0086515F">
        <w:t>стремится</w:t>
      </w:r>
      <w:r w:rsidR="0000087F">
        <w:t xml:space="preserve"> </w:t>
      </w:r>
      <w:r w:rsidRPr="0086515F">
        <w:t>к сохранению позитивной самооценки.</w:t>
      </w:r>
    </w:p>
    <w:p w:rsidR="00BB340C" w:rsidRPr="0086515F" w:rsidRDefault="00BB340C" w:rsidP="00FA10CE">
      <w:pPr>
        <w:pStyle w:val="a3"/>
        <w:ind w:left="0" w:firstLine="709"/>
        <w:jc w:val="left"/>
      </w:pPr>
    </w:p>
    <w:p w:rsidR="00BB340C" w:rsidRPr="0086515F" w:rsidRDefault="0021290F" w:rsidP="0000087F">
      <w:pPr>
        <w:pStyle w:val="1"/>
        <w:ind w:left="0" w:firstLine="709"/>
        <w:jc w:val="both"/>
      </w:pPr>
      <w:r w:rsidRPr="0086515F">
        <w:t>Подготовительная</w:t>
      </w:r>
      <w:r w:rsidR="0000087F">
        <w:t xml:space="preserve"> </w:t>
      </w:r>
      <w:r w:rsidRPr="0086515F">
        <w:t>к</w:t>
      </w:r>
      <w:r w:rsidR="0000087F">
        <w:t xml:space="preserve"> </w:t>
      </w:r>
      <w:r w:rsidRPr="0086515F">
        <w:t>школе</w:t>
      </w:r>
      <w:r w:rsidR="0000087F">
        <w:t xml:space="preserve"> </w:t>
      </w:r>
      <w:r w:rsidRPr="0086515F">
        <w:t>группа (седьмой</w:t>
      </w:r>
      <w:r w:rsidR="0000087F">
        <w:t xml:space="preserve"> </w:t>
      </w:r>
      <w:r w:rsidRPr="0086515F">
        <w:t>год</w:t>
      </w:r>
      <w:r w:rsidR="0000087F">
        <w:t xml:space="preserve"> </w:t>
      </w:r>
      <w:r w:rsidRPr="0086515F">
        <w:t>жизни)</w:t>
      </w:r>
    </w:p>
    <w:p w:rsidR="00BB340C" w:rsidRPr="0086515F" w:rsidRDefault="0021290F" w:rsidP="00FA10CE">
      <w:pPr>
        <w:pStyle w:val="2"/>
        <w:ind w:left="0" w:firstLine="709"/>
      </w:pPr>
      <w:proofErr w:type="spellStart"/>
      <w:r w:rsidRPr="0086515F">
        <w:t>Росто-весовые</w:t>
      </w:r>
      <w:proofErr w:type="spellEnd"/>
      <w:r w:rsidR="0000087F">
        <w:t xml:space="preserve"> </w:t>
      </w:r>
      <w:r w:rsidRPr="0086515F">
        <w:t>характеристики</w:t>
      </w:r>
    </w:p>
    <w:p w:rsidR="00BB340C" w:rsidRPr="0086515F" w:rsidRDefault="0021290F" w:rsidP="00FA10CE">
      <w:pPr>
        <w:pStyle w:val="a3"/>
        <w:ind w:left="0" w:firstLine="709"/>
      </w:pPr>
      <w:r w:rsidRPr="0086515F">
        <w:t>Средний вес мальчиков к семи годам достигает 24,9 кг, девочек – 24,7 кг. Средняя длина</w:t>
      </w:r>
      <w:r w:rsidR="0000087F">
        <w:t xml:space="preserve"> </w:t>
      </w:r>
      <w:r w:rsidRPr="0086515F">
        <w:t>тела у</w:t>
      </w:r>
      <w:r w:rsidR="0000087F">
        <w:t xml:space="preserve"> </w:t>
      </w:r>
      <w:r w:rsidRPr="0086515F">
        <w:t>мальчиков к</w:t>
      </w:r>
      <w:r w:rsidR="0000087F">
        <w:t xml:space="preserve"> </w:t>
      </w:r>
      <w:r w:rsidRPr="0086515F">
        <w:t>семи годам</w:t>
      </w:r>
      <w:r w:rsidR="0000087F">
        <w:t xml:space="preserve"> </w:t>
      </w:r>
      <w:r w:rsidRPr="0086515F">
        <w:t>достигает</w:t>
      </w:r>
      <w:r w:rsidR="0000087F">
        <w:t xml:space="preserve"> </w:t>
      </w:r>
      <w:r w:rsidRPr="0086515F">
        <w:t>123,9,</w:t>
      </w:r>
      <w:r w:rsidR="0000087F">
        <w:t xml:space="preserve"> </w:t>
      </w:r>
      <w:r w:rsidRPr="0086515F">
        <w:t>у</w:t>
      </w:r>
      <w:r w:rsidR="0000087F">
        <w:t xml:space="preserve"> </w:t>
      </w:r>
      <w:r w:rsidRPr="0086515F">
        <w:t>девочек</w:t>
      </w:r>
      <w:r w:rsidR="0000087F">
        <w:t xml:space="preserve"> </w:t>
      </w:r>
      <w:r w:rsidRPr="0086515F">
        <w:t>– 123,6</w:t>
      </w:r>
      <w:r w:rsidR="0000087F">
        <w:t xml:space="preserve"> </w:t>
      </w:r>
      <w:r w:rsidRPr="0086515F">
        <w:t>см.</w:t>
      </w:r>
    </w:p>
    <w:p w:rsidR="00BB340C" w:rsidRPr="0086515F" w:rsidRDefault="0021290F" w:rsidP="00FA10CE">
      <w:pPr>
        <w:pStyle w:val="a3"/>
        <w:ind w:left="0" w:firstLine="709"/>
      </w:pPr>
      <w:r w:rsidRPr="0086515F">
        <w:t>В период от пяти до семи лет наблюдается выраженное увеличение скорости роста тела</w:t>
      </w:r>
      <w:r w:rsidR="0000087F">
        <w:t xml:space="preserve"> </w:t>
      </w:r>
      <w:r w:rsidRPr="0086515F">
        <w:t>ребенка в длину (</w:t>
      </w:r>
      <w:r w:rsidRPr="0086515F">
        <w:rPr>
          <w:i/>
        </w:rPr>
        <w:t>«</w:t>
      </w:r>
      <w:proofErr w:type="spellStart"/>
      <w:r w:rsidRPr="0086515F">
        <w:rPr>
          <w:i/>
        </w:rPr>
        <w:t>полуростовой</w:t>
      </w:r>
      <w:proofErr w:type="spellEnd"/>
      <w:r w:rsidRPr="0086515F">
        <w:rPr>
          <w:i/>
        </w:rPr>
        <w:t xml:space="preserve"> скачок роста»</w:t>
      </w:r>
      <w:r w:rsidRPr="0086515F">
        <w:t>), причем конечности в это время растут быстрее,</w:t>
      </w:r>
      <w:r w:rsidR="0000087F">
        <w:t xml:space="preserve"> </w:t>
      </w:r>
      <w:r w:rsidRPr="0086515F">
        <w:t>чем</w:t>
      </w:r>
      <w:r w:rsidR="0000087F">
        <w:t xml:space="preserve"> </w:t>
      </w:r>
      <w:r w:rsidRPr="0086515F">
        <w:t>туловище. Изменяются кости, формирующие</w:t>
      </w:r>
      <w:r w:rsidR="0000087F">
        <w:t xml:space="preserve"> </w:t>
      </w:r>
      <w:r w:rsidRPr="0086515F">
        <w:t>облик</w:t>
      </w:r>
      <w:r w:rsidR="0000087F">
        <w:t xml:space="preserve"> </w:t>
      </w:r>
      <w:r w:rsidRPr="0086515F">
        <w:t>лица.</w:t>
      </w:r>
    </w:p>
    <w:p w:rsidR="00BB340C" w:rsidRPr="0086515F" w:rsidRDefault="0021290F" w:rsidP="00FA10CE">
      <w:pPr>
        <w:pStyle w:val="2"/>
        <w:ind w:left="0" w:firstLine="709"/>
      </w:pPr>
      <w:r w:rsidRPr="0086515F">
        <w:t>Функциональное</w:t>
      </w:r>
      <w:r w:rsidR="0000087F">
        <w:t xml:space="preserve"> </w:t>
      </w:r>
      <w:r w:rsidRPr="0086515F">
        <w:t>созревание</w:t>
      </w:r>
    </w:p>
    <w:p w:rsidR="0000087F" w:rsidRDefault="0000087F" w:rsidP="0000087F">
      <w:pPr>
        <w:pStyle w:val="a3"/>
        <w:ind w:left="0" w:firstLine="709"/>
      </w:pPr>
      <w:r>
        <w:t>Уровень развития костной и мышечной систем, наработка двигательных стереотипов отвечают требованиям длительных подвижных игр. Скелетные мышцы детей этого возраста хорошо приспособлены к длительным, но не слишком высоким по точности и мощности нагрузкам.</w:t>
      </w:r>
    </w:p>
    <w:p w:rsidR="0000087F" w:rsidRDefault="0000087F" w:rsidP="0000087F">
      <w:pPr>
        <w:pStyle w:val="a3"/>
        <w:ind w:left="0" w:firstLine="709"/>
      </w:pPr>
      <w:r>
        <w:t>Качественные изменения в развитии телесной сферы ребенка (</w:t>
      </w:r>
      <w:proofErr w:type="spellStart"/>
      <w:r>
        <w:t>полуростовой</w:t>
      </w:r>
      <w:proofErr w:type="spellEnd"/>
      <w:r>
        <w:t xml:space="preserve"> скачок) отражают существенные изменения в центральной нервной системе. К шести-семи годам продолжительность необходимого сна составляет 9-11 часов, при этом длительность цикла сна возрастает до 60-70 минут, по сравнению с 45-50 минутами у детей годовалого возраста, приближаясь к 90 минутам, характерным для сна детей старшего возраста и взрослых.</w:t>
      </w:r>
    </w:p>
    <w:p w:rsidR="0000087F" w:rsidRDefault="0000087F" w:rsidP="0000087F">
      <w:pPr>
        <w:pStyle w:val="a3"/>
        <w:ind w:left="0" w:firstLine="709"/>
      </w:pPr>
      <w:r>
        <w:t>Важнейшим признаком морфофункциональной зрелости становится формирование тонкой биомеханики работы кисти ребенка. К этому возрасту начинает формироваться способность к сложным пространственным программам движения, в том числе к такой важнейшей функции как письму – отдельные элементы письма объединяются в буквы и слова.</w:t>
      </w:r>
    </w:p>
    <w:p w:rsidR="0000087F" w:rsidRDefault="0000087F" w:rsidP="0000087F">
      <w:pPr>
        <w:pStyle w:val="a3"/>
        <w:ind w:left="0" w:firstLine="709"/>
      </w:pPr>
      <w:r>
        <w:t>К пяти-шести годам в значительной степени развивается глазомер. Дети называют более мелкие детали, присутствующие в изображении предметов, могут дать оценку предметов в отношении их красоты, комбинации тех или иных черт.</w:t>
      </w:r>
    </w:p>
    <w:p w:rsidR="00BB340C" w:rsidRPr="0086515F" w:rsidRDefault="0000087F" w:rsidP="0000087F">
      <w:pPr>
        <w:pStyle w:val="a3"/>
        <w:ind w:left="0" w:firstLine="709"/>
      </w:pPr>
      <w:r>
        <w:t xml:space="preserve">Процессы возбуждения и торможения становятся лучше сбалансированными. К этому возрасту значительно развиваются такие свойства нервной системы, как сила, </w:t>
      </w:r>
      <w:r>
        <w:lastRenderedPageBreak/>
        <w:t>подвижность, уравновешенность. В то же время все эти свойства нервных процессов характеризуются неустойчивостью, высокой истощаемостью нервных центров.</w:t>
      </w:r>
    </w:p>
    <w:p w:rsidR="0000087F" w:rsidRDefault="0021290F" w:rsidP="0000087F">
      <w:pPr>
        <w:pStyle w:val="a3"/>
        <w:ind w:left="0" w:firstLine="709"/>
      </w:pPr>
      <w:r w:rsidRPr="0086515F">
        <w:rPr>
          <w:b/>
          <w:i/>
        </w:rPr>
        <w:t>Психические</w:t>
      </w:r>
      <w:r w:rsidR="0000087F">
        <w:rPr>
          <w:b/>
          <w:i/>
        </w:rPr>
        <w:t xml:space="preserve"> </w:t>
      </w:r>
      <w:r w:rsidRPr="0086515F">
        <w:rPr>
          <w:b/>
          <w:i/>
        </w:rPr>
        <w:t>функции.</w:t>
      </w:r>
      <w:r w:rsidR="0000087F">
        <w:rPr>
          <w:b/>
          <w:i/>
        </w:rPr>
        <w:t xml:space="preserve"> </w:t>
      </w:r>
      <w:r w:rsidR="0000087F">
        <w:t>К шести-семи годам особую значимость приобретает процесс формирования «взрослых» механизмов восприятия. Формируется способность дифференцировать слабо различающиеся по физическим характеристикам и редко появляющиеся сенсорные стимулы. Качественные перестройки нейрофизиологических механизмов организации системы восприятия позволяют рассматривать этот период как сенситивный для становления когнитивных функций, в первую очередь произвольного внимания и памяти. Время сосредоточенного внимания, работы без отвлечений по инструкции достигает 10-15 минут.</w:t>
      </w:r>
    </w:p>
    <w:p w:rsidR="00BB340C" w:rsidRPr="0086515F" w:rsidRDefault="0000087F" w:rsidP="0000087F">
      <w:pPr>
        <w:pStyle w:val="a3"/>
        <w:ind w:left="0" w:firstLine="709"/>
      </w:pPr>
      <w:r>
        <w:t xml:space="preserve">Детям становятся доступны формы опосредованной памяти, где средствами могут выступать не только внешние объекты (картинки, пиктограммы), но и некоторые мыслительные операции (классификация). Существенно повышается роль словесного мышления, как основы умственной деятельности ребенка, все более обособляющегося от мышления предметного, наглядно-образного. Формируются основы словесно-логического мышления, логические операции классификации, </w:t>
      </w:r>
      <w:proofErr w:type="spellStart"/>
      <w:r>
        <w:t>сериации</w:t>
      </w:r>
      <w:proofErr w:type="spellEnd"/>
      <w:r>
        <w:t xml:space="preserve">, сравнения. Продолжают развиваться навыки обобщения и рассуждения, но они еще ограничиваются наглядными признаками ситуации. Увеличивается длительность произвольного внимания (до 30 минут). Развитие речи характеризуется правильным произношением всех звуков родного языка, правильным построением предложений, способностью составлять рассказ по сюжетным и последовательным картинкам. В результате правильно организованной образовательной работы у детей развивается </w:t>
      </w:r>
      <w:proofErr w:type="gramStart"/>
      <w:r>
        <w:t>диалогическая</w:t>
      </w:r>
      <w:proofErr w:type="gramEnd"/>
      <w:r>
        <w:t xml:space="preserve"> и некоторые виды монологической речи, формируются предпосылки к обучению чтения. Активный словарный запас достигает 3,5-7 тысяч слов.</w:t>
      </w:r>
    </w:p>
    <w:p w:rsidR="0000087F" w:rsidRDefault="0021290F" w:rsidP="0000087F">
      <w:pPr>
        <w:pStyle w:val="a3"/>
        <w:ind w:left="0" w:firstLine="709"/>
      </w:pPr>
      <w:r w:rsidRPr="0086515F">
        <w:rPr>
          <w:b/>
          <w:i/>
        </w:rPr>
        <w:t>Детские</w:t>
      </w:r>
      <w:r w:rsidR="0000087F">
        <w:rPr>
          <w:b/>
          <w:i/>
        </w:rPr>
        <w:t xml:space="preserve"> </w:t>
      </w:r>
      <w:r w:rsidRPr="0086515F">
        <w:rPr>
          <w:b/>
          <w:i/>
        </w:rPr>
        <w:t>виды</w:t>
      </w:r>
      <w:r w:rsidR="0000087F">
        <w:rPr>
          <w:b/>
          <w:i/>
        </w:rPr>
        <w:t xml:space="preserve"> </w:t>
      </w:r>
      <w:r w:rsidRPr="0086515F">
        <w:rPr>
          <w:b/>
          <w:i/>
        </w:rPr>
        <w:t>деятельности</w:t>
      </w:r>
      <w:r w:rsidRPr="0086515F">
        <w:rPr>
          <w:b/>
        </w:rPr>
        <w:t>.</w:t>
      </w:r>
      <w:r w:rsidR="0000087F">
        <w:rPr>
          <w:b/>
        </w:rPr>
        <w:t xml:space="preserve"> </w:t>
      </w:r>
      <w:r w:rsidR="0000087F">
        <w:t>Процессуальная сюжетно-ролевая игра сменяется результативной игрой (игры с правилами, настольные игры). Игровое пространство усложняется. Система взаимоотношений в игре усложняется, дети способны отслеживать поведение партнеров по всему игровому пространству и менять свое поведение в зависимости от места в нем.</w:t>
      </w:r>
    </w:p>
    <w:p w:rsidR="00BB340C" w:rsidRPr="0086515F" w:rsidRDefault="0000087F" w:rsidP="0000087F">
      <w:pPr>
        <w:pStyle w:val="a3"/>
        <w:ind w:left="0" w:firstLine="709"/>
      </w:pPr>
      <w:r>
        <w:t xml:space="preserve">Продуктивные виды деятельности выступают как самостоятельные формы целенаправленного поведения. Рисунки приобретают более детализированный характер, обогащается их цветовая гамма. Дети подготовительной к школе группы в значительной степени осваивают конструирование из различного строительного материала. Они свободно владеют обобщенными способами </w:t>
      </w:r>
      <w:proofErr w:type="gramStart"/>
      <w:r>
        <w:t>анализа</w:t>
      </w:r>
      <w:proofErr w:type="gramEnd"/>
      <w:r>
        <w:t xml:space="preserve"> как изображений, так и построек; не только анализируют основные конструктивные особенности различных деталей, но и определяют их форму на основе сходства со знакомыми им объемными предметами. Способны выполнять различные по степени сложности </w:t>
      </w:r>
      <w:proofErr w:type="gramStart"/>
      <w:r>
        <w:t>постройки</w:t>
      </w:r>
      <w:proofErr w:type="gramEnd"/>
      <w:r>
        <w:t xml:space="preserve"> как по собственному замыслу, так и по условиям</w:t>
      </w:r>
      <w:r w:rsidR="0021290F" w:rsidRPr="0086515F">
        <w:t>.</w:t>
      </w:r>
    </w:p>
    <w:p w:rsidR="00BB340C" w:rsidRPr="0086515F" w:rsidRDefault="0021290F" w:rsidP="00FA10CE">
      <w:pPr>
        <w:pStyle w:val="a3"/>
        <w:ind w:left="0" w:firstLine="709"/>
      </w:pPr>
      <w:r w:rsidRPr="0086515F">
        <w:rPr>
          <w:b/>
          <w:i/>
        </w:rPr>
        <w:t>Коммуникация</w:t>
      </w:r>
      <w:r w:rsidR="0000087F">
        <w:rPr>
          <w:b/>
          <w:i/>
        </w:rPr>
        <w:t xml:space="preserve"> </w:t>
      </w:r>
      <w:r w:rsidRPr="0086515F">
        <w:rPr>
          <w:b/>
          <w:i/>
        </w:rPr>
        <w:t>и</w:t>
      </w:r>
      <w:r w:rsidR="0000087F">
        <w:rPr>
          <w:b/>
          <w:i/>
        </w:rPr>
        <w:t xml:space="preserve"> </w:t>
      </w:r>
      <w:r w:rsidRPr="0086515F">
        <w:rPr>
          <w:b/>
          <w:i/>
        </w:rPr>
        <w:t>социализация</w:t>
      </w:r>
      <w:r w:rsidRPr="0086515F">
        <w:rPr>
          <w:b/>
        </w:rPr>
        <w:t>.</w:t>
      </w:r>
      <w:r w:rsidR="0000087F">
        <w:rPr>
          <w:b/>
        </w:rPr>
        <w:t xml:space="preserve"> </w:t>
      </w:r>
      <w:r w:rsidR="0000087F" w:rsidRPr="0000087F">
        <w:t xml:space="preserve">В общении </w:t>
      </w:r>
      <w:proofErr w:type="gramStart"/>
      <w:r w:rsidR="0000087F" w:rsidRPr="0000087F">
        <w:t>со</w:t>
      </w:r>
      <w:proofErr w:type="gramEnd"/>
      <w:r w:rsidR="0000087F" w:rsidRPr="0000087F">
        <w:t xml:space="preserve"> взрослыми интенсивно проявляется </w:t>
      </w:r>
      <w:proofErr w:type="spellStart"/>
      <w:r w:rsidR="0000087F" w:rsidRPr="0000087F">
        <w:t>внеситуативно-личностная</w:t>
      </w:r>
      <w:proofErr w:type="spellEnd"/>
      <w:r w:rsidR="0000087F" w:rsidRPr="0000087F">
        <w:t xml:space="preserve"> форма общения. В общении со сверстниками преобладает </w:t>
      </w:r>
      <w:proofErr w:type="spellStart"/>
      <w:r w:rsidR="0000087F" w:rsidRPr="0000087F">
        <w:t>внеситуативно-деловая</w:t>
      </w:r>
      <w:proofErr w:type="spellEnd"/>
      <w:r w:rsidR="0000087F" w:rsidRPr="0000087F">
        <w:t xml:space="preserve"> форма общения. Характер межличностных отношений отличает выраженный интерес по отношению к сверстнику, высокую значимость сверстника, возрастание </w:t>
      </w:r>
      <w:proofErr w:type="spellStart"/>
      <w:r w:rsidR="0000087F" w:rsidRPr="0000087F">
        <w:t>просоциальных</w:t>
      </w:r>
      <w:proofErr w:type="spellEnd"/>
      <w:r w:rsidR="0000087F" w:rsidRPr="0000087F">
        <w:t xml:space="preserve"> форм поведения, феномен детской дружбы, активно проявляется </w:t>
      </w:r>
      <w:proofErr w:type="spellStart"/>
      <w:r w:rsidR="0000087F" w:rsidRPr="0000087F">
        <w:t>эмпатия</w:t>
      </w:r>
      <w:proofErr w:type="spellEnd"/>
      <w:r w:rsidR="0000087F" w:rsidRPr="0000087F">
        <w:t>, сочувствие, содействие, сопереживание. Детские группы характеризуются стабильной структурой взаимоотношений между детьми.</w:t>
      </w:r>
    </w:p>
    <w:p w:rsidR="00BB340C" w:rsidRPr="0086515F" w:rsidRDefault="0021290F" w:rsidP="00FA10CE">
      <w:pPr>
        <w:pStyle w:val="a3"/>
        <w:ind w:left="0" w:firstLine="709"/>
      </w:pPr>
      <w:proofErr w:type="spellStart"/>
      <w:r w:rsidRPr="0086515F">
        <w:rPr>
          <w:b/>
          <w:i/>
        </w:rPr>
        <w:t>Саморегуляция</w:t>
      </w:r>
      <w:proofErr w:type="spellEnd"/>
      <w:r w:rsidRPr="0086515F">
        <w:rPr>
          <w:b/>
          <w:i/>
        </w:rPr>
        <w:t>.</w:t>
      </w:r>
      <w:r w:rsidR="0000087F">
        <w:rPr>
          <w:b/>
          <w:i/>
        </w:rPr>
        <w:t xml:space="preserve"> </w:t>
      </w:r>
      <w:r w:rsidR="0000087F" w:rsidRPr="0000087F">
        <w:t xml:space="preserve">Формируется соподчинение мотивов. Социально значимые мотивы регулируют личные мотивы, «надо» начинает управлять «хочу». Выражено стремление ребенка заниматься социально значимой деятельностью. Происходит «потеря непосредственности» (по Л.С. </w:t>
      </w:r>
      <w:proofErr w:type="spellStart"/>
      <w:r w:rsidR="0000087F" w:rsidRPr="0000087F">
        <w:t>Выготскому</w:t>
      </w:r>
      <w:proofErr w:type="spellEnd"/>
      <w:r w:rsidR="0000087F" w:rsidRPr="0000087F">
        <w:t xml:space="preserve">), поведение ребенка опосредуется системой внутренних норм, правил и представлений. Формируется система реально действующих мотивов, связанных с формированием социальных эмоций, актуализируется способность к «эмоциональной коррекции» поведения. Постепенно формируются предпосылки к произвольной регуляции поведения по внешним инструкциям. От преобладающей роли </w:t>
      </w:r>
      <w:r w:rsidR="0000087F" w:rsidRPr="0000087F">
        <w:lastRenderedPageBreak/>
        <w:t>эмоциональных механизмов регуляции постепенно намечается переход к рациональным, волевым формам.</w:t>
      </w:r>
    </w:p>
    <w:p w:rsidR="00BB340C" w:rsidRPr="0086515F" w:rsidRDefault="0021290F" w:rsidP="00FA10CE">
      <w:pPr>
        <w:pStyle w:val="a3"/>
        <w:ind w:left="0" w:firstLine="709"/>
      </w:pPr>
      <w:r w:rsidRPr="0086515F">
        <w:rPr>
          <w:b/>
          <w:i/>
        </w:rPr>
        <w:t>Личность</w:t>
      </w:r>
      <w:r w:rsidR="0000087F">
        <w:rPr>
          <w:b/>
          <w:i/>
        </w:rPr>
        <w:t xml:space="preserve"> </w:t>
      </w:r>
      <w:r w:rsidRPr="0086515F">
        <w:rPr>
          <w:b/>
          <w:i/>
        </w:rPr>
        <w:t>и</w:t>
      </w:r>
      <w:r w:rsidR="0000087F">
        <w:rPr>
          <w:b/>
          <w:i/>
        </w:rPr>
        <w:t xml:space="preserve"> </w:t>
      </w:r>
      <w:r w:rsidRPr="0086515F">
        <w:rPr>
          <w:b/>
          <w:i/>
        </w:rPr>
        <w:t>самооценка.</w:t>
      </w:r>
      <w:r w:rsidR="0000087F">
        <w:rPr>
          <w:b/>
          <w:i/>
        </w:rPr>
        <w:t xml:space="preserve"> </w:t>
      </w:r>
      <w:r w:rsidR="0000087F" w:rsidRPr="0000087F">
        <w:t xml:space="preserve">Складывается иерархия мотивов. Формируется </w:t>
      </w:r>
      <w:proofErr w:type="spellStart"/>
      <w:r w:rsidR="0000087F" w:rsidRPr="0000087F">
        <w:t>дифференцированность</w:t>
      </w:r>
      <w:proofErr w:type="spellEnd"/>
      <w:r w:rsidR="0000087F" w:rsidRPr="0000087F">
        <w:t xml:space="preserve"> самооценки и уровень притязаний. Преобладает высокая, неадекватная самооценка. Ребенок стремится к сохранению позитивной самооценки. Формируются внутренняя позиция школьника; </w:t>
      </w:r>
      <w:proofErr w:type="spellStart"/>
      <w:r w:rsidR="0000087F" w:rsidRPr="0000087F">
        <w:t>гендерная</w:t>
      </w:r>
      <w:proofErr w:type="spellEnd"/>
      <w:r w:rsidR="0000087F" w:rsidRPr="0000087F">
        <w:t xml:space="preserve"> и </w:t>
      </w:r>
      <w:proofErr w:type="spellStart"/>
      <w:r w:rsidR="0000087F" w:rsidRPr="0000087F">
        <w:t>полоролевая</w:t>
      </w:r>
      <w:proofErr w:type="spellEnd"/>
      <w:r w:rsidR="0000087F" w:rsidRPr="0000087F">
        <w:t xml:space="preserve"> идентичность, основы гражданской идентичности (представление о принадлежности к своей семье, национальная, религиозная принадлежность, соотнесение с названием своего места жительства, со своей культурой и страной); первичная картина мира, которая включает представление о себе, о других людях и мире в целом, чувство справедливости.</w:t>
      </w:r>
    </w:p>
    <w:p w:rsidR="00BB340C" w:rsidRPr="0086515F" w:rsidRDefault="00BB340C" w:rsidP="00FA10CE">
      <w:pPr>
        <w:pStyle w:val="a3"/>
        <w:ind w:left="0" w:firstLine="709"/>
        <w:jc w:val="left"/>
      </w:pPr>
    </w:p>
    <w:p w:rsidR="00BB340C" w:rsidRPr="0086515F" w:rsidRDefault="0021290F" w:rsidP="00BA752C">
      <w:pPr>
        <w:pStyle w:val="1"/>
        <w:numPr>
          <w:ilvl w:val="1"/>
          <w:numId w:val="125"/>
        </w:numPr>
        <w:tabs>
          <w:tab w:val="left" w:pos="633"/>
        </w:tabs>
        <w:ind w:left="0" w:firstLine="709"/>
      </w:pPr>
      <w:r w:rsidRPr="0086515F">
        <w:t>Планируемые</w:t>
      </w:r>
      <w:r w:rsidR="0000087F">
        <w:t xml:space="preserve"> </w:t>
      </w:r>
      <w:r w:rsidRPr="0086515F">
        <w:t>результаты</w:t>
      </w:r>
      <w:r w:rsidR="0000087F">
        <w:t xml:space="preserve"> </w:t>
      </w:r>
      <w:r w:rsidRPr="0086515F">
        <w:t>реализации</w:t>
      </w:r>
      <w:r w:rsidR="005B3933" w:rsidRPr="0086515F">
        <w:t xml:space="preserve"> и освоения</w:t>
      </w:r>
      <w:r w:rsidR="0000087F">
        <w:t xml:space="preserve"> </w:t>
      </w:r>
      <w:r w:rsidR="00E666D3" w:rsidRPr="0086515F">
        <w:t>П</w:t>
      </w:r>
      <w:r w:rsidRPr="0086515F">
        <w:t>рограммы</w:t>
      </w:r>
    </w:p>
    <w:p w:rsidR="0000087F" w:rsidRDefault="0000087F" w:rsidP="0000087F">
      <w:pPr>
        <w:pStyle w:val="a3"/>
        <w:ind w:left="0" w:firstLine="709"/>
      </w:pPr>
      <w:r>
        <w:t xml:space="preserve">В соответствии с ФГОС </w:t>
      </w:r>
      <w:proofErr w:type="gramStart"/>
      <w:r>
        <w:t>ДО</w:t>
      </w:r>
      <w:proofErr w:type="gramEnd"/>
      <w:r>
        <w:t xml:space="preserve"> </w:t>
      </w:r>
      <w:proofErr w:type="gramStart"/>
      <w:r>
        <w:t>специфика</w:t>
      </w:r>
      <w:proofErr w:type="gramEnd"/>
      <w:r>
        <w:t xml:space="preserve"> дошкольного детства и системные особенности ДО делают неправомерными требования от ребенка дошкольного возраста конкретных образовательных достижений. Поэтому результаты освоения Программы представлены в виде целевых ориентиров ДО и представляют собой возрастные характеристики возможных достижений ребенка к завершению </w:t>
      </w:r>
      <w:proofErr w:type="gramStart"/>
      <w:r>
        <w:t>ДО</w:t>
      </w:r>
      <w:proofErr w:type="gramEnd"/>
      <w:r>
        <w:t>.</w:t>
      </w:r>
    </w:p>
    <w:p w:rsidR="0000087F" w:rsidRDefault="0000087F" w:rsidP="0000087F">
      <w:pPr>
        <w:pStyle w:val="a3"/>
        <w:ind w:left="0" w:firstLine="709"/>
      </w:pPr>
      <w:r>
        <w:t xml:space="preserve">Реализация образовательных целей и задач Программы направлена на достижение целевых </w:t>
      </w:r>
      <w:proofErr w:type="gramStart"/>
      <w:r>
        <w:t>ориентиров</w:t>
      </w:r>
      <w:proofErr w:type="gramEnd"/>
      <w:r>
        <w:t xml:space="preserve"> ДО, которые описаны как основные характеристики развития ребенка.</w:t>
      </w:r>
    </w:p>
    <w:p w:rsidR="0000087F" w:rsidRDefault="0000087F" w:rsidP="0000087F">
      <w:pPr>
        <w:pStyle w:val="a3"/>
        <w:ind w:left="0" w:firstLine="709"/>
      </w:pPr>
      <w:r>
        <w:t>Основные характеристики развития ребенка представлены в виде перечисления возможных достижений воспитанников на разных возрастных этапах дошкольного детства.</w:t>
      </w:r>
    </w:p>
    <w:p w:rsidR="0000087F" w:rsidRDefault="0000087F" w:rsidP="0000087F">
      <w:pPr>
        <w:pStyle w:val="a3"/>
        <w:ind w:left="0" w:firstLine="709"/>
      </w:pPr>
      <w:r>
        <w:t>В соответствии с периодизацией психического развития ребенка согласно культурно-исторической психологии, дошкольное детство подразделяется на три возраста: младенческий (первое и второе полугодия жизни), ранний (от 1 года до 3 лет) и дошкольный возраст (от 3 до 7 лет).</w:t>
      </w:r>
    </w:p>
    <w:p w:rsidR="0000087F" w:rsidRDefault="0000087F" w:rsidP="0000087F">
      <w:pPr>
        <w:pStyle w:val="a3"/>
        <w:ind w:left="0" w:firstLine="709"/>
      </w:pPr>
      <w:r>
        <w:t xml:space="preserve">Обозначенные в Программе возрастные ориентиры «к одному году», «к трем, четырем, пяти, шести годам» имеют условный характер, что предполагает широкий возрастной диапазон для достижения ребенком планируемых результатов. Это связано с неустойчивостью, </w:t>
      </w:r>
      <w:proofErr w:type="spellStart"/>
      <w:r>
        <w:t>гетерохронностью</w:t>
      </w:r>
      <w:proofErr w:type="spellEnd"/>
      <w:r>
        <w:t xml:space="preserve"> и индивидуальным темпом психического развития детей в дошкольном детстве, особенно при прохождении критических периодов. По этой причине ребенок может продемонстрировать обозначенные в планируемых результатах возрастные характеристики развития раньше или позже заданных возрастных ориентиров.</w:t>
      </w:r>
    </w:p>
    <w:p w:rsidR="00BB340C" w:rsidRPr="0086515F" w:rsidRDefault="0000087F" w:rsidP="0000087F">
      <w:pPr>
        <w:pStyle w:val="a3"/>
        <w:ind w:left="0" w:firstLine="709"/>
      </w:pPr>
      <w:r>
        <w:t>Степень выраженности возрастных характеристик возможных достижений может различаться у детей одного возраста по причине высокой индивидуализации их психического развития и разных стартовых условий освоения образовательной программы. Обозначенные различия не должны быть констатированы как трудности ребенка в освоении основной образовательной программы Организации и не подразумевают его включения в целевую группу.</w:t>
      </w:r>
    </w:p>
    <w:p w:rsidR="00BB340C" w:rsidRPr="0086515F" w:rsidRDefault="00BB340C" w:rsidP="00FA10CE">
      <w:pPr>
        <w:pStyle w:val="a3"/>
        <w:ind w:left="0" w:firstLine="0"/>
        <w:jc w:val="left"/>
        <w:rPr>
          <w:color w:val="00B050"/>
        </w:rPr>
      </w:pPr>
    </w:p>
    <w:p w:rsidR="00BB340C" w:rsidRPr="0086515F" w:rsidRDefault="0021290F" w:rsidP="0000087F">
      <w:pPr>
        <w:pStyle w:val="1"/>
        <w:tabs>
          <w:tab w:val="left" w:pos="1522"/>
        </w:tabs>
        <w:ind w:left="0" w:firstLine="709"/>
      </w:pPr>
      <w:r w:rsidRPr="0086515F">
        <w:t>Планируемые</w:t>
      </w:r>
      <w:r w:rsidR="0000087F">
        <w:t xml:space="preserve"> </w:t>
      </w:r>
      <w:r w:rsidRPr="0086515F">
        <w:t>результаты</w:t>
      </w:r>
      <w:r w:rsidR="0000087F">
        <w:t xml:space="preserve"> </w:t>
      </w:r>
      <w:r w:rsidRPr="0086515F">
        <w:t>в</w:t>
      </w:r>
      <w:r w:rsidR="0000087F">
        <w:t xml:space="preserve"> </w:t>
      </w:r>
      <w:r w:rsidRPr="0086515F">
        <w:t>младенческом</w:t>
      </w:r>
      <w:r w:rsidR="0000087F">
        <w:t xml:space="preserve"> </w:t>
      </w:r>
      <w:r w:rsidRPr="0086515F">
        <w:t>возрасте</w:t>
      </w:r>
    </w:p>
    <w:p w:rsidR="00BB340C" w:rsidRPr="0086515F" w:rsidRDefault="0021290F" w:rsidP="00FA10CE">
      <w:pPr>
        <w:pStyle w:val="2"/>
        <w:ind w:left="0" w:firstLine="709"/>
        <w:rPr>
          <w:i w:val="0"/>
        </w:rPr>
      </w:pPr>
      <w:r w:rsidRPr="0086515F">
        <w:rPr>
          <w:i w:val="0"/>
        </w:rPr>
        <w:t>К</w:t>
      </w:r>
      <w:r w:rsidR="0000087F">
        <w:rPr>
          <w:i w:val="0"/>
        </w:rPr>
        <w:t xml:space="preserve"> </w:t>
      </w:r>
      <w:r w:rsidRPr="0086515F">
        <w:rPr>
          <w:i w:val="0"/>
        </w:rPr>
        <w:t>одному</w:t>
      </w:r>
      <w:r w:rsidR="0000087F">
        <w:rPr>
          <w:i w:val="0"/>
        </w:rPr>
        <w:t xml:space="preserve"> </w:t>
      </w:r>
      <w:r w:rsidRPr="0086515F">
        <w:rPr>
          <w:i w:val="0"/>
        </w:rPr>
        <w:t>году:</w:t>
      </w:r>
    </w:p>
    <w:p w:rsidR="00BB340C" w:rsidRPr="0086515F" w:rsidRDefault="0000087F" w:rsidP="00FA10CE">
      <w:pPr>
        <w:pStyle w:val="a3"/>
        <w:numPr>
          <w:ilvl w:val="0"/>
          <w:numId w:val="10"/>
        </w:numPr>
        <w:tabs>
          <w:tab w:val="left" w:pos="993"/>
        </w:tabs>
        <w:ind w:left="0" w:firstLine="709"/>
      </w:pPr>
      <w:r w:rsidRPr="0086515F">
        <w:t>Р</w:t>
      </w:r>
      <w:r w:rsidR="0021290F" w:rsidRPr="0086515F">
        <w:t>ебенок</w:t>
      </w:r>
      <w:r>
        <w:t xml:space="preserve"> </w:t>
      </w:r>
      <w:r w:rsidR="0021290F" w:rsidRPr="0086515F">
        <w:t>проявляет</w:t>
      </w:r>
      <w:r>
        <w:t xml:space="preserve"> </w:t>
      </w:r>
      <w:r w:rsidR="0021290F" w:rsidRPr="0086515F">
        <w:t>двигательную</w:t>
      </w:r>
      <w:r>
        <w:t xml:space="preserve"> </w:t>
      </w:r>
      <w:r w:rsidR="0021290F" w:rsidRPr="0086515F">
        <w:t>активность</w:t>
      </w:r>
      <w:r>
        <w:t xml:space="preserve"> </w:t>
      </w:r>
      <w:r w:rsidR="0021290F" w:rsidRPr="0086515F">
        <w:t>в</w:t>
      </w:r>
      <w:r>
        <w:t xml:space="preserve"> </w:t>
      </w:r>
      <w:r w:rsidR="0021290F" w:rsidRPr="0086515F">
        <w:t>освоении</w:t>
      </w:r>
      <w:r>
        <w:t xml:space="preserve"> </w:t>
      </w:r>
      <w:r w:rsidR="0021290F" w:rsidRPr="0086515F">
        <w:t>пространственной</w:t>
      </w:r>
      <w:r>
        <w:t xml:space="preserve"> </w:t>
      </w:r>
      <w:r w:rsidR="0021290F" w:rsidRPr="0086515F">
        <w:t>среды,</w:t>
      </w:r>
      <w:r>
        <w:t xml:space="preserve"> </w:t>
      </w:r>
      <w:r w:rsidR="0021290F" w:rsidRPr="0086515F">
        <w:t>используя движения ползания, лазанья, хватания, бросания, манипулирует предметами, начинает</w:t>
      </w:r>
      <w:r w:rsidR="00592565">
        <w:t xml:space="preserve"> </w:t>
      </w:r>
      <w:r w:rsidR="0021290F" w:rsidRPr="0086515F">
        <w:t>осваивать самостоятельную ходьбу;</w:t>
      </w:r>
    </w:p>
    <w:p w:rsidR="00BB1E02" w:rsidRPr="0086515F" w:rsidRDefault="00BB1E02" w:rsidP="00FA10CE">
      <w:pPr>
        <w:pStyle w:val="20"/>
        <w:numPr>
          <w:ilvl w:val="0"/>
          <w:numId w:val="10"/>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положительно реагирует на прием пищи и гигиенические процедуры; ребёнок эмоционально реагирует на внимание взрослого, проявляет радость в ответ на общение </w:t>
      </w:r>
      <w:proofErr w:type="gramStart"/>
      <w:r w:rsidRPr="0086515F">
        <w:rPr>
          <w:sz w:val="24"/>
          <w:szCs w:val="24"/>
          <w:lang w:val="ru-RU"/>
        </w:rPr>
        <w:t>со</w:t>
      </w:r>
      <w:proofErr w:type="gramEnd"/>
      <w:r w:rsidRPr="0086515F">
        <w:rPr>
          <w:sz w:val="24"/>
          <w:szCs w:val="24"/>
          <w:lang w:val="ru-RU"/>
        </w:rPr>
        <w:t xml:space="preserve"> взрослым;</w:t>
      </w:r>
    </w:p>
    <w:p w:rsidR="00BB1E02" w:rsidRPr="0086515F" w:rsidRDefault="00BB1E02" w:rsidP="00FA10CE">
      <w:pPr>
        <w:pStyle w:val="20"/>
        <w:numPr>
          <w:ilvl w:val="0"/>
          <w:numId w:val="10"/>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понимает речь взрослого, откликается на свое имя, положительно реагирует на знакомых людей, имена близких родственников;</w:t>
      </w:r>
    </w:p>
    <w:p w:rsidR="00BB1E02" w:rsidRPr="0086515F" w:rsidRDefault="00BB1E02" w:rsidP="00FA10CE">
      <w:pPr>
        <w:pStyle w:val="20"/>
        <w:numPr>
          <w:ilvl w:val="0"/>
          <w:numId w:val="10"/>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выполняет простые просьбы взрослого, понимает и адекватно реагирует на слова, регулирующие поведение (можно, нельзя и другие);</w:t>
      </w:r>
    </w:p>
    <w:p w:rsidR="00BB1E02" w:rsidRPr="0086515F" w:rsidRDefault="00BB1E02" w:rsidP="00FA10CE">
      <w:pPr>
        <w:pStyle w:val="20"/>
        <w:numPr>
          <w:ilvl w:val="0"/>
          <w:numId w:val="10"/>
        </w:numPr>
        <w:shd w:val="clear" w:color="auto" w:fill="auto"/>
        <w:tabs>
          <w:tab w:val="left" w:pos="993"/>
        </w:tabs>
        <w:spacing w:before="0" w:after="0" w:line="240" w:lineRule="auto"/>
        <w:ind w:left="0" w:firstLine="709"/>
        <w:jc w:val="both"/>
        <w:rPr>
          <w:sz w:val="24"/>
          <w:szCs w:val="24"/>
          <w:lang w:val="ru-RU"/>
        </w:rPr>
      </w:pPr>
      <w:proofErr w:type="gramStart"/>
      <w:r w:rsidRPr="0086515F">
        <w:rPr>
          <w:sz w:val="24"/>
          <w:szCs w:val="24"/>
          <w:lang w:val="ru-RU"/>
        </w:rPr>
        <w:t>ребёнок произносит несколько простых, облегченных слов (мама, папа, баба, деда, дай, бах, на), которые несут смысловую нагрузку;</w:t>
      </w:r>
      <w:proofErr w:type="gramEnd"/>
    </w:p>
    <w:p w:rsidR="00BB1E02" w:rsidRPr="0086515F" w:rsidRDefault="00BB1E02" w:rsidP="00FA10CE">
      <w:pPr>
        <w:pStyle w:val="20"/>
        <w:numPr>
          <w:ilvl w:val="0"/>
          <w:numId w:val="10"/>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lastRenderedPageBreak/>
        <w:t>ребёнок проявляет интерес к животным, птицам, рыбам, растениям; ребёнок обнаруживает поисковую и познавательную активность по отношению к предметному окружению;</w:t>
      </w:r>
    </w:p>
    <w:p w:rsidR="00BB1E02" w:rsidRPr="0086515F" w:rsidRDefault="00BB1E02" w:rsidP="00FA10CE">
      <w:pPr>
        <w:pStyle w:val="20"/>
        <w:numPr>
          <w:ilvl w:val="0"/>
          <w:numId w:val="10"/>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узнает и называет объекты живой природы ближайшего окружения, выделяет их характерные особенности, положительно реагирует на них;</w:t>
      </w:r>
    </w:p>
    <w:p w:rsidR="00BB1E02" w:rsidRPr="0086515F" w:rsidRDefault="00BB1E02" w:rsidP="00FA10CE">
      <w:pPr>
        <w:pStyle w:val="20"/>
        <w:numPr>
          <w:ilvl w:val="0"/>
          <w:numId w:val="10"/>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эмоционально реагирует на музыку, пение, игры-забавы, прислушивается к звучанию разных музыкальных инструментов;</w:t>
      </w:r>
    </w:p>
    <w:p w:rsidR="00BB1E02" w:rsidRPr="0086515F" w:rsidRDefault="00BB1E02" w:rsidP="00FA10CE">
      <w:pPr>
        <w:pStyle w:val="20"/>
        <w:numPr>
          <w:ilvl w:val="0"/>
          <w:numId w:val="10"/>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ориентируется в знакомой обстановке, активно изучает окружающие предметы, выполняет действия, направленные на получение результата (накладывает кирпичик на кирпичик, собирает и разбирает пирамидку, вкладывает в отверстия втулки, открывает и закрывает дверцы шкафа, рассматривает картинки и находит на них знакомые предметы и тому подобное);</w:t>
      </w:r>
    </w:p>
    <w:p w:rsidR="00BB1E02" w:rsidRPr="0086515F" w:rsidRDefault="00BB1E02" w:rsidP="00FA10CE">
      <w:pPr>
        <w:pStyle w:val="20"/>
        <w:numPr>
          <w:ilvl w:val="0"/>
          <w:numId w:val="10"/>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активно действует с игрушками, подражая действиям взрослых (катает машинку, кормит собачку, качает куклу и тому подобное).</w:t>
      </w:r>
    </w:p>
    <w:p w:rsidR="00BB340C" w:rsidRPr="0086515F" w:rsidRDefault="00BB340C" w:rsidP="00FA10CE">
      <w:pPr>
        <w:pStyle w:val="a3"/>
        <w:ind w:left="0" w:firstLine="709"/>
        <w:rPr>
          <w:color w:val="00B050"/>
        </w:rPr>
      </w:pPr>
    </w:p>
    <w:p w:rsidR="00BB340C" w:rsidRPr="0086515F" w:rsidRDefault="0021290F" w:rsidP="00592565">
      <w:pPr>
        <w:pStyle w:val="1"/>
        <w:tabs>
          <w:tab w:val="left" w:pos="1522"/>
        </w:tabs>
        <w:ind w:left="0" w:firstLine="709"/>
        <w:jc w:val="both"/>
      </w:pPr>
      <w:r w:rsidRPr="0086515F">
        <w:t>Планируемые</w:t>
      </w:r>
      <w:r w:rsidR="00592565">
        <w:t xml:space="preserve"> </w:t>
      </w:r>
      <w:r w:rsidRPr="0086515F">
        <w:t>результаты</w:t>
      </w:r>
      <w:r w:rsidR="00592565">
        <w:t xml:space="preserve"> </w:t>
      </w:r>
      <w:r w:rsidRPr="0086515F">
        <w:t>в</w:t>
      </w:r>
      <w:r w:rsidR="00592565">
        <w:t xml:space="preserve"> </w:t>
      </w:r>
      <w:r w:rsidRPr="0086515F">
        <w:t>раннем</w:t>
      </w:r>
      <w:r w:rsidR="00592565">
        <w:t xml:space="preserve"> </w:t>
      </w:r>
      <w:r w:rsidRPr="0086515F">
        <w:t>возрасте</w:t>
      </w:r>
    </w:p>
    <w:p w:rsidR="00BB340C" w:rsidRPr="0086515F" w:rsidRDefault="0021290F" w:rsidP="00FA10CE">
      <w:pPr>
        <w:pStyle w:val="2"/>
        <w:ind w:left="0" w:firstLine="709"/>
        <w:rPr>
          <w:i w:val="0"/>
        </w:rPr>
      </w:pPr>
      <w:r w:rsidRPr="0086515F">
        <w:rPr>
          <w:i w:val="0"/>
        </w:rPr>
        <w:t>К</w:t>
      </w:r>
      <w:r w:rsidR="00592565">
        <w:rPr>
          <w:i w:val="0"/>
        </w:rPr>
        <w:t xml:space="preserve"> </w:t>
      </w:r>
      <w:r w:rsidRPr="0086515F">
        <w:rPr>
          <w:i w:val="0"/>
        </w:rPr>
        <w:t>трем</w:t>
      </w:r>
      <w:r w:rsidR="00592565">
        <w:rPr>
          <w:i w:val="0"/>
        </w:rPr>
        <w:t xml:space="preserve"> </w:t>
      </w:r>
      <w:r w:rsidRPr="0086515F">
        <w:rPr>
          <w:i w:val="0"/>
        </w:rPr>
        <w:t>годам:</w:t>
      </w:r>
    </w:p>
    <w:p w:rsidR="00BB340C" w:rsidRPr="0086515F" w:rsidRDefault="0021290F" w:rsidP="00FA10CE">
      <w:pPr>
        <w:pStyle w:val="a3"/>
        <w:numPr>
          <w:ilvl w:val="0"/>
          <w:numId w:val="11"/>
        </w:numPr>
        <w:tabs>
          <w:tab w:val="left" w:pos="993"/>
        </w:tabs>
        <w:ind w:left="0" w:firstLine="709"/>
      </w:pPr>
      <w:r w:rsidRPr="0086515F">
        <w:t>у ребенка развита крупная моторика, он активно использует освоенные ранее движения,</w:t>
      </w:r>
      <w:r w:rsidR="00592565">
        <w:t xml:space="preserve"> </w:t>
      </w:r>
      <w:r w:rsidRPr="0086515F">
        <w:t>начинает</w:t>
      </w:r>
      <w:r w:rsidR="00592565">
        <w:t xml:space="preserve"> </w:t>
      </w:r>
      <w:r w:rsidRPr="0086515F">
        <w:t>осваивать</w:t>
      </w:r>
      <w:r w:rsidR="00592565">
        <w:t xml:space="preserve"> </w:t>
      </w:r>
      <w:r w:rsidRPr="0086515F">
        <w:t>бег,</w:t>
      </w:r>
      <w:r w:rsidR="00592565">
        <w:t xml:space="preserve"> </w:t>
      </w:r>
      <w:r w:rsidRPr="0086515F">
        <w:t>прыжки,</w:t>
      </w:r>
      <w:r w:rsidR="00592565">
        <w:t xml:space="preserve"> </w:t>
      </w:r>
      <w:r w:rsidRPr="0086515F">
        <w:t>повторяет</w:t>
      </w:r>
      <w:r w:rsidR="00592565">
        <w:t xml:space="preserve"> </w:t>
      </w:r>
      <w:r w:rsidRPr="0086515F">
        <w:t>за</w:t>
      </w:r>
      <w:r w:rsidR="00592565">
        <w:t xml:space="preserve"> </w:t>
      </w:r>
      <w:r w:rsidRPr="0086515F">
        <w:t>взрослым</w:t>
      </w:r>
      <w:r w:rsidR="00592565">
        <w:t xml:space="preserve"> </w:t>
      </w:r>
      <w:r w:rsidRPr="0086515F">
        <w:t>простые</w:t>
      </w:r>
      <w:r w:rsidR="00592565">
        <w:t xml:space="preserve"> </w:t>
      </w:r>
      <w:r w:rsidRPr="0086515F">
        <w:t>имитационные</w:t>
      </w:r>
      <w:r w:rsidR="00592565">
        <w:t xml:space="preserve"> </w:t>
      </w:r>
      <w:r w:rsidRPr="0086515F">
        <w:t>упражнения,</w:t>
      </w:r>
      <w:r w:rsidR="00592565">
        <w:t xml:space="preserve"> </w:t>
      </w:r>
      <w:r w:rsidRPr="0086515F">
        <w:t xml:space="preserve">понимает </w:t>
      </w:r>
      <w:r w:rsidR="00592565">
        <w:t xml:space="preserve"> </w:t>
      </w:r>
      <w:r w:rsidRPr="0086515F">
        <w:t>указания</w:t>
      </w:r>
      <w:r w:rsidR="00592565">
        <w:t xml:space="preserve"> </w:t>
      </w:r>
      <w:r w:rsidRPr="0086515F">
        <w:t>взрослого,</w:t>
      </w:r>
      <w:r w:rsidR="00592565">
        <w:t xml:space="preserve"> </w:t>
      </w:r>
      <w:r w:rsidRPr="0086515F">
        <w:t>выполняет</w:t>
      </w:r>
      <w:r w:rsidR="00592565">
        <w:t xml:space="preserve"> </w:t>
      </w:r>
      <w:r w:rsidRPr="0086515F">
        <w:t>движения</w:t>
      </w:r>
      <w:r w:rsidR="00592565">
        <w:t xml:space="preserve"> </w:t>
      </w:r>
      <w:r w:rsidRPr="0086515F">
        <w:t>по</w:t>
      </w:r>
      <w:r w:rsidR="00592565">
        <w:t xml:space="preserve"> </w:t>
      </w:r>
      <w:r w:rsidRPr="0086515F">
        <w:t>зрительному</w:t>
      </w:r>
      <w:r w:rsidR="00592565">
        <w:t xml:space="preserve"> </w:t>
      </w:r>
      <w:r w:rsidRPr="0086515F">
        <w:t>и</w:t>
      </w:r>
      <w:r w:rsidR="00592565">
        <w:t xml:space="preserve"> </w:t>
      </w:r>
      <w:r w:rsidRPr="0086515F">
        <w:t>звуковому</w:t>
      </w:r>
      <w:r w:rsidR="00592565">
        <w:t xml:space="preserve"> </w:t>
      </w:r>
      <w:r w:rsidRPr="0086515F">
        <w:t>ориентирам;</w:t>
      </w:r>
    </w:p>
    <w:p w:rsidR="00A44D0D" w:rsidRPr="0086515F" w:rsidRDefault="00A44D0D" w:rsidP="00FA10CE">
      <w:pPr>
        <w:pStyle w:val="20"/>
        <w:numPr>
          <w:ilvl w:val="0"/>
          <w:numId w:val="1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демонстрирует элементарные культурно-гигиенические навыки, владеет простейшими навыками самообслуживания (одевание, раздевание, самостоятельно ест и тому подобное);</w:t>
      </w:r>
    </w:p>
    <w:p w:rsidR="00A44D0D" w:rsidRPr="0086515F" w:rsidRDefault="00A44D0D" w:rsidP="00FA10CE">
      <w:pPr>
        <w:pStyle w:val="20"/>
        <w:numPr>
          <w:ilvl w:val="0"/>
          <w:numId w:val="1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стремится к общению </w:t>
      </w:r>
      <w:proofErr w:type="gramStart"/>
      <w:r w:rsidRPr="0086515F">
        <w:rPr>
          <w:sz w:val="24"/>
          <w:szCs w:val="24"/>
          <w:lang w:val="ru-RU"/>
        </w:rPr>
        <w:t>со</w:t>
      </w:r>
      <w:proofErr w:type="gramEnd"/>
      <w:r w:rsidRPr="0086515F">
        <w:rPr>
          <w:sz w:val="24"/>
          <w:szCs w:val="24"/>
          <w:lang w:val="ru-RU"/>
        </w:rPr>
        <w:t xml:space="preserve"> взрослыми, реагирует на их настроение; ребёнок проявляет интерес к сверстникам; наблюдает за их действиями и подражает им; играет рядом;</w:t>
      </w:r>
    </w:p>
    <w:p w:rsidR="00A44D0D" w:rsidRPr="0086515F" w:rsidRDefault="00A44D0D" w:rsidP="00FA10CE">
      <w:pPr>
        <w:pStyle w:val="20"/>
        <w:numPr>
          <w:ilvl w:val="0"/>
          <w:numId w:val="1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понимает и выполняет простые поручения взрослого; ребёнок стремится проявлять самостоятельность в бытовом и игровом поведении;</w:t>
      </w:r>
    </w:p>
    <w:p w:rsidR="00A44D0D" w:rsidRPr="0086515F" w:rsidRDefault="00A44D0D" w:rsidP="00FA10CE">
      <w:pPr>
        <w:pStyle w:val="20"/>
        <w:numPr>
          <w:ilvl w:val="0"/>
          <w:numId w:val="1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способен направлять свои действия на достижение простой, самостоятельно поставленной цели; знает, с помощью каких средств и в какой последовательности продвигаться к цели;</w:t>
      </w:r>
    </w:p>
    <w:p w:rsidR="00A44D0D" w:rsidRPr="0086515F" w:rsidRDefault="00A44D0D" w:rsidP="00FA10CE">
      <w:pPr>
        <w:pStyle w:val="20"/>
        <w:numPr>
          <w:ilvl w:val="0"/>
          <w:numId w:val="1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владеет активной речью, использует в общении разные части речи, простые предложения из 4-х слов и более, включенные в общение; может обращаться с вопросами и просьбами;</w:t>
      </w:r>
    </w:p>
    <w:p w:rsidR="00A44D0D" w:rsidRPr="0086515F" w:rsidRDefault="00A44D0D" w:rsidP="00FA10CE">
      <w:pPr>
        <w:pStyle w:val="20"/>
        <w:numPr>
          <w:ilvl w:val="0"/>
          <w:numId w:val="1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проявляет интерес к стихам, сказкам, повторяет отдельные слова и фразы за взрослым;</w:t>
      </w:r>
    </w:p>
    <w:p w:rsidR="00A44D0D" w:rsidRPr="0086515F" w:rsidRDefault="00A44D0D" w:rsidP="00FA10CE">
      <w:pPr>
        <w:pStyle w:val="20"/>
        <w:numPr>
          <w:ilvl w:val="0"/>
          <w:numId w:val="1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рассматривает картинки, показывает и называет предметы, изображенные на них;</w:t>
      </w:r>
    </w:p>
    <w:p w:rsidR="00A44D0D" w:rsidRPr="0086515F" w:rsidRDefault="00A44D0D" w:rsidP="00FA10CE">
      <w:pPr>
        <w:pStyle w:val="20"/>
        <w:numPr>
          <w:ilvl w:val="0"/>
          <w:numId w:val="1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различает и называет основные цвета, формы предметов, ориентируется в основных пространственных и временных отношениях; ребёнок осуществляет поисковые и обследовательские действия; ребёнок знает основные особенности внешнего облика человека, его деятельности; свое имя, имена близких; демонстрирует первоначальные представления о населенном пункте, в котором живет (город, село и так далее);</w:t>
      </w:r>
    </w:p>
    <w:p w:rsidR="00A44D0D" w:rsidRPr="0086515F" w:rsidRDefault="00A44D0D" w:rsidP="00FA10CE">
      <w:pPr>
        <w:pStyle w:val="20"/>
        <w:numPr>
          <w:ilvl w:val="0"/>
          <w:numId w:val="1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имеет представления об объектах живой и неживой природы ближайшего окружения и их особенностях, проявляет положительное отношение и интерес к взаимодействию с природой, наблюдает за явлениями природы, старается не причинять вред живым объектам;</w:t>
      </w:r>
    </w:p>
    <w:p w:rsidR="00A44D0D" w:rsidRPr="0086515F" w:rsidRDefault="00A44D0D" w:rsidP="00FA10CE">
      <w:pPr>
        <w:pStyle w:val="20"/>
        <w:numPr>
          <w:ilvl w:val="0"/>
          <w:numId w:val="1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с удовольствием слушает музыку, подпевает, выполняет простые танцевальные движения;</w:t>
      </w:r>
    </w:p>
    <w:p w:rsidR="00A44D0D" w:rsidRPr="0086515F" w:rsidRDefault="00A44D0D" w:rsidP="00FA10CE">
      <w:pPr>
        <w:pStyle w:val="20"/>
        <w:numPr>
          <w:ilvl w:val="0"/>
          <w:numId w:val="1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эмоционально откликается на красоту природы и произведения искусства;</w:t>
      </w:r>
    </w:p>
    <w:p w:rsidR="00A44D0D" w:rsidRPr="0086515F" w:rsidRDefault="00A44D0D" w:rsidP="00FA10CE">
      <w:pPr>
        <w:pStyle w:val="20"/>
        <w:numPr>
          <w:ilvl w:val="0"/>
          <w:numId w:val="11"/>
        </w:numPr>
        <w:shd w:val="clear" w:color="auto" w:fill="auto"/>
        <w:tabs>
          <w:tab w:val="left" w:pos="993"/>
        </w:tabs>
        <w:spacing w:before="0" w:after="0" w:line="240" w:lineRule="auto"/>
        <w:ind w:left="0" w:firstLine="709"/>
        <w:jc w:val="both"/>
        <w:rPr>
          <w:sz w:val="24"/>
          <w:szCs w:val="24"/>
          <w:lang w:val="ru-RU"/>
        </w:rPr>
      </w:pPr>
      <w:proofErr w:type="gramStart"/>
      <w:r w:rsidRPr="0086515F">
        <w:rPr>
          <w:sz w:val="24"/>
          <w:szCs w:val="24"/>
          <w:lang w:val="ru-RU"/>
        </w:rPr>
        <w:t xml:space="preserve">ребёнок осваивает основы изобразительной деятельности (лепка, рисование) и </w:t>
      </w:r>
      <w:r w:rsidRPr="0086515F">
        <w:rPr>
          <w:sz w:val="24"/>
          <w:szCs w:val="24"/>
          <w:lang w:val="ru-RU"/>
        </w:rPr>
        <w:lastRenderedPageBreak/>
        <w:t>конструирования: может выполнять уже довольно сложные постройки (гараж, дорогу к нему, забор) и играть с ними; рисует дорожки, дождик, шарики; лепит палочки, колечки, лепешки;</w:t>
      </w:r>
      <w:proofErr w:type="gramEnd"/>
    </w:p>
    <w:p w:rsidR="00A44D0D" w:rsidRPr="0086515F" w:rsidRDefault="00A44D0D" w:rsidP="00FA10CE">
      <w:pPr>
        <w:pStyle w:val="20"/>
        <w:numPr>
          <w:ilvl w:val="0"/>
          <w:numId w:val="1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активно действует с окружающими его предметами, знает названия, свойства и назначение многих предметов, находящихся в его повседневном обиходе;</w:t>
      </w:r>
    </w:p>
    <w:p w:rsidR="00A44D0D" w:rsidRPr="0086515F" w:rsidRDefault="00A44D0D" w:rsidP="00FA10CE">
      <w:pPr>
        <w:pStyle w:val="20"/>
        <w:numPr>
          <w:ilvl w:val="0"/>
          <w:numId w:val="1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в играх отображает действия окружающих («готовит обед», «ухаживает за больным» и другое), воспроизводит не только их последовательность и взаимосвязь, но и социальные отношения (ласково обращается с куклой, делает ей замечания), заранее определяет цель («Я буду лечить куклу»).</w:t>
      </w:r>
    </w:p>
    <w:p w:rsidR="005D6A35" w:rsidRPr="0086515F" w:rsidRDefault="005D6A35" w:rsidP="00FA10CE">
      <w:pPr>
        <w:pStyle w:val="a3"/>
        <w:ind w:left="0" w:firstLine="709"/>
        <w:rPr>
          <w:color w:val="00B050"/>
        </w:rPr>
      </w:pPr>
    </w:p>
    <w:p w:rsidR="00BB340C" w:rsidRPr="0086515F" w:rsidRDefault="0021290F" w:rsidP="00592565">
      <w:pPr>
        <w:pStyle w:val="1"/>
        <w:tabs>
          <w:tab w:val="left" w:pos="1522"/>
        </w:tabs>
        <w:ind w:left="0" w:firstLine="709"/>
        <w:jc w:val="both"/>
      </w:pPr>
      <w:r w:rsidRPr="0086515F">
        <w:t>Планируемые</w:t>
      </w:r>
      <w:r w:rsidR="006A3755">
        <w:t xml:space="preserve"> </w:t>
      </w:r>
      <w:r w:rsidRPr="0086515F">
        <w:t>результаты</w:t>
      </w:r>
      <w:r w:rsidR="006A3755">
        <w:t xml:space="preserve"> </w:t>
      </w:r>
      <w:r w:rsidRPr="0086515F">
        <w:t>в</w:t>
      </w:r>
      <w:r w:rsidR="006A3755">
        <w:t xml:space="preserve"> </w:t>
      </w:r>
      <w:r w:rsidRPr="0086515F">
        <w:t>дошкольном</w:t>
      </w:r>
      <w:r w:rsidR="006A3755">
        <w:t xml:space="preserve"> </w:t>
      </w:r>
      <w:r w:rsidRPr="0086515F">
        <w:t>возрасте</w:t>
      </w:r>
    </w:p>
    <w:p w:rsidR="00BB340C" w:rsidRPr="0086515F" w:rsidRDefault="0021290F" w:rsidP="00592565">
      <w:pPr>
        <w:pStyle w:val="2"/>
        <w:ind w:left="0" w:firstLine="709"/>
        <w:rPr>
          <w:i w:val="0"/>
        </w:rPr>
      </w:pPr>
      <w:r w:rsidRPr="0086515F">
        <w:rPr>
          <w:i w:val="0"/>
        </w:rPr>
        <w:t>К</w:t>
      </w:r>
      <w:r w:rsidR="006A3755">
        <w:rPr>
          <w:i w:val="0"/>
        </w:rPr>
        <w:t xml:space="preserve"> </w:t>
      </w:r>
      <w:r w:rsidRPr="0086515F">
        <w:rPr>
          <w:i w:val="0"/>
        </w:rPr>
        <w:t>четырем</w:t>
      </w:r>
      <w:r w:rsidR="006A3755">
        <w:rPr>
          <w:i w:val="0"/>
        </w:rPr>
        <w:t xml:space="preserve"> </w:t>
      </w:r>
      <w:r w:rsidRPr="0086515F">
        <w:rPr>
          <w:i w:val="0"/>
        </w:rPr>
        <w:t>годам:</w:t>
      </w:r>
    </w:p>
    <w:p w:rsidR="00BB340C" w:rsidRPr="0086515F" w:rsidRDefault="0021290F" w:rsidP="00FA10CE">
      <w:pPr>
        <w:pStyle w:val="a3"/>
        <w:numPr>
          <w:ilvl w:val="0"/>
          <w:numId w:val="12"/>
        </w:numPr>
        <w:tabs>
          <w:tab w:val="left" w:pos="993"/>
        </w:tabs>
        <w:ind w:left="0" w:firstLine="709"/>
      </w:pPr>
      <w:r w:rsidRPr="0086515F">
        <w:t>ребенок</w:t>
      </w:r>
      <w:r w:rsidR="007C6AFF">
        <w:t xml:space="preserve"> </w:t>
      </w:r>
      <w:r w:rsidRPr="0086515F">
        <w:t>демонстрирует</w:t>
      </w:r>
      <w:r w:rsidR="007C6AFF">
        <w:t xml:space="preserve"> </w:t>
      </w:r>
      <w:r w:rsidRPr="0086515F">
        <w:t>положительное</w:t>
      </w:r>
      <w:r w:rsidR="007C6AFF">
        <w:t xml:space="preserve"> </w:t>
      </w:r>
      <w:r w:rsidRPr="0086515F">
        <w:t>отношение</w:t>
      </w:r>
      <w:r w:rsidR="007C6AFF">
        <w:t xml:space="preserve"> </w:t>
      </w:r>
      <w:r w:rsidRPr="0086515F">
        <w:t>к</w:t>
      </w:r>
      <w:r w:rsidR="007C6AFF">
        <w:t xml:space="preserve"> </w:t>
      </w:r>
      <w:r w:rsidRPr="0086515F">
        <w:t>разнообразным</w:t>
      </w:r>
      <w:r w:rsidR="007C6AFF">
        <w:t xml:space="preserve"> </w:t>
      </w:r>
      <w:r w:rsidRPr="0086515F">
        <w:t>физическим</w:t>
      </w:r>
      <w:r w:rsidR="007C6AFF">
        <w:t xml:space="preserve"> </w:t>
      </w:r>
      <w:r w:rsidRPr="0086515F">
        <w:t>упражнениям, проявляет избирательный интерес к отдельным двигательным действиям (бросание</w:t>
      </w:r>
      <w:r w:rsidR="007C6AFF">
        <w:t xml:space="preserve"> </w:t>
      </w:r>
      <w:r w:rsidRPr="0086515F">
        <w:t>и</w:t>
      </w:r>
      <w:r w:rsidR="007C6AFF">
        <w:t xml:space="preserve"> </w:t>
      </w:r>
      <w:r w:rsidRPr="0086515F">
        <w:t>ловля,</w:t>
      </w:r>
      <w:r w:rsidR="007C6AFF">
        <w:t xml:space="preserve"> </w:t>
      </w:r>
      <w:r w:rsidRPr="0086515F">
        <w:t>ходьба, бег,</w:t>
      </w:r>
      <w:r w:rsidR="007C6AFF">
        <w:t xml:space="preserve"> </w:t>
      </w:r>
      <w:r w:rsidRPr="0086515F">
        <w:t>прыжки) и</w:t>
      </w:r>
      <w:r w:rsidR="007C6AFF">
        <w:t xml:space="preserve"> </w:t>
      </w:r>
      <w:r w:rsidRPr="0086515F">
        <w:t>подвижным</w:t>
      </w:r>
      <w:r w:rsidR="007C6AFF">
        <w:t xml:space="preserve"> </w:t>
      </w:r>
      <w:r w:rsidRPr="0086515F">
        <w:t>играм;</w:t>
      </w:r>
    </w:p>
    <w:p w:rsidR="00A44D0D"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проявляет элементы самостоятельности в двигательной деятельности, с интересом включается в подвижные игры, стремится к выполнению правил и основных ролей в игре, выполняет простейшие правила построения и перестроения, выполняет </w:t>
      </w:r>
      <w:proofErr w:type="gramStart"/>
      <w:r w:rsidRPr="0086515F">
        <w:rPr>
          <w:sz w:val="24"/>
          <w:szCs w:val="24"/>
          <w:lang w:val="ru-RU"/>
        </w:rPr>
        <w:t>ритмические упражнения</w:t>
      </w:r>
      <w:proofErr w:type="gramEnd"/>
      <w:r w:rsidRPr="0086515F">
        <w:rPr>
          <w:sz w:val="24"/>
          <w:szCs w:val="24"/>
          <w:lang w:val="ru-RU"/>
        </w:rPr>
        <w:t xml:space="preserve"> под музыку;</w:t>
      </w:r>
    </w:p>
    <w:p w:rsidR="00A44D0D"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демонстрирует координацию движений при выполнении упражнений, сохраняет равновесие при ходьбе, беге, прыжках, способен реагировать на сигналы, переключаться с одного движения на другое, выполнять </w:t>
      </w:r>
      <w:proofErr w:type="gramStart"/>
      <w:r w:rsidRPr="0086515F">
        <w:rPr>
          <w:sz w:val="24"/>
          <w:szCs w:val="24"/>
          <w:lang w:val="ru-RU"/>
        </w:rPr>
        <w:t>движения</w:t>
      </w:r>
      <w:proofErr w:type="gramEnd"/>
      <w:r w:rsidRPr="0086515F">
        <w:rPr>
          <w:sz w:val="24"/>
          <w:szCs w:val="24"/>
          <w:lang w:val="ru-RU"/>
        </w:rPr>
        <w:t xml:space="preserve"> в общем для всех темпе;</w:t>
      </w:r>
    </w:p>
    <w:p w:rsidR="00A44D0D"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владеет культурно-гигиеническими навыками: умывание, одевание и тому подобное, соблюдает требования гигиены, имеет первичные представления о факторах, положительно влияющих на здоровье;</w:t>
      </w:r>
    </w:p>
    <w:p w:rsidR="00A44D0D"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проявляет доверие к миру, положительно оценивает себя, говорит о себе в первом лице;</w:t>
      </w:r>
    </w:p>
    <w:p w:rsidR="00A44D0D"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откликается эмоционально на ярко выраженное состояние близких и сверстников по показу и побуждению взрослых; дружелюбно настроен в отношении других детей;</w:t>
      </w:r>
    </w:p>
    <w:p w:rsidR="00A44D0D"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владеет элементарными нормами и правилами поведения, связанными с определенными разрешениями и запретами («можно», «нельзя»), демонстрирует стремление к положительным поступкам;</w:t>
      </w:r>
    </w:p>
    <w:p w:rsidR="00A44D0D"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демонстрирует интерес к сверстникам в повседневном общении и бытовой деятельности, владеет элементарными средствами общения в процессе взаимодействия со сверстниками;</w:t>
      </w:r>
    </w:p>
    <w:p w:rsidR="00A44D0D"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проявляет интерес к правилам безопасного поведения; осваивает безопасные способы обращения со знакомыми предметами ближайшего окружения;</w:t>
      </w:r>
    </w:p>
    <w:p w:rsidR="00A44D0D"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охотно включается в совместную деятельность </w:t>
      </w:r>
      <w:proofErr w:type="gramStart"/>
      <w:r w:rsidRPr="0086515F">
        <w:rPr>
          <w:sz w:val="24"/>
          <w:szCs w:val="24"/>
          <w:lang w:val="ru-RU"/>
        </w:rPr>
        <w:t>со</w:t>
      </w:r>
      <w:proofErr w:type="gramEnd"/>
      <w:r w:rsidRPr="0086515F">
        <w:rPr>
          <w:sz w:val="24"/>
          <w:szCs w:val="24"/>
          <w:lang w:val="ru-RU"/>
        </w:rPr>
        <w:t xml:space="preserve"> взрослым, подражает его действиям, отвечает на вопросы взрослого и комментирует его действия в процессе совместной деятельности;</w:t>
      </w:r>
    </w:p>
    <w:p w:rsidR="00A44D0D"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произносит правильно в словах все гласные и согласные звуки, кроме шипящих и сонорных, согласовывает слова в предложении в роде, числе и падеже, повторяет за педагогическим работником (далее - педагог) рассказы из 3-4 предложений, пересказывает знакомые литературные произведения, использует речевые формы вежливого общения;</w:t>
      </w:r>
    </w:p>
    <w:p w:rsidR="00A44D0D"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понимает содержание литературных произведений и участвует в их драматизации, рассматривает иллюстрации в книгах, запоминает небольшие </w:t>
      </w:r>
      <w:proofErr w:type="spellStart"/>
      <w:r w:rsidRPr="0086515F">
        <w:rPr>
          <w:sz w:val="24"/>
          <w:szCs w:val="24"/>
          <w:lang w:val="ru-RU"/>
        </w:rPr>
        <w:t>потешки</w:t>
      </w:r>
      <w:proofErr w:type="spellEnd"/>
      <w:r w:rsidRPr="0086515F">
        <w:rPr>
          <w:sz w:val="24"/>
          <w:szCs w:val="24"/>
          <w:lang w:val="ru-RU"/>
        </w:rPr>
        <w:t>, стихотворения, эмоционально откликается на них;</w:t>
      </w:r>
    </w:p>
    <w:p w:rsidR="00A44D0D"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демонстрирует умения вступать в речевое общение со знакомыми взрослыми: понимает обращенную к нему речь, отвечает на вопросы, используя простые распространенные предложения; проявляет речевую активность в общении со сверстником;</w:t>
      </w:r>
    </w:p>
    <w:p w:rsidR="00A44D0D"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lastRenderedPageBreak/>
        <w:t xml:space="preserve">ребёнок совместно </w:t>
      </w:r>
      <w:proofErr w:type="gramStart"/>
      <w:r w:rsidRPr="0086515F">
        <w:rPr>
          <w:sz w:val="24"/>
          <w:szCs w:val="24"/>
          <w:lang w:val="ru-RU"/>
        </w:rPr>
        <w:t>со</w:t>
      </w:r>
      <w:proofErr w:type="gramEnd"/>
      <w:r w:rsidRPr="0086515F">
        <w:rPr>
          <w:sz w:val="24"/>
          <w:szCs w:val="24"/>
          <w:lang w:val="ru-RU"/>
        </w:rPr>
        <w:t xml:space="preserve"> взрослым пересказывает знакомые сказки, короткие стихи;</w:t>
      </w:r>
    </w:p>
    <w:p w:rsidR="00A44D0D"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демонстрирует познавательную активность в деятельности, проявляет эмоции удивления в процессе познания, отражает в общении и совместной деятельности </w:t>
      </w:r>
      <w:proofErr w:type="gramStart"/>
      <w:r w:rsidRPr="0086515F">
        <w:rPr>
          <w:sz w:val="24"/>
          <w:szCs w:val="24"/>
          <w:lang w:val="ru-RU"/>
        </w:rPr>
        <w:t>со</w:t>
      </w:r>
      <w:proofErr w:type="gramEnd"/>
      <w:r w:rsidRPr="0086515F">
        <w:rPr>
          <w:sz w:val="24"/>
          <w:szCs w:val="24"/>
          <w:lang w:val="ru-RU"/>
        </w:rPr>
        <w:t xml:space="preserve"> взрослыми и сверстниками полученные представления о предметах и объектах ближайшего окружения, задает вопросы констатирующего и проблемного характера;</w:t>
      </w:r>
    </w:p>
    <w:p w:rsidR="00A44D0D"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проявляет потребность в познавательном общении </w:t>
      </w:r>
      <w:proofErr w:type="gramStart"/>
      <w:r w:rsidRPr="0086515F">
        <w:rPr>
          <w:sz w:val="24"/>
          <w:szCs w:val="24"/>
          <w:lang w:val="ru-RU"/>
        </w:rPr>
        <w:t>со</w:t>
      </w:r>
      <w:proofErr w:type="gramEnd"/>
      <w:r w:rsidRPr="0086515F">
        <w:rPr>
          <w:sz w:val="24"/>
          <w:szCs w:val="24"/>
          <w:lang w:val="ru-RU"/>
        </w:rPr>
        <w:t xml:space="preserve"> взрослыми; демонстрирует стремление к наблюдению, сравнению, обследованию свойств и качеств предметов, к простейшему экспериментированию с предметами и материалами: проявляет элементарные представления о величине, форме и количестве предметов и умения сравнивать предметы по этим характеристикам; ребёнок проявляет интерес к миру, к себе и окружающим людям;</w:t>
      </w:r>
    </w:p>
    <w:p w:rsidR="00A44D0D"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знает об объектах ближайшего окружения: о родном населенном пункте, его названии, достопримечательностях и традициях;</w:t>
      </w:r>
    </w:p>
    <w:p w:rsidR="00A44D0D"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proofErr w:type="gramStart"/>
      <w:r w:rsidRPr="0086515F">
        <w:rPr>
          <w:sz w:val="24"/>
          <w:szCs w:val="24"/>
          <w:lang w:val="ru-RU"/>
        </w:rPr>
        <w:t>ребёнок имеет представление о разнообразных объектах живой и неживой природы ближайшего окружения, выделяет их отличительные особенности и свойства, различает времена года и характерные для них явления природы, имеет представление о сезонных изменениях в жизни животных, растений и человека, интересуется природой, положительно относится ко всем живым существам, знает о правилах поведения в природе, заботится о животных и растениях, не причиняет им</w:t>
      </w:r>
      <w:proofErr w:type="gramEnd"/>
      <w:r w:rsidRPr="0086515F">
        <w:rPr>
          <w:sz w:val="24"/>
          <w:szCs w:val="24"/>
          <w:lang w:val="ru-RU"/>
        </w:rPr>
        <w:t xml:space="preserve"> вред;</w:t>
      </w:r>
    </w:p>
    <w:p w:rsidR="00A44D0D"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способен создавать простые образы в рисовании и аппликации, строить простую композицию с использованием нескольких цветов, создавать несложные формы из глины и теста, видоизменять их и украшать; использовать простые строительные детали для создания постройки с последующим её анализом;</w:t>
      </w:r>
    </w:p>
    <w:p w:rsidR="00A44D0D"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с интересом вслушивается в музыку, запоминает и узнает знакомые произведения, проявляет эмоциональную отзывчивость, различает музыкальные ритмы, передает их в движении;</w:t>
      </w:r>
    </w:p>
    <w:p w:rsidR="00A44D0D"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активно взаимодействует со сверстниками в игре, принимает на себя роль и действует от имени героя, строит ролевые высказывания, использует предметы-заместители, разворачивает несложный игровой сюжет из нескольких эпизодов;</w:t>
      </w:r>
    </w:p>
    <w:p w:rsidR="00BB340C" w:rsidRPr="0086515F" w:rsidRDefault="00A44D0D" w:rsidP="00FA10CE">
      <w:pPr>
        <w:pStyle w:val="20"/>
        <w:numPr>
          <w:ilvl w:val="0"/>
          <w:numId w:val="1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в дидактических играх действует в рамках правил, в театрализованных играх разыгрывает отрывки из знакомых сказок, рассказов, передает интонацию и мимические движения</w:t>
      </w:r>
      <w:r w:rsidR="0021290F" w:rsidRPr="0086515F">
        <w:rPr>
          <w:sz w:val="24"/>
          <w:szCs w:val="24"/>
          <w:lang w:val="ru-RU"/>
        </w:rPr>
        <w:t>.</w:t>
      </w:r>
    </w:p>
    <w:p w:rsidR="00BB340C" w:rsidRPr="0086515F" w:rsidRDefault="00BB340C" w:rsidP="00FA10CE">
      <w:pPr>
        <w:pStyle w:val="a3"/>
        <w:ind w:left="0" w:firstLine="709"/>
        <w:rPr>
          <w:color w:val="00B050"/>
        </w:rPr>
      </w:pPr>
    </w:p>
    <w:p w:rsidR="00BB340C" w:rsidRPr="0086515F" w:rsidRDefault="0021290F" w:rsidP="007C6AFF">
      <w:pPr>
        <w:pStyle w:val="2"/>
        <w:ind w:left="0" w:firstLine="709"/>
        <w:rPr>
          <w:i w:val="0"/>
        </w:rPr>
      </w:pPr>
      <w:r w:rsidRPr="0086515F">
        <w:rPr>
          <w:i w:val="0"/>
        </w:rPr>
        <w:t>К</w:t>
      </w:r>
      <w:r w:rsidR="007C6AFF">
        <w:rPr>
          <w:i w:val="0"/>
        </w:rPr>
        <w:t xml:space="preserve"> </w:t>
      </w:r>
      <w:r w:rsidRPr="0086515F">
        <w:rPr>
          <w:i w:val="0"/>
        </w:rPr>
        <w:t>пяти</w:t>
      </w:r>
      <w:r w:rsidR="007C6AFF">
        <w:rPr>
          <w:i w:val="0"/>
        </w:rPr>
        <w:t xml:space="preserve"> </w:t>
      </w:r>
      <w:r w:rsidRPr="0086515F">
        <w:rPr>
          <w:i w:val="0"/>
        </w:rPr>
        <w:t>годам:</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проявляет интерес к разнообразным физическим упражнениям, действиям с физкультурными пособиями, настойчивость для достижения результата, испытывает потребность в двигательной активности;</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демонстрирует координацию, быстроту, силу, выносливость, гибкость, ловкость, развитие крупной и мелкой моторики, активно и с интересом выполняет основные движения, </w:t>
      </w:r>
      <w:proofErr w:type="spellStart"/>
      <w:r w:rsidRPr="0086515F">
        <w:rPr>
          <w:sz w:val="24"/>
          <w:szCs w:val="24"/>
          <w:lang w:val="ru-RU"/>
        </w:rPr>
        <w:t>общеразвивающие</w:t>
      </w:r>
      <w:proofErr w:type="spellEnd"/>
      <w:r w:rsidRPr="0086515F">
        <w:rPr>
          <w:sz w:val="24"/>
          <w:szCs w:val="24"/>
          <w:lang w:val="ru-RU"/>
        </w:rPr>
        <w:t xml:space="preserve"> упражнения и элементы спортивных упражнений, с желанием играет в подвижные игры, ориентируется в пространстве, переносит освоенные движения в самостоятельную деятельность;</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стремится узнать о правилах здорового образа жизни, готов элементарно охарактеризовать свое самочувствие, привлечь внимание взрослого в случае недомогания;</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стремится к самостоятельному осуществлению процессов личной гигиены, их правильной организации;</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выполняет самостоятельно правила общения </w:t>
      </w:r>
      <w:proofErr w:type="gramStart"/>
      <w:r w:rsidRPr="0086515F">
        <w:rPr>
          <w:sz w:val="24"/>
          <w:szCs w:val="24"/>
          <w:lang w:val="ru-RU"/>
        </w:rPr>
        <w:t>со</w:t>
      </w:r>
      <w:proofErr w:type="gramEnd"/>
      <w:r w:rsidRPr="0086515F">
        <w:rPr>
          <w:sz w:val="24"/>
          <w:szCs w:val="24"/>
          <w:lang w:val="ru-RU"/>
        </w:rPr>
        <w:t xml:space="preserve"> взрослым, внимателен к его словам и мнению, стремится к познавательному, интеллектуальному общению со взрослыми: задает много вопросов поискового характера, стремится к одобряемым формам поведения, замечает ярко выраженное эмоциональное состояние окружающих людей, по примеру педагога проявляет сочувствие;</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без напоминания взрослого здоровается и прощается, говорит «спасибо» и «пожалуйста»;</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lastRenderedPageBreak/>
        <w:t>ребёнок демонстрирует стремление к общению со сверстниками, по предложению педагога может договориться с детьми, стремится к самовыражению в деятельности, к признанию и уважению сверстников;</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познает правила безопасного поведения и стремится их выполнять в повседневной жизни;</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rPr>
      </w:pPr>
      <w:proofErr w:type="spellStart"/>
      <w:r w:rsidRPr="0086515F">
        <w:rPr>
          <w:sz w:val="24"/>
          <w:szCs w:val="24"/>
        </w:rPr>
        <w:t>ребёнок</w:t>
      </w:r>
      <w:proofErr w:type="spellEnd"/>
      <w:r w:rsidRPr="0086515F">
        <w:rPr>
          <w:sz w:val="24"/>
          <w:szCs w:val="24"/>
        </w:rPr>
        <w:t xml:space="preserve"> </w:t>
      </w:r>
      <w:proofErr w:type="spellStart"/>
      <w:r w:rsidRPr="0086515F">
        <w:rPr>
          <w:sz w:val="24"/>
          <w:szCs w:val="24"/>
        </w:rPr>
        <w:t>самостоятелен</w:t>
      </w:r>
      <w:proofErr w:type="spellEnd"/>
      <w:r w:rsidRPr="0086515F">
        <w:rPr>
          <w:sz w:val="24"/>
          <w:szCs w:val="24"/>
        </w:rPr>
        <w:t xml:space="preserve"> в </w:t>
      </w:r>
      <w:proofErr w:type="spellStart"/>
      <w:r w:rsidRPr="0086515F">
        <w:rPr>
          <w:sz w:val="24"/>
          <w:szCs w:val="24"/>
        </w:rPr>
        <w:t>самообслуживании</w:t>
      </w:r>
      <w:proofErr w:type="spellEnd"/>
      <w:r w:rsidRPr="0086515F">
        <w:rPr>
          <w:sz w:val="24"/>
          <w:szCs w:val="24"/>
        </w:rPr>
        <w:t>;</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проявляет познавательный интерес к труду взрослых, профессиям, технике; отражает эти представления в играх;</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стремится к выполнению трудовых обязанностей, охотно включается в совместный труд </w:t>
      </w:r>
      <w:proofErr w:type="gramStart"/>
      <w:r w:rsidRPr="0086515F">
        <w:rPr>
          <w:sz w:val="24"/>
          <w:szCs w:val="24"/>
          <w:lang w:val="ru-RU"/>
        </w:rPr>
        <w:t>со</w:t>
      </w:r>
      <w:proofErr w:type="gramEnd"/>
      <w:r w:rsidRPr="0086515F">
        <w:rPr>
          <w:sz w:val="24"/>
          <w:szCs w:val="24"/>
          <w:lang w:val="ru-RU"/>
        </w:rPr>
        <w:t xml:space="preserve"> взрослыми или сверстниками;</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инициативен в разговоре, использует разные типы реплик и простые формы объяснительной речи, речевые контакты становятся более длительными и активными;</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большинство звуков произносит правильно, пользуется средствами эмоциональной и речевой выразительности;</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самостоятельно пересказывает знакомые сказки, с небольшой помощью взрослого составляет описательные рассказы и загадки;</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проявляет словотворчество, интерес к языку, с интересом слушает литературные тексты, воспроизводит текст;</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способен рассказать о предмете, его назначении и особенностях, о том, как он был создан;</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проявляет стремление к общению со сверстниками в процессе познавательной деятельности, осуществляет обмен информацией; охотно сотрудничает </w:t>
      </w:r>
      <w:proofErr w:type="gramStart"/>
      <w:r w:rsidRPr="0086515F">
        <w:rPr>
          <w:sz w:val="24"/>
          <w:szCs w:val="24"/>
          <w:lang w:val="ru-RU"/>
        </w:rPr>
        <w:t>со</w:t>
      </w:r>
      <w:proofErr w:type="gramEnd"/>
      <w:r w:rsidRPr="0086515F">
        <w:rPr>
          <w:sz w:val="24"/>
          <w:szCs w:val="24"/>
          <w:lang w:val="ru-RU"/>
        </w:rPr>
        <w:t xml:space="preserve"> взрослыми не только в совместной деятельности, но и в свободной самостоятельной; отличается высокой активностью и любознательностью;</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активно познает и называет свойства и качества предметов, особенности объектов природы, обследовательские действия; объединяет предметы и объекты в видовые категории с указанием характерных признаков;</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задает много вопросов поискового характера, включается в деятельность экспериментирования, использует исследовательские действия, предпринимает попытки сделать логические выводы;</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с удовольствием рассказывает о себе, своих желаниях, достижениях, семье, семейном быте, традициях; активно участвует в мероприятиях и праздниках, готовящихся в группе, в ДОО, имеет представления о малой родине, названии населенного пункта, улицы, некоторых памятных местах;</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имеет представление о разнообразных представителях живой природы родного края, их особенностях, свойствах объектов неживой природы, сезонных изменениях в жизни природы, явлениях природы, интересуется природой, экспериментирует, положительно относится ко всем живым существам, знает правила поведения в природе, стремится самостоятельно ухаживать за растениями и животными, беречь их;</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владеет количественным и порядковым счетом в пределах пяти, умением непосредственно сравнивать предметы по форме и величине, различает части суток, знает их последовательность, понимает временную последовательность «вчера, сегодня, завтра», ориентируется от себя в движении; использует математические представления для познания окружающей действительности;</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проявляет интерес к различным видам искусства, эмоционально откликается на отраженные в произведениях искусства действия, поступки, события;</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проявляет себя в разных видах музыкальной, изобразительной, театрализованной деятельности, используя выразительные и изобразительные средства;</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использует накопленный художественно-творческой опыт в самостоятельной деятельности, с желанием участвует в </w:t>
      </w:r>
      <w:proofErr w:type="spellStart"/>
      <w:r w:rsidRPr="0086515F">
        <w:rPr>
          <w:sz w:val="24"/>
          <w:szCs w:val="24"/>
          <w:lang w:val="ru-RU"/>
        </w:rPr>
        <w:t>культурно-досуговой</w:t>
      </w:r>
      <w:proofErr w:type="spellEnd"/>
      <w:r w:rsidRPr="0086515F">
        <w:rPr>
          <w:sz w:val="24"/>
          <w:szCs w:val="24"/>
          <w:lang w:val="ru-RU"/>
        </w:rPr>
        <w:t xml:space="preserve"> деятельности (праздниках, развлечениях и других видах </w:t>
      </w:r>
      <w:proofErr w:type="spellStart"/>
      <w:r w:rsidRPr="0086515F">
        <w:rPr>
          <w:sz w:val="24"/>
          <w:szCs w:val="24"/>
          <w:lang w:val="ru-RU"/>
        </w:rPr>
        <w:t>культурно-досуговой</w:t>
      </w:r>
      <w:proofErr w:type="spellEnd"/>
      <w:r w:rsidRPr="0086515F">
        <w:rPr>
          <w:sz w:val="24"/>
          <w:szCs w:val="24"/>
          <w:lang w:val="ru-RU"/>
        </w:rPr>
        <w:t xml:space="preserve"> деятельности);</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lastRenderedPageBreak/>
        <w:t>ребёнок создает изображения и постройки в соответствии с темой, используя разнообразные материалы, владеет техническими и изобразительными умениями;</w:t>
      </w:r>
    </w:p>
    <w:p w:rsidR="00A44D0D"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называет роль до начала игры, обозначает новую роль по ходу игры, активно использует предметы-заместители, предлагает игровой замысел и проявляет инициативу в развитии сюжета, активно включается в ролевой диалог, проявляет творчество в создании игровой обстановки;</w:t>
      </w:r>
    </w:p>
    <w:p w:rsidR="00BB340C" w:rsidRPr="0086515F" w:rsidRDefault="00A44D0D" w:rsidP="00FA10CE">
      <w:pPr>
        <w:pStyle w:val="20"/>
        <w:numPr>
          <w:ilvl w:val="0"/>
          <w:numId w:val="1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принимает игровую задачу в играх с правилами, проявляет интерес к результату, выигрышу; ведет негромкий диалог с игрушками, комментирует их «действия» в режиссерских играх</w:t>
      </w:r>
      <w:r w:rsidR="0021290F" w:rsidRPr="0086515F">
        <w:rPr>
          <w:sz w:val="24"/>
          <w:szCs w:val="24"/>
          <w:lang w:val="ru-RU"/>
        </w:rPr>
        <w:t>.</w:t>
      </w:r>
    </w:p>
    <w:p w:rsidR="005D6A35" w:rsidRPr="0086515F" w:rsidRDefault="005D6A35" w:rsidP="00FA10CE">
      <w:pPr>
        <w:pStyle w:val="a3"/>
        <w:ind w:left="0" w:firstLine="709"/>
        <w:rPr>
          <w:color w:val="00B050"/>
        </w:rPr>
      </w:pPr>
    </w:p>
    <w:p w:rsidR="00BB340C" w:rsidRPr="0086515F" w:rsidRDefault="0021290F" w:rsidP="007C6AFF">
      <w:pPr>
        <w:pStyle w:val="2"/>
        <w:ind w:left="0" w:firstLine="709"/>
        <w:rPr>
          <w:b w:val="0"/>
          <w:i w:val="0"/>
        </w:rPr>
      </w:pPr>
      <w:r w:rsidRPr="0086515F">
        <w:rPr>
          <w:i w:val="0"/>
        </w:rPr>
        <w:t>К</w:t>
      </w:r>
      <w:r w:rsidR="006A3755">
        <w:rPr>
          <w:i w:val="0"/>
        </w:rPr>
        <w:t xml:space="preserve"> </w:t>
      </w:r>
      <w:r w:rsidRPr="0086515F">
        <w:rPr>
          <w:i w:val="0"/>
        </w:rPr>
        <w:t>шести</w:t>
      </w:r>
      <w:r w:rsidR="006A3755">
        <w:rPr>
          <w:i w:val="0"/>
        </w:rPr>
        <w:t xml:space="preserve"> </w:t>
      </w:r>
      <w:r w:rsidRPr="0086515F">
        <w:rPr>
          <w:i w:val="0"/>
        </w:rPr>
        <w:t>годам</w:t>
      </w:r>
      <w:r w:rsidRPr="0086515F">
        <w:rPr>
          <w:b w:val="0"/>
          <w:i w:val="0"/>
        </w:rPr>
        <w:t>:</w:t>
      </w:r>
    </w:p>
    <w:p w:rsidR="006A6FC3" w:rsidRPr="0086515F" w:rsidRDefault="0021290F" w:rsidP="00FA10CE">
      <w:pPr>
        <w:pStyle w:val="a3"/>
        <w:numPr>
          <w:ilvl w:val="0"/>
          <w:numId w:val="14"/>
        </w:numPr>
        <w:tabs>
          <w:tab w:val="left" w:pos="993"/>
        </w:tabs>
        <w:ind w:left="0" w:firstLine="709"/>
      </w:pPr>
      <w:r w:rsidRPr="0086515F">
        <w:t>ребенок</w:t>
      </w:r>
      <w:r w:rsidR="007C6AFF">
        <w:t xml:space="preserve"> </w:t>
      </w:r>
      <w:r w:rsidRPr="0086515F">
        <w:t>демонстрирует</w:t>
      </w:r>
      <w:r w:rsidR="007C6AFF">
        <w:t xml:space="preserve"> </w:t>
      </w:r>
      <w:r w:rsidRPr="0086515F">
        <w:t>ярко</w:t>
      </w:r>
      <w:r w:rsidR="007C6AFF">
        <w:t xml:space="preserve"> </w:t>
      </w:r>
      <w:r w:rsidRPr="0086515F">
        <w:t>выраженную</w:t>
      </w:r>
      <w:r w:rsidR="007C6AFF">
        <w:t xml:space="preserve"> </w:t>
      </w:r>
      <w:r w:rsidRPr="0086515F">
        <w:t>потребность</w:t>
      </w:r>
      <w:r w:rsidR="007C6AFF">
        <w:t xml:space="preserve"> </w:t>
      </w:r>
      <w:r w:rsidRPr="0086515F">
        <w:t>в</w:t>
      </w:r>
      <w:r w:rsidR="007C6AFF">
        <w:t xml:space="preserve"> </w:t>
      </w:r>
      <w:r w:rsidRPr="0086515F">
        <w:t>двигательной</w:t>
      </w:r>
      <w:r w:rsidR="007C6AFF">
        <w:t xml:space="preserve"> </w:t>
      </w:r>
      <w:r w:rsidRPr="0086515F">
        <w:t>активности,</w:t>
      </w:r>
      <w:r w:rsidR="007C6AFF">
        <w:t xml:space="preserve"> </w:t>
      </w:r>
      <w:r w:rsidRPr="0086515F">
        <w:t>проявляет интерес к новым и знакомым физическим упражнениям, пешим прогулкам, показывает</w:t>
      </w:r>
      <w:r w:rsidR="007C6AFF">
        <w:t xml:space="preserve"> </w:t>
      </w:r>
      <w:r w:rsidRPr="0086515F">
        <w:t xml:space="preserve">избирательность и инициативу при выполнении упражнений, имеет представления о </w:t>
      </w:r>
      <w:proofErr w:type="spellStart"/>
      <w:r w:rsidRPr="0086515F">
        <w:t>некоторыхвидахспорта</w:t>
      </w:r>
      <w:proofErr w:type="spellEnd"/>
      <w:r w:rsidRPr="0086515F">
        <w:t xml:space="preserve">, туризме, как </w:t>
      </w:r>
      <w:proofErr w:type="spellStart"/>
      <w:r w:rsidRPr="0086515F">
        <w:t>формеактивногоотдыха</w:t>
      </w:r>
      <w:proofErr w:type="spellEnd"/>
      <w:r w:rsidRPr="0086515F">
        <w:t>;</w:t>
      </w:r>
    </w:p>
    <w:p w:rsidR="00A44D0D" w:rsidRPr="0086515F" w:rsidRDefault="00A44D0D" w:rsidP="00FA10CE">
      <w:pPr>
        <w:pStyle w:val="20"/>
        <w:numPr>
          <w:ilvl w:val="0"/>
          <w:numId w:val="1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проявляет осознанность во время занятий физической культурой, демонстрирует выносливость, быстроту, силу, гибкость, ловкость, координацию, выполняет упражнения в заданном ритме и темпе, способен проявить творчество при составлении несложных комбинаций из знакомых упражнений;</w:t>
      </w:r>
    </w:p>
    <w:p w:rsidR="00A44D0D" w:rsidRPr="0086515F" w:rsidRDefault="00A44D0D" w:rsidP="00FA10CE">
      <w:pPr>
        <w:pStyle w:val="20"/>
        <w:numPr>
          <w:ilvl w:val="0"/>
          <w:numId w:val="1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проявляет доступный возрасту самоконтроль, способен привлечь внимание других детей и организовать знакомую подвижную игру;</w:t>
      </w:r>
    </w:p>
    <w:p w:rsidR="00A44D0D" w:rsidRPr="0086515F" w:rsidRDefault="00A44D0D" w:rsidP="00FA10CE">
      <w:pPr>
        <w:pStyle w:val="20"/>
        <w:numPr>
          <w:ilvl w:val="0"/>
          <w:numId w:val="1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проявляет духовно-нравственные качества и основы патриотизма в процессе ознакомления с видами спорта и достижениями российских спортсменов;</w:t>
      </w:r>
    </w:p>
    <w:p w:rsidR="00A44D0D" w:rsidRPr="0086515F" w:rsidRDefault="00A44D0D" w:rsidP="00FA10CE">
      <w:pPr>
        <w:pStyle w:val="20"/>
        <w:numPr>
          <w:ilvl w:val="0"/>
          <w:numId w:val="1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владеет основными способами укрепления здоровья (закаливание, утренняя гимнастика, соблюдение личной гигиены, безопасное поведение и другие); мотивирован на сбережение и укрепление собственного здоровья и здоровья окружающих;</w:t>
      </w:r>
    </w:p>
    <w:p w:rsidR="00A44D0D" w:rsidRPr="0086515F" w:rsidRDefault="00A44D0D" w:rsidP="00FA10CE">
      <w:pPr>
        <w:pStyle w:val="20"/>
        <w:numPr>
          <w:ilvl w:val="0"/>
          <w:numId w:val="1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настроен положительно по отношению к окружающим, охотно вступает в общение </w:t>
      </w:r>
      <w:proofErr w:type="gramStart"/>
      <w:r w:rsidRPr="0086515F">
        <w:rPr>
          <w:sz w:val="24"/>
          <w:szCs w:val="24"/>
          <w:lang w:val="ru-RU"/>
        </w:rPr>
        <w:t>со</w:t>
      </w:r>
      <w:proofErr w:type="gramEnd"/>
      <w:r w:rsidRPr="0086515F">
        <w:rPr>
          <w:sz w:val="24"/>
          <w:szCs w:val="24"/>
          <w:lang w:val="ru-RU"/>
        </w:rPr>
        <w:t xml:space="preserve"> взрослыми и сверстниками, проявляет сдержанность по отношению к незнакомым людям, при общении со взрослыми и сверстниками ориентируется на общепринятые нормы и правила культуры поведения, проявляет в поведении уважение и привязанность к родителям (законным представителям), демонстрирует уважение к педагогам, интересуется жизнью семьи и ДОО;</w:t>
      </w:r>
    </w:p>
    <w:p w:rsidR="00A44D0D" w:rsidRPr="0086515F" w:rsidRDefault="00A44D0D" w:rsidP="00FA10CE">
      <w:pPr>
        <w:pStyle w:val="20"/>
        <w:numPr>
          <w:ilvl w:val="0"/>
          <w:numId w:val="1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способен различать разные эмоциональные состояния взрослых и сверстников, учитывает их в своем поведении, откликается на просьбу помочь, в оценке поступков опирается на нравственные представления;</w:t>
      </w:r>
    </w:p>
    <w:p w:rsidR="00A44D0D" w:rsidRPr="0086515F" w:rsidRDefault="00A44D0D" w:rsidP="00FA10CE">
      <w:pPr>
        <w:pStyle w:val="20"/>
        <w:numPr>
          <w:ilvl w:val="0"/>
          <w:numId w:val="1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проявляет активность в стремлении к познанию разных видов труда и профессий, бережно относится к предметному миру как результату труда взрослых, стремится участвовать в труде взрослых, самостоятелен, инициативен в самообслуживании, участвует со сверстниками в разных видах повседневного и ручного труда;</w:t>
      </w:r>
    </w:p>
    <w:p w:rsidR="00A44D0D" w:rsidRPr="0086515F" w:rsidRDefault="00A44D0D" w:rsidP="00FA10CE">
      <w:pPr>
        <w:pStyle w:val="20"/>
        <w:numPr>
          <w:ilvl w:val="0"/>
          <w:numId w:val="1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владеет представлениями о безопасном поведении, соблюдает правила безопасного поведения в разных видах деятельности, демонстрирует умения правильно и безопасно пользоваться под присмотром взрослого бытовыми предметами и приборами, безопасного общения с незнакомыми животными, владеет основными правилами безопасного поведения на улице;</w:t>
      </w:r>
    </w:p>
    <w:p w:rsidR="00A44D0D" w:rsidRPr="0086515F" w:rsidRDefault="00A44D0D" w:rsidP="00FA10CE">
      <w:pPr>
        <w:pStyle w:val="20"/>
        <w:numPr>
          <w:ilvl w:val="0"/>
          <w:numId w:val="1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регулирует свою активность в деятельности, умеет соблюдать очередность и учитывать права других людей, проявляет инициативу в общении и деятельности, задает вопросы различной направленности, слушает и понимает взрослого, действует по правилу или образцу в разных видах деятельности, способен к произвольным действиям;</w:t>
      </w:r>
    </w:p>
    <w:p w:rsidR="00A44D0D" w:rsidRPr="0086515F" w:rsidRDefault="00A44D0D" w:rsidP="00FA10CE">
      <w:pPr>
        <w:pStyle w:val="20"/>
        <w:numPr>
          <w:ilvl w:val="0"/>
          <w:numId w:val="1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проявляет инициативу и самостоятельность в процессе придумывания загадок, сказок, рассказов, владеет первичными приемами аргументации и доказательства, демонстрирует богатый словарный запас, безошибочно пользуется обобщающими словами </w:t>
      </w:r>
      <w:r w:rsidRPr="0086515F">
        <w:rPr>
          <w:sz w:val="24"/>
          <w:szCs w:val="24"/>
          <w:lang w:val="ru-RU"/>
        </w:rPr>
        <w:lastRenderedPageBreak/>
        <w:t>и понятиями, самостоятельно пересказывает рассказы и сказки, проявляет избирательное отношение к произведениям определенной тематики и жанра;</w:t>
      </w:r>
    </w:p>
    <w:p w:rsidR="00A44D0D" w:rsidRPr="0086515F" w:rsidRDefault="00A44D0D" w:rsidP="00FA10CE">
      <w:pPr>
        <w:pStyle w:val="20"/>
        <w:numPr>
          <w:ilvl w:val="0"/>
          <w:numId w:val="1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испытывает познавательный интерес к событиям, находящимся за рамками личного опыта, фантазирует, предлагает пути решения проблем, имеет представления о социальном, предметном и природном мире; ребёнок устанавливает закономерности причинно-следственного характера, приводит логические высказывания; проявляет любознательность;</w:t>
      </w:r>
    </w:p>
    <w:p w:rsidR="00A44D0D" w:rsidRPr="0086515F" w:rsidRDefault="00A44D0D" w:rsidP="00FA10CE">
      <w:pPr>
        <w:pStyle w:val="20"/>
        <w:numPr>
          <w:ilvl w:val="0"/>
          <w:numId w:val="1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использует математические знания, способы и средства для познания окружающего мира; способен к произвольным умственным действиям; логическим операциям анализа, сравнения, обобщения, систематизации, классификации и другим, оперируя предметами разными по величине, форме, количеству; владеет счетом, ориентировкой в пространстве и времени;</w:t>
      </w:r>
    </w:p>
    <w:p w:rsidR="00A44D0D" w:rsidRPr="0086515F" w:rsidRDefault="00A44D0D" w:rsidP="00FA10CE">
      <w:pPr>
        <w:pStyle w:val="20"/>
        <w:numPr>
          <w:ilvl w:val="0"/>
          <w:numId w:val="1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знает о цифровых средствах познания окружающей действительности, использует некоторые из них, </w:t>
      </w:r>
      <w:proofErr w:type="gramStart"/>
      <w:r w:rsidRPr="0086515F">
        <w:rPr>
          <w:sz w:val="24"/>
          <w:szCs w:val="24"/>
          <w:lang w:val="ru-RU"/>
        </w:rPr>
        <w:t>придерживаясь</w:t>
      </w:r>
      <w:proofErr w:type="gramEnd"/>
      <w:r w:rsidRPr="0086515F">
        <w:rPr>
          <w:sz w:val="24"/>
          <w:szCs w:val="24"/>
          <w:lang w:val="ru-RU"/>
        </w:rPr>
        <w:t xml:space="preserve"> правил безопасного обращения с ними;</w:t>
      </w:r>
    </w:p>
    <w:p w:rsidR="00A44D0D" w:rsidRPr="0086515F" w:rsidRDefault="00A44D0D" w:rsidP="00FA10CE">
      <w:pPr>
        <w:pStyle w:val="20"/>
        <w:numPr>
          <w:ilvl w:val="0"/>
          <w:numId w:val="1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проявляет познавательный интерес к населенному пункту, в котором живет, знает некоторые сведения о его достопримечательностях, событиях городской и сельской жизни; знает название своей страны, её государственные символы;</w:t>
      </w:r>
    </w:p>
    <w:p w:rsidR="00A44D0D" w:rsidRPr="0086515F" w:rsidRDefault="00A44D0D" w:rsidP="00FA10CE">
      <w:pPr>
        <w:pStyle w:val="20"/>
        <w:numPr>
          <w:ilvl w:val="0"/>
          <w:numId w:val="1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имеет представление о живой природе разных регионов России, может классифицировать объекты по разным признакам; имеет представление об особенностях и потребностях живого организма, изменениях в жизни природы в разные сезоны года, соблюдает правила поведения в природе, ухаживает за растениями и животными, бережно относится к ним;</w:t>
      </w:r>
    </w:p>
    <w:p w:rsidR="00A44D0D" w:rsidRPr="0086515F" w:rsidRDefault="00A44D0D" w:rsidP="00FA10CE">
      <w:pPr>
        <w:pStyle w:val="20"/>
        <w:numPr>
          <w:ilvl w:val="0"/>
          <w:numId w:val="1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проявляет интерес и (или) с желанием занимается музыкальной, изобразительной, театрализованной деятельностью; различает виды, жанры, формы в музыке, изобразительном и театральном искусстве; проявляет музыкальные и художественно-творческие способности;</w:t>
      </w:r>
    </w:p>
    <w:p w:rsidR="00A44D0D" w:rsidRPr="0086515F" w:rsidRDefault="00A44D0D" w:rsidP="00FA10CE">
      <w:pPr>
        <w:pStyle w:val="20"/>
        <w:numPr>
          <w:ilvl w:val="0"/>
          <w:numId w:val="1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принимает активное участие в праздничных программах и их подготовке; взаимодействует со всеми участниками </w:t>
      </w:r>
      <w:proofErr w:type="spellStart"/>
      <w:r w:rsidRPr="0086515F">
        <w:rPr>
          <w:sz w:val="24"/>
          <w:szCs w:val="24"/>
          <w:lang w:val="ru-RU"/>
        </w:rPr>
        <w:t>культурно-досуговых</w:t>
      </w:r>
      <w:proofErr w:type="spellEnd"/>
      <w:r w:rsidRPr="0086515F">
        <w:rPr>
          <w:sz w:val="24"/>
          <w:szCs w:val="24"/>
          <w:lang w:val="ru-RU"/>
        </w:rPr>
        <w:t xml:space="preserve"> мероприятий;</w:t>
      </w:r>
    </w:p>
    <w:p w:rsidR="00A44D0D" w:rsidRPr="0086515F" w:rsidRDefault="00A44D0D" w:rsidP="00FA10CE">
      <w:pPr>
        <w:pStyle w:val="20"/>
        <w:numPr>
          <w:ilvl w:val="0"/>
          <w:numId w:val="1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самостоятельно определяет замысел рисунка, аппликации, лепки, постройки, создает образы и композиционные изображения, интегрируя освоенные техники и средства выразительности, использует разнообразные материалы;</w:t>
      </w:r>
    </w:p>
    <w:p w:rsidR="00A44D0D" w:rsidRPr="0086515F" w:rsidRDefault="00A44D0D" w:rsidP="00FA10CE">
      <w:pPr>
        <w:pStyle w:val="20"/>
        <w:numPr>
          <w:ilvl w:val="0"/>
          <w:numId w:val="1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согласовывает свои интересы с интересами партнеров в игровой деятельности, умеет предложить и объяснить замысел игры, комбинировать сюжеты на основе разных событий, создавать игровые образы, управлять персонажами в режиссерской игре;</w:t>
      </w:r>
    </w:p>
    <w:p w:rsidR="00BB340C" w:rsidRPr="0086515F" w:rsidRDefault="00A44D0D" w:rsidP="00FA10CE">
      <w:pPr>
        <w:pStyle w:val="20"/>
        <w:numPr>
          <w:ilvl w:val="0"/>
          <w:numId w:val="1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проявляет интерес к игровому экспериментированию, развивающим и познавательным играм, в играх с готовым содержанием и правилами действует в точном соответствии с игровой задачей и правилами.</w:t>
      </w:r>
    </w:p>
    <w:p w:rsidR="001A74F8" w:rsidRPr="0086515F" w:rsidRDefault="001A74F8" w:rsidP="00FA10CE">
      <w:pPr>
        <w:pStyle w:val="a3"/>
        <w:tabs>
          <w:tab w:val="left" w:pos="993"/>
        </w:tabs>
        <w:ind w:left="0" w:firstLine="0"/>
      </w:pPr>
    </w:p>
    <w:p w:rsidR="00BB340C" w:rsidRPr="0086515F" w:rsidRDefault="001A74F8" w:rsidP="007C6AFF">
      <w:pPr>
        <w:pStyle w:val="1"/>
        <w:tabs>
          <w:tab w:val="left" w:pos="1686"/>
          <w:tab w:val="left" w:pos="1687"/>
          <w:tab w:val="left" w:pos="3444"/>
          <w:tab w:val="left" w:pos="4929"/>
          <w:tab w:val="left" w:pos="5414"/>
          <w:tab w:val="left" w:pos="6222"/>
          <w:tab w:val="left" w:pos="7747"/>
          <w:tab w:val="left" w:pos="8961"/>
        </w:tabs>
        <w:ind w:left="0" w:firstLine="709"/>
        <w:jc w:val="both"/>
      </w:pPr>
      <w:r w:rsidRPr="0086515F">
        <w:t xml:space="preserve">Планируемые результаты на </w:t>
      </w:r>
      <w:r w:rsidR="006A6FC3" w:rsidRPr="0086515F">
        <w:t xml:space="preserve">этапе </w:t>
      </w:r>
      <w:r w:rsidR="0021290F" w:rsidRPr="0086515F">
        <w:t>завершения</w:t>
      </w:r>
      <w:r w:rsidRPr="0086515F">
        <w:t xml:space="preserve"> освоения П</w:t>
      </w:r>
      <w:r w:rsidR="0021290F" w:rsidRPr="0086515F">
        <w:t>рограммы</w:t>
      </w:r>
    </w:p>
    <w:p w:rsidR="00BB340C" w:rsidRPr="0086515F" w:rsidRDefault="0021290F" w:rsidP="007C6AFF">
      <w:pPr>
        <w:pStyle w:val="2"/>
        <w:ind w:left="0" w:firstLine="709"/>
        <w:rPr>
          <w:i w:val="0"/>
        </w:rPr>
      </w:pPr>
      <w:r w:rsidRPr="0086515F">
        <w:rPr>
          <w:i w:val="0"/>
        </w:rPr>
        <w:t>К</w:t>
      </w:r>
      <w:r w:rsidR="007C6AFF">
        <w:rPr>
          <w:i w:val="0"/>
        </w:rPr>
        <w:t xml:space="preserve"> </w:t>
      </w:r>
      <w:r w:rsidRPr="0086515F">
        <w:rPr>
          <w:i w:val="0"/>
        </w:rPr>
        <w:t>концу</w:t>
      </w:r>
      <w:r w:rsidR="007C6AFF">
        <w:rPr>
          <w:i w:val="0"/>
        </w:rPr>
        <w:t xml:space="preserve"> </w:t>
      </w:r>
      <w:r w:rsidRPr="0086515F">
        <w:rPr>
          <w:i w:val="0"/>
        </w:rPr>
        <w:t>дошкольного</w:t>
      </w:r>
      <w:r w:rsidR="007C6AFF">
        <w:rPr>
          <w:i w:val="0"/>
        </w:rPr>
        <w:t xml:space="preserve"> </w:t>
      </w:r>
      <w:r w:rsidRPr="0086515F">
        <w:rPr>
          <w:i w:val="0"/>
        </w:rPr>
        <w:t>возраста:</w:t>
      </w:r>
    </w:p>
    <w:p w:rsidR="00BB340C" w:rsidRPr="0086515F" w:rsidRDefault="0021290F" w:rsidP="00FA10CE">
      <w:pPr>
        <w:pStyle w:val="a3"/>
        <w:numPr>
          <w:ilvl w:val="0"/>
          <w:numId w:val="15"/>
        </w:numPr>
        <w:tabs>
          <w:tab w:val="left" w:pos="993"/>
        </w:tabs>
        <w:ind w:left="0" w:firstLine="709"/>
      </w:pPr>
      <w:r w:rsidRPr="0086515F">
        <w:t>у</w:t>
      </w:r>
      <w:r w:rsidR="007C6AFF">
        <w:t xml:space="preserve"> </w:t>
      </w:r>
      <w:r w:rsidRPr="0086515F">
        <w:t>ребенка</w:t>
      </w:r>
      <w:r w:rsidR="007C6AFF">
        <w:t xml:space="preserve"> </w:t>
      </w:r>
      <w:r w:rsidRPr="0086515F">
        <w:t>сформированы</w:t>
      </w:r>
      <w:r w:rsidR="007C6AFF">
        <w:t xml:space="preserve"> </w:t>
      </w:r>
      <w:r w:rsidRPr="0086515F">
        <w:t>основные</w:t>
      </w:r>
      <w:r w:rsidR="007C6AFF">
        <w:t xml:space="preserve"> </w:t>
      </w:r>
      <w:r w:rsidRPr="0086515F">
        <w:t>физические</w:t>
      </w:r>
      <w:r w:rsidR="007C6AFF">
        <w:t xml:space="preserve"> </w:t>
      </w:r>
      <w:r w:rsidRPr="0086515F">
        <w:t>и</w:t>
      </w:r>
      <w:r w:rsidR="007C6AFF">
        <w:t xml:space="preserve"> </w:t>
      </w:r>
      <w:r w:rsidRPr="0086515F">
        <w:t>нравственно-волевые</w:t>
      </w:r>
      <w:r w:rsidR="007C6AFF">
        <w:t xml:space="preserve"> </w:t>
      </w:r>
      <w:r w:rsidRPr="0086515F">
        <w:t>качества;</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владеет основными движениями и элементами спортивных игр, может контролировать свои движени</w:t>
      </w:r>
      <w:r w:rsidR="007C6AFF">
        <w:rPr>
          <w:sz w:val="24"/>
          <w:szCs w:val="24"/>
          <w:lang w:val="ru-RU"/>
        </w:rPr>
        <w:t>я</w:t>
      </w:r>
      <w:r w:rsidRPr="0086515F">
        <w:rPr>
          <w:sz w:val="24"/>
          <w:szCs w:val="24"/>
          <w:lang w:val="ru-RU"/>
        </w:rPr>
        <w:t xml:space="preserve"> и управлять ими;</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соблюдает элементарные правила здорового образа жизни и личной гигиены;</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результативно выполняет физические упражнения (</w:t>
      </w:r>
      <w:proofErr w:type="spellStart"/>
      <w:r w:rsidRPr="0086515F">
        <w:rPr>
          <w:sz w:val="24"/>
          <w:szCs w:val="24"/>
          <w:lang w:val="ru-RU"/>
        </w:rPr>
        <w:t>общеразвивающие</w:t>
      </w:r>
      <w:proofErr w:type="spellEnd"/>
      <w:r w:rsidRPr="0086515F">
        <w:rPr>
          <w:sz w:val="24"/>
          <w:szCs w:val="24"/>
          <w:lang w:val="ru-RU"/>
        </w:rPr>
        <w:t>, основные движения, спортивные), участвует в туристских пеших прогулках, осваивает простейшие туристские навыки, ориентируется на местности;</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проявляет элементы творчества в двигательной деятельности; ребёнок проявляет нравственно-волевые качества, самоконтроль и может осуществлять анализ своей двигательной деятельности;</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проявляет духовно-нравственные качества и основы патриотизма в ходе </w:t>
      </w:r>
      <w:r w:rsidRPr="0086515F">
        <w:rPr>
          <w:sz w:val="24"/>
          <w:szCs w:val="24"/>
          <w:lang w:val="ru-RU"/>
        </w:rPr>
        <w:lastRenderedPageBreak/>
        <w:t>занятий физической культурой и ознакомлением с достижениями российского спорта;</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имеет начальные представления о правилах безопасного поведения в двигательной деятельности; о том, что такое здоровье, понимает, как поддержать, укрепить и сохранить его;</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владеет навыками личной гигиены, может заботливо относиться к своему здоровью и здоровью окружающих, стремится оказать помощь и поддержку другим людям;</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соблюдает элементарные социальные нормы и правила поведения в различных видах деятельности, взаимоотношениях </w:t>
      </w:r>
      <w:proofErr w:type="gramStart"/>
      <w:r w:rsidRPr="0086515F">
        <w:rPr>
          <w:sz w:val="24"/>
          <w:szCs w:val="24"/>
          <w:lang w:val="ru-RU"/>
        </w:rPr>
        <w:t>со</w:t>
      </w:r>
      <w:proofErr w:type="gramEnd"/>
      <w:r w:rsidRPr="0086515F">
        <w:rPr>
          <w:sz w:val="24"/>
          <w:szCs w:val="24"/>
          <w:lang w:val="ru-RU"/>
        </w:rPr>
        <w:t xml:space="preserve"> взрослыми и сверстниками;</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владеет средствами общения и способами взаимодействия </w:t>
      </w:r>
      <w:proofErr w:type="gramStart"/>
      <w:r w:rsidRPr="0086515F">
        <w:rPr>
          <w:sz w:val="24"/>
          <w:szCs w:val="24"/>
          <w:lang w:val="ru-RU"/>
        </w:rPr>
        <w:t>со</w:t>
      </w:r>
      <w:proofErr w:type="gramEnd"/>
      <w:r w:rsidRPr="0086515F">
        <w:rPr>
          <w:sz w:val="24"/>
          <w:szCs w:val="24"/>
          <w:lang w:val="ru-RU"/>
        </w:rPr>
        <w:t xml:space="preserve"> взрослыми и сверстниками; способен понимать и учитывать интересы и чувства других; договариваться и дружить со сверстниками; старается разрешать возникающие конфликты конструктивными способами;</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способен понимать свои переживания и причины их возникновения, регулировать свое поведение и осуществлять выбор социально одобряемых действий в конкретных ситуациях, обосновывать свои ценностные ориентации; ребёнок стремится сохранять позитивную самооценку;</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проявляет положительное отношение к миру, разным видам труда, другим людям и самому себе;</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у ребёнка выражено стремление заниматься социально значимой деятельностью;</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rPr>
      </w:pPr>
      <w:r w:rsidRPr="0086515F">
        <w:rPr>
          <w:sz w:val="24"/>
          <w:szCs w:val="24"/>
          <w:lang w:val="ru-RU"/>
        </w:rPr>
        <w:t xml:space="preserve">ребёнок способен откликаться на эмоции близких людей, проявлять </w:t>
      </w:r>
      <w:proofErr w:type="spellStart"/>
      <w:r w:rsidRPr="0086515F">
        <w:rPr>
          <w:sz w:val="24"/>
          <w:szCs w:val="24"/>
          <w:lang w:val="ru-RU"/>
        </w:rPr>
        <w:t>эмпатию</w:t>
      </w:r>
      <w:proofErr w:type="spellEnd"/>
      <w:r w:rsidRPr="0086515F">
        <w:rPr>
          <w:sz w:val="24"/>
          <w:szCs w:val="24"/>
          <w:lang w:val="ru-RU"/>
        </w:rPr>
        <w:t xml:space="preserve"> </w:t>
      </w:r>
      <w:r w:rsidRPr="0086515F">
        <w:rPr>
          <w:sz w:val="24"/>
          <w:szCs w:val="24"/>
        </w:rPr>
        <w:t>(</w:t>
      </w:r>
      <w:proofErr w:type="spellStart"/>
      <w:r w:rsidRPr="0086515F">
        <w:rPr>
          <w:sz w:val="24"/>
          <w:szCs w:val="24"/>
        </w:rPr>
        <w:t>сочувствие</w:t>
      </w:r>
      <w:proofErr w:type="spellEnd"/>
      <w:r w:rsidRPr="0086515F">
        <w:rPr>
          <w:sz w:val="24"/>
          <w:szCs w:val="24"/>
        </w:rPr>
        <w:t xml:space="preserve">, </w:t>
      </w:r>
      <w:proofErr w:type="spellStart"/>
      <w:r w:rsidRPr="0086515F">
        <w:rPr>
          <w:sz w:val="24"/>
          <w:szCs w:val="24"/>
        </w:rPr>
        <w:t>сопереживание</w:t>
      </w:r>
      <w:proofErr w:type="spellEnd"/>
      <w:r w:rsidRPr="0086515F">
        <w:rPr>
          <w:sz w:val="24"/>
          <w:szCs w:val="24"/>
        </w:rPr>
        <w:t xml:space="preserve">, </w:t>
      </w:r>
      <w:proofErr w:type="spellStart"/>
      <w:r w:rsidRPr="0086515F">
        <w:rPr>
          <w:sz w:val="24"/>
          <w:szCs w:val="24"/>
        </w:rPr>
        <w:t>содействие</w:t>
      </w:r>
      <w:proofErr w:type="spellEnd"/>
      <w:r w:rsidRPr="0086515F">
        <w:rPr>
          <w:sz w:val="24"/>
          <w:szCs w:val="24"/>
        </w:rPr>
        <w:t>);</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способен к осуществлению социальной навигации как ориентации в социуме и соблюдению правил безопасности в реальном и цифровом взаимодействии;</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способен решать адекватные возрасту интеллектуальные, творческие и личностные задачи; применять накопленный опыт для осуществления различных видов детской деятельности, принимать собственные решения и проявлять инициативу;</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владеет речью как средством коммуникации, ведет диалог </w:t>
      </w:r>
      <w:proofErr w:type="gramStart"/>
      <w:r w:rsidRPr="0086515F">
        <w:rPr>
          <w:sz w:val="24"/>
          <w:szCs w:val="24"/>
          <w:lang w:val="ru-RU"/>
        </w:rPr>
        <w:t>со</w:t>
      </w:r>
      <w:proofErr w:type="gramEnd"/>
      <w:r w:rsidRPr="0086515F">
        <w:rPr>
          <w:sz w:val="24"/>
          <w:szCs w:val="24"/>
          <w:lang w:val="ru-RU"/>
        </w:rPr>
        <w:t xml:space="preserve"> взрослыми и сверстниками, использует формулы речевого этикета в соответствии с ситуацией общения, владеет коммуникативно-речевыми умениями;</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знает и осмысленно воспринимает литературные произведения различных жанров, имеет предпочтения в жанрах литературы, проявляет интерес к книгам познавательного характера, определяет характеры персонажей, мотивы их поведения, оценивает поступки литературных героев;</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proofErr w:type="gramStart"/>
      <w:r w:rsidRPr="0086515F">
        <w:rPr>
          <w:sz w:val="24"/>
          <w:szCs w:val="24"/>
          <w:lang w:val="ru-RU"/>
        </w:rPr>
        <w:t>ребёнок обладает начальными знаниями о природном и социальном мире, в котором он живет: элементарными представлениями из области естествознания, математики, истории, искусства и спорта, информатики и инженерии и тому подобное; о себе, собственной принадлежности и принадлежности других людей к определенному полу; составе семьи, родственных отношениях и взаимосвязях, семейных традициях; об обществе, его национально-культурных ценностях;</w:t>
      </w:r>
      <w:proofErr w:type="gramEnd"/>
      <w:r w:rsidRPr="0086515F">
        <w:rPr>
          <w:sz w:val="24"/>
          <w:szCs w:val="24"/>
          <w:lang w:val="ru-RU"/>
        </w:rPr>
        <w:t xml:space="preserve"> </w:t>
      </w:r>
      <w:proofErr w:type="gramStart"/>
      <w:r w:rsidRPr="0086515F">
        <w:rPr>
          <w:sz w:val="24"/>
          <w:szCs w:val="24"/>
          <w:lang w:val="ru-RU"/>
        </w:rPr>
        <w:t>государстве</w:t>
      </w:r>
      <w:proofErr w:type="gramEnd"/>
      <w:r w:rsidRPr="0086515F">
        <w:rPr>
          <w:sz w:val="24"/>
          <w:szCs w:val="24"/>
          <w:lang w:val="ru-RU"/>
        </w:rPr>
        <w:t xml:space="preserve"> и принадлежности к нему;</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проявляет любознательность, активно задает вопросы взрослым и сверстникам; интересуется субъективно новым и неизвестным в окружающем мире; способен самостоятельно придумывать объяснения явлениям природы и поступкам людей; склонен наблюдать, экспериментировать; строить смысловую картину окружающей реальности, использует основные культурные способы деятельности;</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имеет представление о жизни людей в России, имеет некоторые представления о важных исторических событиях Отечества; имеет представление о многообразии стран и народов мира;</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способен применять в жизненных и игровых ситуациях знания о количестве, форме, величине предметов, пространстве и времени, умения считать, измерять, сравнивать, вычислять и тому подобное;</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имеет разнообразные познавательные умения: определяет противоречия, формулирует задачу исследования, использует разные способы и средства проверки </w:t>
      </w:r>
      <w:r w:rsidRPr="0086515F">
        <w:rPr>
          <w:sz w:val="24"/>
          <w:szCs w:val="24"/>
          <w:lang w:val="ru-RU"/>
        </w:rPr>
        <w:lastRenderedPageBreak/>
        <w:t>предположений: сравнение с эталонами, классификацию, систематизацию, некоторые цифровые средства и другое;</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proofErr w:type="gramStart"/>
      <w:r w:rsidRPr="0086515F">
        <w:rPr>
          <w:sz w:val="24"/>
          <w:szCs w:val="24"/>
          <w:lang w:val="ru-RU"/>
        </w:rPr>
        <w:t>ребёнок имеет представление о некоторых наиболее ярких представителях живой природы России и планеты, их отличительных признаках, среде обитания, потребностях живой природы, росте и развитии живых существ; свойствах неживой природы, сезонных изменениях в природе, наблюдает за погодой, живыми объектами, имеет сформированный познавательный интерес к природе, осознанно соблюдает правила поведения в природе, знает способы охраны природы, демонстрирует заботливое отношение к ней;</w:t>
      </w:r>
      <w:proofErr w:type="gramEnd"/>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способен воспринимать и понимать произведения различных видов искусства, имеет предпочтения в области музыкальной, изобразительной, театрализованной деятельности;</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ребёнок </w:t>
      </w:r>
      <w:proofErr w:type="gramStart"/>
      <w:r w:rsidRPr="0086515F">
        <w:rPr>
          <w:sz w:val="24"/>
          <w:szCs w:val="24"/>
          <w:lang w:val="ru-RU"/>
        </w:rPr>
        <w:t>выражает интерес</w:t>
      </w:r>
      <w:proofErr w:type="gramEnd"/>
      <w:r w:rsidRPr="0086515F">
        <w:rPr>
          <w:sz w:val="24"/>
          <w:szCs w:val="24"/>
          <w:lang w:val="ru-RU"/>
        </w:rPr>
        <w:t xml:space="preserve"> к культурным традициям народа в процессе знакомства с различными видами и жанрами искусства; обладает начальными знаниями об искусстве;</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владеет умениями, навыками и средствами художественной выразительности в различных видах деятельности и искусства; использует различные технические приемы в свободной художественной деятельности;</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участвует в создании индивидуальных и коллективных творческих работ, тематических композиций к праздничным утренникам и развлечениям, художественных проектах;</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самостоятельно выбирает технику и выразительные средства для наиболее точной передачи образа и своего замысла, способен создавать сложные объекты и композиции, преобразовывать и использовать с учётом игровой ситуации;</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владеет разными формами и видами игры, различает условную и реальную ситуации, предлагает и объясняет замысел игры, комбинирует сюжеты на основе реальных, вымышленных событий, выполняет несколько ролей в одной игре, подбирает разные средства для создания игровых образов, согласовывает свои интересы с интересами партнеров по игре, управляет персонажами в режиссерской игре;</w:t>
      </w:r>
    </w:p>
    <w:p w:rsidR="00BB1E02"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проявляет интерес к игровому экспериментированию с предметами, к развивающим и познавательным играм, в играх с готовым содержанием и правилами может объяснить содержание и правила игры другим детям, в совместной игре следит за точным выполнением правил всеми участниками;</w:t>
      </w:r>
    </w:p>
    <w:p w:rsidR="00105F57" w:rsidRPr="0086515F" w:rsidRDefault="00BB1E02" w:rsidP="00FA10CE">
      <w:pPr>
        <w:pStyle w:val="20"/>
        <w:numPr>
          <w:ilvl w:val="0"/>
          <w:numId w:val="1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ребёнок способен планировать свои действия, направленные на достижение конкретной цели; демонстрирует сформированные предпосылки к учебной деятельности и элементы готовности к школьному обучению.</w:t>
      </w:r>
    </w:p>
    <w:p w:rsidR="00105F57" w:rsidRPr="0086515F" w:rsidRDefault="00105F57" w:rsidP="00FA10CE">
      <w:pPr>
        <w:pStyle w:val="a3"/>
        <w:ind w:left="0"/>
      </w:pPr>
    </w:p>
    <w:p w:rsidR="00523E2D" w:rsidRPr="0086515F" w:rsidRDefault="00523E2D" w:rsidP="00BA752C">
      <w:pPr>
        <w:pStyle w:val="1"/>
        <w:numPr>
          <w:ilvl w:val="1"/>
          <w:numId w:val="126"/>
        </w:numPr>
        <w:tabs>
          <w:tab w:val="left" w:pos="633"/>
        </w:tabs>
        <w:ind w:left="0" w:firstLine="709"/>
      </w:pPr>
      <w:r w:rsidRPr="0086515F">
        <w:t>Педагогическая</w:t>
      </w:r>
      <w:r w:rsidR="007C6AFF">
        <w:t xml:space="preserve"> </w:t>
      </w:r>
      <w:r w:rsidRPr="0086515F">
        <w:t>диагностика</w:t>
      </w:r>
      <w:r w:rsidR="007C6AFF">
        <w:t xml:space="preserve"> </w:t>
      </w:r>
      <w:r w:rsidRPr="0086515F">
        <w:t>достижения</w:t>
      </w:r>
      <w:r w:rsidR="007C6AFF">
        <w:t xml:space="preserve"> </w:t>
      </w:r>
      <w:r w:rsidRPr="0086515F">
        <w:t>планируемых</w:t>
      </w:r>
      <w:r w:rsidR="007C6AFF">
        <w:t xml:space="preserve"> </w:t>
      </w:r>
      <w:r w:rsidRPr="0086515F">
        <w:t>результатов</w:t>
      </w:r>
    </w:p>
    <w:p w:rsidR="00BB1E02" w:rsidRPr="0086515F" w:rsidRDefault="00BB1E02" w:rsidP="00FA10CE">
      <w:pPr>
        <w:pStyle w:val="20"/>
        <w:shd w:val="clear" w:color="auto" w:fill="auto"/>
        <w:tabs>
          <w:tab w:val="left" w:pos="1354"/>
        </w:tabs>
        <w:spacing w:before="0" w:after="0" w:line="240" w:lineRule="auto"/>
        <w:ind w:firstLine="709"/>
        <w:jc w:val="both"/>
        <w:rPr>
          <w:sz w:val="24"/>
          <w:szCs w:val="24"/>
          <w:lang w:val="ru-RU"/>
        </w:rPr>
      </w:pPr>
      <w:r w:rsidRPr="0086515F">
        <w:rPr>
          <w:sz w:val="24"/>
          <w:szCs w:val="24"/>
          <w:lang w:val="ru-RU"/>
        </w:rPr>
        <w:t xml:space="preserve">Педагогическая диагностика достижений планируемых результатов направлена на изучение </w:t>
      </w:r>
      <w:proofErr w:type="spellStart"/>
      <w:r w:rsidRPr="0086515F">
        <w:rPr>
          <w:sz w:val="24"/>
          <w:szCs w:val="24"/>
          <w:lang w:val="ru-RU"/>
        </w:rPr>
        <w:t>деятельностных</w:t>
      </w:r>
      <w:proofErr w:type="spellEnd"/>
      <w:r w:rsidRPr="0086515F">
        <w:rPr>
          <w:sz w:val="24"/>
          <w:szCs w:val="24"/>
          <w:lang w:val="ru-RU"/>
        </w:rPr>
        <w:t xml:space="preserve"> умений ребёнка, его интересов, предпочтений, склонностей, личностных особенностей, способов взаимодействия </w:t>
      </w:r>
      <w:proofErr w:type="gramStart"/>
      <w:r w:rsidRPr="0086515F">
        <w:rPr>
          <w:sz w:val="24"/>
          <w:szCs w:val="24"/>
          <w:lang w:val="ru-RU"/>
        </w:rPr>
        <w:t>со</w:t>
      </w:r>
      <w:proofErr w:type="gramEnd"/>
      <w:r w:rsidRPr="0086515F">
        <w:rPr>
          <w:sz w:val="24"/>
          <w:szCs w:val="24"/>
          <w:lang w:val="ru-RU"/>
        </w:rPr>
        <w:t xml:space="preserve"> взрослыми и сверстниками. Она позволяет выявлять особенности и динамику развития ребёнка, составлять на основе полученных данных индивидуальные образовательные маршруты освоения образовательной программы, своевременно вносить изменения в планирование, содержание и организацию образовательной деятельности.</w:t>
      </w:r>
    </w:p>
    <w:p w:rsidR="009833ED" w:rsidRPr="0086515F" w:rsidRDefault="009833ED" w:rsidP="00FA10CE">
      <w:pPr>
        <w:pStyle w:val="a3"/>
        <w:ind w:left="0" w:firstLine="709"/>
      </w:pPr>
      <w:r w:rsidRPr="0086515F">
        <w:t>Педагогическая</w:t>
      </w:r>
      <w:r w:rsidR="007C6AFF">
        <w:t xml:space="preserve"> </w:t>
      </w:r>
      <w:r w:rsidRPr="0086515F">
        <w:t>диагностика</w:t>
      </w:r>
      <w:r w:rsidR="007C6AFF">
        <w:t xml:space="preserve"> </w:t>
      </w:r>
      <w:r w:rsidRPr="0086515F">
        <w:t>является</w:t>
      </w:r>
      <w:r w:rsidR="007C6AFF">
        <w:t xml:space="preserve"> </w:t>
      </w:r>
      <w:r w:rsidRPr="0086515F">
        <w:t>основой</w:t>
      </w:r>
      <w:r w:rsidR="007C6AFF">
        <w:t xml:space="preserve"> </w:t>
      </w:r>
      <w:r w:rsidRPr="0086515F">
        <w:t>для</w:t>
      </w:r>
      <w:r w:rsidR="007C6AFF">
        <w:t xml:space="preserve"> </w:t>
      </w:r>
      <w:r w:rsidRPr="0086515F">
        <w:t>целенаправленной</w:t>
      </w:r>
      <w:r w:rsidR="007C6AFF">
        <w:t xml:space="preserve"> </w:t>
      </w:r>
      <w:r w:rsidRPr="0086515F">
        <w:t>деятельности</w:t>
      </w:r>
      <w:r w:rsidR="007C6AFF">
        <w:t xml:space="preserve"> </w:t>
      </w:r>
      <w:r w:rsidRPr="0086515F">
        <w:t>педагога,</w:t>
      </w:r>
      <w:r w:rsidR="007C6AFF">
        <w:t xml:space="preserve"> </w:t>
      </w:r>
      <w:r w:rsidRPr="0086515F">
        <w:t>начальным</w:t>
      </w:r>
      <w:r w:rsidR="007C6AFF">
        <w:t xml:space="preserve"> </w:t>
      </w:r>
      <w:r w:rsidRPr="0086515F">
        <w:t>и</w:t>
      </w:r>
      <w:r w:rsidR="007C6AFF">
        <w:t xml:space="preserve"> </w:t>
      </w:r>
      <w:r w:rsidRPr="0086515F">
        <w:t>завершающим</w:t>
      </w:r>
      <w:r w:rsidR="007C6AFF">
        <w:t xml:space="preserve"> </w:t>
      </w:r>
      <w:r w:rsidRPr="0086515F">
        <w:t>этапом</w:t>
      </w:r>
      <w:r w:rsidR="007C6AFF">
        <w:t xml:space="preserve"> </w:t>
      </w:r>
      <w:r w:rsidRPr="0086515F">
        <w:t>проектирования</w:t>
      </w:r>
      <w:r w:rsidR="007C6AFF">
        <w:t xml:space="preserve"> </w:t>
      </w:r>
      <w:r w:rsidRPr="0086515F">
        <w:t>образовательного</w:t>
      </w:r>
      <w:r w:rsidR="007C6AFF">
        <w:t xml:space="preserve"> </w:t>
      </w:r>
      <w:r w:rsidRPr="0086515F">
        <w:t xml:space="preserve">процесса в дошкольной группе. Ее функция заключается в обеспечении эффективной </w:t>
      </w:r>
      <w:proofErr w:type="spellStart"/>
      <w:r w:rsidRPr="0086515F">
        <w:t>обратнойсвязи</w:t>
      </w:r>
      <w:proofErr w:type="spellEnd"/>
      <w:r w:rsidRPr="0086515F">
        <w:t>,</w:t>
      </w:r>
      <w:r w:rsidR="007C6AFF">
        <w:t xml:space="preserve"> </w:t>
      </w:r>
      <w:r w:rsidRPr="0086515F">
        <w:t>позволяющей</w:t>
      </w:r>
      <w:r w:rsidR="007C6AFF">
        <w:t xml:space="preserve"> </w:t>
      </w:r>
      <w:r w:rsidRPr="0086515F">
        <w:t>осуществлять</w:t>
      </w:r>
      <w:r w:rsidR="007C6AFF">
        <w:t xml:space="preserve"> </w:t>
      </w:r>
      <w:r w:rsidRPr="0086515F">
        <w:t>управление образовательным</w:t>
      </w:r>
      <w:r w:rsidR="007C6AFF">
        <w:t xml:space="preserve"> </w:t>
      </w:r>
      <w:r w:rsidRPr="0086515F">
        <w:t>процессом.</w:t>
      </w:r>
    </w:p>
    <w:p w:rsidR="009833ED" w:rsidRPr="0086515F" w:rsidRDefault="00BB1E02" w:rsidP="00FA10CE">
      <w:pPr>
        <w:pStyle w:val="20"/>
        <w:shd w:val="clear" w:color="auto" w:fill="auto"/>
        <w:tabs>
          <w:tab w:val="left" w:pos="1350"/>
        </w:tabs>
        <w:spacing w:before="0" w:after="0" w:line="240" w:lineRule="auto"/>
        <w:ind w:firstLine="709"/>
        <w:jc w:val="both"/>
        <w:rPr>
          <w:sz w:val="24"/>
          <w:szCs w:val="24"/>
          <w:lang w:val="ru-RU"/>
        </w:rPr>
      </w:pPr>
      <w:r w:rsidRPr="0086515F">
        <w:rPr>
          <w:sz w:val="24"/>
          <w:szCs w:val="24"/>
          <w:lang w:val="ru-RU"/>
        </w:rPr>
        <w:t xml:space="preserve">Цели педагогической диагностики, а также особенности её проведения определяются требованиями ФГОС </w:t>
      </w:r>
      <w:proofErr w:type="gramStart"/>
      <w:r w:rsidRPr="0086515F">
        <w:rPr>
          <w:sz w:val="24"/>
          <w:szCs w:val="24"/>
          <w:lang w:val="ru-RU"/>
        </w:rPr>
        <w:t>ДО</w:t>
      </w:r>
      <w:proofErr w:type="gramEnd"/>
      <w:r w:rsidRPr="0086515F">
        <w:rPr>
          <w:sz w:val="24"/>
          <w:szCs w:val="24"/>
          <w:lang w:val="ru-RU"/>
        </w:rPr>
        <w:t xml:space="preserve">. При реализации Программы может проводиться оценка индивидуального развития детей, которая осуществляется педагогом в рамках педагогической диагностики. Вопрос о её проведении для получения информации о динамике возрастного развития ребёнка и успешности освоения им Программы, формах </w:t>
      </w:r>
      <w:r w:rsidRPr="0086515F">
        <w:rPr>
          <w:sz w:val="24"/>
          <w:szCs w:val="24"/>
          <w:lang w:val="ru-RU"/>
        </w:rPr>
        <w:lastRenderedPageBreak/>
        <w:t xml:space="preserve">организации и </w:t>
      </w:r>
      <w:proofErr w:type="spellStart"/>
      <w:r w:rsidRPr="0086515F">
        <w:rPr>
          <w:sz w:val="24"/>
          <w:szCs w:val="24"/>
          <w:lang w:val="ru-RU"/>
        </w:rPr>
        <w:t>методахрешается</w:t>
      </w:r>
      <w:proofErr w:type="spellEnd"/>
      <w:r w:rsidRPr="0086515F">
        <w:rPr>
          <w:sz w:val="24"/>
          <w:szCs w:val="24"/>
          <w:lang w:val="ru-RU"/>
        </w:rPr>
        <w:t xml:space="preserve"> непосредственно ДОО.</w:t>
      </w:r>
    </w:p>
    <w:p w:rsidR="009833ED" w:rsidRPr="0086515F" w:rsidRDefault="009833ED" w:rsidP="00FA10CE">
      <w:pPr>
        <w:pStyle w:val="a3"/>
        <w:ind w:left="0" w:firstLine="709"/>
      </w:pPr>
      <w:r w:rsidRPr="0086515F">
        <w:t>Специфика</w:t>
      </w:r>
      <w:r w:rsidR="007C6AFF">
        <w:t xml:space="preserve"> </w:t>
      </w:r>
      <w:r w:rsidRPr="0086515F">
        <w:t>педагогической</w:t>
      </w:r>
      <w:r w:rsidR="007C6AFF">
        <w:t xml:space="preserve"> </w:t>
      </w:r>
      <w:r w:rsidRPr="0086515F">
        <w:t>диагностики</w:t>
      </w:r>
      <w:r w:rsidR="007C6AFF">
        <w:t xml:space="preserve"> </w:t>
      </w:r>
      <w:r w:rsidRPr="0086515F">
        <w:t>достижения</w:t>
      </w:r>
      <w:r w:rsidR="007C6AFF">
        <w:t xml:space="preserve"> </w:t>
      </w:r>
      <w:r w:rsidRPr="0086515F">
        <w:t>планируемых</w:t>
      </w:r>
      <w:r w:rsidR="007C6AFF">
        <w:t xml:space="preserve"> </w:t>
      </w:r>
      <w:r w:rsidRPr="0086515F">
        <w:t>образовательных</w:t>
      </w:r>
      <w:r w:rsidR="007C6AFF">
        <w:t xml:space="preserve"> </w:t>
      </w:r>
      <w:r w:rsidRPr="0086515F">
        <w:t>результатов</w:t>
      </w:r>
      <w:r w:rsidR="007C6AFF">
        <w:t xml:space="preserve"> </w:t>
      </w:r>
      <w:r w:rsidRPr="0086515F">
        <w:t>обусловлена</w:t>
      </w:r>
      <w:r w:rsidR="007C6AFF">
        <w:t xml:space="preserve"> </w:t>
      </w:r>
      <w:r w:rsidRPr="0086515F">
        <w:t>следующими требованиями</w:t>
      </w:r>
      <w:r w:rsidR="007C6AFF">
        <w:t xml:space="preserve"> </w:t>
      </w:r>
      <w:r w:rsidRPr="0086515F">
        <w:t>ФГОСДО:</w:t>
      </w:r>
    </w:p>
    <w:p w:rsidR="009833ED" w:rsidRPr="0086515F" w:rsidRDefault="007C6AFF" w:rsidP="00FA10CE">
      <w:pPr>
        <w:pStyle w:val="a3"/>
        <w:ind w:left="0" w:firstLine="709"/>
      </w:pPr>
      <w:r>
        <w:t xml:space="preserve">- </w:t>
      </w:r>
      <w:r w:rsidR="009833ED" w:rsidRPr="0086515F">
        <w:t>планируемые</w:t>
      </w:r>
      <w:r>
        <w:t xml:space="preserve"> </w:t>
      </w:r>
      <w:r w:rsidR="009833ED" w:rsidRPr="0086515F">
        <w:t>результаты</w:t>
      </w:r>
      <w:r>
        <w:t xml:space="preserve"> </w:t>
      </w:r>
      <w:r w:rsidR="009833ED" w:rsidRPr="0086515F">
        <w:t>освоения</w:t>
      </w:r>
      <w:r>
        <w:t xml:space="preserve"> </w:t>
      </w:r>
      <w:r w:rsidR="009833ED" w:rsidRPr="0086515F">
        <w:t>Программы</w:t>
      </w:r>
      <w:r>
        <w:t xml:space="preserve"> </w:t>
      </w:r>
      <w:r w:rsidR="009833ED" w:rsidRPr="0086515F">
        <w:t>заданы</w:t>
      </w:r>
      <w:r>
        <w:t xml:space="preserve"> </w:t>
      </w:r>
      <w:r w:rsidR="009833ED" w:rsidRPr="0086515F">
        <w:t>как</w:t>
      </w:r>
      <w:r>
        <w:t xml:space="preserve"> </w:t>
      </w:r>
      <w:r w:rsidR="009833ED" w:rsidRPr="0086515F">
        <w:t>целевые</w:t>
      </w:r>
      <w:r>
        <w:t xml:space="preserve"> </w:t>
      </w:r>
      <w:r w:rsidR="009833ED" w:rsidRPr="0086515F">
        <w:t>ориентиры</w:t>
      </w:r>
      <w:r>
        <w:t xml:space="preserve"> </w:t>
      </w:r>
      <w:r w:rsidR="009833ED" w:rsidRPr="0086515F">
        <w:t>дошкольного</w:t>
      </w:r>
      <w:r>
        <w:t xml:space="preserve"> </w:t>
      </w:r>
      <w:r w:rsidR="009833ED" w:rsidRPr="0086515F">
        <w:t>образования</w:t>
      </w:r>
      <w:r>
        <w:t xml:space="preserve"> </w:t>
      </w:r>
      <w:r w:rsidR="009833ED" w:rsidRPr="0086515F">
        <w:t>и</w:t>
      </w:r>
      <w:r>
        <w:t xml:space="preserve"> </w:t>
      </w:r>
      <w:r w:rsidR="009833ED" w:rsidRPr="0086515F">
        <w:t>представляют</w:t>
      </w:r>
      <w:r>
        <w:t xml:space="preserve"> </w:t>
      </w:r>
      <w:r w:rsidR="009833ED" w:rsidRPr="0086515F">
        <w:t>собой</w:t>
      </w:r>
      <w:r>
        <w:t xml:space="preserve"> </w:t>
      </w:r>
      <w:r w:rsidR="009833ED" w:rsidRPr="0086515F">
        <w:t>социально-нормативные возрастные характеристики возможных достижений ребенка на разных</w:t>
      </w:r>
      <w:r>
        <w:t xml:space="preserve"> </w:t>
      </w:r>
      <w:r w:rsidR="009833ED" w:rsidRPr="0086515F">
        <w:t>этапах</w:t>
      </w:r>
      <w:r>
        <w:t xml:space="preserve"> </w:t>
      </w:r>
      <w:r w:rsidR="009833ED" w:rsidRPr="0086515F">
        <w:t>дошкольного детства;</w:t>
      </w:r>
    </w:p>
    <w:p w:rsidR="00BB1E02" w:rsidRPr="0086515F" w:rsidRDefault="007C6AFF" w:rsidP="00FA10CE">
      <w:pPr>
        <w:pStyle w:val="20"/>
        <w:shd w:val="clear" w:color="auto" w:fill="auto"/>
        <w:spacing w:before="0" w:after="0" w:line="240" w:lineRule="auto"/>
        <w:ind w:firstLine="709"/>
        <w:jc w:val="both"/>
        <w:rPr>
          <w:sz w:val="24"/>
          <w:szCs w:val="24"/>
          <w:lang w:val="ru-RU"/>
        </w:rPr>
      </w:pPr>
      <w:r>
        <w:rPr>
          <w:sz w:val="24"/>
          <w:szCs w:val="24"/>
          <w:lang w:val="ru-RU"/>
        </w:rPr>
        <w:t xml:space="preserve">- </w:t>
      </w:r>
      <w:r w:rsidR="00BB1E02" w:rsidRPr="0086515F">
        <w:rPr>
          <w:sz w:val="24"/>
          <w:szCs w:val="24"/>
          <w:lang w:val="ru-RU"/>
        </w:rPr>
        <w:t xml:space="preserve">целевые ориентиры не подлежат непосредственной оценке, в том числе и в виде педагогической диагностики (мониторинга), и не являются основанием для их формального сравнения с реальными достижениями детей и основой объективной оценки </w:t>
      </w:r>
      <w:proofErr w:type="gramStart"/>
      <w:r w:rsidR="00BB1E02" w:rsidRPr="0086515F">
        <w:rPr>
          <w:sz w:val="24"/>
          <w:szCs w:val="24"/>
          <w:lang w:val="ru-RU"/>
        </w:rPr>
        <w:t>соответствия</w:t>
      </w:r>
      <w:proofErr w:type="gramEnd"/>
      <w:r w:rsidR="00BB1E02" w:rsidRPr="0086515F">
        <w:rPr>
          <w:sz w:val="24"/>
          <w:szCs w:val="24"/>
          <w:lang w:val="ru-RU"/>
        </w:rPr>
        <w:t xml:space="preserve"> установленным требованиям образовательной деятельности и подготовки детей;</w:t>
      </w:r>
    </w:p>
    <w:p w:rsidR="00BB1E02" w:rsidRPr="0086515F" w:rsidRDefault="007C6AFF" w:rsidP="00FA10CE">
      <w:pPr>
        <w:pStyle w:val="20"/>
        <w:shd w:val="clear" w:color="auto" w:fill="auto"/>
        <w:spacing w:before="0" w:after="0" w:line="240" w:lineRule="auto"/>
        <w:ind w:firstLine="709"/>
        <w:jc w:val="both"/>
        <w:rPr>
          <w:sz w:val="24"/>
          <w:szCs w:val="24"/>
          <w:lang w:val="ru-RU"/>
        </w:rPr>
      </w:pPr>
      <w:r>
        <w:rPr>
          <w:sz w:val="24"/>
          <w:szCs w:val="24"/>
          <w:lang w:val="ru-RU"/>
        </w:rPr>
        <w:t xml:space="preserve">- </w:t>
      </w:r>
      <w:r w:rsidR="00BB1E02" w:rsidRPr="0086515F">
        <w:rPr>
          <w:sz w:val="24"/>
          <w:szCs w:val="24"/>
          <w:lang w:val="ru-RU"/>
        </w:rPr>
        <w:t>освоение Программы не сопровождается проведением промежуточных аттестаций и итоговой аттестации обучающихся.</w:t>
      </w:r>
    </w:p>
    <w:p w:rsidR="009833ED" w:rsidRPr="0086515F" w:rsidRDefault="009833ED" w:rsidP="00FA10CE">
      <w:pPr>
        <w:pStyle w:val="a3"/>
        <w:ind w:left="0" w:firstLine="709"/>
      </w:pPr>
      <w:r w:rsidRPr="0086515F">
        <w:t>Педагогическая диагностика направлена на оценку</w:t>
      </w:r>
      <w:r w:rsidR="007C6AFF">
        <w:t xml:space="preserve"> </w:t>
      </w:r>
      <w:r w:rsidRPr="0086515F">
        <w:t>индивидуального</w:t>
      </w:r>
      <w:r w:rsidR="007C6AFF">
        <w:t xml:space="preserve"> </w:t>
      </w:r>
      <w:r w:rsidRPr="0086515F">
        <w:t>развития</w:t>
      </w:r>
      <w:r w:rsidR="007C6AFF">
        <w:t xml:space="preserve"> </w:t>
      </w:r>
      <w:r w:rsidRPr="0086515F">
        <w:t>детей</w:t>
      </w:r>
      <w:r w:rsidR="007C6AFF">
        <w:t xml:space="preserve"> </w:t>
      </w:r>
      <w:r w:rsidRPr="0086515F">
        <w:t>дошкольного</w:t>
      </w:r>
      <w:r w:rsidR="007C6AFF">
        <w:t xml:space="preserve"> </w:t>
      </w:r>
      <w:r w:rsidRPr="0086515F">
        <w:t>возраста,</w:t>
      </w:r>
      <w:r w:rsidR="007C6AFF">
        <w:t xml:space="preserve"> </w:t>
      </w:r>
      <w:r w:rsidRPr="0086515F">
        <w:t>на</w:t>
      </w:r>
      <w:r w:rsidR="007C6AFF">
        <w:t xml:space="preserve"> </w:t>
      </w:r>
      <w:proofErr w:type="gramStart"/>
      <w:r w:rsidRPr="0086515F">
        <w:t>основе</w:t>
      </w:r>
      <w:proofErr w:type="gramEnd"/>
      <w:r w:rsidR="007C6AFF">
        <w:t xml:space="preserve"> </w:t>
      </w:r>
      <w:r w:rsidRPr="0086515F">
        <w:t>которой</w:t>
      </w:r>
      <w:r w:rsidR="007C6AFF">
        <w:t xml:space="preserve"> </w:t>
      </w:r>
      <w:r w:rsidRPr="0086515F">
        <w:t>определяется</w:t>
      </w:r>
      <w:r w:rsidR="007C6AFF">
        <w:t xml:space="preserve"> </w:t>
      </w:r>
      <w:r w:rsidRPr="0086515F">
        <w:t>эффективность</w:t>
      </w:r>
      <w:r w:rsidR="007C6AFF">
        <w:t xml:space="preserve"> </w:t>
      </w:r>
      <w:r w:rsidRPr="0086515F">
        <w:t>педагогических</w:t>
      </w:r>
      <w:r w:rsidR="007C6AFF">
        <w:t xml:space="preserve"> </w:t>
      </w:r>
      <w:r w:rsidRPr="0086515F">
        <w:t>действий</w:t>
      </w:r>
      <w:r w:rsidR="007C6AFF">
        <w:t xml:space="preserve"> </w:t>
      </w:r>
      <w:r w:rsidRPr="0086515F">
        <w:t>и</w:t>
      </w:r>
      <w:r w:rsidR="007C6AFF">
        <w:t xml:space="preserve"> </w:t>
      </w:r>
      <w:r w:rsidRPr="0086515F">
        <w:t>осуществляется</w:t>
      </w:r>
      <w:r w:rsidR="007C6AFF">
        <w:t xml:space="preserve"> </w:t>
      </w:r>
      <w:r w:rsidRPr="0086515F">
        <w:t>их</w:t>
      </w:r>
      <w:r w:rsidR="007C6AFF">
        <w:t xml:space="preserve"> </w:t>
      </w:r>
      <w:r w:rsidRPr="0086515F">
        <w:t>дальнейшее</w:t>
      </w:r>
      <w:r w:rsidR="007C6AFF">
        <w:t xml:space="preserve"> </w:t>
      </w:r>
      <w:r w:rsidRPr="0086515F">
        <w:t>планирование.</w:t>
      </w:r>
      <w:r w:rsidR="007C6AFF">
        <w:t xml:space="preserve"> </w:t>
      </w:r>
      <w:r w:rsidRPr="0086515F">
        <w:t>Результаты педагогической диагностики (мониторинга) используются исключительно для</w:t>
      </w:r>
      <w:r w:rsidR="007C6AFF">
        <w:t xml:space="preserve"> </w:t>
      </w:r>
      <w:r w:rsidRPr="0086515F">
        <w:t>решения</w:t>
      </w:r>
      <w:r w:rsidR="007C6AFF">
        <w:t xml:space="preserve"> </w:t>
      </w:r>
      <w:r w:rsidRPr="0086515F">
        <w:t>следующих</w:t>
      </w:r>
      <w:r w:rsidR="007C6AFF">
        <w:t xml:space="preserve"> </w:t>
      </w:r>
      <w:r w:rsidRPr="0086515F">
        <w:t>образовательных</w:t>
      </w:r>
      <w:r w:rsidR="007C6AFF">
        <w:t xml:space="preserve"> </w:t>
      </w:r>
      <w:r w:rsidRPr="0086515F">
        <w:t>задач:</w:t>
      </w:r>
    </w:p>
    <w:p w:rsidR="009833ED" w:rsidRPr="0086515F" w:rsidRDefault="005B3933" w:rsidP="007C6AFF">
      <w:pPr>
        <w:tabs>
          <w:tab w:val="left" w:pos="1282"/>
        </w:tabs>
        <w:ind w:firstLine="709"/>
        <w:jc w:val="both"/>
        <w:rPr>
          <w:sz w:val="24"/>
          <w:szCs w:val="24"/>
        </w:rPr>
      </w:pPr>
      <w:r w:rsidRPr="0086515F">
        <w:rPr>
          <w:sz w:val="24"/>
          <w:szCs w:val="24"/>
        </w:rPr>
        <w:t xml:space="preserve">- </w:t>
      </w:r>
      <w:r w:rsidR="009833ED" w:rsidRPr="0086515F">
        <w:rPr>
          <w:sz w:val="24"/>
          <w:szCs w:val="24"/>
        </w:rPr>
        <w:t>индивидуализации</w:t>
      </w:r>
      <w:r w:rsidR="007C6AFF">
        <w:rPr>
          <w:sz w:val="24"/>
          <w:szCs w:val="24"/>
        </w:rPr>
        <w:t xml:space="preserve"> </w:t>
      </w:r>
      <w:r w:rsidR="009833ED" w:rsidRPr="0086515F">
        <w:rPr>
          <w:sz w:val="24"/>
          <w:szCs w:val="24"/>
        </w:rPr>
        <w:t>образования</w:t>
      </w:r>
      <w:r w:rsidR="007C6AFF">
        <w:rPr>
          <w:sz w:val="24"/>
          <w:szCs w:val="24"/>
        </w:rPr>
        <w:t xml:space="preserve"> </w:t>
      </w:r>
      <w:r w:rsidR="009833ED" w:rsidRPr="0086515F">
        <w:rPr>
          <w:sz w:val="24"/>
          <w:szCs w:val="24"/>
        </w:rPr>
        <w:t>(в</w:t>
      </w:r>
      <w:r w:rsidR="007C6AFF">
        <w:rPr>
          <w:sz w:val="24"/>
          <w:szCs w:val="24"/>
        </w:rPr>
        <w:t xml:space="preserve"> </w:t>
      </w:r>
      <w:r w:rsidR="009833ED" w:rsidRPr="0086515F">
        <w:rPr>
          <w:sz w:val="24"/>
          <w:szCs w:val="24"/>
        </w:rPr>
        <w:t>том</w:t>
      </w:r>
      <w:r w:rsidR="007C6AFF">
        <w:rPr>
          <w:sz w:val="24"/>
          <w:szCs w:val="24"/>
        </w:rPr>
        <w:t xml:space="preserve"> </w:t>
      </w:r>
      <w:r w:rsidR="009833ED" w:rsidRPr="0086515F">
        <w:rPr>
          <w:sz w:val="24"/>
          <w:szCs w:val="24"/>
        </w:rPr>
        <w:t>числе</w:t>
      </w:r>
      <w:r w:rsidR="007C6AFF">
        <w:rPr>
          <w:sz w:val="24"/>
          <w:szCs w:val="24"/>
        </w:rPr>
        <w:t xml:space="preserve"> </w:t>
      </w:r>
      <w:r w:rsidR="009833ED" w:rsidRPr="0086515F">
        <w:rPr>
          <w:sz w:val="24"/>
          <w:szCs w:val="24"/>
        </w:rPr>
        <w:t>поддержки</w:t>
      </w:r>
      <w:r w:rsidR="007C6AFF">
        <w:rPr>
          <w:sz w:val="24"/>
          <w:szCs w:val="24"/>
        </w:rPr>
        <w:t xml:space="preserve"> </w:t>
      </w:r>
      <w:r w:rsidR="009833ED" w:rsidRPr="0086515F">
        <w:rPr>
          <w:sz w:val="24"/>
          <w:szCs w:val="24"/>
        </w:rPr>
        <w:t>ребенка,</w:t>
      </w:r>
      <w:r w:rsidR="007C6AFF">
        <w:rPr>
          <w:sz w:val="24"/>
          <w:szCs w:val="24"/>
        </w:rPr>
        <w:t xml:space="preserve"> </w:t>
      </w:r>
      <w:r w:rsidR="009833ED" w:rsidRPr="0086515F">
        <w:rPr>
          <w:sz w:val="24"/>
          <w:szCs w:val="24"/>
        </w:rPr>
        <w:t>построения</w:t>
      </w:r>
      <w:r w:rsidR="007C6AFF">
        <w:rPr>
          <w:sz w:val="24"/>
          <w:szCs w:val="24"/>
        </w:rPr>
        <w:t xml:space="preserve"> </w:t>
      </w:r>
      <w:r w:rsidR="009833ED" w:rsidRPr="0086515F">
        <w:rPr>
          <w:sz w:val="24"/>
          <w:szCs w:val="24"/>
        </w:rPr>
        <w:t>его</w:t>
      </w:r>
      <w:r w:rsidR="007C6AFF">
        <w:rPr>
          <w:sz w:val="24"/>
          <w:szCs w:val="24"/>
        </w:rPr>
        <w:t xml:space="preserve"> </w:t>
      </w:r>
      <w:r w:rsidR="009833ED" w:rsidRPr="0086515F">
        <w:rPr>
          <w:sz w:val="24"/>
          <w:szCs w:val="24"/>
        </w:rPr>
        <w:t>образовательной</w:t>
      </w:r>
      <w:r w:rsidR="007C6AFF">
        <w:rPr>
          <w:sz w:val="24"/>
          <w:szCs w:val="24"/>
        </w:rPr>
        <w:t xml:space="preserve"> </w:t>
      </w:r>
      <w:r w:rsidR="009833ED" w:rsidRPr="0086515F">
        <w:rPr>
          <w:sz w:val="24"/>
          <w:szCs w:val="24"/>
        </w:rPr>
        <w:t>траектории</w:t>
      </w:r>
      <w:r w:rsidR="007C6AFF">
        <w:rPr>
          <w:sz w:val="24"/>
          <w:szCs w:val="24"/>
        </w:rPr>
        <w:t xml:space="preserve"> </w:t>
      </w:r>
      <w:r w:rsidR="009833ED" w:rsidRPr="0086515F">
        <w:rPr>
          <w:sz w:val="24"/>
          <w:szCs w:val="24"/>
        </w:rPr>
        <w:t>или</w:t>
      </w:r>
      <w:r w:rsidR="007C6AFF">
        <w:rPr>
          <w:sz w:val="24"/>
          <w:szCs w:val="24"/>
        </w:rPr>
        <w:t xml:space="preserve"> </w:t>
      </w:r>
      <w:r w:rsidR="009833ED" w:rsidRPr="0086515F">
        <w:rPr>
          <w:sz w:val="24"/>
          <w:szCs w:val="24"/>
        </w:rPr>
        <w:t>профессиональной</w:t>
      </w:r>
      <w:r w:rsidR="007C6AFF">
        <w:rPr>
          <w:sz w:val="24"/>
          <w:szCs w:val="24"/>
        </w:rPr>
        <w:t xml:space="preserve"> </w:t>
      </w:r>
      <w:proofErr w:type="spellStart"/>
      <w:r w:rsidR="009833ED" w:rsidRPr="0086515F">
        <w:rPr>
          <w:sz w:val="24"/>
          <w:szCs w:val="24"/>
        </w:rPr>
        <w:t>коррекциио</w:t>
      </w:r>
      <w:proofErr w:type="spellEnd"/>
      <w:r w:rsidR="007C6AFF">
        <w:rPr>
          <w:sz w:val="24"/>
          <w:szCs w:val="24"/>
        </w:rPr>
        <w:t xml:space="preserve"> </w:t>
      </w:r>
      <w:proofErr w:type="spellStart"/>
      <w:r w:rsidR="009833ED" w:rsidRPr="0086515F">
        <w:rPr>
          <w:sz w:val="24"/>
          <w:szCs w:val="24"/>
        </w:rPr>
        <w:t>собенностей</w:t>
      </w:r>
      <w:proofErr w:type="spellEnd"/>
      <w:r w:rsidR="007C6AFF">
        <w:rPr>
          <w:sz w:val="24"/>
          <w:szCs w:val="24"/>
        </w:rPr>
        <w:t xml:space="preserve"> </w:t>
      </w:r>
      <w:r w:rsidR="009833ED" w:rsidRPr="0086515F">
        <w:rPr>
          <w:sz w:val="24"/>
          <w:szCs w:val="24"/>
        </w:rPr>
        <w:t>его</w:t>
      </w:r>
      <w:r w:rsidR="007C6AFF">
        <w:rPr>
          <w:sz w:val="24"/>
          <w:szCs w:val="24"/>
        </w:rPr>
        <w:t xml:space="preserve"> </w:t>
      </w:r>
      <w:r w:rsidR="009833ED" w:rsidRPr="0086515F">
        <w:rPr>
          <w:sz w:val="24"/>
          <w:szCs w:val="24"/>
        </w:rPr>
        <w:t>развития);</w:t>
      </w:r>
    </w:p>
    <w:p w:rsidR="009833ED" w:rsidRPr="0086515F" w:rsidRDefault="005B3933" w:rsidP="007C6AFF">
      <w:pPr>
        <w:tabs>
          <w:tab w:val="left" w:pos="1182"/>
        </w:tabs>
        <w:ind w:firstLine="709"/>
        <w:jc w:val="both"/>
        <w:rPr>
          <w:sz w:val="24"/>
          <w:szCs w:val="24"/>
        </w:rPr>
      </w:pPr>
      <w:r w:rsidRPr="0086515F">
        <w:rPr>
          <w:sz w:val="24"/>
          <w:szCs w:val="24"/>
        </w:rPr>
        <w:t xml:space="preserve">- </w:t>
      </w:r>
      <w:r w:rsidR="009833ED" w:rsidRPr="0086515F">
        <w:rPr>
          <w:sz w:val="24"/>
          <w:szCs w:val="24"/>
        </w:rPr>
        <w:t>оптимизации</w:t>
      </w:r>
      <w:r w:rsidR="007C6AFF">
        <w:rPr>
          <w:sz w:val="24"/>
          <w:szCs w:val="24"/>
        </w:rPr>
        <w:t xml:space="preserve"> </w:t>
      </w:r>
      <w:r w:rsidR="009833ED" w:rsidRPr="0086515F">
        <w:rPr>
          <w:sz w:val="24"/>
          <w:szCs w:val="24"/>
        </w:rPr>
        <w:t>работы</w:t>
      </w:r>
      <w:r w:rsidR="007C6AFF">
        <w:rPr>
          <w:sz w:val="24"/>
          <w:szCs w:val="24"/>
        </w:rPr>
        <w:t xml:space="preserve"> </w:t>
      </w:r>
      <w:r w:rsidR="009833ED" w:rsidRPr="0086515F">
        <w:rPr>
          <w:sz w:val="24"/>
          <w:szCs w:val="24"/>
        </w:rPr>
        <w:t>с</w:t>
      </w:r>
      <w:r w:rsidR="007C6AFF">
        <w:rPr>
          <w:sz w:val="24"/>
          <w:szCs w:val="24"/>
        </w:rPr>
        <w:t xml:space="preserve"> </w:t>
      </w:r>
      <w:r w:rsidR="009833ED" w:rsidRPr="0086515F">
        <w:rPr>
          <w:sz w:val="24"/>
          <w:szCs w:val="24"/>
        </w:rPr>
        <w:t>группой</w:t>
      </w:r>
      <w:r w:rsidR="007C6AFF">
        <w:rPr>
          <w:sz w:val="24"/>
          <w:szCs w:val="24"/>
        </w:rPr>
        <w:t xml:space="preserve"> </w:t>
      </w:r>
      <w:r w:rsidR="009833ED" w:rsidRPr="0086515F">
        <w:rPr>
          <w:sz w:val="24"/>
          <w:szCs w:val="24"/>
        </w:rPr>
        <w:t>детей.</w:t>
      </w:r>
    </w:p>
    <w:p w:rsidR="009833ED" w:rsidRPr="0086515F" w:rsidRDefault="009833ED" w:rsidP="00FA10CE">
      <w:pPr>
        <w:pStyle w:val="a3"/>
        <w:ind w:left="0" w:firstLine="709"/>
      </w:pPr>
      <w:r w:rsidRPr="0086515F">
        <w:t>Основная задача диагностики – получение информации об индивидуальных особенностях</w:t>
      </w:r>
      <w:r w:rsidR="007C6AFF">
        <w:t xml:space="preserve"> </w:t>
      </w:r>
      <w:r w:rsidRPr="0086515F">
        <w:t>развития</w:t>
      </w:r>
      <w:r w:rsidR="007C6AFF">
        <w:t xml:space="preserve"> </w:t>
      </w:r>
      <w:r w:rsidRPr="0086515F">
        <w:t>ребенка.</w:t>
      </w:r>
      <w:r w:rsidR="007C6AFF">
        <w:t xml:space="preserve"> </w:t>
      </w:r>
      <w:r w:rsidRPr="0086515F">
        <w:t>На</w:t>
      </w:r>
      <w:r w:rsidR="007C6AFF">
        <w:t xml:space="preserve"> </w:t>
      </w:r>
      <w:r w:rsidRPr="0086515F">
        <w:t>основании</w:t>
      </w:r>
      <w:r w:rsidR="007C6AFF">
        <w:t xml:space="preserve"> </w:t>
      </w:r>
      <w:r w:rsidRPr="0086515F">
        <w:t>этой</w:t>
      </w:r>
      <w:r w:rsidR="007C6AFF">
        <w:t xml:space="preserve"> </w:t>
      </w:r>
      <w:r w:rsidRPr="0086515F">
        <w:t>информации</w:t>
      </w:r>
      <w:r w:rsidR="007C6AFF">
        <w:t xml:space="preserve"> </w:t>
      </w:r>
      <w:r w:rsidRPr="0086515F">
        <w:t>разрабатываются</w:t>
      </w:r>
      <w:r w:rsidR="007C6AFF">
        <w:t xml:space="preserve"> </w:t>
      </w:r>
      <w:r w:rsidRPr="0086515F">
        <w:t>рекомендации</w:t>
      </w:r>
      <w:r w:rsidR="007C6AFF">
        <w:t xml:space="preserve"> </w:t>
      </w:r>
      <w:r w:rsidRPr="0086515F">
        <w:t>для</w:t>
      </w:r>
      <w:r w:rsidR="007C6AFF">
        <w:t xml:space="preserve"> </w:t>
      </w:r>
      <w:r w:rsidRPr="0086515F">
        <w:t>воспитателей</w:t>
      </w:r>
      <w:r w:rsidR="007C6AFF">
        <w:t xml:space="preserve"> </w:t>
      </w:r>
      <w:r w:rsidRPr="0086515F">
        <w:t>и</w:t>
      </w:r>
      <w:r w:rsidR="007C6AFF">
        <w:t xml:space="preserve"> </w:t>
      </w:r>
      <w:r w:rsidRPr="0086515F">
        <w:t>родителей</w:t>
      </w:r>
      <w:r w:rsidR="007C6AFF">
        <w:t xml:space="preserve"> </w:t>
      </w:r>
      <w:r w:rsidRPr="0086515F">
        <w:t>(законных</w:t>
      </w:r>
      <w:r w:rsidR="007C6AFF">
        <w:t xml:space="preserve"> </w:t>
      </w:r>
      <w:r w:rsidRPr="0086515F">
        <w:t>представителей)</w:t>
      </w:r>
      <w:r w:rsidR="007C6AFF">
        <w:t xml:space="preserve"> </w:t>
      </w:r>
      <w:r w:rsidRPr="0086515F">
        <w:t>по</w:t>
      </w:r>
      <w:r w:rsidR="007C6AFF">
        <w:t xml:space="preserve"> </w:t>
      </w:r>
      <w:r w:rsidRPr="0086515F">
        <w:t>организации</w:t>
      </w:r>
      <w:r w:rsidR="007C6AFF">
        <w:t xml:space="preserve"> </w:t>
      </w:r>
      <w:r w:rsidRPr="0086515F">
        <w:t>образовательной</w:t>
      </w:r>
      <w:r w:rsidR="007C6AFF">
        <w:t xml:space="preserve"> </w:t>
      </w:r>
      <w:r w:rsidRPr="0086515F">
        <w:t>деятельности,</w:t>
      </w:r>
      <w:r w:rsidR="007C6AFF">
        <w:t xml:space="preserve"> </w:t>
      </w:r>
      <w:r w:rsidRPr="0086515F">
        <w:t>планированию</w:t>
      </w:r>
      <w:r w:rsidR="007C6AFF">
        <w:t xml:space="preserve"> </w:t>
      </w:r>
      <w:r w:rsidRPr="0086515F">
        <w:t>индивидуальной</w:t>
      </w:r>
      <w:r w:rsidR="007C6AFF">
        <w:t xml:space="preserve"> </w:t>
      </w:r>
      <w:r w:rsidRPr="0086515F">
        <w:t>образовательной</w:t>
      </w:r>
      <w:r w:rsidR="007C6AFF">
        <w:t xml:space="preserve"> </w:t>
      </w:r>
      <w:r w:rsidRPr="0086515F">
        <w:t>деятельности.</w:t>
      </w:r>
      <w:r w:rsidR="007C6AFF">
        <w:t xml:space="preserve"> </w:t>
      </w:r>
      <w:r w:rsidRPr="0086515F">
        <w:t>Педагогическая</w:t>
      </w:r>
      <w:r w:rsidR="007C6AFF">
        <w:t xml:space="preserve"> </w:t>
      </w:r>
      <w:r w:rsidRPr="0086515F">
        <w:t>диагностика</w:t>
      </w:r>
      <w:r w:rsidR="007C6AFF">
        <w:t xml:space="preserve"> </w:t>
      </w:r>
      <w:r w:rsidRPr="0086515F">
        <w:t>проводится в</w:t>
      </w:r>
      <w:r w:rsidR="007C6AFF">
        <w:t xml:space="preserve"> </w:t>
      </w:r>
      <w:r w:rsidRPr="0086515F">
        <w:t>начале</w:t>
      </w:r>
      <w:r w:rsidR="007C6AFF">
        <w:t xml:space="preserve"> </w:t>
      </w:r>
      <w:r w:rsidRPr="0086515F">
        <w:t>и</w:t>
      </w:r>
      <w:r w:rsidR="007C6AFF">
        <w:t xml:space="preserve"> </w:t>
      </w:r>
      <w:r w:rsidRPr="0086515F">
        <w:t>в</w:t>
      </w:r>
      <w:r w:rsidR="007C6AFF">
        <w:t xml:space="preserve"> </w:t>
      </w:r>
      <w:r w:rsidRPr="0086515F">
        <w:t>конце</w:t>
      </w:r>
      <w:r w:rsidR="007C6AFF">
        <w:t xml:space="preserve"> </w:t>
      </w:r>
      <w:r w:rsidRPr="0086515F">
        <w:t>учебного года. Сравнение</w:t>
      </w:r>
      <w:r w:rsidR="007C6AFF">
        <w:t xml:space="preserve"> </w:t>
      </w:r>
      <w:r w:rsidRPr="0086515F">
        <w:t>результатов</w:t>
      </w:r>
      <w:r w:rsidR="007C6AFF">
        <w:t xml:space="preserve"> </w:t>
      </w:r>
      <w:r w:rsidRPr="0086515F">
        <w:t>стартовой</w:t>
      </w:r>
      <w:r w:rsidR="007C6AFF">
        <w:t xml:space="preserve"> </w:t>
      </w:r>
      <w:r w:rsidRPr="0086515F">
        <w:t>и</w:t>
      </w:r>
      <w:r w:rsidR="007C6AFF">
        <w:t xml:space="preserve"> </w:t>
      </w:r>
      <w:r w:rsidRPr="0086515F">
        <w:t>финальной</w:t>
      </w:r>
      <w:r w:rsidR="007C6AFF">
        <w:t xml:space="preserve"> </w:t>
      </w:r>
      <w:r w:rsidRPr="0086515F">
        <w:t>диагностики</w:t>
      </w:r>
      <w:r w:rsidR="007C6AFF">
        <w:t xml:space="preserve"> </w:t>
      </w:r>
      <w:r w:rsidRPr="0086515F">
        <w:t>позволяет</w:t>
      </w:r>
      <w:r w:rsidR="007C6AFF">
        <w:t xml:space="preserve"> </w:t>
      </w:r>
      <w:r w:rsidRPr="0086515F">
        <w:t>выявить</w:t>
      </w:r>
      <w:r w:rsidR="007C6AFF">
        <w:t xml:space="preserve"> </w:t>
      </w:r>
      <w:r w:rsidRPr="0086515F">
        <w:t>индивидуальную</w:t>
      </w:r>
      <w:r w:rsidR="007C6AFF">
        <w:t xml:space="preserve"> </w:t>
      </w:r>
      <w:r w:rsidRPr="0086515F">
        <w:t>динамику</w:t>
      </w:r>
      <w:r w:rsidR="007C6AFF">
        <w:t xml:space="preserve"> </w:t>
      </w:r>
      <w:r w:rsidRPr="0086515F">
        <w:t>развития</w:t>
      </w:r>
      <w:r w:rsidR="007C6AFF">
        <w:t xml:space="preserve"> </w:t>
      </w:r>
      <w:r w:rsidRPr="0086515F">
        <w:t>ребенка.</w:t>
      </w:r>
    </w:p>
    <w:p w:rsidR="00FB71D5" w:rsidRDefault="00FB71D5" w:rsidP="00FB71D5">
      <w:pPr>
        <w:pStyle w:val="a3"/>
        <w:ind w:left="0" w:firstLine="709"/>
      </w:pPr>
      <w:r>
        <w:t xml:space="preserve">Педагогическая диагностика индивидуального развития детей проводится в произвольной форме на основе </w:t>
      </w:r>
      <w:proofErr w:type="spellStart"/>
      <w:r>
        <w:t>малоформализованных</w:t>
      </w:r>
      <w:proofErr w:type="spellEnd"/>
      <w:r>
        <w:t xml:space="preserve"> диагностических методов: наблюдения, свободных бесед с детьми, анализа продуктов детской деятельности (рисунков, работ по лепке, аппликации, построек, поделок и др.), специальных диагностических ситуаций. При необходимости используются специальные методики диагностики физического, коммуникативного, познавательного, речевого, художественно-эстетического развития.</w:t>
      </w:r>
    </w:p>
    <w:p w:rsidR="00FB71D5" w:rsidRDefault="00FB71D5" w:rsidP="00FB71D5">
      <w:pPr>
        <w:pStyle w:val="a3"/>
        <w:ind w:left="0" w:firstLine="709"/>
      </w:pPr>
      <w:r>
        <w:t>Ведущим методом педагогической диагностики является наблюдение. Осуществляя педагогическую диагностику, педагог наблюдает за поведением ребенка в естественных условиях, в разных видах деятельности, специфичных для детей раннего и дошкольного возраста. Ориентирами для наблюдения являются возрастные характеристики развития ребенка. Они выступают как обобщенные показатели возможных достижений детей на разных этапах дошкольного детства в соответствующих образовательных областях. Педагог может установить соответствие общих планируемых результатов с результатами достижений ребенка в каждой образовательной области.</w:t>
      </w:r>
    </w:p>
    <w:p w:rsidR="00FB71D5" w:rsidRDefault="00FB71D5" w:rsidP="00FB71D5">
      <w:pPr>
        <w:pStyle w:val="a3"/>
        <w:ind w:left="0" w:firstLine="709"/>
      </w:pPr>
      <w:r>
        <w:t xml:space="preserve">В процессе наблюдения педагог обращает внимание на частоту проявления каждого показателя, самостоятельность и инициативность ребенка в деятельности. Частота проявления указывает на периодичность и степень устойчивости показателя. Самостоятельность выполнения действия позволяет определить зону актуального и ближайшего развития ребенка. Инициативность свидетельствует о проявлении </w:t>
      </w:r>
      <w:proofErr w:type="spellStart"/>
      <w:r>
        <w:t>субъектности</w:t>
      </w:r>
      <w:proofErr w:type="spellEnd"/>
      <w:r>
        <w:t xml:space="preserve"> ребенка в деятельности и взаимодействии.</w:t>
      </w:r>
    </w:p>
    <w:p w:rsidR="00FB71D5" w:rsidRDefault="00FB71D5" w:rsidP="00FB71D5">
      <w:pPr>
        <w:pStyle w:val="a3"/>
        <w:ind w:left="0" w:firstLine="709"/>
      </w:pPr>
      <w:r>
        <w:t xml:space="preserve">Результаты наблюдения фиксируются, способ и форму их регистрации педагог выбирает самостоятельно. Оптимальной формой фиксации результатов наблюдения является карта развития ребенка. Педагог может составить ее самостоятельно, отразив </w:t>
      </w:r>
      <w:r>
        <w:lastRenderedPageBreak/>
        <w:t>показатели возрастного развития ребенка, критерии их оценки. Фиксация данных наблюдения позволит педагогу отследить, выявить и проанализировать динамику в развитии ребенка на определенном возрастном этапе, а также скорректировать образовательную деятельность с учетом индивидуальных особенностей развития ребенка и его потребностей.</w:t>
      </w:r>
    </w:p>
    <w:p w:rsidR="00FB71D5" w:rsidRDefault="00FB71D5" w:rsidP="00FB71D5">
      <w:pPr>
        <w:pStyle w:val="a3"/>
        <w:ind w:left="0" w:firstLine="709"/>
      </w:pPr>
      <w:r>
        <w:t>Результаты наблюдения могут быть дополнены беседами с детьми в свободной форме, которые позволяют выявить причины поступков, наличие интереса к определенному виду деятельности, уточнить знания о предметах и явлениях окружающей действительности и др.</w:t>
      </w:r>
    </w:p>
    <w:p w:rsidR="00FB71D5" w:rsidRDefault="00FB71D5" w:rsidP="00FB71D5">
      <w:pPr>
        <w:pStyle w:val="a3"/>
        <w:ind w:left="0" w:firstLine="709"/>
      </w:pPr>
      <w:r>
        <w:t xml:space="preserve">Анализ продуктов детской деятельности может осуществляться на основе изучения материалов </w:t>
      </w:r>
      <w:proofErr w:type="spellStart"/>
      <w:r>
        <w:t>портфолио</w:t>
      </w:r>
      <w:proofErr w:type="spellEnd"/>
      <w:r>
        <w:t xml:space="preserve"> ребенка (рисунков, работ по аппликации, фотографий работ по лепке, построек, поделок и др.). Полученные в процессе анализа качественные характеристики существенно дополнят результаты наблюдения за продуктивной деятельностью детей (изобразительной, конструктивной, музыкальной и др.).</w:t>
      </w:r>
    </w:p>
    <w:p w:rsidR="00FB71D5" w:rsidRDefault="00FB71D5" w:rsidP="00FB71D5">
      <w:pPr>
        <w:pStyle w:val="a3"/>
        <w:ind w:left="0" w:firstLine="709"/>
      </w:pPr>
      <w:r>
        <w:t>Педагогическая диагностика завершается анализом полученных данных, на основе которых педагог выстраивает взаимодействие с детьми, организует предметно-развивающую среду, мотивирующую активную творческую деятельность воспитанников, составляет индивидуальные образовательные маршруты освоения образовательной Программы, осознанно и целенаправленно проектирует образовательный процесс.</w:t>
      </w:r>
    </w:p>
    <w:p w:rsidR="009833ED" w:rsidRPr="0086515F" w:rsidRDefault="00FB71D5" w:rsidP="00FB71D5">
      <w:pPr>
        <w:pStyle w:val="a3"/>
        <w:ind w:left="0" w:firstLine="709"/>
      </w:pPr>
      <w:r>
        <w:t>При необходимости используется психологическая диагностика развития детей (выявление и изучение индивидуально-психологических особенностей детей, причин возникновения трудностей в освоении образовательной программы), которую проводят квалифицированные специалисты (педагог-психолог). Участие ребенка в психологической диагностике допускается только с согласия его родителей (законных представителей). Результаты психологической диагностики могут использоваться для решения задач психологического сопровождения и оказания адресной психологической помощи.</w:t>
      </w:r>
    </w:p>
    <w:p w:rsidR="00315B74" w:rsidRPr="0086515F" w:rsidRDefault="00A67EC6" w:rsidP="00FA10CE">
      <w:pPr>
        <w:pStyle w:val="a3"/>
        <w:ind w:left="0" w:firstLine="709"/>
      </w:pPr>
      <w:r w:rsidRPr="0086515F">
        <w:rPr>
          <w:b/>
          <w:bCs/>
          <w:i/>
          <w:iCs/>
        </w:rPr>
        <w:tab/>
      </w:r>
      <w:r w:rsidR="00315B74" w:rsidRPr="0086515F">
        <w:t>Педагог</w:t>
      </w:r>
      <w:r w:rsidR="00FB71D5">
        <w:t xml:space="preserve">ическая диагностика проводится с </w:t>
      </w:r>
      <w:r w:rsidR="00523E2D" w:rsidRPr="0086515F">
        <w:t>периодичностью</w:t>
      </w:r>
      <w:r w:rsidR="00315B74" w:rsidRPr="0086515F">
        <w:t>:</w:t>
      </w:r>
    </w:p>
    <w:p w:rsidR="00315B74" w:rsidRPr="0086515F" w:rsidRDefault="00523E2D" w:rsidP="00FA10CE">
      <w:pPr>
        <w:pStyle w:val="a3"/>
        <w:numPr>
          <w:ilvl w:val="0"/>
          <w:numId w:val="16"/>
        </w:numPr>
        <w:tabs>
          <w:tab w:val="left" w:pos="993"/>
        </w:tabs>
        <w:ind w:left="0" w:firstLine="709"/>
      </w:pPr>
      <w:r w:rsidRPr="0086515F">
        <w:t>в</w:t>
      </w:r>
      <w:r w:rsidR="00FB71D5">
        <w:t xml:space="preserve"> </w:t>
      </w:r>
      <w:r w:rsidRPr="0086515F">
        <w:t>группах дошкольного</w:t>
      </w:r>
      <w:r w:rsidR="00FB71D5">
        <w:t xml:space="preserve"> </w:t>
      </w:r>
      <w:r w:rsidRPr="0086515F">
        <w:t>возраста</w:t>
      </w:r>
      <w:r w:rsidR="00315B74" w:rsidRPr="0086515F">
        <w:t xml:space="preserve"> (</w:t>
      </w:r>
      <w:r w:rsidR="00370FB4" w:rsidRPr="0086515F">
        <w:t>два раз в год, сентябрь - май</w:t>
      </w:r>
      <w:r w:rsidR="00315B74" w:rsidRPr="0086515F">
        <w:t>)</w:t>
      </w:r>
      <w:r w:rsidRPr="0086515F">
        <w:t>,</w:t>
      </w:r>
    </w:p>
    <w:p w:rsidR="00523E2D" w:rsidRPr="0086515F" w:rsidRDefault="00523E2D" w:rsidP="00FA10CE">
      <w:pPr>
        <w:pStyle w:val="a3"/>
        <w:numPr>
          <w:ilvl w:val="0"/>
          <w:numId w:val="16"/>
        </w:numPr>
        <w:tabs>
          <w:tab w:val="left" w:pos="993"/>
        </w:tabs>
        <w:ind w:left="0" w:firstLine="709"/>
      </w:pPr>
      <w:r w:rsidRPr="0086515F">
        <w:t>в</w:t>
      </w:r>
      <w:r w:rsidR="00FB71D5">
        <w:t xml:space="preserve"> </w:t>
      </w:r>
      <w:r w:rsidRPr="0086515F">
        <w:t>группах</w:t>
      </w:r>
      <w:r w:rsidR="00FB71D5">
        <w:t xml:space="preserve"> </w:t>
      </w:r>
      <w:r w:rsidRPr="0086515F">
        <w:t>раннего</w:t>
      </w:r>
      <w:r w:rsidR="00FB71D5">
        <w:t xml:space="preserve"> </w:t>
      </w:r>
      <w:r w:rsidRPr="0086515F">
        <w:t>возраста</w:t>
      </w:r>
      <w:r w:rsidR="00315B74" w:rsidRPr="0086515F">
        <w:t xml:space="preserve"> (</w:t>
      </w:r>
      <w:r w:rsidR="00370FB4" w:rsidRPr="0086515F">
        <w:t>два раза в год, октябрь - май</w:t>
      </w:r>
      <w:r w:rsidR="00315B74" w:rsidRPr="0086515F">
        <w:t>)</w:t>
      </w:r>
      <w:r w:rsidRPr="0086515F">
        <w:t>.</w:t>
      </w:r>
    </w:p>
    <w:p w:rsidR="00370FB4" w:rsidRPr="0086515F" w:rsidRDefault="00315B74" w:rsidP="00FA10CE">
      <w:pPr>
        <w:pStyle w:val="a3"/>
        <w:numPr>
          <w:ilvl w:val="0"/>
          <w:numId w:val="16"/>
        </w:numPr>
        <w:tabs>
          <w:tab w:val="left" w:pos="993"/>
        </w:tabs>
        <w:ind w:left="0" w:firstLine="709"/>
      </w:pPr>
      <w:r w:rsidRPr="0086515F">
        <w:t>в группах младенческого возраста (</w:t>
      </w:r>
      <w:r w:rsidR="00370FB4" w:rsidRPr="0086515F">
        <w:t>непрерывное наблюдение, два  раза в год, октябрь - май</w:t>
      </w:r>
      <w:r w:rsidRPr="0086515F">
        <w:t>)</w:t>
      </w:r>
    </w:p>
    <w:p w:rsidR="00523E2D" w:rsidRPr="0086515F" w:rsidRDefault="00523E2D" w:rsidP="00FB71D5">
      <w:pPr>
        <w:pStyle w:val="a3"/>
        <w:ind w:left="0" w:firstLine="709"/>
      </w:pPr>
      <w:r w:rsidRPr="0086515F">
        <w:t>Для</w:t>
      </w:r>
      <w:r w:rsidR="00FB71D5">
        <w:t xml:space="preserve"> </w:t>
      </w:r>
      <w:r w:rsidRPr="0086515F">
        <w:t>проведения</w:t>
      </w:r>
      <w:r w:rsidR="00FB71D5">
        <w:t xml:space="preserve"> </w:t>
      </w:r>
      <w:r w:rsidRPr="0086515F">
        <w:t>индивидуальной</w:t>
      </w:r>
      <w:r w:rsidR="00FB71D5">
        <w:t xml:space="preserve"> </w:t>
      </w:r>
      <w:r w:rsidRPr="0086515F">
        <w:t>педагогической</w:t>
      </w:r>
      <w:r w:rsidR="00FB71D5">
        <w:t xml:space="preserve"> </w:t>
      </w:r>
      <w:r w:rsidRPr="0086515F">
        <w:t>диагностики</w:t>
      </w:r>
      <w:r w:rsidR="00E92105" w:rsidRPr="0086515F">
        <w:t xml:space="preserve"> на разных этапах освоения программы </w:t>
      </w:r>
      <w:r w:rsidR="00A67EC6" w:rsidRPr="0086515F">
        <w:t>используются</w:t>
      </w:r>
      <w:r w:rsidR="00E92105" w:rsidRPr="0086515F">
        <w:t xml:space="preserve"> использовать следующие диагностические пособия:</w:t>
      </w:r>
    </w:p>
    <w:p w:rsidR="00C66FFE" w:rsidRPr="0086515F" w:rsidRDefault="00370FB4" w:rsidP="00FB71D5">
      <w:pPr>
        <w:pStyle w:val="Default"/>
        <w:ind w:firstLine="709"/>
        <w:jc w:val="both"/>
        <w:rPr>
          <w:color w:val="auto"/>
        </w:rPr>
      </w:pPr>
      <w:r w:rsidRPr="0086515F">
        <w:rPr>
          <w:color w:val="auto"/>
        </w:rPr>
        <w:t>-</w:t>
      </w:r>
      <w:r w:rsidR="00FB71D5">
        <w:rPr>
          <w:color w:val="auto"/>
        </w:rPr>
        <w:t xml:space="preserve"> </w:t>
      </w:r>
      <w:r w:rsidR="00C66FFE" w:rsidRPr="0086515F">
        <w:rPr>
          <w:color w:val="auto"/>
        </w:rPr>
        <w:t>Н.В. Верещагина «Диагностика педагогического процесса в первой младшей группе (с 2 до 3 лет) дошкольной образовательной организации». Разработано в соответствии с ФГОС.</w:t>
      </w:r>
    </w:p>
    <w:p w:rsidR="00C66FFE" w:rsidRPr="0086515F" w:rsidRDefault="00370FB4" w:rsidP="00FB71D5">
      <w:pPr>
        <w:pStyle w:val="Default"/>
        <w:ind w:firstLine="709"/>
        <w:jc w:val="both"/>
        <w:rPr>
          <w:color w:val="auto"/>
        </w:rPr>
      </w:pPr>
      <w:r w:rsidRPr="0086515F">
        <w:rPr>
          <w:color w:val="auto"/>
        </w:rPr>
        <w:t xml:space="preserve"> -</w:t>
      </w:r>
      <w:r w:rsidR="00FB71D5">
        <w:rPr>
          <w:color w:val="auto"/>
        </w:rPr>
        <w:t xml:space="preserve"> </w:t>
      </w:r>
      <w:r w:rsidR="00C66FFE" w:rsidRPr="0086515F">
        <w:rPr>
          <w:color w:val="auto"/>
        </w:rPr>
        <w:t>Н.В. Верещагина «Диагностика педагогического процесса во второй младшей группе (с 3 до 4 лет) дошкольной образовательной организации». Разработано в соответствии с ФГОС.</w:t>
      </w:r>
    </w:p>
    <w:p w:rsidR="00C66FFE" w:rsidRPr="0086515F" w:rsidRDefault="00370FB4" w:rsidP="00FB71D5">
      <w:pPr>
        <w:pStyle w:val="Default"/>
        <w:ind w:firstLine="709"/>
        <w:jc w:val="both"/>
        <w:rPr>
          <w:color w:val="auto"/>
        </w:rPr>
      </w:pPr>
      <w:r w:rsidRPr="0086515F">
        <w:rPr>
          <w:color w:val="auto"/>
        </w:rPr>
        <w:t xml:space="preserve"> -</w:t>
      </w:r>
      <w:r w:rsidR="00FB71D5">
        <w:rPr>
          <w:color w:val="auto"/>
        </w:rPr>
        <w:t xml:space="preserve"> </w:t>
      </w:r>
      <w:r w:rsidR="00C66FFE" w:rsidRPr="0086515F">
        <w:rPr>
          <w:color w:val="auto"/>
        </w:rPr>
        <w:t>Н.В. Верещагина «Диагностика педагогического процесса в средней группе (с 4 до 5лет) дошкольной образовательной организации». Разработано в соответствии с ФГОС.</w:t>
      </w:r>
    </w:p>
    <w:p w:rsidR="00C66FFE" w:rsidRPr="0086515F" w:rsidRDefault="00370FB4" w:rsidP="00FB71D5">
      <w:pPr>
        <w:pStyle w:val="Default"/>
        <w:ind w:firstLine="709"/>
        <w:jc w:val="both"/>
        <w:rPr>
          <w:color w:val="auto"/>
        </w:rPr>
      </w:pPr>
      <w:r w:rsidRPr="0086515F">
        <w:rPr>
          <w:color w:val="auto"/>
        </w:rPr>
        <w:t xml:space="preserve"> -</w:t>
      </w:r>
      <w:r w:rsidR="00FB71D5">
        <w:rPr>
          <w:color w:val="auto"/>
        </w:rPr>
        <w:t xml:space="preserve"> </w:t>
      </w:r>
      <w:r w:rsidR="00C66FFE" w:rsidRPr="0086515F">
        <w:rPr>
          <w:color w:val="auto"/>
        </w:rPr>
        <w:t>Н.В. Верещагина «Диагностика педагогического процесса в старшей группе (с 5 до 6 лет) дошкольной образовательной организации». Разработано в соответствии с ФГОС.</w:t>
      </w:r>
    </w:p>
    <w:p w:rsidR="00C66FFE" w:rsidRPr="0086515F" w:rsidRDefault="00370FB4" w:rsidP="00FB71D5">
      <w:pPr>
        <w:pStyle w:val="Default"/>
        <w:ind w:firstLine="709"/>
        <w:jc w:val="both"/>
        <w:rPr>
          <w:color w:val="auto"/>
        </w:rPr>
      </w:pPr>
      <w:r w:rsidRPr="0086515F">
        <w:rPr>
          <w:color w:val="auto"/>
        </w:rPr>
        <w:t xml:space="preserve"> -</w:t>
      </w:r>
      <w:r w:rsidR="00FB71D5">
        <w:rPr>
          <w:color w:val="auto"/>
        </w:rPr>
        <w:t xml:space="preserve"> </w:t>
      </w:r>
      <w:r w:rsidR="00C66FFE" w:rsidRPr="0086515F">
        <w:rPr>
          <w:color w:val="auto"/>
        </w:rPr>
        <w:t>Н.В. Верещагина «Диагностика педагогического процесса в подготовительной к школе группе (с 6 до 7 (8) лет) дошкольной образовательной организации». Разработано в соответствии с ФГОС.</w:t>
      </w:r>
    </w:p>
    <w:p w:rsidR="00C66FFE" w:rsidRPr="0086515F" w:rsidRDefault="00C66FFE" w:rsidP="00FB71D5">
      <w:pPr>
        <w:pStyle w:val="Default"/>
        <w:ind w:firstLine="709"/>
        <w:jc w:val="both"/>
        <w:rPr>
          <w:color w:val="auto"/>
        </w:rPr>
      </w:pPr>
      <w:r w:rsidRPr="0086515F">
        <w:rPr>
          <w:color w:val="auto"/>
        </w:rPr>
        <w:t xml:space="preserve">Ссылка: </w:t>
      </w:r>
      <w:proofErr w:type="gramStart"/>
      <w:r w:rsidRPr="0086515F">
        <w:rPr>
          <w:color w:val="auto"/>
        </w:rPr>
        <w:t>с</w:t>
      </w:r>
      <w:proofErr w:type="gramEnd"/>
      <w:r w:rsidRPr="0086515F">
        <w:rPr>
          <w:color w:val="auto"/>
        </w:rPr>
        <w:t>http://publication.pravo.gov.ru/Document/View/0001202212280044?index=17 (стр.17).</w:t>
      </w:r>
    </w:p>
    <w:p w:rsidR="00483D1C" w:rsidRPr="0086515F" w:rsidRDefault="00483D1C" w:rsidP="00FA10CE">
      <w:pPr>
        <w:pStyle w:val="Default"/>
        <w:jc w:val="both"/>
        <w:rPr>
          <w:color w:val="auto"/>
        </w:rPr>
      </w:pPr>
    </w:p>
    <w:p w:rsidR="00483D1C" w:rsidRPr="0086515F" w:rsidRDefault="00483D1C" w:rsidP="00BA752C">
      <w:pPr>
        <w:pStyle w:val="Default"/>
        <w:numPr>
          <w:ilvl w:val="1"/>
          <w:numId w:val="126"/>
        </w:numPr>
        <w:ind w:left="0" w:firstLine="709"/>
        <w:jc w:val="both"/>
        <w:rPr>
          <w:b/>
          <w:color w:val="auto"/>
        </w:rPr>
      </w:pPr>
      <w:r w:rsidRPr="0086515F">
        <w:rPr>
          <w:b/>
          <w:color w:val="auto"/>
        </w:rPr>
        <w:t>Вариативная часть целевого раздела</w:t>
      </w:r>
    </w:p>
    <w:p w:rsidR="00483D1C" w:rsidRPr="0086515F" w:rsidRDefault="00483D1C" w:rsidP="00FB71D5">
      <w:pPr>
        <w:ind w:firstLine="709"/>
        <w:jc w:val="both"/>
        <w:rPr>
          <w:sz w:val="24"/>
          <w:szCs w:val="24"/>
        </w:rPr>
      </w:pPr>
      <w:r w:rsidRPr="0086515F">
        <w:rPr>
          <w:sz w:val="24"/>
          <w:szCs w:val="24"/>
        </w:rPr>
        <w:t xml:space="preserve">ДОУ обеспечивает воспитание, обучение и развитие, а также присмотр, уход детей в возрасте с 2 месяцев до 8 лет. Функционирует 12 возрастных групп: общеразвивающей направленности, компенсирующей направленности, комбинированной направленности, </w:t>
      </w:r>
      <w:r w:rsidRPr="0086515F">
        <w:rPr>
          <w:rStyle w:val="af7"/>
          <w:b w:val="0"/>
          <w:sz w:val="24"/>
          <w:szCs w:val="24"/>
        </w:rPr>
        <w:lastRenderedPageBreak/>
        <w:t xml:space="preserve">кратковременного пребывания компенсирующей направленности. </w:t>
      </w:r>
    </w:p>
    <w:p w:rsidR="00BB340C" w:rsidRPr="0086515F" w:rsidRDefault="0021290F" w:rsidP="00FA10CE">
      <w:pPr>
        <w:pStyle w:val="1"/>
        <w:numPr>
          <w:ilvl w:val="0"/>
          <w:numId w:val="3"/>
        </w:numPr>
        <w:tabs>
          <w:tab w:val="left" w:pos="426"/>
        </w:tabs>
        <w:ind w:left="0"/>
        <w:jc w:val="center"/>
      </w:pPr>
      <w:r w:rsidRPr="0086515F">
        <w:t>СОДЕРЖАТЕЛЬНЫЙРАЗДЕЛ</w:t>
      </w:r>
    </w:p>
    <w:p w:rsidR="00BB340C" w:rsidRPr="0086515F" w:rsidRDefault="00BB340C" w:rsidP="00FA10CE">
      <w:pPr>
        <w:pStyle w:val="a3"/>
        <w:ind w:left="0" w:firstLine="0"/>
        <w:rPr>
          <w:b/>
        </w:rPr>
      </w:pPr>
    </w:p>
    <w:p w:rsidR="00BB340C" w:rsidRPr="0086515F" w:rsidRDefault="00581702" w:rsidP="00EF2C86">
      <w:pPr>
        <w:tabs>
          <w:tab w:val="left" w:pos="634"/>
        </w:tabs>
        <w:ind w:firstLine="709"/>
        <w:jc w:val="both"/>
        <w:rPr>
          <w:b/>
          <w:sz w:val="24"/>
          <w:szCs w:val="24"/>
        </w:rPr>
      </w:pPr>
      <w:r w:rsidRPr="0086515F">
        <w:rPr>
          <w:b/>
          <w:sz w:val="24"/>
          <w:szCs w:val="24"/>
        </w:rPr>
        <w:t>2.1.</w:t>
      </w:r>
      <w:r w:rsidR="00EF2C86">
        <w:rPr>
          <w:b/>
          <w:sz w:val="24"/>
          <w:szCs w:val="24"/>
        </w:rPr>
        <w:t xml:space="preserve"> </w:t>
      </w:r>
      <w:r w:rsidR="00315B74" w:rsidRPr="0086515F">
        <w:rPr>
          <w:b/>
          <w:sz w:val="24"/>
          <w:szCs w:val="24"/>
        </w:rPr>
        <w:t>Задачи и содержание образования</w:t>
      </w:r>
      <w:r w:rsidRPr="0086515F">
        <w:rPr>
          <w:b/>
          <w:sz w:val="24"/>
          <w:szCs w:val="24"/>
        </w:rPr>
        <w:t xml:space="preserve"> (обучения и воспитания)</w:t>
      </w:r>
      <w:r w:rsidR="00315B74" w:rsidRPr="0086515F">
        <w:rPr>
          <w:b/>
          <w:sz w:val="24"/>
          <w:szCs w:val="24"/>
        </w:rPr>
        <w:t xml:space="preserve"> по образовательным областям</w:t>
      </w:r>
    </w:p>
    <w:p w:rsidR="00BB340C" w:rsidRPr="0086515F" w:rsidRDefault="00EF2C86" w:rsidP="00FA10CE">
      <w:pPr>
        <w:pStyle w:val="a3"/>
        <w:ind w:left="0" w:firstLine="709"/>
      </w:pPr>
      <w:r w:rsidRPr="00EF2C86">
        <w:t>В каждой образовательной области сформулированы задачи, содержание образовательной деятельности, предусмотренное для освоения в каждой возрастной группе детей в возрасте от двух месяцев до восьми лет, а также результаты, которые могут быть достигнуты детьми при целенаправленной систематической работе с ними.</w:t>
      </w:r>
    </w:p>
    <w:p w:rsidR="00BB340C" w:rsidRPr="0086515F" w:rsidRDefault="00315B74" w:rsidP="00FA10CE">
      <w:pPr>
        <w:pStyle w:val="a3"/>
        <w:ind w:left="0" w:firstLine="709"/>
      </w:pPr>
      <w:r w:rsidRPr="0086515F">
        <w:t>Определение задач и содержания образования базируется на следующих принципах:</w:t>
      </w:r>
    </w:p>
    <w:p w:rsidR="00BB340C" w:rsidRPr="0086515F" w:rsidRDefault="00315B74" w:rsidP="00FA10CE">
      <w:pPr>
        <w:pStyle w:val="a3"/>
        <w:ind w:left="0" w:firstLine="709"/>
      </w:pPr>
      <w:r w:rsidRPr="0086515F">
        <w:rPr>
          <w:i/>
        </w:rPr>
        <w:t>принцип учё</w:t>
      </w:r>
      <w:r w:rsidR="0021290F" w:rsidRPr="0086515F">
        <w:rPr>
          <w:i/>
        </w:rPr>
        <w:t>та ведущей деятельности</w:t>
      </w:r>
      <w:r w:rsidR="0021290F" w:rsidRPr="0086515F">
        <w:t xml:space="preserve">: </w:t>
      </w:r>
      <w:r w:rsidR="00EF2C86" w:rsidRPr="00EF2C86">
        <w:t xml:space="preserve">Программа реализуется в контексте всех перечисленных в ФГОС ДО видов детской деятельности, с акцентом на ведущую деятельность для каждого возрастного периода – от непосредственного эмоционального общения </w:t>
      </w:r>
      <w:proofErr w:type="gramStart"/>
      <w:r w:rsidR="00EF2C86" w:rsidRPr="00EF2C86">
        <w:t>со</w:t>
      </w:r>
      <w:proofErr w:type="gramEnd"/>
      <w:r w:rsidR="00EF2C86" w:rsidRPr="00EF2C86">
        <w:t xml:space="preserve"> взрослым до предметной (</w:t>
      </w:r>
      <w:proofErr w:type="spellStart"/>
      <w:r w:rsidR="00EF2C86" w:rsidRPr="00EF2C86">
        <w:t>предметно-манипул</w:t>
      </w:r>
      <w:r w:rsidR="00EF2C86">
        <w:t>ятивной</w:t>
      </w:r>
      <w:proofErr w:type="spellEnd"/>
      <w:r w:rsidR="00EF2C86">
        <w:t>) и игровой деятельности</w:t>
      </w:r>
      <w:r w:rsidR="0021290F" w:rsidRPr="0086515F">
        <w:t>;</w:t>
      </w:r>
    </w:p>
    <w:p w:rsidR="00BB340C" w:rsidRPr="0086515F" w:rsidRDefault="0021290F" w:rsidP="00FA10CE">
      <w:pPr>
        <w:pStyle w:val="a3"/>
        <w:ind w:left="0" w:firstLine="709"/>
      </w:pPr>
      <w:r w:rsidRPr="0086515F">
        <w:rPr>
          <w:i/>
        </w:rPr>
        <w:t>принцип</w:t>
      </w:r>
      <w:r w:rsidR="00EF2C86">
        <w:rPr>
          <w:i/>
        </w:rPr>
        <w:t xml:space="preserve"> </w:t>
      </w:r>
      <w:r w:rsidRPr="0086515F">
        <w:rPr>
          <w:i/>
        </w:rPr>
        <w:t>учета</w:t>
      </w:r>
      <w:r w:rsidR="00EF2C86">
        <w:rPr>
          <w:i/>
        </w:rPr>
        <w:t xml:space="preserve"> </w:t>
      </w:r>
      <w:r w:rsidRPr="0086515F">
        <w:rPr>
          <w:i/>
        </w:rPr>
        <w:t>возрастных</w:t>
      </w:r>
      <w:r w:rsidR="00EF2C86">
        <w:rPr>
          <w:i/>
        </w:rPr>
        <w:t xml:space="preserve"> </w:t>
      </w:r>
      <w:r w:rsidRPr="0086515F">
        <w:rPr>
          <w:i/>
        </w:rPr>
        <w:t>и</w:t>
      </w:r>
      <w:r w:rsidR="00EF2C86">
        <w:rPr>
          <w:i/>
        </w:rPr>
        <w:t xml:space="preserve"> </w:t>
      </w:r>
      <w:r w:rsidRPr="0086515F">
        <w:rPr>
          <w:i/>
        </w:rPr>
        <w:t>индивидуальных</w:t>
      </w:r>
      <w:r w:rsidR="00EF2C86">
        <w:rPr>
          <w:i/>
        </w:rPr>
        <w:t xml:space="preserve"> </w:t>
      </w:r>
      <w:r w:rsidRPr="0086515F">
        <w:rPr>
          <w:i/>
        </w:rPr>
        <w:t>особенностей</w:t>
      </w:r>
      <w:r w:rsidR="00EF2C86">
        <w:rPr>
          <w:i/>
        </w:rPr>
        <w:t xml:space="preserve"> </w:t>
      </w:r>
      <w:r w:rsidRPr="0086515F">
        <w:rPr>
          <w:i/>
        </w:rPr>
        <w:t>детей:</w:t>
      </w:r>
      <w:r w:rsidR="00EF2C86">
        <w:rPr>
          <w:i/>
        </w:rPr>
        <w:t xml:space="preserve"> </w:t>
      </w:r>
      <w:proofErr w:type="gramStart"/>
      <w:r w:rsidR="000E2494" w:rsidRPr="0086515F">
        <w:t>П</w:t>
      </w:r>
      <w:r w:rsidRPr="0086515F">
        <w:t>рограмма учитывает возрастные характеристики развития ребенка на разных этапах дошкольного</w:t>
      </w:r>
      <w:r w:rsidR="00EF2C86">
        <w:t xml:space="preserve"> </w:t>
      </w:r>
      <w:r w:rsidRPr="0086515F">
        <w:t>возраста,</w:t>
      </w:r>
      <w:r w:rsidR="00EF2C86">
        <w:t xml:space="preserve"> </w:t>
      </w:r>
      <w:r w:rsidRPr="0086515F">
        <w:t>предусматривает</w:t>
      </w:r>
      <w:r w:rsidR="00EF2C86">
        <w:t xml:space="preserve"> </w:t>
      </w:r>
      <w:r w:rsidRPr="0086515F">
        <w:t>возможность</w:t>
      </w:r>
      <w:r w:rsidR="00EF2C86">
        <w:t xml:space="preserve"> </w:t>
      </w:r>
      <w:r w:rsidRPr="0086515F">
        <w:t>и</w:t>
      </w:r>
      <w:r w:rsidR="00EF2C86">
        <w:t xml:space="preserve"> </w:t>
      </w:r>
      <w:r w:rsidRPr="0086515F">
        <w:t>механизмы</w:t>
      </w:r>
      <w:r w:rsidR="00EF2C86">
        <w:t xml:space="preserve"> </w:t>
      </w:r>
      <w:r w:rsidRPr="0086515F">
        <w:t>разработки</w:t>
      </w:r>
      <w:r w:rsidR="00EF2C86">
        <w:t xml:space="preserve"> </w:t>
      </w:r>
      <w:r w:rsidRPr="0086515F">
        <w:t>индивидуальных</w:t>
      </w:r>
      <w:r w:rsidR="00EF2C86">
        <w:t xml:space="preserve"> </w:t>
      </w:r>
      <w:r w:rsidRPr="0086515F">
        <w:t>траекторий</w:t>
      </w:r>
      <w:r w:rsidR="00EF2C86">
        <w:t xml:space="preserve"> </w:t>
      </w:r>
      <w:r w:rsidRPr="0086515F">
        <w:t>развития</w:t>
      </w:r>
      <w:r w:rsidR="00EF2C86">
        <w:t xml:space="preserve"> </w:t>
      </w:r>
      <w:r w:rsidRPr="0086515F">
        <w:t>и</w:t>
      </w:r>
      <w:r w:rsidR="00EF2C86">
        <w:t xml:space="preserve"> </w:t>
      </w:r>
      <w:r w:rsidRPr="0086515F">
        <w:t>образования</w:t>
      </w:r>
      <w:r w:rsidR="00EF2C86">
        <w:t xml:space="preserve"> </w:t>
      </w:r>
      <w:r w:rsidRPr="0086515F">
        <w:t>детей</w:t>
      </w:r>
      <w:r w:rsidR="00EF2C86">
        <w:t xml:space="preserve"> </w:t>
      </w:r>
      <w:r w:rsidRPr="0086515F">
        <w:t>с</w:t>
      </w:r>
      <w:r w:rsidR="00EF2C86">
        <w:t xml:space="preserve"> </w:t>
      </w:r>
      <w:r w:rsidRPr="0086515F">
        <w:t>особыми</w:t>
      </w:r>
      <w:r w:rsidR="00EF2C86">
        <w:t xml:space="preserve"> </w:t>
      </w:r>
      <w:r w:rsidRPr="0086515F">
        <w:t>возможностями,</w:t>
      </w:r>
      <w:r w:rsidR="00EF2C86">
        <w:t xml:space="preserve"> </w:t>
      </w:r>
      <w:r w:rsidRPr="0086515F">
        <w:t>способностями,</w:t>
      </w:r>
      <w:r w:rsidR="00EF2C86">
        <w:t xml:space="preserve"> </w:t>
      </w:r>
      <w:r w:rsidRPr="0086515F">
        <w:t>потребностями</w:t>
      </w:r>
      <w:r w:rsidR="00EF2C86">
        <w:t xml:space="preserve"> </w:t>
      </w:r>
      <w:r w:rsidRPr="0086515F">
        <w:t>и</w:t>
      </w:r>
      <w:r w:rsidR="00EF2C86">
        <w:t xml:space="preserve"> </w:t>
      </w:r>
      <w:r w:rsidRPr="0086515F">
        <w:t>интересами;</w:t>
      </w:r>
      <w:proofErr w:type="gramEnd"/>
    </w:p>
    <w:p w:rsidR="00BB340C" w:rsidRPr="0086515F" w:rsidRDefault="0021290F" w:rsidP="00FA10CE">
      <w:pPr>
        <w:pStyle w:val="a3"/>
        <w:ind w:left="0" w:firstLine="709"/>
      </w:pPr>
      <w:r w:rsidRPr="0086515F">
        <w:rPr>
          <w:i/>
        </w:rPr>
        <w:t>принципам</w:t>
      </w:r>
      <w:r w:rsidR="00EF2C86">
        <w:rPr>
          <w:i/>
        </w:rPr>
        <w:t xml:space="preserve"> </w:t>
      </w:r>
      <w:proofErr w:type="spellStart"/>
      <w:r w:rsidRPr="0086515F">
        <w:rPr>
          <w:i/>
        </w:rPr>
        <w:t>плификации</w:t>
      </w:r>
      <w:proofErr w:type="spellEnd"/>
      <w:r w:rsidR="00EF2C86">
        <w:rPr>
          <w:i/>
        </w:rPr>
        <w:t xml:space="preserve"> </w:t>
      </w:r>
      <w:r w:rsidRPr="0086515F">
        <w:rPr>
          <w:i/>
        </w:rPr>
        <w:t>детского</w:t>
      </w:r>
      <w:r w:rsidR="00EF2C86">
        <w:rPr>
          <w:i/>
        </w:rPr>
        <w:t xml:space="preserve"> </w:t>
      </w:r>
      <w:r w:rsidRPr="0086515F">
        <w:rPr>
          <w:i/>
        </w:rPr>
        <w:t>развития</w:t>
      </w:r>
      <w:r w:rsidR="00EF2C86">
        <w:rPr>
          <w:i/>
        </w:rPr>
        <w:t xml:space="preserve"> </w:t>
      </w:r>
      <w:r w:rsidRPr="0086515F">
        <w:t>как</w:t>
      </w:r>
      <w:r w:rsidR="00EF2C86">
        <w:t xml:space="preserve"> </w:t>
      </w:r>
      <w:r w:rsidRPr="0086515F">
        <w:t>направленного</w:t>
      </w:r>
      <w:r w:rsidR="00EF2C86">
        <w:t xml:space="preserve"> </w:t>
      </w:r>
      <w:r w:rsidRPr="0086515F">
        <w:t>процесса</w:t>
      </w:r>
      <w:r w:rsidR="00EF2C86">
        <w:t xml:space="preserve"> </w:t>
      </w:r>
      <w:r w:rsidRPr="0086515F">
        <w:t>обогащения</w:t>
      </w:r>
      <w:r w:rsidR="00EF2C86">
        <w:t xml:space="preserve"> </w:t>
      </w:r>
      <w:r w:rsidRPr="0086515F">
        <w:t>и</w:t>
      </w:r>
      <w:r w:rsidR="00EF2C86">
        <w:t xml:space="preserve"> </w:t>
      </w:r>
      <w:r w:rsidRPr="0086515F">
        <w:t>развертывания содержания видов детской деятельности, а также общения детей с взрослыми и</w:t>
      </w:r>
      <w:r w:rsidR="00EF2C86">
        <w:t xml:space="preserve"> </w:t>
      </w:r>
      <w:r w:rsidRPr="0086515F">
        <w:t>сверстниками,</w:t>
      </w:r>
      <w:r w:rsidR="00EF2C86">
        <w:t xml:space="preserve"> </w:t>
      </w:r>
      <w:r w:rsidRPr="0086515F">
        <w:t>соответствующего</w:t>
      </w:r>
      <w:r w:rsidR="00EF2C86">
        <w:t xml:space="preserve"> </w:t>
      </w:r>
      <w:r w:rsidRPr="0086515F">
        <w:t>возрастным</w:t>
      </w:r>
      <w:r w:rsidR="00EF2C86">
        <w:t xml:space="preserve"> </w:t>
      </w:r>
      <w:r w:rsidRPr="0086515F">
        <w:t>задачам</w:t>
      </w:r>
      <w:r w:rsidR="00EF2C86">
        <w:t xml:space="preserve"> </w:t>
      </w:r>
      <w:r w:rsidRPr="0086515F">
        <w:t>дошкольного возраста;</w:t>
      </w:r>
    </w:p>
    <w:p w:rsidR="00BB340C" w:rsidRPr="0086515F" w:rsidRDefault="0021290F" w:rsidP="00FA10CE">
      <w:pPr>
        <w:pStyle w:val="a3"/>
        <w:ind w:left="0" w:firstLine="709"/>
      </w:pPr>
      <w:r w:rsidRPr="0086515F">
        <w:rPr>
          <w:i/>
        </w:rPr>
        <w:t>принцип</w:t>
      </w:r>
      <w:r w:rsidR="00EF2C86">
        <w:rPr>
          <w:i/>
        </w:rPr>
        <w:t xml:space="preserve"> </w:t>
      </w:r>
      <w:r w:rsidRPr="0086515F">
        <w:rPr>
          <w:i/>
        </w:rPr>
        <w:t>единства</w:t>
      </w:r>
      <w:r w:rsidR="00EF2C86">
        <w:rPr>
          <w:i/>
        </w:rPr>
        <w:t xml:space="preserve"> </w:t>
      </w:r>
      <w:r w:rsidRPr="0086515F">
        <w:rPr>
          <w:i/>
        </w:rPr>
        <w:t>обучения</w:t>
      </w:r>
      <w:r w:rsidR="00EF2C86">
        <w:rPr>
          <w:i/>
        </w:rPr>
        <w:t xml:space="preserve"> </w:t>
      </w:r>
      <w:r w:rsidRPr="0086515F">
        <w:rPr>
          <w:i/>
        </w:rPr>
        <w:t>и</w:t>
      </w:r>
      <w:r w:rsidR="00EF2C86">
        <w:rPr>
          <w:i/>
        </w:rPr>
        <w:t xml:space="preserve"> </w:t>
      </w:r>
      <w:r w:rsidRPr="0086515F">
        <w:rPr>
          <w:i/>
        </w:rPr>
        <w:t>воспитания:</w:t>
      </w:r>
      <w:r w:rsidR="00EF2C86">
        <w:rPr>
          <w:i/>
        </w:rPr>
        <w:t xml:space="preserve"> </w:t>
      </w:r>
      <w:r w:rsidRPr="0086515F">
        <w:t>как</w:t>
      </w:r>
      <w:r w:rsidR="00EF2C86">
        <w:t xml:space="preserve"> </w:t>
      </w:r>
      <w:r w:rsidRPr="0086515F">
        <w:t>интеграция</w:t>
      </w:r>
      <w:r w:rsidR="00EF2C86">
        <w:t xml:space="preserve"> </w:t>
      </w:r>
      <w:r w:rsidRPr="0086515F">
        <w:t>двух</w:t>
      </w:r>
      <w:r w:rsidR="00EF2C86">
        <w:t xml:space="preserve"> </w:t>
      </w:r>
      <w:r w:rsidRPr="0086515F">
        <w:t>сторон</w:t>
      </w:r>
      <w:r w:rsidR="00EF2C86">
        <w:t xml:space="preserve"> </w:t>
      </w:r>
      <w:r w:rsidRPr="0086515F">
        <w:t>процесса</w:t>
      </w:r>
      <w:r w:rsidR="00EF2C86">
        <w:t xml:space="preserve"> </w:t>
      </w:r>
      <w:r w:rsidRPr="0086515F">
        <w:t>образования, направленная на развитие личности ребенка и обусловленная общим подходом к</w:t>
      </w:r>
      <w:r w:rsidR="00EF2C86">
        <w:t xml:space="preserve"> </w:t>
      </w:r>
      <w:r w:rsidRPr="0086515F">
        <w:t>отбору содержания и организации воспитания и обучения через обогащение содержания и форм</w:t>
      </w:r>
      <w:r w:rsidR="00EF2C86">
        <w:t xml:space="preserve"> </w:t>
      </w:r>
      <w:r w:rsidRPr="0086515F">
        <w:t>детской деятельности;</w:t>
      </w:r>
    </w:p>
    <w:p w:rsidR="00BB340C" w:rsidRPr="0086515F" w:rsidRDefault="0021290F" w:rsidP="00FA10CE">
      <w:pPr>
        <w:pStyle w:val="a3"/>
        <w:ind w:left="0" w:firstLine="709"/>
      </w:pPr>
      <w:r w:rsidRPr="0086515F">
        <w:rPr>
          <w:i/>
        </w:rPr>
        <w:t>принцип</w:t>
      </w:r>
      <w:r w:rsidR="00EF2C86">
        <w:rPr>
          <w:i/>
        </w:rPr>
        <w:t xml:space="preserve"> </w:t>
      </w:r>
      <w:r w:rsidRPr="0086515F">
        <w:rPr>
          <w:i/>
        </w:rPr>
        <w:t>преемственности</w:t>
      </w:r>
      <w:r w:rsidR="00EF2C86">
        <w:rPr>
          <w:i/>
        </w:rPr>
        <w:t xml:space="preserve"> </w:t>
      </w:r>
      <w:r w:rsidRPr="0086515F">
        <w:rPr>
          <w:i/>
        </w:rPr>
        <w:t>образовательной</w:t>
      </w:r>
      <w:r w:rsidR="00EF2C86">
        <w:rPr>
          <w:i/>
        </w:rPr>
        <w:t xml:space="preserve"> </w:t>
      </w:r>
      <w:r w:rsidRPr="0086515F">
        <w:rPr>
          <w:i/>
        </w:rPr>
        <w:t>работы</w:t>
      </w:r>
      <w:r w:rsidR="00EF2C86">
        <w:rPr>
          <w:i/>
        </w:rPr>
        <w:t xml:space="preserve"> </w:t>
      </w:r>
      <w:r w:rsidRPr="0086515F">
        <w:t>на</w:t>
      </w:r>
      <w:r w:rsidR="00EF2C86">
        <w:t xml:space="preserve"> </w:t>
      </w:r>
      <w:r w:rsidRPr="0086515F">
        <w:t>разных</w:t>
      </w:r>
      <w:r w:rsidR="00EF2C86">
        <w:t xml:space="preserve"> </w:t>
      </w:r>
      <w:r w:rsidRPr="0086515F">
        <w:t>возрастных</w:t>
      </w:r>
      <w:r w:rsidR="00EF2C86">
        <w:t xml:space="preserve"> </w:t>
      </w:r>
      <w:r w:rsidRPr="0086515F">
        <w:t>этапах</w:t>
      </w:r>
      <w:r w:rsidR="00EF2C86">
        <w:t xml:space="preserve"> </w:t>
      </w:r>
      <w:r w:rsidRPr="0086515F">
        <w:t xml:space="preserve">дошкольного детства и при переходе на уровень начального общего образования: </w:t>
      </w:r>
      <w:r w:rsidR="000E2494" w:rsidRPr="0086515F">
        <w:t>П</w:t>
      </w:r>
      <w:r w:rsidRPr="0086515F">
        <w:t>рограмма</w:t>
      </w:r>
      <w:r w:rsidR="00EF2C86">
        <w:t xml:space="preserve"> </w:t>
      </w:r>
      <w:r w:rsidRPr="0086515F">
        <w:t>реализует</w:t>
      </w:r>
      <w:r w:rsidR="00EF2C86">
        <w:t xml:space="preserve"> </w:t>
      </w:r>
      <w:r w:rsidRPr="0086515F">
        <w:t>данный</w:t>
      </w:r>
      <w:r w:rsidR="00EF2C86">
        <w:t xml:space="preserve"> </w:t>
      </w:r>
      <w:r w:rsidRPr="0086515F">
        <w:t>принцип</w:t>
      </w:r>
      <w:r w:rsidR="00EF2C86">
        <w:t xml:space="preserve"> </w:t>
      </w:r>
      <w:r w:rsidRPr="0086515F">
        <w:t>при</w:t>
      </w:r>
      <w:r w:rsidR="00EF2C86">
        <w:t xml:space="preserve"> </w:t>
      </w:r>
      <w:r w:rsidRPr="0086515F">
        <w:t>построении</w:t>
      </w:r>
      <w:r w:rsidR="00EF2C86">
        <w:t xml:space="preserve"> </w:t>
      </w:r>
      <w:r w:rsidRPr="0086515F">
        <w:t>содержания</w:t>
      </w:r>
      <w:r w:rsidR="00EF2C86">
        <w:t xml:space="preserve"> </w:t>
      </w:r>
      <w:r w:rsidRPr="0086515F">
        <w:t>обучения</w:t>
      </w:r>
      <w:r w:rsidR="00EF2C86">
        <w:t xml:space="preserve"> </w:t>
      </w:r>
      <w:r w:rsidRPr="0086515F">
        <w:t>и</w:t>
      </w:r>
      <w:r w:rsidR="00EF2C86">
        <w:t xml:space="preserve"> </w:t>
      </w:r>
      <w:r w:rsidRPr="0086515F">
        <w:t>воспитания</w:t>
      </w:r>
      <w:r w:rsidR="00EF2C86">
        <w:t xml:space="preserve"> </w:t>
      </w:r>
      <w:r w:rsidRPr="0086515F">
        <w:t>относительно</w:t>
      </w:r>
      <w:r w:rsidR="00EF2C86">
        <w:t xml:space="preserve"> </w:t>
      </w:r>
      <w:r w:rsidRPr="0086515F">
        <w:t>уровня</w:t>
      </w:r>
      <w:r w:rsidR="00EF2C86">
        <w:t xml:space="preserve"> </w:t>
      </w:r>
      <w:r w:rsidRPr="0086515F">
        <w:t>начального</w:t>
      </w:r>
      <w:r w:rsidR="00EF2C86">
        <w:t xml:space="preserve"> </w:t>
      </w:r>
      <w:r w:rsidRPr="0086515F">
        <w:t>школьного</w:t>
      </w:r>
      <w:r w:rsidR="00EF2C86">
        <w:t xml:space="preserve"> </w:t>
      </w:r>
      <w:r w:rsidRPr="0086515F">
        <w:t>образования,</w:t>
      </w:r>
      <w:r w:rsidR="00EF2C86">
        <w:t xml:space="preserve"> </w:t>
      </w:r>
      <w:r w:rsidRPr="0086515F">
        <w:t>а</w:t>
      </w:r>
      <w:r w:rsidR="00EF2C86">
        <w:t xml:space="preserve"> </w:t>
      </w:r>
      <w:r w:rsidRPr="0086515F">
        <w:t>также</w:t>
      </w:r>
      <w:r w:rsidR="00EF2C86">
        <w:t xml:space="preserve"> </w:t>
      </w:r>
      <w:r w:rsidRPr="0086515F">
        <w:t>при</w:t>
      </w:r>
      <w:r w:rsidR="00EF2C86">
        <w:t xml:space="preserve"> </w:t>
      </w:r>
      <w:r w:rsidRPr="0086515F">
        <w:t>построении</w:t>
      </w:r>
      <w:r w:rsidR="00EF2C86">
        <w:t xml:space="preserve"> </w:t>
      </w:r>
      <w:r w:rsidRPr="0086515F">
        <w:t>единого</w:t>
      </w:r>
      <w:r w:rsidR="00EF2C86">
        <w:t xml:space="preserve"> </w:t>
      </w:r>
      <w:r w:rsidRPr="0086515F">
        <w:t>пространства</w:t>
      </w:r>
      <w:r w:rsidR="00EF2C86">
        <w:t xml:space="preserve"> </w:t>
      </w:r>
      <w:r w:rsidRPr="0086515F">
        <w:t>развития</w:t>
      </w:r>
      <w:r w:rsidR="00EF2C86">
        <w:t xml:space="preserve"> </w:t>
      </w:r>
      <w:r w:rsidRPr="0086515F">
        <w:t>ребенка</w:t>
      </w:r>
      <w:r w:rsidR="00EF2C86">
        <w:t xml:space="preserve"> </w:t>
      </w:r>
      <w:r w:rsidRPr="0086515F">
        <w:t>образовательной</w:t>
      </w:r>
      <w:r w:rsidR="00EF2C86">
        <w:t xml:space="preserve"> </w:t>
      </w:r>
      <w:r w:rsidRPr="0086515F">
        <w:t>организации и</w:t>
      </w:r>
      <w:r w:rsidR="00EF2C86">
        <w:t xml:space="preserve"> </w:t>
      </w:r>
      <w:r w:rsidRPr="0086515F">
        <w:t>семьи;</w:t>
      </w:r>
    </w:p>
    <w:p w:rsidR="00BB340C" w:rsidRPr="0086515F" w:rsidRDefault="0021290F" w:rsidP="00FA10CE">
      <w:pPr>
        <w:pStyle w:val="a3"/>
        <w:ind w:left="0" w:firstLine="709"/>
      </w:pPr>
      <w:r w:rsidRPr="0086515F">
        <w:rPr>
          <w:i/>
        </w:rPr>
        <w:t xml:space="preserve">принцип сотрудничества с семьей: </w:t>
      </w:r>
      <w:r w:rsidRPr="0086515F">
        <w:t xml:space="preserve">реализация </w:t>
      </w:r>
      <w:r w:rsidR="000E2494" w:rsidRPr="0086515F">
        <w:t>П</w:t>
      </w:r>
      <w:r w:rsidRPr="0086515F">
        <w:t>рограммы предусматривает</w:t>
      </w:r>
      <w:r w:rsidR="00EF2C86">
        <w:t xml:space="preserve"> </w:t>
      </w:r>
      <w:r w:rsidRPr="0086515F">
        <w:t>оказание психолого-педагогической, методической помощи и поддержки родителям (законным</w:t>
      </w:r>
      <w:r w:rsidR="00EF2C86">
        <w:t xml:space="preserve"> </w:t>
      </w:r>
      <w:r w:rsidRPr="0086515F">
        <w:t>представителям)</w:t>
      </w:r>
      <w:r w:rsidR="00EF2C86">
        <w:t xml:space="preserve"> </w:t>
      </w:r>
      <w:r w:rsidRPr="0086515F">
        <w:t>детей</w:t>
      </w:r>
      <w:r w:rsidR="00EF2C86">
        <w:t xml:space="preserve"> </w:t>
      </w:r>
      <w:r w:rsidRPr="0086515F">
        <w:t>раннего</w:t>
      </w:r>
      <w:r w:rsidR="00EF2C86">
        <w:t xml:space="preserve"> </w:t>
      </w:r>
      <w:r w:rsidRPr="0086515F">
        <w:t>и</w:t>
      </w:r>
      <w:r w:rsidR="00EF2C86">
        <w:t xml:space="preserve"> </w:t>
      </w:r>
      <w:r w:rsidRPr="0086515F">
        <w:t>дошкольного</w:t>
      </w:r>
      <w:r w:rsidR="00EF2C86">
        <w:t xml:space="preserve"> </w:t>
      </w:r>
      <w:r w:rsidRPr="0086515F">
        <w:t>возраста,</w:t>
      </w:r>
      <w:r w:rsidR="00EF2C86">
        <w:t xml:space="preserve"> </w:t>
      </w:r>
      <w:r w:rsidRPr="0086515F">
        <w:t>построение</w:t>
      </w:r>
      <w:r w:rsidR="00EF2C86">
        <w:t xml:space="preserve"> </w:t>
      </w:r>
      <w:r w:rsidRPr="0086515F">
        <w:t>продуктивного</w:t>
      </w:r>
      <w:r w:rsidR="00EF2C86">
        <w:t xml:space="preserve"> </w:t>
      </w:r>
      <w:r w:rsidRPr="0086515F">
        <w:t>взаимодействия с родителями (законными представителями) с целью создания единого/общего</w:t>
      </w:r>
      <w:r w:rsidR="00EF2C86">
        <w:t xml:space="preserve"> </w:t>
      </w:r>
      <w:r w:rsidRPr="0086515F">
        <w:t>пространства</w:t>
      </w:r>
      <w:r w:rsidR="00EF2C86">
        <w:t xml:space="preserve"> </w:t>
      </w:r>
      <w:r w:rsidRPr="0086515F">
        <w:t>развития</w:t>
      </w:r>
      <w:r w:rsidR="00EF2C86">
        <w:t xml:space="preserve"> </w:t>
      </w:r>
      <w:r w:rsidRPr="0086515F">
        <w:t>ребенка;</w:t>
      </w:r>
    </w:p>
    <w:p w:rsidR="00BB340C" w:rsidRPr="0086515F" w:rsidRDefault="0021290F" w:rsidP="00FA10CE">
      <w:pPr>
        <w:pStyle w:val="a3"/>
        <w:ind w:left="0" w:firstLine="709"/>
      </w:pPr>
      <w:r w:rsidRPr="0086515F">
        <w:rPr>
          <w:i/>
        </w:rPr>
        <w:t xml:space="preserve">принцип     </w:t>
      </w:r>
      <w:proofErr w:type="spellStart"/>
      <w:r w:rsidRPr="0086515F">
        <w:rPr>
          <w:i/>
        </w:rPr>
        <w:t>здоровьесбережения</w:t>
      </w:r>
      <w:proofErr w:type="spellEnd"/>
      <w:r w:rsidRPr="0086515F">
        <w:rPr>
          <w:i/>
        </w:rPr>
        <w:t>:</w:t>
      </w:r>
      <w:r w:rsidR="00EF2C86">
        <w:rPr>
          <w:i/>
        </w:rPr>
        <w:t xml:space="preserve"> </w:t>
      </w:r>
      <w:r w:rsidRPr="0086515F">
        <w:t>при</w:t>
      </w:r>
      <w:r w:rsidR="00EF2C86">
        <w:t xml:space="preserve"> </w:t>
      </w:r>
      <w:r w:rsidRPr="0086515F">
        <w:t>организации</w:t>
      </w:r>
      <w:r w:rsidR="00EF2C86">
        <w:t xml:space="preserve"> </w:t>
      </w:r>
      <w:r w:rsidRPr="0086515F">
        <w:t>образовательной</w:t>
      </w:r>
      <w:r w:rsidR="00EF2C86">
        <w:t xml:space="preserve"> </w:t>
      </w:r>
      <w:r w:rsidRPr="0086515F">
        <w:t>деятельности</w:t>
      </w:r>
      <w:r w:rsidR="00EF2C86">
        <w:t xml:space="preserve"> </w:t>
      </w:r>
      <w:r w:rsidRPr="0086515F">
        <w:t>не</w:t>
      </w:r>
      <w:r w:rsidR="00EF2C86">
        <w:t xml:space="preserve"> </w:t>
      </w:r>
      <w:r w:rsidRPr="0086515F">
        <w:t>допускается</w:t>
      </w:r>
      <w:r w:rsidR="00EF2C86">
        <w:t xml:space="preserve"> </w:t>
      </w:r>
      <w:r w:rsidRPr="0086515F">
        <w:t>использование</w:t>
      </w:r>
      <w:r w:rsidR="00EF2C86">
        <w:t xml:space="preserve"> </w:t>
      </w:r>
      <w:r w:rsidRPr="0086515F">
        <w:t>педагогических</w:t>
      </w:r>
      <w:r w:rsidR="00EF2C86">
        <w:t xml:space="preserve"> </w:t>
      </w:r>
      <w:r w:rsidRPr="0086515F">
        <w:t>технологий,</w:t>
      </w:r>
      <w:r w:rsidR="00EF2C86">
        <w:t xml:space="preserve"> </w:t>
      </w:r>
      <w:r w:rsidRPr="0086515F">
        <w:t>которые</w:t>
      </w:r>
      <w:r w:rsidR="00EF2C86">
        <w:t xml:space="preserve"> </w:t>
      </w:r>
      <w:r w:rsidRPr="0086515F">
        <w:t>могут</w:t>
      </w:r>
      <w:r w:rsidR="00EF2C86">
        <w:t xml:space="preserve"> </w:t>
      </w:r>
      <w:r w:rsidRPr="0086515F">
        <w:t>нанести</w:t>
      </w:r>
      <w:r w:rsidR="00EF2C86">
        <w:t xml:space="preserve"> </w:t>
      </w:r>
      <w:r w:rsidRPr="0086515F">
        <w:t>вред</w:t>
      </w:r>
      <w:r w:rsidR="00EF2C86">
        <w:t xml:space="preserve"> </w:t>
      </w:r>
      <w:r w:rsidRPr="0086515F">
        <w:t>физическому</w:t>
      </w:r>
      <w:r w:rsidR="00EF2C86">
        <w:t xml:space="preserve"> </w:t>
      </w:r>
      <w:r w:rsidRPr="0086515F">
        <w:t>и</w:t>
      </w:r>
      <w:r w:rsidR="00EF2C86">
        <w:t xml:space="preserve"> </w:t>
      </w:r>
      <w:r w:rsidRPr="0086515F">
        <w:t>(или)</w:t>
      </w:r>
      <w:r w:rsidR="00EF2C86">
        <w:t xml:space="preserve"> </w:t>
      </w:r>
      <w:r w:rsidRPr="0086515F">
        <w:t>психическому</w:t>
      </w:r>
      <w:r w:rsidR="00EF2C86">
        <w:t xml:space="preserve"> </w:t>
      </w:r>
      <w:r w:rsidRPr="0086515F">
        <w:t>здоровью</w:t>
      </w:r>
      <w:r w:rsidR="00EF2C86">
        <w:t xml:space="preserve"> </w:t>
      </w:r>
      <w:r w:rsidRPr="0086515F">
        <w:t>воспитанников,</w:t>
      </w:r>
      <w:r w:rsidR="00EF2C86">
        <w:t xml:space="preserve"> </w:t>
      </w:r>
      <w:r w:rsidRPr="0086515F">
        <w:t>их</w:t>
      </w:r>
      <w:r w:rsidR="00EF2C86">
        <w:t xml:space="preserve"> </w:t>
      </w:r>
      <w:proofErr w:type="spellStart"/>
      <w:r w:rsidRPr="0086515F">
        <w:t>психоэмоциональному</w:t>
      </w:r>
      <w:proofErr w:type="spellEnd"/>
      <w:r w:rsidR="00EF2C86">
        <w:t xml:space="preserve"> </w:t>
      </w:r>
      <w:r w:rsidRPr="0086515F">
        <w:t>благополучию.</w:t>
      </w:r>
    </w:p>
    <w:p w:rsidR="00294A69" w:rsidRPr="0086515F" w:rsidRDefault="00294A69" w:rsidP="00FA10CE">
      <w:pPr>
        <w:pStyle w:val="a3"/>
        <w:ind w:left="0" w:firstLine="0"/>
        <w:rPr>
          <w:b/>
          <w:bCs/>
          <w:color w:val="00B050"/>
        </w:rPr>
      </w:pPr>
    </w:p>
    <w:p w:rsidR="005A4C2C" w:rsidRPr="0086515F" w:rsidRDefault="0053308F" w:rsidP="00EF2C86">
      <w:pPr>
        <w:pStyle w:val="2"/>
        <w:ind w:left="0" w:firstLine="709"/>
        <w:rPr>
          <w:i w:val="0"/>
        </w:rPr>
      </w:pPr>
      <w:r w:rsidRPr="0086515F">
        <w:rPr>
          <w:i w:val="0"/>
        </w:rPr>
        <w:t xml:space="preserve">2.1.1. </w:t>
      </w:r>
      <w:r w:rsidR="005A4C2C" w:rsidRPr="0086515F">
        <w:rPr>
          <w:i w:val="0"/>
        </w:rPr>
        <w:t>Социально-коммуникативное развитие</w:t>
      </w:r>
    </w:p>
    <w:p w:rsidR="0053308F" w:rsidRPr="0086515F" w:rsidRDefault="0053308F" w:rsidP="00EF2C86">
      <w:pPr>
        <w:pStyle w:val="20"/>
        <w:shd w:val="clear" w:color="auto" w:fill="auto"/>
        <w:tabs>
          <w:tab w:val="left" w:pos="1345"/>
        </w:tabs>
        <w:spacing w:before="0" w:after="0" w:line="240" w:lineRule="auto"/>
        <w:ind w:firstLine="709"/>
        <w:jc w:val="both"/>
        <w:rPr>
          <w:b/>
          <w:sz w:val="24"/>
          <w:szCs w:val="24"/>
          <w:lang w:val="ru-RU"/>
        </w:rPr>
      </w:pPr>
    </w:p>
    <w:p w:rsidR="0053308F" w:rsidRPr="0086515F" w:rsidRDefault="0053308F" w:rsidP="00EF2C86">
      <w:pPr>
        <w:pStyle w:val="20"/>
        <w:shd w:val="clear" w:color="auto" w:fill="auto"/>
        <w:tabs>
          <w:tab w:val="left" w:pos="1345"/>
        </w:tabs>
        <w:spacing w:before="0" w:after="0" w:line="240" w:lineRule="auto"/>
        <w:ind w:firstLine="709"/>
        <w:jc w:val="both"/>
        <w:rPr>
          <w:b/>
          <w:sz w:val="24"/>
          <w:szCs w:val="24"/>
          <w:lang w:val="ru-RU"/>
        </w:rPr>
      </w:pPr>
      <w:r w:rsidRPr="0086515F">
        <w:rPr>
          <w:b/>
          <w:sz w:val="24"/>
          <w:szCs w:val="24"/>
          <w:lang w:val="ru-RU"/>
        </w:rPr>
        <w:t>От 2 месяцев до 1 года.</w:t>
      </w:r>
    </w:p>
    <w:p w:rsidR="0053308F" w:rsidRPr="0086515F" w:rsidRDefault="0053308F" w:rsidP="00FA10CE">
      <w:pPr>
        <w:pStyle w:val="20"/>
        <w:shd w:val="clear" w:color="auto" w:fill="auto"/>
        <w:tabs>
          <w:tab w:val="left" w:pos="1566"/>
        </w:tabs>
        <w:spacing w:before="0" w:after="0" w:line="240" w:lineRule="auto"/>
        <w:ind w:firstLine="709"/>
        <w:jc w:val="both"/>
        <w:rPr>
          <w:sz w:val="24"/>
          <w:szCs w:val="24"/>
          <w:lang w:val="ru-RU"/>
        </w:rPr>
      </w:pPr>
      <w:r w:rsidRPr="0086515F">
        <w:rPr>
          <w:sz w:val="24"/>
          <w:szCs w:val="24"/>
          <w:lang w:val="ru-RU"/>
        </w:rPr>
        <w:t xml:space="preserve">В области социально-коммуникативного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53308F" w:rsidRPr="0086515F" w:rsidRDefault="0053308F" w:rsidP="00FA10CE">
      <w:pPr>
        <w:pStyle w:val="20"/>
        <w:numPr>
          <w:ilvl w:val="0"/>
          <w:numId w:val="17"/>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до 6 месяцев: осуществлять эмоционально-контактное взаимодействие и общение с ребёнком, эмоционально-позитивное реагирование на него;</w:t>
      </w:r>
    </w:p>
    <w:p w:rsidR="0053308F" w:rsidRPr="0086515F" w:rsidRDefault="0053308F" w:rsidP="00FA10CE">
      <w:pPr>
        <w:pStyle w:val="20"/>
        <w:numPr>
          <w:ilvl w:val="0"/>
          <w:numId w:val="17"/>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с 6 месяцев: организовать эмоционально-позитивную поддержку ребёнка в его действиях через вербальное обозначение совершаемых совместных действий с ребёнком; поддерживать потребность ребёнка в совместных действиях </w:t>
      </w:r>
      <w:proofErr w:type="gramStart"/>
      <w:r w:rsidRPr="0086515F">
        <w:rPr>
          <w:sz w:val="24"/>
          <w:szCs w:val="24"/>
          <w:lang w:val="ru-RU"/>
        </w:rPr>
        <w:t>со</w:t>
      </w:r>
      <w:proofErr w:type="gramEnd"/>
      <w:r w:rsidRPr="0086515F">
        <w:rPr>
          <w:sz w:val="24"/>
          <w:szCs w:val="24"/>
          <w:lang w:val="ru-RU"/>
        </w:rPr>
        <w:t xml:space="preserve"> взрослым;</w:t>
      </w:r>
    </w:p>
    <w:p w:rsidR="0053308F" w:rsidRPr="0086515F" w:rsidRDefault="0053308F" w:rsidP="00FA10CE">
      <w:pPr>
        <w:pStyle w:val="20"/>
        <w:numPr>
          <w:ilvl w:val="0"/>
          <w:numId w:val="17"/>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с 9 месяцев: формировать положительное отношение к окружающим, доверие и </w:t>
      </w:r>
      <w:r w:rsidRPr="0086515F">
        <w:rPr>
          <w:sz w:val="24"/>
          <w:szCs w:val="24"/>
          <w:lang w:val="ru-RU"/>
        </w:rPr>
        <w:lastRenderedPageBreak/>
        <w:t xml:space="preserve">желание вступать в контакт не только с близкими, но и с другими людьми; поощрять интерес к предметам (игрушкам) и действиям с ними; способствовать проявлению самостоятельности и активности в общении, освоении пространства и </w:t>
      </w:r>
      <w:proofErr w:type="spellStart"/>
      <w:r w:rsidRPr="0086515F">
        <w:rPr>
          <w:sz w:val="24"/>
          <w:szCs w:val="24"/>
          <w:lang w:val="ru-RU"/>
        </w:rPr>
        <w:t>предметно-манипулятивной</w:t>
      </w:r>
      <w:proofErr w:type="spellEnd"/>
      <w:r w:rsidRPr="0086515F">
        <w:rPr>
          <w:sz w:val="24"/>
          <w:szCs w:val="24"/>
          <w:lang w:val="ru-RU"/>
        </w:rPr>
        <w:t xml:space="preserve"> деятельности.</w:t>
      </w:r>
    </w:p>
    <w:p w:rsidR="0053308F" w:rsidRPr="0086515F" w:rsidRDefault="0053308F" w:rsidP="007420A2">
      <w:pPr>
        <w:pStyle w:val="20"/>
        <w:shd w:val="clear" w:color="auto" w:fill="auto"/>
        <w:tabs>
          <w:tab w:val="left" w:pos="1551"/>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53308F" w:rsidRPr="0086515F" w:rsidRDefault="0053308F" w:rsidP="00FA10CE">
      <w:pPr>
        <w:pStyle w:val="20"/>
        <w:shd w:val="clear" w:color="auto" w:fill="auto"/>
        <w:spacing w:before="0" w:after="0" w:line="240" w:lineRule="auto"/>
        <w:ind w:firstLine="709"/>
        <w:jc w:val="both"/>
        <w:rPr>
          <w:sz w:val="24"/>
          <w:szCs w:val="24"/>
          <w:lang w:val="ru-RU"/>
        </w:rPr>
      </w:pPr>
      <w:r w:rsidRPr="0086515F">
        <w:rPr>
          <w:sz w:val="24"/>
          <w:szCs w:val="24"/>
          <w:lang w:val="ru-RU"/>
        </w:rPr>
        <w:t>В процессе совместных действий педагог разговаривает с ребёнком, называет предметы и игрушки, с интересом рассказывает о том, что он делает. Содержанием общения становятся предметные действия. В процессе общения педагог рассказывает ребёнку о действиях, которые можно совершать с предметами, активизируя понимание ребёнком речи и овладение словом. Устанавливает контакт «глаза в глаза», обращается к ребёнку по имени, с улыбкой, делает акцент на физическом контакте с ребёнком: держит за руку, через прикосновения, поглаживания и прочее.</w:t>
      </w:r>
    </w:p>
    <w:p w:rsidR="0053308F" w:rsidRPr="0086515F" w:rsidRDefault="0053308F" w:rsidP="00FA10CE">
      <w:pPr>
        <w:pStyle w:val="20"/>
        <w:shd w:val="clear" w:color="auto" w:fill="auto"/>
        <w:spacing w:before="0" w:after="0" w:line="240" w:lineRule="auto"/>
        <w:ind w:firstLine="709"/>
        <w:jc w:val="both"/>
        <w:rPr>
          <w:sz w:val="24"/>
          <w:szCs w:val="24"/>
          <w:lang w:val="ru-RU"/>
        </w:rPr>
      </w:pPr>
      <w:r w:rsidRPr="0086515F">
        <w:rPr>
          <w:sz w:val="24"/>
          <w:szCs w:val="24"/>
          <w:lang w:val="ru-RU"/>
        </w:rPr>
        <w:t>С 6 месяцев - педагог при общении с ребёнком называет ему имена близких людей, показывает и обозначает словом части тела человека, названия некоторых животных, окружающие предметы и действия с ними, переживаемые ребёнком чувства и эмоции.</w:t>
      </w:r>
    </w:p>
    <w:p w:rsidR="0053308F" w:rsidRPr="0086515F" w:rsidRDefault="0053308F" w:rsidP="00FA10CE">
      <w:pPr>
        <w:pStyle w:val="20"/>
        <w:shd w:val="clear" w:color="auto" w:fill="auto"/>
        <w:tabs>
          <w:tab w:val="left" w:pos="1340"/>
        </w:tabs>
        <w:spacing w:before="0" w:after="0" w:line="240" w:lineRule="auto"/>
        <w:jc w:val="both"/>
        <w:rPr>
          <w:b/>
          <w:sz w:val="24"/>
          <w:szCs w:val="24"/>
          <w:lang w:val="ru-RU"/>
        </w:rPr>
      </w:pPr>
    </w:p>
    <w:p w:rsidR="0053308F" w:rsidRPr="0086515F" w:rsidRDefault="0053308F" w:rsidP="007420A2">
      <w:pPr>
        <w:pStyle w:val="20"/>
        <w:shd w:val="clear" w:color="auto" w:fill="auto"/>
        <w:tabs>
          <w:tab w:val="left" w:pos="1340"/>
        </w:tabs>
        <w:spacing w:before="0" w:after="0" w:line="240" w:lineRule="auto"/>
        <w:ind w:firstLine="709"/>
        <w:jc w:val="both"/>
        <w:rPr>
          <w:b/>
          <w:sz w:val="24"/>
          <w:szCs w:val="24"/>
          <w:lang w:val="ru-RU"/>
        </w:rPr>
      </w:pPr>
      <w:r w:rsidRPr="0086515F">
        <w:rPr>
          <w:b/>
          <w:sz w:val="24"/>
          <w:szCs w:val="24"/>
          <w:lang w:val="ru-RU"/>
        </w:rPr>
        <w:t>От 1 года до 2 лет.</w:t>
      </w:r>
    </w:p>
    <w:p w:rsidR="0053308F" w:rsidRPr="0086515F" w:rsidRDefault="0053308F" w:rsidP="00FA10CE">
      <w:pPr>
        <w:pStyle w:val="20"/>
        <w:shd w:val="clear" w:color="auto" w:fill="auto"/>
        <w:tabs>
          <w:tab w:val="left" w:pos="1561"/>
        </w:tabs>
        <w:spacing w:before="0" w:after="0" w:line="240" w:lineRule="auto"/>
        <w:ind w:firstLine="709"/>
        <w:jc w:val="both"/>
        <w:rPr>
          <w:sz w:val="24"/>
          <w:szCs w:val="24"/>
          <w:lang w:val="ru-RU"/>
        </w:rPr>
      </w:pPr>
      <w:r w:rsidRPr="0086515F">
        <w:rPr>
          <w:sz w:val="24"/>
          <w:szCs w:val="24"/>
          <w:lang w:val="ru-RU"/>
        </w:rPr>
        <w:t xml:space="preserve">В области социально-коммуникативного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53308F" w:rsidRPr="0086515F" w:rsidRDefault="0053308F" w:rsidP="00FA10CE">
      <w:pPr>
        <w:pStyle w:val="20"/>
        <w:numPr>
          <w:ilvl w:val="0"/>
          <w:numId w:val="1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создавать условия для благоприятной адаптации ребёнка к ДОО; поддерживать пока еще непродолжительные контакты со сверстниками, интерес к сверстнику;</w:t>
      </w:r>
    </w:p>
    <w:p w:rsidR="0053308F" w:rsidRPr="0086515F" w:rsidRDefault="0053308F" w:rsidP="00FA10CE">
      <w:pPr>
        <w:pStyle w:val="20"/>
        <w:numPr>
          <w:ilvl w:val="0"/>
          <w:numId w:val="1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элементарные представления: о себе, близких людях, ближайшем предметном окружении;</w:t>
      </w:r>
    </w:p>
    <w:p w:rsidR="0053308F" w:rsidRPr="0086515F" w:rsidRDefault="0053308F" w:rsidP="00FA10CE">
      <w:pPr>
        <w:pStyle w:val="20"/>
        <w:numPr>
          <w:ilvl w:val="0"/>
          <w:numId w:val="1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создавать условия для получения опыта применения правил социального взаимодействия.</w:t>
      </w:r>
    </w:p>
    <w:p w:rsidR="00566224" w:rsidRPr="0086515F" w:rsidRDefault="00566224" w:rsidP="007420A2">
      <w:pPr>
        <w:pStyle w:val="20"/>
        <w:shd w:val="clear" w:color="auto" w:fill="auto"/>
        <w:tabs>
          <w:tab w:val="left" w:pos="993"/>
        </w:tabs>
        <w:spacing w:before="0" w:after="0" w:line="240" w:lineRule="auto"/>
        <w:ind w:firstLine="709"/>
        <w:jc w:val="both"/>
        <w:rPr>
          <w:sz w:val="24"/>
          <w:szCs w:val="24"/>
          <w:lang w:val="ru-RU"/>
        </w:rPr>
      </w:pPr>
    </w:p>
    <w:p w:rsidR="0053308F" w:rsidRPr="0086515F" w:rsidRDefault="0053308F" w:rsidP="007420A2">
      <w:pPr>
        <w:pStyle w:val="20"/>
        <w:shd w:val="clear" w:color="auto" w:fill="auto"/>
        <w:tabs>
          <w:tab w:val="left" w:pos="1531"/>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53308F" w:rsidRPr="0086515F" w:rsidRDefault="0053308F" w:rsidP="00FA10CE">
      <w:pPr>
        <w:pStyle w:val="20"/>
        <w:shd w:val="clear" w:color="auto" w:fill="auto"/>
        <w:spacing w:before="0" w:after="0" w:line="240" w:lineRule="auto"/>
        <w:ind w:firstLine="709"/>
        <w:jc w:val="both"/>
        <w:rPr>
          <w:sz w:val="24"/>
          <w:szCs w:val="24"/>
          <w:lang w:val="ru-RU"/>
        </w:rPr>
      </w:pPr>
      <w:r w:rsidRPr="0086515F">
        <w:rPr>
          <w:sz w:val="24"/>
          <w:szCs w:val="24"/>
          <w:lang w:val="ru-RU"/>
        </w:rPr>
        <w:t>Для благоприятной адаптации к ДОО педагог обеспечивает эмоциональный комфорт детей в группе; побуждает детей к действиям с предметами и игрушками, поддерживает потребность в доброжелательном внимании, заботе, положительных отзывах и похвалы со стороны взрослых. Использует разнообразные телесные контакты (прикосновения), жесты, мимику.</w:t>
      </w:r>
    </w:p>
    <w:p w:rsidR="0053308F" w:rsidRPr="0086515F" w:rsidRDefault="0053308F" w:rsidP="00FA10CE">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поощряет проявление ребёнком инициативы в общении </w:t>
      </w:r>
      <w:proofErr w:type="gramStart"/>
      <w:r w:rsidRPr="0086515F">
        <w:rPr>
          <w:sz w:val="24"/>
          <w:szCs w:val="24"/>
          <w:lang w:val="ru-RU"/>
        </w:rPr>
        <w:t>со</w:t>
      </w:r>
      <w:proofErr w:type="gramEnd"/>
      <w:r w:rsidRPr="0086515F">
        <w:rPr>
          <w:sz w:val="24"/>
          <w:szCs w:val="24"/>
          <w:lang w:val="ru-RU"/>
        </w:rPr>
        <w:t xml:space="preserve"> взрослыми и сверстниками; хвалит ребёнка, вызывая радость, поддерживает активность ребёнка, улучшая его отношение к взрослому, усиливая доверие к нему.</w:t>
      </w:r>
    </w:p>
    <w:p w:rsidR="0053308F" w:rsidRPr="0086515F" w:rsidRDefault="0053308F" w:rsidP="00FA10CE">
      <w:pPr>
        <w:pStyle w:val="20"/>
        <w:shd w:val="clear" w:color="auto" w:fill="auto"/>
        <w:spacing w:before="0" w:after="0" w:line="240" w:lineRule="auto"/>
        <w:ind w:firstLine="709"/>
        <w:jc w:val="both"/>
        <w:rPr>
          <w:sz w:val="24"/>
          <w:szCs w:val="24"/>
          <w:lang w:val="ru-RU"/>
        </w:rPr>
      </w:pPr>
      <w:r w:rsidRPr="0086515F">
        <w:rPr>
          <w:sz w:val="24"/>
          <w:szCs w:val="24"/>
          <w:lang w:val="ru-RU"/>
        </w:rPr>
        <w:t>Педагог включает детей в игровые ситуации, вспоминая любимые сказки, стихотворения и тому подобное, поощряет проявление у ребёнка интереса к себе, желание участвовать в совместной деятельности, игре, развлечении.</w:t>
      </w:r>
    </w:p>
    <w:p w:rsidR="0053308F" w:rsidRPr="0086515F" w:rsidRDefault="0053308F" w:rsidP="00FA10CE">
      <w:pPr>
        <w:pStyle w:val="20"/>
        <w:shd w:val="clear" w:color="auto" w:fill="auto"/>
        <w:spacing w:before="0" w:after="0" w:line="240" w:lineRule="auto"/>
        <w:ind w:firstLine="709"/>
        <w:jc w:val="both"/>
        <w:rPr>
          <w:sz w:val="24"/>
          <w:szCs w:val="24"/>
          <w:lang w:val="ru-RU"/>
        </w:rPr>
      </w:pPr>
      <w:r w:rsidRPr="0086515F">
        <w:rPr>
          <w:sz w:val="24"/>
          <w:szCs w:val="24"/>
          <w:lang w:val="ru-RU"/>
        </w:rPr>
        <w:t>Педагог в беседе и различных формах совместной деятельности формирует элементарные представления ребёнка о себе, своем имени, внешнем виде, половой принадлежности (мальчик, девочка) по внешним признакам (одежда, прическа); о близких людях; о ближайшем предметном окружении.</w:t>
      </w:r>
    </w:p>
    <w:p w:rsidR="0053308F" w:rsidRPr="0086515F" w:rsidRDefault="0053308F" w:rsidP="00FA10CE">
      <w:pPr>
        <w:pStyle w:val="20"/>
        <w:shd w:val="clear" w:color="auto" w:fill="auto"/>
        <w:spacing w:before="0" w:after="0" w:line="240" w:lineRule="auto"/>
        <w:ind w:firstLine="709"/>
        <w:jc w:val="both"/>
        <w:rPr>
          <w:sz w:val="24"/>
          <w:szCs w:val="24"/>
          <w:lang w:val="ru-RU"/>
        </w:rPr>
      </w:pPr>
      <w:r w:rsidRPr="0086515F">
        <w:rPr>
          <w:sz w:val="24"/>
          <w:szCs w:val="24"/>
          <w:lang w:val="ru-RU"/>
        </w:rPr>
        <w:t>Педагог создает условия для получения ребёнком первичного опыта социального взаимодействия (что можно делать, чего делать нельзя; здороваться, отвечать на приветствие взрослого, благодарить; выполнять просьбу педагога).</w:t>
      </w:r>
    </w:p>
    <w:p w:rsidR="00711C76" w:rsidRPr="0086515F" w:rsidRDefault="00711C76" w:rsidP="00FA10CE">
      <w:pPr>
        <w:pStyle w:val="20"/>
        <w:shd w:val="clear" w:color="auto" w:fill="auto"/>
        <w:tabs>
          <w:tab w:val="left" w:pos="1320"/>
        </w:tabs>
        <w:spacing w:before="0" w:after="0" w:line="240" w:lineRule="auto"/>
        <w:jc w:val="both"/>
        <w:rPr>
          <w:b/>
          <w:sz w:val="24"/>
          <w:szCs w:val="24"/>
          <w:lang w:val="ru-RU"/>
        </w:rPr>
      </w:pPr>
    </w:p>
    <w:p w:rsidR="0053308F" w:rsidRPr="0086515F" w:rsidRDefault="0053308F" w:rsidP="007420A2">
      <w:pPr>
        <w:pStyle w:val="20"/>
        <w:shd w:val="clear" w:color="auto" w:fill="auto"/>
        <w:tabs>
          <w:tab w:val="left" w:pos="1320"/>
        </w:tabs>
        <w:spacing w:before="0" w:after="0" w:line="240" w:lineRule="auto"/>
        <w:ind w:firstLine="709"/>
        <w:jc w:val="both"/>
        <w:rPr>
          <w:b/>
          <w:sz w:val="24"/>
          <w:szCs w:val="24"/>
          <w:lang w:val="ru-RU"/>
        </w:rPr>
      </w:pPr>
      <w:r w:rsidRPr="0086515F">
        <w:rPr>
          <w:b/>
          <w:sz w:val="24"/>
          <w:szCs w:val="24"/>
          <w:lang w:val="ru-RU"/>
        </w:rPr>
        <w:t>От 2 лет до 3 лет.</w:t>
      </w:r>
    </w:p>
    <w:p w:rsidR="0053308F" w:rsidRPr="0086515F" w:rsidRDefault="0053308F" w:rsidP="00FA10CE">
      <w:pPr>
        <w:pStyle w:val="20"/>
        <w:shd w:val="clear" w:color="auto" w:fill="auto"/>
        <w:tabs>
          <w:tab w:val="left" w:pos="1556"/>
        </w:tabs>
        <w:spacing w:before="0" w:after="0" w:line="240" w:lineRule="auto"/>
        <w:ind w:firstLine="709"/>
        <w:jc w:val="both"/>
        <w:rPr>
          <w:sz w:val="24"/>
          <w:szCs w:val="24"/>
          <w:lang w:val="ru-RU"/>
        </w:rPr>
      </w:pPr>
      <w:r w:rsidRPr="0086515F">
        <w:rPr>
          <w:sz w:val="24"/>
          <w:szCs w:val="24"/>
          <w:lang w:val="ru-RU"/>
        </w:rPr>
        <w:t xml:space="preserve">В области социально-коммуникативного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53308F" w:rsidRPr="0086515F" w:rsidRDefault="0053308F" w:rsidP="00FA10CE">
      <w:pPr>
        <w:pStyle w:val="20"/>
        <w:numPr>
          <w:ilvl w:val="0"/>
          <w:numId w:val="19"/>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поддерживать эмоционально-положительное состояние детей в период адаптации к ДОО;</w:t>
      </w:r>
    </w:p>
    <w:p w:rsidR="0053308F" w:rsidRPr="0086515F" w:rsidRDefault="0053308F" w:rsidP="00FA10CE">
      <w:pPr>
        <w:pStyle w:val="20"/>
        <w:numPr>
          <w:ilvl w:val="0"/>
          <w:numId w:val="19"/>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игровой опыт ребёнка, помогая детям отражать в игре представления об окружающей действительности;</w:t>
      </w:r>
    </w:p>
    <w:p w:rsidR="0053308F" w:rsidRPr="0086515F" w:rsidRDefault="0053308F" w:rsidP="00FA10CE">
      <w:pPr>
        <w:pStyle w:val="20"/>
        <w:numPr>
          <w:ilvl w:val="0"/>
          <w:numId w:val="19"/>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lastRenderedPageBreak/>
        <w:t>поддерживать доброжелательные взаимоотношения детей, развивать эмоциональную отзывчивость в ходе привлечения к конкретным действиям помощи, заботы, участия;</w:t>
      </w:r>
    </w:p>
    <w:p w:rsidR="0053308F" w:rsidRPr="0086515F" w:rsidRDefault="0053308F" w:rsidP="00FA10CE">
      <w:pPr>
        <w:pStyle w:val="20"/>
        <w:numPr>
          <w:ilvl w:val="0"/>
          <w:numId w:val="19"/>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элементарные представления о людях (взрослые, дети), их внешнем виде, действиях, одежде, о некоторых ярко выраженных эмоциональных состояниях (радость, грусть), о семье и ДОО;</w:t>
      </w:r>
    </w:p>
    <w:p w:rsidR="0053308F" w:rsidRPr="0086515F" w:rsidRDefault="0053308F" w:rsidP="00FA10CE">
      <w:pPr>
        <w:pStyle w:val="20"/>
        <w:numPr>
          <w:ilvl w:val="0"/>
          <w:numId w:val="19"/>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первичные представления ребёнка о себе, о своем возрасте, поле, о родителях (законных представителях) и близких членах семьи.</w:t>
      </w:r>
    </w:p>
    <w:p w:rsidR="00566224" w:rsidRPr="0086515F" w:rsidRDefault="00566224" w:rsidP="00FA10CE">
      <w:pPr>
        <w:pStyle w:val="20"/>
        <w:shd w:val="clear" w:color="auto" w:fill="auto"/>
        <w:tabs>
          <w:tab w:val="left" w:pos="993"/>
        </w:tabs>
        <w:spacing w:before="0" w:after="0" w:line="240" w:lineRule="auto"/>
        <w:jc w:val="both"/>
        <w:rPr>
          <w:sz w:val="24"/>
          <w:szCs w:val="24"/>
          <w:lang w:val="ru-RU"/>
        </w:rPr>
      </w:pPr>
    </w:p>
    <w:p w:rsidR="0053308F" w:rsidRPr="0086515F" w:rsidRDefault="0053308F" w:rsidP="007420A2">
      <w:pPr>
        <w:pStyle w:val="20"/>
        <w:shd w:val="clear" w:color="auto" w:fill="auto"/>
        <w:tabs>
          <w:tab w:val="left" w:pos="1536"/>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53308F" w:rsidRPr="0086515F" w:rsidRDefault="0053308F" w:rsidP="00FA10CE">
      <w:pPr>
        <w:pStyle w:val="20"/>
        <w:shd w:val="clear" w:color="auto" w:fill="auto"/>
        <w:spacing w:before="0" w:after="0" w:line="240" w:lineRule="auto"/>
        <w:ind w:firstLine="709"/>
        <w:jc w:val="both"/>
        <w:rPr>
          <w:sz w:val="24"/>
          <w:szCs w:val="24"/>
          <w:lang w:val="ru-RU"/>
        </w:rPr>
      </w:pPr>
      <w:r w:rsidRPr="0086515F">
        <w:rPr>
          <w:sz w:val="24"/>
          <w:szCs w:val="24"/>
          <w:lang w:val="ru-RU"/>
        </w:rPr>
        <w:t>Педагог поддерживает желание детей познакомиться со сверстником, узнать его имя, используя приемы поощрения и одобрения. Оказывает помощь детям в определении особенностей внешнего вида мальчиков и девочек, их одежды, причесок, предпочитаемых игрушек, задает детям вопросы уточняющего или проблемного характера, объясняет отличительные признаки взрослых и детей, используя наглядный материал и повседневные жизненные ситуации. Показывает и называет ребёнку основные части тела и лица человека, его действия. Поддерживает желание ребёнка называть и различать основные действия взрослых.</w:t>
      </w:r>
    </w:p>
    <w:p w:rsidR="0053308F" w:rsidRPr="0086515F" w:rsidRDefault="0053308F" w:rsidP="00FA10CE">
      <w:pPr>
        <w:pStyle w:val="20"/>
        <w:shd w:val="clear" w:color="auto" w:fill="auto"/>
        <w:spacing w:before="0" w:after="0" w:line="240" w:lineRule="auto"/>
        <w:ind w:firstLine="709"/>
        <w:jc w:val="both"/>
        <w:rPr>
          <w:sz w:val="24"/>
          <w:szCs w:val="24"/>
          <w:lang w:val="ru-RU"/>
        </w:rPr>
      </w:pPr>
      <w:r w:rsidRPr="0086515F">
        <w:rPr>
          <w:sz w:val="24"/>
          <w:szCs w:val="24"/>
          <w:lang w:val="ru-RU"/>
        </w:rPr>
        <w:t>Педагог знакомит детей с основными эмоциями и чувствами человека, обозначает их словом, демонстрирует их проявление мимикой, жестами, интонацией голоса. Предлагает детям повторить слова, обозначающие эмоциональное состояние человека, предлагает детям задания, помогающие закрепить представление об эмоциях, в том числе их узнавание на картинках.</w:t>
      </w:r>
    </w:p>
    <w:p w:rsidR="0053308F" w:rsidRPr="0086515F" w:rsidRDefault="0053308F" w:rsidP="00FA10CE">
      <w:pPr>
        <w:pStyle w:val="20"/>
        <w:shd w:val="clear" w:color="auto" w:fill="auto"/>
        <w:spacing w:before="0" w:after="0" w:line="240" w:lineRule="auto"/>
        <w:ind w:firstLine="709"/>
        <w:jc w:val="both"/>
        <w:rPr>
          <w:sz w:val="24"/>
          <w:szCs w:val="24"/>
          <w:lang w:val="ru-RU"/>
        </w:rPr>
      </w:pPr>
      <w:r w:rsidRPr="0086515F">
        <w:rPr>
          <w:sz w:val="24"/>
          <w:szCs w:val="24"/>
          <w:lang w:val="ru-RU"/>
        </w:rPr>
        <w:t>Педагог рассматривает вместе с детьми картинки с изображением семьи: детей, родителей (законных представителей). Поощряет стремление детей узнавать членов семьи, называть их, рассказывает детям о том, как члены семьи могут заботиться друг о друге.</w:t>
      </w:r>
    </w:p>
    <w:p w:rsidR="0053308F" w:rsidRPr="0086515F" w:rsidRDefault="0053308F" w:rsidP="00FA10CE">
      <w:pPr>
        <w:pStyle w:val="20"/>
        <w:shd w:val="clear" w:color="auto" w:fill="auto"/>
        <w:spacing w:before="0" w:after="0" w:line="240" w:lineRule="auto"/>
        <w:ind w:firstLine="709"/>
        <w:jc w:val="both"/>
        <w:rPr>
          <w:sz w:val="24"/>
          <w:szCs w:val="24"/>
          <w:lang w:val="ru-RU"/>
        </w:rPr>
      </w:pPr>
      <w:r w:rsidRPr="0086515F">
        <w:rPr>
          <w:sz w:val="24"/>
          <w:szCs w:val="24"/>
          <w:lang w:val="ru-RU"/>
        </w:rPr>
        <w:t>Педагог поддерживает желание детей познавать пространство своей группы, узнавать вход в группу, её расположение на этаже, педагогов, которые работают с детьми. Рассматривает с детьми пространство группы, назначение каждого помещения, его наполнение, помогает детям ориентироваться в пространстве группы.</w:t>
      </w:r>
    </w:p>
    <w:p w:rsidR="0053308F" w:rsidRPr="0086515F" w:rsidRDefault="0053308F" w:rsidP="00FA10CE">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поддерживает стремление детей выполнять элементарные правила поведения («можно», «нельзя»). Личным показом демонстрирует правила общения: здоровается, прощается, говорит «спасибо», «пожалуйста», напоминает детям о важности использования данных слов в процессе общения </w:t>
      </w:r>
      <w:proofErr w:type="gramStart"/>
      <w:r w:rsidRPr="0086515F">
        <w:rPr>
          <w:sz w:val="24"/>
          <w:szCs w:val="24"/>
          <w:lang w:val="ru-RU"/>
        </w:rPr>
        <w:t>со</w:t>
      </w:r>
      <w:proofErr w:type="gramEnd"/>
      <w:r w:rsidRPr="0086515F">
        <w:rPr>
          <w:sz w:val="24"/>
          <w:szCs w:val="24"/>
          <w:lang w:val="ru-RU"/>
        </w:rPr>
        <w:t xml:space="preserve"> взрослыми и сверстниками, поощряет инициативу и самостоятельность ребёнка при использовании «вежливых слов».</w:t>
      </w:r>
    </w:p>
    <w:p w:rsidR="0053308F" w:rsidRPr="0086515F" w:rsidRDefault="0053308F" w:rsidP="00FA10CE">
      <w:pPr>
        <w:pStyle w:val="20"/>
        <w:shd w:val="clear" w:color="auto" w:fill="auto"/>
        <w:spacing w:before="0" w:after="0" w:line="240" w:lineRule="auto"/>
        <w:ind w:firstLine="709"/>
        <w:jc w:val="both"/>
        <w:rPr>
          <w:sz w:val="24"/>
          <w:szCs w:val="24"/>
          <w:lang w:val="ru-RU"/>
        </w:rPr>
      </w:pPr>
      <w:r w:rsidRPr="0086515F">
        <w:rPr>
          <w:sz w:val="24"/>
          <w:szCs w:val="24"/>
          <w:lang w:val="ru-RU"/>
        </w:rPr>
        <w:t>Педагог использует приемы общения, позволяющие детям проявлять внимание к его словам и указаниям, поддерживает желание ребёнка выполнять указания взрослого, действовать по его примеру и показу.</w:t>
      </w:r>
    </w:p>
    <w:p w:rsidR="0053308F" w:rsidRPr="0086515F" w:rsidRDefault="0053308F" w:rsidP="00FA10CE">
      <w:pPr>
        <w:pStyle w:val="20"/>
        <w:shd w:val="clear" w:color="auto" w:fill="auto"/>
        <w:spacing w:before="0" w:after="0" w:line="240" w:lineRule="auto"/>
        <w:ind w:firstLine="709"/>
        <w:jc w:val="both"/>
        <w:rPr>
          <w:sz w:val="24"/>
          <w:szCs w:val="24"/>
          <w:lang w:val="ru-RU"/>
        </w:rPr>
      </w:pPr>
      <w:r w:rsidRPr="0086515F">
        <w:rPr>
          <w:sz w:val="24"/>
          <w:szCs w:val="24"/>
          <w:lang w:val="ru-RU"/>
        </w:rPr>
        <w:t>Педагог организует детей на участие в подвижных, музыкальных, сюжетных и хороводных играх, поощряет их активность и инициативность в ходе участия в играх.</w:t>
      </w:r>
    </w:p>
    <w:p w:rsidR="0053308F" w:rsidRPr="0086515F" w:rsidRDefault="0053308F" w:rsidP="00FA10CE">
      <w:pPr>
        <w:pStyle w:val="20"/>
        <w:shd w:val="clear" w:color="auto" w:fill="auto"/>
        <w:spacing w:before="0" w:after="0" w:line="240" w:lineRule="auto"/>
        <w:ind w:firstLine="709"/>
        <w:jc w:val="both"/>
        <w:rPr>
          <w:sz w:val="24"/>
          <w:szCs w:val="24"/>
          <w:lang w:val="ru-RU"/>
        </w:rPr>
      </w:pPr>
      <w:r w:rsidRPr="0086515F">
        <w:rPr>
          <w:sz w:val="24"/>
          <w:szCs w:val="24"/>
          <w:lang w:val="ru-RU"/>
        </w:rPr>
        <w:t>Педагог формирует представление детей о простых предметах своей одежды, обозначает словами каждый предмет одежды, рассказывает детям о назначении предметов одежды, способах их использования (надевание колготок, футболок и тому подобное).</w:t>
      </w:r>
    </w:p>
    <w:p w:rsidR="00711C76" w:rsidRPr="0086515F" w:rsidRDefault="00711C76" w:rsidP="00FA10CE">
      <w:pPr>
        <w:pStyle w:val="20"/>
        <w:shd w:val="clear" w:color="auto" w:fill="auto"/>
        <w:tabs>
          <w:tab w:val="left" w:pos="1345"/>
        </w:tabs>
        <w:spacing w:before="0" w:after="0" w:line="240" w:lineRule="auto"/>
        <w:jc w:val="both"/>
        <w:rPr>
          <w:b/>
          <w:sz w:val="24"/>
          <w:szCs w:val="24"/>
          <w:lang w:val="ru-RU"/>
        </w:rPr>
      </w:pPr>
    </w:p>
    <w:p w:rsidR="0053308F" w:rsidRPr="0086515F" w:rsidRDefault="0053308F" w:rsidP="007420A2">
      <w:pPr>
        <w:pStyle w:val="20"/>
        <w:shd w:val="clear" w:color="auto" w:fill="auto"/>
        <w:tabs>
          <w:tab w:val="left" w:pos="1345"/>
        </w:tabs>
        <w:spacing w:before="0" w:after="0" w:line="240" w:lineRule="auto"/>
        <w:ind w:firstLine="709"/>
        <w:jc w:val="both"/>
        <w:rPr>
          <w:b/>
          <w:sz w:val="24"/>
          <w:szCs w:val="24"/>
          <w:lang w:val="ru-RU"/>
        </w:rPr>
      </w:pPr>
      <w:r w:rsidRPr="0086515F">
        <w:rPr>
          <w:b/>
          <w:sz w:val="24"/>
          <w:szCs w:val="24"/>
          <w:lang w:val="ru-RU"/>
        </w:rPr>
        <w:t>От 3 лет до 4 лет.</w:t>
      </w:r>
    </w:p>
    <w:p w:rsidR="0053308F" w:rsidRPr="0086515F" w:rsidRDefault="0053308F" w:rsidP="00FA10CE">
      <w:pPr>
        <w:pStyle w:val="20"/>
        <w:shd w:val="clear" w:color="auto" w:fill="auto"/>
        <w:tabs>
          <w:tab w:val="left" w:pos="1561"/>
        </w:tabs>
        <w:spacing w:before="0" w:after="0" w:line="240" w:lineRule="auto"/>
        <w:ind w:firstLine="709"/>
        <w:jc w:val="both"/>
        <w:rPr>
          <w:sz w:val="24"/>
          <w:szCs w:val="24"/>
          <w:lang w:val="ru-RU"/>
        </w:rPr>
      </w:pPr>
      <w:r w:rsidRPr="0086515F">
        <w:rPr>
          <w:sz w:val="24"/>
          <w:szCs w:val="24"/>
          <w:lang w:val="ru-RU"/>
        </w:rPr>
        <w:t xml:space="preserve">В области социально-коммуникативного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566224" w:rsidRPr="0086515F" w:rsidRDefault="00566224" w:rsidP="00FA10CE">
      <w:pPr>
        <w:pStyle w:val="20"/>
        <w:shd w:val="clear" w:color="auto" w:fill="auto"/>
        <w:tabs>
          <w:tab w:val="left" w:pos="1014"/>
        </w:tabs>
        <w:spacing w:before="0" w:after="0" w:line="240" w:lineRule="auto"/>
        <w:jc w:val="both"/>
        <w:rPr>
          <w:b/>
          <w:i/>
          <w:sz w:val="24"/>
          <w:szCs w:val="24"/>
          <w:lang w:val="ru-RU"/>
        </w:rPr>
      </w:pPr>
    </w:p>
    <w:p w:rsidR="0053308F" w:rsidRPr="0086515F" w:rsidRDefault="0053308F" w:rsidP="007420A2">
      <w:pPr>
        <w:pStyle w:val="20"/>
        <w:shd w:val="clear" w:color="auto" w:fill="auto"/>
        <w:tabs>
          <w:tab w:val="left" w:pos="1014"/>
        </w:tabs>
        <w:spacing w:before="0" w:after="0" w:line="240" w:lineRule="auto"/>
        <w:ind w:firstLine="709"/>
        <w:jc w:val="both"/>
        <w:rPr>
          <w:b/>
          <w:i/>
          <w:sz w:val="24"/>
          <w:szCs w:val="24"/>
        </w:rPr>
      </w:pPr>
      <w:proofErr w:type="gramStart"/>
      <w:r w:rsidRPr="0086515F">
        <w:rPr>
          <w:b/>
          <w:i/>
          <w:sz w:val="24"/>
          <w:szCs w:val="24"/>
        </w:rPr>
        <w:t>в</w:t>
      </w:r>
      <w:proofErr w:type="gramEnd"/>
      <w:r w:rsidRPr="0086515F">
        <w:rPr>
          <w:b/>
          <w:i/>
          <w:sz w:val="24"/>
          <w:szCs w:val="24"/>
        </w:rPr>
        <w:t xml:space="preserve"> </w:t>
      </w:r>
      <w:proofErr w:type="spellStart"/>
      <w:r w:rsidRPr="0086515F">
        <w:rPr>
          <w:b/>
          <w:i/>
          <w:sz w:val="24"/>
          <w:szCs w:val="24"/>
        </w:rPr>
        <w:t>сфере</w:t>
      </w:r>
      <w:proofErr w:type="spellEnd"/>
      <w:r w:rsidRPr="0086515F">
        <w:rPr>
          <w:b/>
          <w:i/>
          <w:sz w:val="24"/>
          <w:szCs w:val="24"/>
        </w:rPr>
        <w:t xml:space="preserve"> </w:t>
      </w:r>
      <w:proofErr w:type="spellStart"/>
      <w:r w:rsidRPr="0086515F">
        <w:rPr>
          <w:b/>
          <w:i/>
          <w:sz w:val="24"/>
          <w:szCs w:val="24"/>
        </w:rPr>
        <w:t>социальных</w:t>
      </w:r>
      <w:proofErr w:type="spellEnd"/>
      <w:r w:rsidRPr="0086515F">
        <w:rPr>
          <w:b/>
          <w:i/>
          <w:sz w:val="24"/>
          <w:szCs w:val="24"/>
        </w:rPr>
        <w:t xml:space="preserve"> </w:t>
      </w:r>
      <w:proofErr w:type="spellStart"/>
      <w:r w:rsidRPr="0086515F">
        <w:rPr>
          <w:b/>
          <w:i/>
          <w:sz w:val="24"/>
          <w:szCs w:val="24"/>
        </w:rPr>
        <w:t>отношений</w:t>
      </w:r>
      <w:proofErr w:type="spellEnd"/>
      <w:r w:rsidRPr="0086515F">
        <w:rPr>
          <w:b/>
          <w:i/>
          <w:sz w:val="24"/>
          <w:szCs w:val="24"/>
        </w:rPr>
        <w:t>:</w:t>
      </w:r>
    </w:p>
    <w:p w:rsidR="0053308F" w:rsidRPr="0086515F" w:rsidRDefault="0053308F" w:rsidP="00FA10CE">
      <w:pPr>
        <w:pStyle w:val="20"/>
        <w:numPr>
          <w:ilvl w:val="0"/>
          <w:numId w:val="20"/>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эмоциональную отзывчивость, способность откликаться на ярко выраженные эмоции сверстников и взрослых, различать и понимать отдельные эмоциональные проявления, учить правильно их называть;</w:t>
      </w:r>
    </w:p>
    <w:p w:rsidR="0053308F" w:rsidRPr="0086515F" w:rsidRDefault="0053308F" w:rsidP="00FA10CE">
      <w:pPr>
        <w:pStyle w:val="20"/>
        <w:numPr>
          <w:ilvl w:val="0"/>
          <w:numId w:val="20"/>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обогащать представления детей о действиях, в которых проявляются доброе </w:t>
      </w:r>
      <w:r w:rsidRPr="0086515F">
        <w:rPr>
          <w:sz w:val="24"/>
          <w:szCs w:val="24"/>
          <w:lang w:val="ru-RU"/>
        </w:rPr>
        <w:lastRenderedPageBreak/>
        <w:t>отношение и забота о членах семьи, близком окружении;</w:t>
      </w:r>
    </w:p>
    <w:p w:rsidR="0053308F" w:rsidRPr="0086515F" w:rsidRDefault="0053308F" w:rsidP="00FA10CE">
      <w:pPr>
        <w:pStyle w:val="20"/>
        <w:numPr>
          <w:ilvl w:val="0"/>
          <w:numId w:val="20"/>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поддерживать в установлении положительных контактов между детьми, основанных на общих интересах к действиям с игрушками, предметами и взаимной симпатии;</w:t>
      </w:r>
    </w:p>
    <w:p w:rsidR="0053308F" w:rsidRPr="0086515F" w:rsidRDefault="0053308F" w:rsidP="00FA10CE">
      <w:pPr>
        <w:pStyle w:val="20"/>
        <w:numPr>
          <w:ilvl w:val="0"/>
          <w:numId w:val="20"/>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оказывать помощь в освоении способов взаимодействия со сверстниками в игре, в повседневном общении и бытовой деятельности;</w:t>
      </w:r>
    </w:p>
    <w:p w:rsidR="0053308F" w:rsidRPr="0086515F" w:rsidRDefault="0053308F" w:rsidP="00FA10CE">
      <w:pPr>
        <w:pStyle w:val="20"/>
        <w:numPr>
          <w:ilvl w:val="0"/>
          <w:numId w:val="20"/>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приучать детей к выполнению элементарных правил культуры поведения </w:t>
      </w:r>
      <w:proofErr w:type="spellStart"/>
      <w:r w:rsidRPr="0086515F">
        <w:rPr>
          <w:sz w:val="24"/>
          <w:szCs w:val="24"/>
          <w:lang w:val="ru-RU"/>
        </w:rPr>
        <w:t>вДОО</w:t>
      </w:r>
      <w:proofErr w:type="spellEnd"/>
      <w:r w:rsidRPr="0086515F">
        <w:rPr>
          <w:sz w:val="24"/>
          <w:szCs w:val="24"/>
          <w:lang w:val="ru-RU"/>
        </w:rPr>
        <w:t>;</w:t>
      </w:r>
    </w:p>
    <w:p w:rsidR="00566224" w:rsidRPr="0086515F" w:rsidRDefault="00566224" w:rsidP="00FA10CE">
      <w:pPr>
        <w:pStyle w:val="20"/>
        <w:shd w:val="clear" w:color="auto" w:fill="auto"/>
        <w:tabs>
          <w:tab w:val="left" w:pos="1047"/>
        </w:tabs>
        <w:spacing w:before="0" w:after="0" w:line="240" w:lineRule="auto"/>
        <w:jc w:val="both"/>
        <w:rPr>
          <w:b/>
          <w:i/>
          <w:sz w:val="24"/>
          <w:szCs w:val="24"/>
          <w:lang w:val="ru-RU"/>
        </w:rPr>
      </w:pPr>
    </w:p>
    <w:p w:rsidR="00711C76" w:rsidRPr="0086515F" w:rsidRDefault="0053308F" w:rsidP="007420A2">
      <w:pPr>
        <w:pStyle w:val="20"/>
        <w:shd w:val="clear" w:color="auto" w:fill="auto"/>
        <w:tabs>
          <w:tab w:val="left" w:pos="1047"/>
        </w:tabs>
        <w:spacing w:before="0" w:after="0" w:line="240" w:lineRule="auto"/>
        <w:ind w:firstLine="709"/>
        <w:jc w:val="both"/>
        <w:rPr>
          <w:b/>
          <w:i/>
          <w:sz w:val="24"/>
          <w:szCs w:val="24"/>
          <w:lang w:val="ru-RU"/>
        </w:rPr>
      </w:pPr>
      <w:r w:rsidRPr="0086515F">
        <w:rPr>
          <w:b/>
          <w:i/>
          <w:sz w:val="24"/>
          <w:szCs w:val="24"/>
          <w:lang w:val="ru-RU"/>
        </w:rPr>
        <w:t xml:space="preserve">в области формирования основ гражданственности и патриотизма: </w:t>
      </w:r>
    </w:p>
    <w:p w:rsidR="0053308F" w:rsidRPr="0086515F" w:rsidRDefault="0053308F" w:rsidP="00FA10CE">
      <w:pPr>
        <w:pStyle w:val="20"/>
        <w:numPr>
          <w:ilvl w:val="0"/>
          <w:numId w:val="2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обогащать представления детей о малой родине и поддерживать их </w:t>
      </w:r>
      <w:proofErr w:type="spellStart"/>
      <w:r w:rsidRPr="0086515F">
        <w:rPr>
          <w:sz w:val="24"/>
          <w:szCs w:val="24"/>
          <w:lang w:val="ru-RU"/>
        </w:rPr>
        <w:t>отраженияв</w:t>
      </w:r>
      <w:proofErr w:type="spellEnd"/>
      <w:r w:rsidRPr="0086515F">
        <w:rPr>
          <w:sz w:val="24"/>
          <w:szCs w:val="24"/>
          <w:lang w:val="ru-RU"/>
        </w:rPr>
        <w:t xml:space="preserve"> различных видах деятельности;</w:t>
      </w:r>
    </w:p>
    <w:p w:rsidR="00566224" w:rsidRPr="0086515F" w:rsidRDefault="00566224" w:rsidP="00FA10CE">
      <w:pPr>
        <w:pStyle w:val="20"/>
        <w:shd w:val="clear" w:color="auto" w:fill="auto"/>
        <w:tabs>
          <w:tab w:val="left" w:pos="1038"/>
        </w:tabs>
        <w:spacing w:before="0" w:after="0" w:line="240" w:lineRule="auto"/>
        <w:jc w:val="both"/>
        <w:rPr>
          <w:b/>
          <w:i/>
          <w:sz w:val="24"/>
          <w:szCs w:val="24"/>
          <w:lang w:val="ru-RU"/>
        </w:rPr>
      </w:pPr>
    </w:p>
    <w:p w:rsidR="0053308F" w:rsidRPr="0086515F" w:rsidRDefault="0053308F" w:rsidP="007420A2">
      <w:pPr>
        <w:pStyle w:val="20"/>
        <w:shd w:val="clear" w:color="auto" w:fill="auto"/>
        <w:tabs>
          <w:tab w:val="left" w:pos="1038"/>
        </w:tabs>
        <w:spacing w:before="0" w:after="0" w:line="240" w:lineRule="auto"/>
        <w:ind w:firstLine="709"/>
        <w:jc w:val="both"/>
        <w:rPr>
          <w:b/>
          <w:i/>
          <w:sz w:val="24"/>
          <w:szCs w:val="24"/>
        </w:rPr>
      </w:pPr>
      <w:proofErr w:type="gramStart"/>
      <w:r w:rsidRPr="0086515F">
        <w:rPr>
          <w:b/>
          <w:i/>
          <w:sz w:val="24"/>
          <w:szCs w:val="24"/>
        </w:rPr>
        <w:t>в</w:t>
      </w:r>
      <w:proofErr w:type="gramEnd"/>
      <w:r w:rsidRPr="0086515F">
        <w:rPr>
          <w:b/>
          <w:i/>
          <w:sz w:val="24"/>
          <w:szCs w:val="24"/>
        </w:rPr>
        <w:t xml:space="preserve"> </w:t>
      </w:r>
      <w:proofErr w:type="spellStart"/>
      <w:r w:rsidRPr="0086515F">
        <w:rPr>
          <w:b/>
          <w:i/>
          <w:sz w:val="24"/>
          <w:szCs w:val="24"/>
        </w:rPr>
        <w:t>сфере</w:t>
      </w:r>
      <w:proofErr w:type="spellEnd"/>
      <w:r w:rsidRPr="0086515F">
        <w:rPr>
          <w:b/>
          <w:i/>
          <w:sz w:val="24"/>
          <w:szCs w:val="24"/>
        </w:rPr>
        <w:t xml:space="preserve"> </w:t>
      </w:r>
      <w:proofErr w:type="spellStart"/>
      <w:r w:rsidRPr="0086515F">
        <w:rPr>
          <w:b/>
          <w:i/>
          <w:sz w:val="24"/>
          <w:szCs w:val="24"/>
        </w:rPr>
        <w:t>трудового</w:t>
      </w:r>
      <w:proofErr w:type="spellEnd"/>
      <w:r w:rsidRPr="0086515F">
        <w:rPr>
          <w:b/>
          <w:i/>
          <w:sz w:val="24"/>
          <w:szCs w:val="24"/>
        </w:rPr>
        <w:t xml:space="preserve"> </w:t>
      </w:r>
      <w:proofErr w:type="spellStart"/>
      <w:r w:rsidRPr="0086515F">
        <w:rPr>
          <w:b/>
          <w:i/>
          <w:sz w:val="24"/>
          <w:szCs w:val="24"/>
        </w:rPr>
        <w:t>воспитания</w:t>
      </w:r>
      <w:proofErr w:type="spellEnd"/>
      <w:r w:rsidRPr="0086515F">
        <w:rPr>
          <w:b/>
          <w:i/>
          <w:sz w:val="24"/>
          <w:szCs w:val="24"/>
        </w:rPr>
        <w:t>:</w:t>
      </w:r>
    </w:p>
    <w:p w:rsidR="0053308F" w:rsidRPr="0086515F" w:rsidRDefault="0053308F" w:rsidP="00FA10CE">
      <w:pPr>
        <w:pStyle w:val="20"/>
        <w:numPr>
          <w:ilvl w:val="0"/>
          <w:numId w:val="2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интерес к труду взрослых в ДОО и в семье, формировать представления о конкретных видах хозяйственно-бытового труда, направленных на заботу о детях (мытье посуды, уборка помещений группы и участка и прочее) и трудовые навыки;</w:t>
      </w:r>
    </w:p>
    <w:p w:rsidR="0053308F" w:rsidRPr="0086515F" w:rsidRDefault="0053308F" w:rsidP="00FA10CE">
      <w:pPr>
        <w:pStyle w:val="20"/>
        <w:numPr>
          <w:ilvl w:val="0"/>
          <w:numId w:val="2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воспитывать бережное отношение к предметам и игрушкам как результатам труда взрослых;</w:t>
      </w:r>
    </w:p>
    <w:p w:rsidR="0053308F" w:rsidRPr="0086515F" w:rsidRDefault="0053308F" w:rsidP="00FA10CE">
      <w:pPr>
        <w:pStyle w:val="20"/>
        <w:numPr>
          <w:ilvl w:val="0"/>
          <w:numId w:val="2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приобщать детей к самообслуживанию (одевание, раздевание, умывание), развивать самостоятельность, уверенность, положительную самооценку;</w:t>
      </w:r>
    </w:p>
    <w:p w:rsidR="00566224" w:rsidRPr="0086515F" w:rsidRDefault="00566224" w:rsidP="00FA10CE">
      <w:pPr>
        <w:pStyle w:val="20"/>
        <w:shd w:val="clear" w:color="auto" w:fill="auto"/>
        <w:tabs>
          <w:tab w:val="left" w:pos="1052"/>
        </w:tabs>
        <w:spacing w:before="0" w:after="0" w:line="240" w:lineRule="auto"/>
        <w:jc w:val="both"/>
        <w:rPr>
          <w:b/>
          <w:i/>
          <w:sz w:val="24"/>
          <w:szCs w:val="24"/>
          <w:lang w:val="ru-RU"/>
        </w:rPr>
      </w:pPr>
    </w:p>
    <w:p w:rsidR="00711C76" w:rsidRPr="0086515F" w:rsidRDefault="0053308F" w:rsidP="007420A2">
      <w:pPr>
        <w:pStyle w:val="20"/>
        <w:shd w:val="clear" w:color="auto" w:fill="auto"/>
        <w:tabs>
          <w:tab w:val="left" w:pos="1052"/>
        </w:tabs>
        <w:spacing w:before="0" w:after="0" w:line="240" w:lineRule="auto"/>
        <w:ind w:firstLine="709"/>
        <w:jc w:val="both"/>
        <w:rPr>
          <w:b/>
          <w:i/>
          <w:sz w:val="24"/>
          <w:szCs w:val="24"/>
          <w:lang w:val="ru-RU"/>
        </w:rPr>
      </w:pPr>
      <w:r w:rsidRPr="0086515F">
        <w:rPr>
          <w:b/>
          <w:i/>
          <w:sz w:val="24"/>
          <w:szCs w:val="24"/>
          <w:lang w:val="ru-RU"/>
        </w:rPr>
        <w:t xml:space="preserve">в области формирования основ безопасного поведения: </w:t>
      </w:r>
    </w:p>
    <w:p w:rsidR="0053308F" w:rsidRPr="0086515F" w:rsidRDefault="0053308F" w:rsidP="00FA10CE">
      <w:pPr>
        <w:pStyle w:val="20"/>
        <w:numPr>
          <w:ilvl w:val="0"/>
          <w:numId w:val="2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интерес к правилам безопасного поведения;</w:t>
      </w:r>
    </w:p>
    <w:p w:rsidR="0053308F" w:rsidRPr="0086515F" w:rsidRDefault="0053308F" w:rsidP="00FA10CE">
      <w:pPr>
        <w:pStyle w:val="20"/>
        <w:numPr>
          <w:ilvl w:val="0"/>
          <w:numId w:val="2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обогащать представления о правилах безопасного поведения в быту, безопасного использования бытовых предметов и </w:t>
      </w:r>
      <w:proofErr w:type="spellStart"/>
      <w:r w:rsidRPr="0086515F">
        <w:rPr>
          <w:sz w:val="24"/>
          <w:szCs w:val="24"/>
          <w:lang w:val="ru-RU"/>
        </w:rPr>
        <w:t>гаджетов</w:t>
      </w:r>
      <w:proofErr w:type="spellEnd"/>
      <w:r w:rsidRPr="0086515F">
        <w:rPr>
          <w:sz w:val="24"/>
          <w:szCs w:val="24"/>
          <w:lang w:val="ru-RU"/>
        </w:rPr>
        <w:t>, исключая практическое использование электронных средств обучения.</w:t>
      </w:r>
    </w:p>
    <w:p w:rsidR="00566224" w:rsidRPr="0086515F" w:rsidRDefault="00566224" w:rsidP="00FA10CE">
      <w:pPr>
        <w:pStyle w:val="20"/>
        <w:shd w:val="clear" w:color="auto" w:fill="auto"/>
        <w:tabs>
          <w:tab w:val="left" w:pos="993"/>
        </w:tabs>
        <w:spacing w:before="0" w:after="0" w:line="240" w:lineRule="auto"/>
        <w:jc w:val="both"/>
        <w:rPr>
          <w:sz w:val="24"/>
          <w:szCs w:val="24"/>
          <w:lang w:val="ru-RU"/>
        </w:rPr>
      </w:pPr>
    </w:p>
    <w:p w:rsidR="0053308F" w:rsidRPr="0086515F" w:rsidRDefault="0053308F" w:rsidP="007420A2">
      <w:pPr>
        <w:pStyle w:val="20"/>
        <w:shd w:val="clear" w:color="auto" w:fill="auto"/>
        <w:tabs>
          <w:tab w:val="left" w:pos="1551"/>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566224" w:rsidRPr="0086515F" w:rsidRDefault="00566224" w:rsidP="007420A2">
      <w:pPr>
        <w:pStyle w:val="20"/>
        <w:shd w:val="clear" w:color="auto" w:fill="auto"/>
        <w:tabs>
          <w:tab w:val="left" w:pos="1014"/>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1014"/>
        </w:tabs>
        <w:spacing w:before="0" w:after="0" w:line="240" w:lineRule="auto"/>
        <w:ind w:firstLine="709"/>
        <w:jc w:val="both"/>
        <w:rPr>
          <w:b/>
          <w:i/>
          <w:sz w:val="24"/>
          <w:szCs w:val="24"/>
          <w:lang w:val="ru-RU"/>
        </w:rPr>
      </w:pPr>
      <w:r w:rsidRPr="0086515F">
        <w:rPr>
          <w:b/>
          <w:i/>
          <w:sz w:val="24"/>
          <w:szCs w:val="24"/>
          <w:lang w:val="ru-RU"/>
        </w:rPr>
        <w:t>В сфере социальных отношений.</w:t>
      </w:r>
    </w:p>
    <w:p w:rsidR="0053308F" w:rsidRPr="0086515F" w:rsidRDefault="0053308F" w:rsidP="00FA10CE">
      <w:pPr>
        <w:pStyle w:val="20"/>
        <w:shd w:val="clear" w:color="auto" w:fill="auto"/>
        <w:spacing w:before="0" w:after="0" w:line="240" w:lineRule="auto"/>
        <w:ind w:firstLine="709"/>
        <w:jc w:val="both"/>
        <w:rPr>
          <w:sz w:val="24"/>
          <w:szCs w:val="24"/>
          <w:lang w:val="ru-RU"/>
        </w:rPr>
      </w:pPr>
      <w:r w:rsidRPr="0086515F">
        <w:rPr>
          <w:sz w:val="24"/>
          <w:szCs w:val="24"/>
          <w:lang w:val="ru-RU"/>
        </w:rPr>
        <w:t>Педагог создает условия для формирования у детей образа Я: закрепляет умение называть свое имя и возраст, говорить о себе в первом лице; проговаривает с детьми характеристики, отличающие их друг от друга (внешность, предпочтения в деятельности, личные достижения).</w:t>
      </w:r>
    </w:p>
    <w:p w:rsidR="0053308F" w:rsidRPr="0086515F" w:rsidRDefault="0053308F" w:rsidP="00FA10CE">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Педагоги способствуют различению детьми основных эмоций (радость, печаль, грусть, гнев, страх, удивление) и пониманию ярко выраженных эмоциональных состояний. При общении с детьми педагог интересуется настроением детей, предоставляет возможность рассказать о своих переживаниях, демонстрирует разнообразные способы </w:t>
      </w:r>
      <w:proofErr w:type="spellStart"/>
      <w:r w:rsidRPr="0086515F">
        <w:rPr>
          <w:sz w:val="24"/>
          <w:szCs w:val="24"/>
          <w:lang w:val="ru-RU"/>
        </w:rPr>
        <w:t>эмпатийного</w:t>
      </w:r>
      <w:proofErr w:type="spellEnd"/>
      <w:r w:rsidRPr="0086515F">
        <w:rPr>
          <w:sz w:val="24"/>
          <w:szCs w:val="24"/>
          <w:lang w:val="ru-RU"/>
        </w:rPr>
        <w:t xml:space="preserve"> поведения (поддержать, пожалеть, обнадежить, отвлечь и порадовать). При чтении художественной литературы педагог обращает внимание на проявления, характеризующие настроения, эмоции и чувства героев, комментирует их отношения и поведение, поощряет подражание детей позитивному опыту персонажей художественных произведений и мультипликации.</w:t>
      </w:r>
    </w:p>
    <w:p w:rsidR="0053308F" w:rsidRPr="0086515F" w:rsidRDefault="0053308F" w:rsidP="00FA10CE">
      <w:pPr>
        <w:pStyle w:val="20"/>
        <w:shd w:val="clear" w:color="auto" w:fill="auto"/>
        <w:spacing w:before="0" w:after="0" w:line="240" w:lineRule="auto"/>
        <w:ind w:firstLine="709"/>
        <w:jc w:val="both"/>
        <w:rPr>
          <w:sz w:val="24"/>
          <w:szCs w:val="24"/>
          <w:lang w:val="ru-RU"/>
        </w:rPr>
      </w:pPr>
      <w:r w:rsidRPr="0086515F">
        <w:rPr>
          <w:sz w:val="24"/>
          <w:szCs w:val="24"/>
          <w:lang w:val="ru-RU"/>
        </w:rPr>
        <w:t>Педагог обогащает представления детей о действиях и поступках людей, в которых проявляются доброе отношение и забота о членах семьи, близком окружении, о животных, растениях; знакомит с произведениями, отражающими отношения между членами семьи.</w:t>
      </w:r>
    </w:p>
    <w:p w:rsidR="0053308F" w:rsidRPr="0086515F" w:rsidRDefault="0053308F" w:rsidP="00FA10CE">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создает в группе положительный эмоциональный фон для объединения детей, проводит игры и упражнения в кругу, где дети видят и слышат друг друга. Педагог поощряет позитивный опыт взаимодействия детей, создает условия для совместных игр, демонстрирует позитивный настрой и удовольствие, которое можно испытывать от общения и совместной игры. Помогает детям обращаться друг к другу, распознавать проявление основных эмоций и реагировать на них. Способствует освоению детьми простых способов общения и взаимодействия: обращаться к детям по именам, </w:t>
      </w:r>
      <w:r w:rsidRPr="0086515F">
        <w:rPr>
          <w:sz w:val="24"/>
          <w:szCs w:val="24"/>
          <w:lang w:val="ru-RU"/>
        </w:rPr>
        <w:lastRenderedPageBreak/>
        <w:t>договариваться о совместных действиях, вступать в парное общение (спокойно играть рядом, обмениваться игрушками, объединяться в парной игре, вместе рассматривать картинки, наблюдать и прочее). В совместных игровых и бытовых действиях педагог демонстрирует готовность действовать согласованно, создает условия для возникновения между детьми договоренности.</w:t>
      </w:r>
    </w:p>
    <w:p w:rsidR="0053308F" w:rsidRPr="0086515F" w:rsidRDefault="0053308F" w:rsidP="00FA10CE">
      <w:pPr>
        <w:pStyle w:val="20"/>
        <w:shd w:val="clear" w:color="auto" w:fill="auto"/>
        <w:spacing w:before="0" w:after="0" w:line="240" w:lineRule="auto"/>
        <w:ind w:firstLine="709"/>
        <w:jc w:val="both"/>
        <w:rPr>
          <w:sz w:val="24"/>
          <w:szCs w:val="24"/>
          <w:lang w:val="ru-RU"/>
        </w:rPr>
      </w:pPr>
      <w:r w:rsidRPr="0086515F">
        <w:rPr>
          <w:sz w:val="24"/>
          <w:szCs w:val="24"/>
          <w:lang w:val="ru-RU"/>
        </w:rPr>
        <w:t>Знакомит детей с элементарными правилами культуры поведения, упражняет в их выполнении (здороваться, прощаться, благодарить), демонстрирует одобрение при самостоятельном выполнении детьми правил поведения.</w:t>
      </w:r>
    </w:p>
    <w:p w:rsidR="00566224" w:rsidRPr="0086515F" w:rsidRDefault="00566224" w:rsidP="00FA10CE">
      <w:pPr>
        <w:pStyle w:val="20"/>
        <w:shd w:val="clear" w:color="auto" w:fill="auto"/>
        <w:tabs>
          <w:tab w:val="left" w:pos="1018"/>
        </w:tabs>
        <w:spacing w:before="0" w:after="0" w:line="240" w:lineRule="auto"/>
        <w:jc w:val="both"/>
        <w:rPr>
          <w:b/>
          <w:i/>
          <w:sz w:val="24"/>
          <w:szCs w:val="24"/>
          <w:lang w:val="ru-RU"/>
        </w:rPr>
      </w:pPr>
    </w:p>
    <w:p w:rsidR="0053308F" w:rsidRPr="0086515F" w:rsidRDefault="0053308F" w:rsidP="007420A2">
      <w:pPr>
        <w:pStyle w:val="20"/>
        <w:shd w:val="clear" w:color="auto" w:fill="auto"/>
        <w:tabs>
          <w:tab w:val="left" w:pos="1018"/>
        </w:tabs>
        <w:spacing w:before="0" w:after="0" w:line="240" w:lineRule="auto"/>
        <w:ind w:firstLine="709"/>
        <w:jc w:val="both"/>
        <w:rPr>
          <w:b/>
          <w:i/>
          <w:sz w:val="24"/>
          <w:szCs w:val="24"/>
          <w:lang w:val="ru-RU"/>
        </w:rPr>
      </w:pPr>
      <w:r w:rsidRPr="0086515F">
        <w:rPr>
          <w:b/>
          <w:i/>
          <w:sz w:val="24"/>
          <w:szCs w:val="24"/>
          <w:lang w:val="ru-RU"/>
        </w:rPr>
        <w:t>В области формирования основ гражданственности и патриотизма.</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обогащает представления детей о малой родине: регулярно напоминает название населенного пункта, в котором они живут; знакомит с близлежащим окружением ДОО (зданиями, природными объектами), доступными для рассматривания с территории. Обсуждает с детьми их любимые места времяпрепровождения в населенном пункте. Демонстрирует эмоциональную отзывчивость на красоту родного края, восхищается природными явлениями.</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Поддерживает отражение детьми своих впечатлений о малой родине в различных видах деятельности (рассказывает, изображает, воплощает образы в играх, разворачивает сюжет и так далее).</w:t>
      </w:r>
    </w:p>
    <w:p w:rsidR="00566224" w:rsidRPr="0086515F" w:rsidRDefault="00566224" w:rsidP="007420A2">
      <w:pPr>
        <w:pStyle w:val="20"/>
        <w:shd w:val="clear" w:color="auto" w:fill="auto"/>
        <w:spacing w:before="0" w:after="0" w:line="240" w:lineRule="auto"/>
        <w:ind w:firstLine="709"/>
        <w:jc w:val="both"/>
        <w:rPr>
          <w:sz w:val="24"/>
          <w:szCs w:val="24"/>
          <w:lang w:val="ru-RU"/>
        </w:rPr>
      </w:pPr>
    </w:p>
    <w:p w:rsidR="0053308F" w:rsidRPr="0086515F" w:rsidRDefault="0053308F" w:rsidP="007420A2">
      <w:pPr>
        <w:pStyle w:val="20"/>
        <w:shd w:val="clear" w:color="auto" w:fill="auto"/>
        <w:tabs>
          <w:tab w:val="left" w:pos="1013"/>
        </w:tabs>
        <w:spacing w:before="0" w:after="0" w:line="240" w:lineRule="auto"/>
        <w:ind w:firstLine="709"/>
        <w:jc w:val="both"/>
        <w:rPr>
          <w:b/>
          <w:i/>
          <w:sz w:val="24"/>
          <w:szCs w:val="24"/>
          <w:lang w:val="ru-RU"/>
        </w:rPr>
      </w:pPr>
      <w:r w:rsidRPr="0086515F">
        <w:rPr>
          <w:b/>
          <w:i/>
          <w:sz w:val="24"/>
          <w:szCs w:val="24"/>
          <w:lang w:val="ru-RU"/>
        </w:rPr>
        <w:t>В сфере трудового воспитания.</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формирует первоначальные представления о том, что предметы делаются людьми, например, демонстрирует процессы изготовления атрибутов для игр. В процессе взаимодействия с детьми выделяет особенности строения предметов и знакомит с назначением их частей (например: ручка на входной двери нужна для того, чтобы удобнее было открыть дверь и прочее). </w:t>
      </w:r>
      <w:proofErr w:type="gramStart"/>
      <w:r w:rsidRPr="0086515F">
        <w:rPr>
          <w:sz w:val="24"/>
          <w:szCs w:val="24"/>
          <w:lang w:val="ru-RU"/>
        </w:rPr>
        <w:t>Знакомит детей с основными свойствами и качествами материалов, из которых изготовлены предметы, знакомые ребёнку (картон, бумага, дерево, ткань), создает игровые ситуации, вызывающие необходимость в создании предметов из разных материалов, использует дидактические игры с предметами и картинками на группировку по схожим признакам, моделирует ситуации для активизации желания детей включиться в выполнение простейших действий бытового труда.</w:t>
      </w:r>
      <w:proofErr w:type="gramEnd"/>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формирует первоначальные представления о хозяйственно-бытовом труде взрослых дома и в группе ДОО, поощряет желание детей соблюдать порядок при раздевании на дневной сон (аккуратное складывание одежды), уборке рабочего места после продуктивных видов деятельности (лепки, рисования, аппликации) и тому подобное. Использует приемы одобрения и поощрения ребёнка при правильном выполнении элементарных трудовых действий (убирает за собой посуду на раздаточный стол, убирает рабочее место после занятий, собирает игрушки, помогает раздать наглядный материал на занятие и тому подобное).</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поддерживает стремления ребёнка самостоятельно выполнять отдельные действия самообслуживания: одевание на прогулку, умывание после сна или перед приемом пищи, элементарный уход за собой (расчесывание волос, поддержание опрятности одежды, пользование носовым платком и тому подобное). Педагог создает условия для приучения детей к соблюдению порядка, используя приемы напоминания, упражнения, личного примера, поощрения и одобрения при самостоятельном и правильном выполнении действий по самообслуживанию.</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организует специальные игры и упражнения для развития мелкой моторики рук детей с целью повышения качества выполнения действий по самообслуживанию.</w:t>
      </w:r>
    </w:p>
    <w:p w:rsidR="00566224" w:rsidRPr="0086515F" w:rsidRDefault="00566224" w:rsidP="007420A2">
      <w:pPr>
        <w:pStyle w:val="20"/>
        <w:shd w:val="clear" w:color="auto" w:fill="auto"/>
        <w:tabs>
          <w:tab w:val="left" w:pos="1022"/>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1022"/>
        </w:tabs>
        <w:spacing w:before="0" w:after="0" w:line="240" w:lineRule="auto"/>
        <w:ind w:firstLine="709"/>
        <w:jc w:val="both"/>
        <w:rPr>
          <w:b/>
          <w:i/>
          <w:sz w:val="24"/>
          <w:szCs w:val="24"/>
          <w:lang w:val="ru-RU"/>
        </w:rPr>
      </w:pPr>
      <w:r w:rsidRPr="0086515F">
        <w:rPr>
          <w:b/>
          <w:i/>
          <w:sz w:val="24"/>
          <w:szCs w:val="24"/>
          <w:lang w:val="ru-RU"/>
        </w:rPr>
        <w:t>В области формирования основ безопасного поведения.</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поддерживает интерес детей к бытовым предметам, объясняет их назначение и правила использования, доброжелательно и корректно обращает внимание, что несоблюдение правил использования бытовых предметов позволяет создать ситуации, </w:t>
      </w:r>
      <w:r w:rsidRPr="0086515F">
        <w:rPr>
          <w:sz w:val="24"/>
          <w:szCs w:val="24"/>
          <w:lang w:val="ru-RU"/>
        </w:rPr>
        <w:lastRenderedPageBreak/>
        <w:t>небезопасные для здоровья.</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использует игровые ситуации, создавая условия для демонстрации и формирования умений ребёнка пользоваться простыми бытовыми приборами, обсуждает с детьми какими предметами быта детям можно пользоваться только вместе </w:t>
      </w:r>
      <w:proofErr w:type="gramStart"/>
      <w:r w:rsidRPr="0086515F">
        <w:rPr>
          <w:sz w:val="24"/>
          <w:szCs w:val="24"/>
          <w:lang w:val="ru-RU"/>
        </w:rPr>
        <w:t>со</w:t>
      </w:r>
      <w:proofErr w:type="gramEnd"/>
      <w:r w:rsidRPr="0086515F">
        <w:rPr>
          <w:sz w:val="24"/>
          <w:szCs w:val="24"/>
          <w:lang w:val="ru-RU"/>
        </w:rPr>
        <w:t xml:space="preserve"> взрослыми: ножи, иголки, ножницы, лекарства, спички и так далее.</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обсуждает с детьми правила безопасного поведения в группе, рассказывает, почему игрушки нужно убирать на свои места, демонстрирует детям, как безопасно вести себя за столом, во время одевания на прогулку, во время совместных игр.</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рассказывает детям о том, как себя вести на площадке ДОО, игровой площадке рядом с домом. Обращает внимание детей на необходимость оповещать взрослых (педагога, родителей (законных представителей)), если ребёнок хочет покинуть игровую площадку, уйти с участка ДОО. </w:t>
      </w:r>
      <w:proofErr w:type="gramStart"/>
      <w:r w:rsidRPr="0086515F">
        <w:rPr>
          <w:sz w:val="24"/>
          <w:szCs w:val="24"/>
          <w:lang w:val="ru-RU"/>
        </w:rPr>
        <w:t>Обсуждает вместе с детьми их действия, дает возможность ребёнку рассказать о своем опыте, как себя вести безопасно: рядом с бездомными животными (не нужно подходить близко, пугать животных), рядом с незнакомыми растениями (без разрешения взрослых не пробовать незнакомые ягоды, листья растений, если у ребёнка появляется желание их попробовать, обязательно сначала спросить у взрослого, можно ли их есть).</w:t>
      </w:r>
      <w:proofErr w:type="gramEnd"/>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поддерживает интерес детей к вопросам безопасного поведения, поощряет вопросы детей дошкольного возраста, с готовностью на них отвечает, привлекая к обсуждению всех детей. Использует приемы упражнения, напоминания, личного примера для закрепления формируемых представлений.</w:t>
      </w:r>
    </w:p>
    <w:p w:rsidR="00566224" w:rsidRPr="0086515F" w:rsidRDefault="00566224" w:rsidP="007420A2">
      <w:pPr>
        <w:pStyle w:val="20"/>
        <w:shd w:val="clear" w:color="auto" w:fill="auto"/>
        <w:spacing w:before="0" w:after="0" w:line="240" w:lineRule="auto"/>
        <w:ind w:firstLine="709"/>
        <w:jc w:val="both"/>
        <w:rPr>
          <w:sz w:val="24"/>
          <w:szCs w:val="24"/>
          <w:lang w:val="ru-RU"/>
        </w:rPr>
      </w:pPr>
    </w:p>
    <w:p w:rsidR="0053308F" w:rsidRPr="0086515F" w:rsidRDefault="0053308F" w:rsidP="007420A2">
      <w:pPr>
        <w:pStyle w:val="20"/>
        <w:shd w:val="clear" w:color="auto" w:fill="auto"/>
        <w:tabs>
          <w:tab w:val="left" w:pos="1340"/>
        </w:tabs>
        <w:spacing w:before="0" w:after="0" w:line="240" w:lineRule="auto"/>
        <w:ind w:firstLine="709"/>
        <w:jc w:val="both"/>
        <w:rPr>
          <w:b/>
          <w:sz w:val="24"/>
          <w:szCs w:val="24"/>
          <w:lang w:val="ru-RU"/>
        </w:rPr>
      </w:pPr>
      <w:r w:rsidRPr="0086515F">
        <w:rPr>
          <w:b/>
          <w:sz w:val="24"/>
          <w:szCs w:val="24"/>
          <w:lang w:val="ru-RU"/>
        </w:rPr>
        <w:t>От 4 лет до 5 лет.</w:t>
      </w:r>
    </w:p>
    <w:p w:rsidR="0053308F" w:rsidRPr="0086515F" w:rsidRDefault="0053308F" w:rsidP="007420A2">
      <w:pPr>
        <w:pStyle w:val="20"/>
        <w:shd w:val="clear" w:color="auto" w:fill="auto"/>
        <w:tabs>
          <w:tab w:val="left" w:pos="1561"/>
        </w:tabs>
        <w:spacing w:before="0" w:after="0" w:line="240" w:lineRule="auto"/>
        <w:ind w:firstLine="709"/>
        <w:jc w:val="both"/>
        <w:rPr>
          <w:sz w:val="24"/>
          <w:szCs w:val="24"/>
          <w:lang w:val="ru-RU"/>
        </w:rPr>
      </w:pPr>
      <w:r w:rsidRPr="0086515F">
        <w:rPr>
          <w:sz w:val="24"/>
          <w:szCs w:val="24"/>
          <w:lang w:val="ru-RU"/>
        </w:rPr>
        <w:t xml:space="preserve">В области социально-коммуникативного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566224" w:rsidRPr="0086515F" w:rsidRDefault="00566224" w:rsidP="007420A2">
      <w:pPr>
        <w:pStyle w:val="20"/>
        <w:shd w:val="clear" w:color="auto" w:fill="auto"/>
        <w:tabs>
          <w:tab w:val="left" w:pos="1018"/>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1018"/>
        </w:tabs>
        <w:spacing w:before="0" w:after="0" w:line="240" w:lineRule="auto"/>
        <w:ind w:firstLine="709"/>
        <w:jc w:val="both"/>
        <w:rPr>
          <w:b/>
          <w:i/>
          <w:sz w:val="24"/>
          <w:szCs w:val="24"/>
        </w:rPr>
      </w:pPr>
      <w:proofErr w:type="gramStart"/>
      <w:r w:rsidRPr="0086515F">
        <w:rPr>
          <w:b/>
          <w:i/>
          <w:sz w:val="24"/>
          <w:szCs w:val="24"/>
        </w:rPr>
        <w:t>в</w:t>
      </w:r>
      <w:proofErr w:type="gramEnd"/>
      <w:r w:rsidRPr="0086515F">
        <w:rPr>
          <w:b/>
          <w:i/>
          <w:sz w:val="24"/>
          <w:szCs w:val="24"/>
        </w:rPr>
        <w:t xml:space="preserve"> </w:t>
      </w:r>
      <w:proofErr w:type="spellStart"/>
      <w:r w:rsidRPr="0086515F">
        <w:rPr>
          <w:b/>
          <w:i/>
          <w:sz w:val="24"/>
          <w:szCs w:val="24"/>
        </w:rPr>
        <w:t>сфере</w:t>
      </w:r>
      <w:proofErr w:type="spellEnd"/>
      <w:r w:rsidRPr="0086515F">
        <w:rPr>
          <w:b/>
          <w:i/>
          <w:sz w:val="24"/>
          <w:szCs w:val="24"/>
        </w:rPr>
        <w:t xml:space="preserve"> </w:t>
      </w:r>
      <w:proofErr w:type="spellStart"/>
      <w:r w:rsidRPr="0086515F">
        <w:rPr>
          <w:b/>
          <w:i/>
          <w:sz w:val="24"/>
          <w:szCs w:val="24"/>
        </w:rPr>
        <w:t>социальных</w:t>
      </w:r>
      <w:proofErr w:type="spellEnd"/>
      <w:r w:rsidRPr="0086515F">
        <w:rPr>
          <w:b/>
          <w:i/>
          <w:sz w:val="24"/>
          <w:szCs w:val="24"/>
        </w:rPr>
        <w:t xml:space="preserve"> </w:t>
      </w:r>
      <w:proofErr w:type="spellStart"/>
      <w:r w:rsidRPr="0086515F">
        <w:rPr>
          <w:b/>
          <w:i/>
          <w:sz w:val="24"/>
          <w:szCs w:val="24"/>
        </w:rPr>
        <w:t>отношений</w:t>
      </w:r>
      <w:proofErr w:type="spellEnd"/>
      <w:r w:rsidRPr="0086515F">
        <w:rPr>
          <w:b/>
          <w:i/>
          <w:sz w:val="24"/>
          <w:szCs w:val="24"/>
        </w:rPr>
        <w:t>:</w:t>
      </w:r>
    </w:p>
    <w:p w:rsidR="0053308F" w:rsidRPr="0086515F" w:rsidRDefault="0053308F" w:rsidP="00FA10CE">
      <w:pPr>
        <w:pStyle w:val="20"/>
        <w:numPr>
          <w:ilvl w:val="0"/>
          <w:numId w:val="2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положительную самооценку, уверенность в своих силах, стремление к самостоятельности;</w:t>
      </w:r>
    </w:p>
    <w:p w:rsidR="0053308F" w:rsidRPr="0086515F" w:rsidRDefault="0053308F" w:rsidP="00FA10CE">
      <w:pPr>
        <w:pStyle w:val="20"/>
        <w:numPr>
          <w:ilvl w:val="0"/>
          <w:numId w:val="2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эмоциональную отзывчивость к взрослым и детям, слабым и нуждающимся в помощи, воспитывать сопереживание героям литературных и анимационных произведений, доброе отношение к животным и растениям;</w:t>
      </w:r>
    </w:p>
    <w:p w:rsidR="0053308F" w:rsidRPr="0086515F" w:rsidRDefault="0053308F" w:rsidP="00FA10CE">
      <w:pPr>
        <w:pStyle w:val="20"/>
        <w:numPr>
          <w:ilvl w:val="0"/>
          <w:numId w:val="2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позитивное отношение и чувство принадлежности детей к семье, уважение к родителям (законным представителям), педагогам и окружающим людям;</w:t>
      </w:r>
    </w:p>
    <w:p w:rsidR="0053308F" w:rsidRPr="0086515F" w:rsidRDefault="0053308F" w:rsidP="00FA10CE">
      <w:pPr>
        <w:pStyle w:val="20"/>
        <w:numPr>
          <w:ilvl w:val="0"/>
          <w:numId w:val="2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воспитывать доброжелательное отношение </w:t>
      </w:r>
      <w:proofErr w:type="gramStart"/>
      <w:r w:rsidRPr="0086515F">
        <w:rPr>
          <w:sz w:val="24"/>
          <w:szCs w:val="24"/>
          <w:lang w:val="ru-RU"/>
        </w:rPr>
        <w:t>ко</w:t>
      </w:r>
      <w:proofErr w:type="gramEnd"/>
      <w:r w:rsidRPr="0086515F">
        <w:rPr>
          <w:sz w:val="24"/>
          <w:szCs w:val="24"/>
          <w:lang w:val="ru-RU"/>
        </w:rPr>
        <w:t xml:space="preserve"> взрослым и детям;</w:t>
      </w:r>
    </w:p>
    <w:p w:rsidR="0053308F" w:rsidRPr="0086515F" w:rsidRDefault="0053308F" w:rsidP="00FA10CE">
      <w:pPr>
        <w:pStyle w:val="20"/>
        <w:numPr>
          <w:ilvl w:val="0"/>
          <w:numId w:val="2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воспитывать культуру общения </w:t>
      </w:r>
      <w:proofErr w:type="gramStart"/>
      <w:r w:rsidRPr="0086515F">
        <w:rPr>
          <w:sz w:val="24"/>
          <w:szCs w:val="24"/>
          <w:lang w:val="ru-RU"/>
        </w:rPr>
        <w:t>со</w:t>
      </w:r>
      <w:proofErr w:type="gramEnd"/>
      <w:r w:rsidRPr="0086515F">
        <w:rPr>
          <w:sz w:val="24"/>
          <w:szCs w:val="24"/>
          <w:lang w:val="ru-RU"/>
        </w:rPr>
        <w:t xml:space="preserve"> взрослыми и сверстниками, желание выполнять правила поведения, быть вежливыми в общении со взрослыми и сверстниками;</w:t>
      </w:r>
    </w:p>
    <w:p w:rsidR="0053308F" w:rsidRPr="0086515F" w:rsidRDefault="0053308F" w:rsidP="00FA10CE">
      <w:pPr>
        <w:pStyle w:val="20"/>
        <w:numPr>
          <w:ilvl w:val="0"/>
          <w:numId w:val="2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стремление к совместным играм, взаимодействию в паре или небольшой подгруппе, к взаимодействию в практической деятельности;</w:t>
      </w:r>
    </w:p>
    <w:p w:rsidR="00566224" w:rsidRPr="0086515F" w:rsidRDefault="00566224" w:rsidP="00FA10CE">
      <w:pPr>
        <w:pStyle w:val="20"/>
        <w:shd w:val="clear" w:color="auto" w:fill="auto"/>
        <w:tabs>
          <w:tab w:val="left" w:pos="993"/>
        </w:tabs>
        <w:spacing w:before="0" w:after="0" w:line="240" w:lineRule="auto"/>
        <w:jc w:val="both"/>
        <w:rPr>
          <w:sz w:val="24"/>
          <w:szCs w:val="24"/>
          <w:lang w:val="ru-RU"/>
        </w:rPr>
      </w:pPr>
    </w:p>
    <w:p w:rsidR="00711C76" w:rsidRPr="0086515F" w:rsidRDefault="0053308F" w:rsidP="007420A2">
      <w:pPr>
        <w:pStyle w:val="20"/>
        <w:shd w:val="clear" w:color="auto" w:fill="auto"/>
        <w:tabs>
          <w:tab w:val="left" w:pos="1042"/>
        </w:tabs>
        <w:spacing w:before="0" w:after="0" w:line="240" w:lineRule="auto"/>
        <w:ind w:firstLine="709"/>
        <w:jc w:val="both"/>
        <w:rPr>
          <w:b/>
          <w:i/>
          <w:sz w:val="24"/>
          <w:szCs w:val="24"/>
          <w:lang w:val="ru-RU"/>
        </w:rPr>
      </w:pPr>
      <w:r w:rsidRPr="0086515F">
        <w:rPr>
          <w:b/>
          <w:i/>
          <w:sz w:val="24"/>
          <w:szCs w:val="24"/>
          <w:lang w:val="ru-RU"/>
        </w:rPr>
        <w:t xml:space="preserve">в области формирования основ гражданственности и патриотизма: </w:t>
      </w:r>
    </w:p>
    <w:p w:rsidR="0053308F" w:rsidRPr="00A34C97" w:rsidRDefault="0053308F" w:rsidP="007420A2">
      <w:pPr>
        <w:pStyle w:val="20"/>
        <w:numPr>
          <w:ilvl w:val="0"/>
          <w:numId w:val="2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воспитывать уважительное отношение к Родине, символам страны, памятным</w:t>
      </w:r>
      <w:r w:rsidR="00A34C97">
        <w:rPr>
          <w:sz w:val="24"/>
          <w:szCs w:val="24"/>
          <w:lang w:val="ru-RU"/>
        </w:rPr>
        <w:t xml:space="preserve"> </w:t>
      </w:r>
      <w:r w:rsidRPr="00A34C97">
        <w:rPr>
          <w:sz w:val="24"/>
          <w:szCs w:val="24"/>
          <w:lang w:val="ru-RU"/>
        </w:rPr>
        <w:t>датам;</w:t>
      </w:r>
    </w:p>
    <w:p w:rsidR="0053308F" w:rsidRPr="0086515F" w:rsidRDefault="0053308F" w:rsidP="007420A2">
      <w:pPr>
        <w:pStyle w:val="20"/>
        <w:numPr>
          <w:ilvl w:val="0"/>
          <w:numId w:val="2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воспитывать гордость за достижения страны в области спорта, науки, искусства и других областях;</w:t>
      </w:r>
    </w:p>
    <w:p w:rsidR="0053308F" w:rsidRPr="0086515F" w:rsidRDefault="0053308F" w:rsidP="007420A2">
      <w:pPr>
        <w:pStyle w:val="20"/>
        <w:numPr>
          <w:ilvl w:val="0"/>
          <w:numId w:val="2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развивать интерес детей </w:t>
      </w:r>
      <w:proofErr w:type="gramStart"/>
      <w:r w:rsidRPr="0086515F">
        <w:rPr>
          <w:sz w:val="24"/>
          <w:szCs w:val="24"/>
          <w:lang w:val="ru-RU"/>
        </w:rPr>
        <w:t>к</w:t>
      </w:r>
      <w:proofErr w:type="gramEnd"/>
      <w:r w:rsidRPr="0086515F">
        <w:rPr>
          <w:sz w:val="24"/>
          <w:szCs w:val="24"/>
          <w:lang w:val="ru-RU"/>
        </w:rPr>
        <w:t xml:space="preserve"> основным достопримечательностями населенного пункта, в котором они живут.</w:t>
      </w:r>
    </w:p>
    <w:p w:rsidR="00566224" w:rsidRPr="0086515F" w:rsidRDefault="00566224" w:rsidP="007420A2">
      <w:pPr>
        <w:pStyle w:val="20"/>
        <w:shd w:val="clear" w:color="auto" w:fill="auto"/>
        <w:tabs>
          <w:tab w:val="left" w:pos="993"/>
        </w:tabs>
        <w:spacing w:before="0" w:after="0" w:line="240" w:lineRule="auto"/>
        <w:ind w:firstLine="709"/>
        <w:jc w:val="both"/>
        <w:rPr>
          <w:sz w:val="24"/>
          <w:szCs w:val="24"/>
          <w:lang w:val="ru-RU"/>
        </w:rPr>
      </w:pPr>
    </w:p>
    <w:p w:rsidR="0053308F" w:rsidRPr="0086515F" w:rsidRDefault="0053308F" w:rsidP="007420A2">
      <w:pPr>
        <w:pStyle w:val="20"/>
        <w:shd w:val="clear" w:color="auto" w:fill="auto"/>
        <w:tabs>
          <w:tab w:val="left" w:pos="1038"/>
        </w:tabs>
        <w:spacing w:before="0" w:after="0" w:line="240" w:lineRule="auto"/>
        <w:ind w:firstLine="709"/>
        <w:jc w:val="both"/>
        <w:rPr>
          <w:b/>
          <w:i/>
          <w:sz w:val="24"/>
          <w:szCs w:val="24"/>
        </w:rPr>
      </w:pPr>
      <w:proofErr w:type="gramStart"/>
      <w:r w:rsidRPr="0086515F">
        <w:rPr>
          <w:b/>
          <w:i/>
          <w:sz w:val="24"/>
          <w:szCs w:val="24"/>
        </w:rPr>
        <w:t>в</w:t>
      </w:r>
      <w:proofErr w:type="gramEnd"/>
      <w:r w:rsidRPr="0086515F">
        <w:rPr>
          <w:b/>
          <w:i/>
          <w:sz w:val="24"/>
          <w:szCs w:val="24"/>
        </w:rPr>
        <w:t xml:space="preserve"> </w:t>
      </w:r>
      <w:proofErr w:type="spellStart"/>
      <w:r w:rsidRPr="0086515F">
        <w:rPr>
          <w:b/>
          <w:i/>
          <w:sz w:val="24"/>
          <w:szCs w:val="24"/>
        </w:rPr>
        <w:t>сфере</w:t>
      </w:r>
      <w:proofErr w:type="spellEnd"/>
      <w:r w:rsidRPr="0086515F">
        <w:rPr>
          <w:b/>
          <w:i/>
          <w:sz w:val="24"/>
          <w:szCs w:val="24"/>
        </w:rPr>
        <w:t xml:space="preserve"> </w:t>
      </w:r>
      <w:proofErr w:type="spellStart"/>
      <w:r w:rsidRPr="0086515F">
        <w:rPr>
          <w:b/>
          <w:i/>
          <w:sz w:val="24"/>
          <w:szCs w:val="24"/>
        </w:rPr>
        <w:t>трудового</w:t>
      </w:r>
      <w:proofErr w:type="spellEnd"/>
      <w:r w:rsidRPr="0086515F">
        <w:rPr>
          <w:b/>
          <w:i/>
          <w:sz w:val="24"/>
          <w:szCs w:val="24"/>
        </w:rPr>
        <w:t xml:space="preserve"> </w:t>
      </w:r>
      <w:proofErr w:type="spellStart"/>
      <w:r w:rsidRPr="0086515F">
        <w:rPr>
          <w:b/>
          <w:i/>
          <w:sz w:val="24"/>
          <w:szCs w:val="24"/>
        </w:rPr>
        <w:t>воспитания</w:t>
      </w:r>
      <w:proofErr w:type="spellEnd"/>
      <w:r w:rsidRPr="0086515F">
        <w:rPr>
          <w:b/>
          <w:i/>
          <w:sz w:val="24"/>
          <w:szCs w:val="24"/>
        </w:rPr>
        <w:t>:</w:t>
      </w:r>
    </w:p>
    <w:p w:rsidR="0053308F" w:rsidRPr="0086515F" w:rsidRDefault="0053308F" w:rsidP="007420A2">
      <w:pPr>
        <w:pStyle w:val="20"/>
        <w:numPr>
          <w:ilvl w:val="0"/>
          <w:numId w:val="26"/>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представления об отдельных профессиях взрослых на основе ознакомления с конкретными видами труда;</w:t>
      </w:r>
    </w:p>
    <w:p w:rsidR="0053308F" w:rsidRPr="0086515F" w:rsidRDefault="0053308F" w:rsidP="007420A2">
      <w:pPr>
        <w:pStyle w:val="20"/>
        <w:numPr>
          <w:ilvl w:val="0"/>
          <w:numId w:val="26"/>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воспитывать уважение и благодарность взрослым за их труд, заботу о детях; вовлекать в простейшие процессы хозяйственно-бытового труда; развивать </w:t>
      </w:r>
      <w:r w:rsidRPr="0086515F">
        <w:rPr>
          <w:sz w:val="24"/>
          <w:szCs w:val="24"/>
          <w:lang w:val="ru-RU"/>
        </w:rPr>
        <w:lastRenderedPageBreak/>
        <w:t>самостоятельность и уверенность в самообслуживании, желании включаться в повседневные трудовые дела в ДОО и семье;</w:t>
      </w:r>
    </w:p>
    <w:p w:rsidR="00566224" w:rsidRPr="0086515F" w:rsidRDefault="00566224" w:rsidP="007420A2">
      <w:pPr>
        <w:pStyle w:val="20"/>
        <w:shd w:val="clear" w:color="auto" w:fill="auto"/>
        <w:tabs>
          <w:tab w:val="left" w:pos="1047"/>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1047"/>
        </w:tabs>
        <w:spacing w:before="0" w:after="0" w:line="240" w:lineRule="auto"/>
        <w:ind w:firstLine="709"/>
        <w:jc w:val="both"/>
        <w:rPr>
          <w:b/>
          <w:i/>
          <w:sz w:val="24"/>
          <w:szCs w:val="24"/>
          <w:lang w:val="ru-RU"/>
        </w:rPr>
      </w:pPr>
      <w:r w:rsidRPr="0086515F">
        <w:rPr>
          <w:b/>
          <w:i/>
          <w:sz w:val="24"/>
          <w:szCs w:val="24"/>
          <w:lang w:val="ru-RU"/>
        </w:rPr>
        <w:t>в области формирования основ безопасного поведения:</w:t>
      </w:r>
    </w:p>
    <w:p w:rsidR="0053308F" w:rsidRPr="0086515F" w:rsidRDefault="0053308F" w:rsidP="007420A2">
      <w:pPr>
        <w:pStyle w:val="20"/>
        <w:numPr>
          <w:ilvl w:val="0"/>
          <w:numId w:val="27"/>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обогащать представления детей об основных источниках и видах опасности в быту, на улице, в природе, в общении с незнакомыми людьми;</w:t>
      </w:r>
    </w:p>
    <w:p w:rsidR="0053308F" w:rsidRPr="0086515F" w:rsidRDefault="0053308F" w:rsidP="007420A2">
      <w:pPr>
        <w:pStyle w:val="20"/>
        <w:numPr>
          <w:ilvl w:val="0"/>
          <w:numId w:val="27"/>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знакомить детей с простейшими способами безопасного поведения в опасных ситуациях;</w:t>
      </w:r>
    </w:p>
    <w:p w:rsidR="0053308F" w:rsidRPr="0086515F" w:rsidRDefault="0053308F" w:rsidP="007420A2">
      <w:pPr>
        <w:pStyle w:val="20"/>
        <w:numPr>
          <w:ilvl w:val="0"/>
          <w:numId w:val="27"/>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представления о правилах безопасного дорожного движения в качестве пешехода и пассажира транспортного средства.</w:t>
      </w:r>
    </w:p>
    <w:p w:rsidR="0053308F" w:rsidRPr="0086515F" w:rsidRDefault="0053308F" w:rsidP="007420A2">
      <w:pPr>
        <w:pStyle w:val="20"/>
        <w:numPr>
          <w:ilvl w:val="0"/>
          <w:numId w:val="27"/>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формировать представления о правилах безопасного использования электронных </w:t>
      </w:r>
      <w:proofErr w:type="spellStart"/>
      <w:r w:rsidRPr="0086515F">
        <w:rPr>
          <w:sz w:val="24"/>
          <w:szCs w:val="24"/>
          <w:lang w:val="ru-RU"/>
        </w:rPr>
        <w:t>гаджетов</w:t>
      </w:r>
      <w:proofErr w:type="spellEnd"/>
      <w:r w:rsidRPr="0086515F">
        <w:rPr>
          <w:sz w:val="24"/>
          <w:szCs w:val="24"/>
          <w:lang w:val="ru-RU"/>
        </w:rPr>
        <w:t>, в том числе мобильных устройств, планшетов и прочее, исключая практическое использование электронных средств обучения.</w:t>
      </w:r>
    </w:p>
    <w:p w:rsidR="00566224" w:rsidRPr="0086515F" w:rsidRDefault="00566224" w:rsidP="007420A2">
      <w:pPr>
        <w:pStyle w:val="20"/>
        <w:shd w:val="clear" w:color="auto" w:fill="auto"/>
        <w:tabs>
          <w:tab w:val="left" w:pos="993"/>
        </w:tabs>
        <w:spacing w:before="0" w:after="0" w:line="240" w:lineRule="auto"/>
        <w:ind w:firstLine="709"/>
        <w:jc w:val="both"/>
        <w:rPr>
          <w:sz w:val="24"/>
          <w:szCs w:val="24"/>
          <w:lang w:val="ru-RU"/>
        </w:rPr>
      </w:pPr>
    </w:p>
    <w:p w:rsidR="0053308F" w:rsidRPr="0086515F" w:rsidRDefault="0053308F" w:rsidP="007420A2">
      <w:pPr>
        <w:pStyle w:val="20"/>
        <w:shd w:val="clear" w:color="auto" w:fill="auto"/>
        <w:tabs>
          <w:tab w:val="left" w:pos="1556"/>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566224" w:rsidRPr="0086515F" w:rsidRDefault="00566224" w:rsidP="007420A2">
      <w:pPr>
        <w:pStyle w:val="20"/>
        <w:shd w:val="clear" w:color="auto" w:fill="auto"/>
        <w:tabs>
          <w:tab w:val="left" w:pos="1009"/>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1009"/>
        </w:tabs>
        <w:spacing w:before="0" w:after="0" w:line="240" w:lineRule="auto"/>
        <w:ind w:firstLine="709"/>
        <w:jc w:val="both"/>
        <w:rPr>
          <w:b/>
          <w:i/>
          <w:sz w:val="24"/>
          <w:szCs w:val="24"/>
          <w:lang w:val="ru-RU"/>
        </w:rPr>
      </w:pPr>
      <w:r w:rsidRPr="0086515F">
        <w:rPr>
          <w:b/>
          <w:i/>
          <w:sz w:val="24"/>
          <w:szCs w:val="24"/>
          <w:lang w:val="ru-RU"/>
        </w:rPr>
        <w:t>В сфере социальных отношений.</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обогащает представления детей об их развитии, проговаривает и фиксирует внимание на разнообразных возрастных изменениях (когда я был маленький, когда я буду взрослым). Способствует освоению детьми традиционных представлений о половых и </w:t>
      </w:r>
      <w:proofErr w:type="spellStart"/>
      <w:r w:rsidRPr="0086515F">
        <w:rPr>
          <w:sz w:val="24"/>
          <w:szCs w:val="24"/>
          <w:lang w:val="ru-RU"/>
        </w:rPr>
        <w:t>гендерных</w:t>
      </w:r>
      <w:proofErr w:type="spellEnd"/>
      <w:r w:rsidRPr="0086515F">
        <w:rPr>
          <w:sz w:val="24"/>
          <w:szCs w:val="24"/>
          <w:lang w:val="ru-RU"/>
        </w:rPr>
        <w:t xml:space="preserve"> различиях, семейных ролях и отношениях.</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Формирует положительную самооценку, уверенность в своих силах, отмечает позитивные изменения в развитии и поведении детей, бережно и тактично помогает ребёнку обнаружить свои ошибки и найти адекватный способ их устранения.</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способствует распознаванию и пониманию детьми эмоциональных состояний, их разнообразных проявлений, связи эмоций и поступков людей. Создает ситуации получения детьми опыта проявления сочувствия и содействия (</w:t>
      </w:r>
      <w:proofErr w:type="spellStart"/>
      <w:r w:rsidRPr="0086515F">
        <w:rPr>
          <w:sz w:val="24"/>
          <w:szCs w:val="24"/>
          <w:lang w:val="ru-RU"/>
        </w:rPr>
        <w:t>эмпатийного</w:t>
      </w:r>
      <w:proofErr w:type="spellEnd"/>
      <w:r w:rsidRPr="0086515F">
        <w:rPr>
          <w:sz w:val="24"/>
          <w:szCs w:val="24"/>
          <w:lang w:val="ru-RU"/>
        </w:rPr>
        <w:t xml:space="preserve"> поведения) в ответ на эмоциональное состояние сверстников и взрослых, воспитывает чувствительность и внимательность к затруднениям и переживаниям окружающих. При чтении художественной литературы, просмотре фрагментов анимационных фильмов педагог обращает внимание на разнообразие эмоциональных проявлений героев, комментирует и обсуждает с детьми обусловившие их причины.</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развивает позитивное отношение и чувство принадлежности детей к семье, уважение к родителям (законным представителям): обогащает представление о структуре и составе семьи, родственных отношениях; семейных событиях, делах.</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Обеспечивает включенность детей в детское сообщество, умение согласовывать взаимоотношения со сверстниками. Побуждает детей наблюдать за поведением сверстников, развивает чувствительность к поступкам сверстников, интерес к их действиям. Способствует освоению детьми вербальных и невербальных средств и способов обращения к сверстникам, привлечения внимания и демонстрации своего расположения. Поддерживает детей в ситуации, когда им трудно выразить собственные потребности и при урегулировании конфликтов между сверстниками, демонстрирует культурные формы общения. Поощряет инициативу и самостоятельный выбор детьми занятий и партнеров, обогащает умение договариваться, поддерживает совместные дела детей в небольших группах (3-4 человека). Обеспечивает развитие личностного отношения ребёнка к соблюдению или нарушению моральных норм при взаимодействии со сверстником.</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Создает условия для развития детско-взрослого сообщества. Способствует освоению правил и форм проявления вежливости, уважения к старшим: напоминает и демонстрирует различные формы приветствия, прощания, выражения благодарности и просьбы. Знакомит детей с правилами поведения в общественных местах.</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Развивает позитивное отношение к ДОО: знакомит с педагогическими и иными работниками ДОО, с доступными для восприятия детьми правилами жизнедеятельности в ДОО; её традициями; воспитывает бережное отношение к пространству и оборудованию </w:t>
      </w:r>
      <w:r w:rsidRPr="0086515F">
        <w:rPr>
          <w:sz w:val="24"/>
          <w:szCs w:val="24"/>
          <w:lang w:val="ru-RU"/>
        </w:rPr>
        <w:lastRenderedPageBreak/>
        <w:t>ДОО. Обращает внимание детей на изменение и украшение её помещений и территории, поддерживает инициативу детей и совместно планирует презентацию продуктов деятельности (рисунков, поделок) в пространстве группы и прилегающих к ней помещениях.</w:t>
      </w:r>
    </w:p>
    <w:p w:rsidR="00566224" w:rsidRPr="0086515F" w:rsidRDefault="00566224" w:rsidP="007420A2">
      <w:pPr>
        <w:pStyle w:val="20"/>
        <w:shd w:val="clear" w:color="auto" w:fill="auto"/>
        <w:tabs>
          <w:tab w:val="left" w:pos="1018"/>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1018"/>
        </w:tabs>
        <w:spacing w:before="0" w:after="0" w:line="240" w:lineRule="auto"/>
        <w:ind w:firstLine="709"/>
        <w:jc w:val="both"/>
        <w:rPr>
          <w:b/>
          <w:i/>
          <w:sz w:val="24"/>
          <w:szCs w:val="24"/>
          <w:lang w:val="ru-RU"/>
        </w:rPr>
      </w:pPr>
      <w:r w:rsidRPr="0086515F">
        <w:rPr>
          <w:b/>
          <w:i/>
          <w:sz w:val="24"/>
          <w:szCs w:val="24"/>
          <w:lang w:val="ru-RU"/>
        </w:rPr>
        <w:t>В области формирования основ гражданственности и патриотизма.</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Воспитывает уважительное отношение к нашей Родине – России. Продолжает знакомить с государственной символикой Российской Федерации: Российский флаг и герб России; воспитывает уважительное отношение к символам страны.</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Обогащает представления детей о государственных праздниках: День защитника Отечества, День Победы. Знакомит детей с содержанием праздника, с памятными местами в населенном пункте, котором живет, посвященными празднику.</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обогащает представления детей о малой родине: знакомит с основными достопримечательностями населенного пункта, развивает интерес детей к их посещению с родителями (законными представителями); знакомит с названиями улиц, на которых живут дети. Поддерживает эмоциональную отзывчивость детей на красоту родного края. Создает условия для отражения детьми впечатлений о малой родине в различных видах деятельности (рассказывает, изображает, воплощает образы в играх, разворачивает сюжет и так далее).</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Поддерживает интерес к народной культуре страны (традициям, устному народному творчеству, народной музыке, танцам, играм, игрушкам).</w:t>
      </w:r>
    </w:p>
    <w:p w:rsidR="00566224" w:rsidRPr="0086515F" w:rsidRDefault="00566224" w:rsidP="007420A2">
      <w:pPr>
        <w:pStyle w:val="20"/>
        <w:shd w:val="clear" w:color="auto" w:fill="auto"/>
        <w:tabs>
          <w:tab w:val="left" w:pos="1013"/>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1013"/>
        </w:tabs>
        <w:spacing w:before="0" w:after="0" w:line="240" w:lineRule="auto"/>
        <w:ind w:firstLine="709"/>
        <w:jc w:val="both"/>
        <w:rPr>
          <w:b/>
          <w:i/>
          <w:sz w:val="24"/>
          <w:szCs w:val="24"/>
          <w:lang w:val="ru-RU"/>
        </w:rPr>
      </w:pPr>
      <w:r w:rsidRPr="0086515F">
        <w:rPr>
          <w:b/>
          <w:i/>
          <w:sz w:val="24"/>
          <w:szCs w:val="24"/>
          <w:lang w:val="ru-RU"/>
        </w:rPr>
        <w:t>В сфере трудового воспитания.</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знакомит детей с содержанием и структурой процессов хозяйственно-</w:t>
      </w:r>
      <w:r w:rsidRPr="0086515F">
        <w:rPr>
          <w:sz w:val="24"/>
          <w:szCs w:val="24"/>
          <w:lang w:val="ru-RU"/>
        </w:rPr>
        <w:softHyphen/>
        <w:t>бытового труда взрослых, обогащает их представления, организуя специальные образовательные ситуации с моделированием конкретных трудовых процессов взрослых, работающих в ДОО (как музыкальный руководитель готовится к занятиям с детьми, как электрик меняет электрические лампочки в групповой комнате, повар делает салат на обед). Беседует с детьми, обращает внимание на целостность трудового процесса, направленного на продуктивный результат, вызывает у детей добрые и уважительные чувства к взрослым, которые заботятся о жизнедеятельности детей в ДОО.</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поддерживает инициативу детей узнать и рассказать о трудовой деятельности взрослых, поощряет коммуникативную активность ребёнка, связанную с желанием рассказать о профессии мамы или папы, описать их трудовые действия, рассказать о результатах их труда.</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расширяет представление детей о предметах как результате труда взрослых, о многообразии предметного мира материалов (металл, стекло, бумага, картон, кожа и тому подобное), знакомит детей с ключевыми характеристиками материалов, организуя </w:t>
      </w:r>
      <w:proofErr w:type="gramStart"/>
      <w:r w:rsidRPr="0086515F">
        <w:rPr>
          <w:sz w:val="24"/>
          <w:szCs w:val="24"/>
          <w:lang w:val="ru-RU"/>
        </w:rPr>
        <w:t>экспериментирование</w:t>
      </w:r>
      <w:proofErr w:type="gramEnd"/>
      <w:r w:rsidRPr="0086515F">
        <w:rPr>
          <w:sz w:val="24"/>
          <w:szCs w:val="24"/>
          <w:lang w:val="ru-RU"/>
        </w:rPr>
        <w:t xml:space="preserve"> способствует обогащению представлений детей об отличительных признаках материалов для создания продуктов труда (прочный (ломкий) материал, промокаемый (водоотталкивающий) материал, мягкий (твердый) материал и тому подобное).</w:t>
      </w:r>
    </w:p>
    <w:p w:rsidR="0053308F" w:rsidRPr="0086515F" w:rsidRDefault="0053308F"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 xml:space="preserve">Педагог рассказывает детям о бытовой технике, помогающей взрослым организовать бытовой труд дома: стиральная и посудомоечная машины, пылесос, </w:t>
      </w:r>
      <w:proofErr w:type="spellStart"/>
      <w:r w:rsidRPr="0086515F">
        <w:rPr>
          <w:sz w:val="24"/>
          <w:szCs w:val="24"/>
          <w:lang w:val="ru-RU"/>
        </w:rPr>
        <w:t>мультиварка</w:t>
      </w:r>
      <w:proofErr w:type="spellEnd"/>
      <w:r w:rsidRPr="0086515F">
        <w:rPr>
          <w:sz w:val="24"/>
          <w:szCs w:val="24"/>
          <w:lang w:val="ru-RU"/>
        </w:rPr>
        <w:t>, миксер, мясорубка; беседует с детьми о назначении бытовой техники, формирует представление о её назначении для ускорения и облегчения процессов бытового труда.</w:t>
      </w:r>
      <w:proofErr w:type="gramEnd"/>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создает условия для позитивного включения детей в процессы самообслуживания в режимных моментах группы, поощряет желание детей проявлять самостоятельность и инициативность, используя приемы поощрения и одобрения правильных действий детей, результатов процесса самообслуживания.</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Одобряет действия детей, направленные на оказание взаимопомощи (помочь доделать поделку, помочь одеться, помочь убрать со стола и тому подобное).</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lastRenderedPageBreak/>
        <w:t>В процессе самообслуживания обращает внимание детей на необходимость бережного отношения к вещам: аккуратное складывание одежды, возвращение игрушек на место после игры и тому подобное. В процессе самообслуживания педагог напоминает детям о важности соблюдения очередности действий в трудовом процессе для достижения качественного результата, демонстрирует детям приемы самоконтроля для оценки результата, поощряет действия детей, направленные на применение способов самоконтроля в процессе выполнения действий.</w:t>
      </w:r>
    </w:p>
    <w:p w:rsidR="00566224" w:rsidRPr="0086515F" w:rsidRDefault="00566224" w:rsidP="007420A2">
      <w:pPr>
        <w:pStyle w:val="20"/>
        <w:shd w:val="clear" w:color="auto" w:fill="auto"/>
        <w:tabs>
          <w:tab w:val="left" w:pos="1042"/>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1042"/>
        </w:tabs>
        <w:spacing w:before="0" w:after="0" w:line="240" w:lineRule="auto"/>
        <w:ind w:firstLine="709"/>
        <w:jc w:val="both"/>
        <w:rPr>
          <w:b/>
          <w:i/>
          <w:sz w:val="24"/>
          <w:szCs w:val="24"/>
          <w:lang w:val="ru-RU"/>
        </w:rPr>
      </w:pPr>
      <w:r w:rsidRPr="0086515F">
        <w:rPr>
          <w:b/>
          <w:i/>
          <w:sz w:val="24"/>
          <w:szCs w:val="24"/>
          <w:lang w:val="ru-RU"/>
        </w:rPr>
        <w:t>В области формирования основ безопасности поведения.</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способствует обогащению представлений детей об основных правилах безопасного поведения в быту, в природе, на улице, в реальном общении с незнакомыми людьми и в телефонных разговорах с ними.</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Создает условия для расширения и углубления интереса детей к бытовым приборам и предметам быта, обсуждает вместе с детьми правила их использования, поощряет стремление детей поделиться своим опытом с другими, предлагает детям рассказать о том, как они дома соблюдают правила безопасного поведения, выбирает вместе с детьми лучшие примеры. Обсуждает с детьми, что порядок в доме и ДОО необходимо соблюдать не только для красоты, но и для безопасности человека, что предметы и игрушки необходимо класть на свое место.</w:t>
      </w:r>
    </w:p>
    <w:p w:rsidR="0053308F" w:rsidRPr="0086515F" w:rsidRDefault="0053308F"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Рассматривает вместе с детьми картинки с правилами и алгоритмами поведения в ситуациях, опасных для здоровья и жизни, которые могут произойти с детьми дома, в условиях ДОО, в ближайшем с домом окружении: если неосторожно пользоваться, брать без разрешения или играть острыми, колющими, режущими предметами, то можно порезаться или уколоться, лучше предупредить взрослого и пользоваться только под его присмотром.</w:t>
      </w:r>
      <w:proofErr w:type="gramEnd"/>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Создает игровые ситуации, в которых ребёнок может закрепить опыт безопасного поведения в быту, на улице, в природе, в общении с незнакомыми людьми. Обсуждают с детьми правила безопасного поведения в чрезвычайных ситуациях: как позвать взрослого на помощь, как вызвать помощь по мобильному устройству и тому подобное.</w:t>
      </w:r>
    </w:p>
    <w:p w:rsidR="00566224" w:rsidRPr="0086515F" w:rsidRDefault="00566224" w:rsidP="007420A2">
      <w:pPr>
        <w:pStyle w:val="20"/>
        <w:shd w:val="clear" w:color="auto" w:fill="auto"/>
        <w:tabs>
          <w:tab w:val="left" w:pos="1335"/>
        </w:tabs>
        <w:spacing w:before="0" w:after="0" w:line="240" w:lineRule="auto"/>
        <w:ind w:firstLine="709"/>
        <w:jc w:val="both"/>
        <w:rPr>
          <w:b/>
          <w:sz w:val="24"/>
          <w:szCs w:val="24"/>
          <w:lang w:val="ru-RU"/>
        </w:rPr>
      </w:pPr>
    </w:p>
    <w:p w:rsidR="0053308F" w:rsidRPr="0086515F" w:rsidRDefault="0053308F" w:rsidP="007420A2">
      <w:pPr>
        <w:pStyle w:val="20"/>
        <w:shd w:val="clear" w:color="auto" w:fill="auto"/>
        <w:tabs>
          <w:tab w:val="left" w:pos="1335"/>
        </w:tabs>
        <w:spacing w:before="0" w:after="0" w:line="240" w:lineRule="auto"/>
        <w:ind w:firstLine="709"/>
        <w:jc w:val="both"/>
        <w:rPr>
          <w:b/>
          <w:sz w:val="24"/>
          <w:szCs w:val="24"/>
          <w:lang w:val="ru-RU"/>
        </w:rPr>
      </w:pPr>
      <w:r w:rsidRPr="0086515F">
        <w:rPr>
          <w:b/>
          <w:sz w:val="24"/>
          <w:szCs w:val="24"/>
          <w:lang w:val="ru-RU"/>
        </w:rPr>
        <w:t>От 5 лет до 6 лет.</w:t>
      </w:r>
    </w:p>
    <w:p w:rsidR="0053308F" w:rsidRPr="0086515F" w:rsidRDefault="0053308F" w:rsidP="007420A2">
      <w:pPr>
        <w:pStyle w:val="20"/>
        <w:shd w:val="clear" w:color="auto" w:fill="auto"/>
        <w:tabs>
          <w:tab w:val="left" w:pos="1561"/>
        </w:tabs>
        <w:spacing w:before="0" w:after="0" w:line="240" w:lineRule="auto"/>
        <w:ind w:firstLine="709"/>
        <w:jc w:val="both"/>
        <w:rPr>
          <w:sz w:val="24"/>
          <w:szCs w:val="24"/>
          <w:lang w:val="ru-RU"/>
        </w:rPr>
      </w:pPr>
      <w:r w:rsidRPr="0086515F">
        <w:rPr>
          <w:sz w:val="24"/>
          <w:szCs w:val="24"/>
          <w:lang w:val="ru-RU"/>
        </w:rPr>
        <w:t xml:space="preserve">В области социально-коммуникативного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566224" w:rsidRPr="0086515F" w:rsidRDefault="00566224" w:rsidP="007420A2">
      <w:pPr>
        <w:pStyle w:val="20"/>
        <w:shd w:val="clear" w:color="auto" w:fill="auto"/>
        <w:tabs>
          <w:tab w:val="left" w:pos="1009"/>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1009"/>
        </w:tabs>
        <w:spacing w:before="0" w:after="0" w:line="240" w:lineRule="auto"/>
        <w:ind w:firstLine="709"/>
        <w:jc w:val="both"/>
        <w:rPr>
          <w:b/>
          <w:i/>
          <w:sz w:val="24"/>
          <w:szCs w:val="24"/>
        </w:rPr>
      </w:pPr>
      <w:proofErr w:type="gramStart"/>
      <w:r w:rsidRPr="0086515F">
        <w:rPr>
          <w:b/>
          <w:i/>
          <w:sz w:val="24"/>
          <w:szCs w:val="24"/>
        </w:rPr>
        <w:t>в</w:t>
      </w:r>
      <w:proofErr w:type="gramEnd"/>
      <w:r w:rsidRPr="0086515F">
        <w:rPr>
          <w:b/>
          <w:i/>
          <w:sz w:val="24"/>
          <w:szCs w:val="24"/>
        </w:rPr>
        <w:t xml:space="preserve"> </w:t>
      </w:r>
      <w:proofErr w:type="spellStart"/>
      <w:r w:rsidRPr="0086515F">
        <w:rPr>
          <w:b/>
          <w:i/>
          <w:sz w:val="24"/>
          <w:szCs w:val="24"/>
        </w:rPr>
        <w:t>сфере</w:t>
      </w:r>
      <w:proofErr w:type="spellEnd"/>
      <w:r w:rsidRPr="0086515F">
        <w:rPr>
          <w:b/>
          <w:i/>
          <w:sz w:val="24"/>
          <w:szCs w:val="24"/>
        </w:rPr>
        <w:t xml:space="preserve"> </w:t>
      </w:r>
      <w:proofErr w:type="spellStart"/>
      <w:r w:rsidRPr="0086515F">
        <w:rPr>
          <w:b/>
          <w:i/>
          <w:sz w:val="24"/>
          <w:szCs w:val="24"/>
        </w:rPr>
        <w:t>социальных</w:t>
      </w:r>
      <w:proofErr w:type="spellEnd"/>
      <w:r w:rsidRPr="0086515F">
        <w:rPr>
          <w:b/>
          <w:i/>
          <w:sz w:val="24"/>
          <w:szCs w:val="24"/>
        </w:rPr>
        <w:t xml:space="preserve"> </w:t>
      </w:r>
      <w:proofErr w:type="spellStart"/>
      <w:r w:rsidRPr="0086515F">
        <w:rPr>
          <w:b/>
          <w:i/>
          <w:sz w:val="24"/>
          <w:szCs w:val="24"/>
        </w:rPr>
        <w:t>отношений</w:t>
      </w:r>
      <w:proofErr w:type="spellEnd"/>
      <w:r w:rsidRPr="0086515F">
        <w:rPr>
          <w:b/>
          <w:i/>
          <w:sz w:val="24"/>
          <w:szCs w:val="24"/>
        </w:rPr>
        <w:t>:</w:t>
      </w:r>
    </w:p>
    <w:p w:rsidR="0053308F" w:rsidRPr="0086515F" w:rsidRDefault="0053308F" w:rsidP="007420A2">
      <w:pPr>
        <w:pStyle w:val="20"/>
        <w:numPr>
          <w:ilvl w:val="0"/>
          <w:numId w:val="2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обогащать представления детей о формах поведения и действиях в различных ситуациях в семье и ДОО;</w:t>
      </w:r>
    </w:p>
    <w:p w:rsidR="0053308F" w:rsidRPr="0086515F" w:rsidRDefault="0053308F" w:rsidP="007420A2">
      <w:pPr>
        <w:pStyle w:val="20"/>
        <w:numPr>
          <w:ilvl w:val="0"/>
          <w:numId w:val="2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содействовать пониманию детьми собственных и чужих эмоциональных состояний и переживаний, овладению способами </w:t>
      </w:r>
      <w:proofErr w:type="spellStart"/>
      <w:r w:rsidRPr="0086515F">
        <w:rPr>
          <w:sz w:val="24"/>
          <w:szCs w:val="24"/>
          <w:lang w:val="ru-RU"/>
        </w:rPr>
        <w:t>эмпатийного</w:t>
      </w:r>
      <w:proofErr w:type="spellEnd"/>
      <w:r w:rsidRPr="0086515F">
        <w:rPr>
          <w:sz w:val="24"/>
          <w:szCs w:val="24"/>
          <w:lang w:val="ru-RU"/>
        </w:rPr>
        <w:t xml:space="preserve"> поведения в ответ на разнообразные эмоциональные проявления сверстников и взрослых;</w:t>
      </w:r>
    </w:p>
    <w:p w:rsidR="0053308F" w:rsidRPr="0086515F" w:rsidRDefault="0053308F" w:rsidP="007420A2">
      <w:pPr>
        <w:pStyle w:val="20"/>
        <w:numPr>
          <w:ilvl w:val="0"/>
          <w:numId w:val="2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поддерживать интерес детей к отношениям и событиям в коллективе, согласованию действий между собой и заинтересованности в общем результате совместной деятельности;</w:t>
      </w:r>
    </w:p>
    <w:p w:rsidR="0053308F" w:rsidRPr="0086515F" w:rsidRDefault="0053308F" w:rsidP="007420A2">
      <w:pPr>
        <w:pStyle w:val="20"/>
        <w:numPr>
          <w:ilvl w:val="0"/>
          <w:numId w:val="2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обеспечивать умение детей вырабатывать и принимать правила взаимодействия в группе, понимание детьми последствий несоблюдения принятых правил;</w:t>
      </w:r>
    </w:p>
    <w:p w:rsidR="0053308F" w:rsidRPr="0086515F" w:rsidRDefault="0053308F" w:rsidP="007420A2">
      <w:pPr>
        <w:pStyle w:val="20"/>
        <w:numPr>
          <w:ilvl w:val="0"/>
          <w:numId w:val="2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расширять представления о правилах поведения в общественных местах; об обязанностях в группе;</w:t>
      </w:r>
    </w:p>
    <w:p w:rsidR="00566224" w:rsidRPr="0086515F" w:rsidRDefault="00566224" w:rsidP="007420A2">
      <w:pPr>
        <w:pStyle w:val="20"/>
        <w:shd w:val="clear" w:color="auto" w:fill="auto"/>
        <w:tabs>
          <w:tab w:val="left" w:pos="1027"/>
        </w:tabs>
        <w:spacing w:before="0" w:after="0" w:line="240" w:lineRule="auto"/>
        <w:ind w:firstLine="709"/>
        <w:jc w:val="both"/>
        <w:rPr>
          <w:b/>
          <w:i/>
          <w:sz w:val="24"/>
          <w:szCs w:val="24"/>
          <w:lang w:val="ru-RU"/>
        </w:rPr>
      </w:pPr>
    </w:p>
    <w:p w:rsidR="00711C76" w:rsidRPr="0086515F" w:rsidRDefault="0053308F" w:rsidP="007420A2">
      <w:pPr>
        <w:pStyle w:val="20"/>
        <w:shd w:val="clear" w:color="auto" w:fill="auto"/>
        <w:tabs>
          <w:tab w:val="left" w:pos="1027"/>
        </w:tabs>
        <w:spacing w:before="0" w:after="0" w:line="240" w:lineRule="auto"/>
        <w:ind w:firstLine="709"/>
        <w:jc w:val="both"/>
        <w:rPr>
          <w:b/>
          <w:i/>
          <w:sz w:val="24"/>
          <w:szCs w:val="24"/>
          <w:lang w:val="ru-RU"/>
        </w:rPr>
      </w:pPr>
      <w:r w:rsidRPr="0086515F">
        <w:rPr>
          <w:b/>
          <w:i/>
          <w:sz w:val="24"/>
          <w:szCs w:val="24"/>
          <w:lang w:val="ru-RU"/>
        </w:rPr>
        <w:t xml:space="preserve">в области формирования основ гражданственности и патриотизма: </w:t>
      </w:r>
    </w:p>
    <w:p w:rsidR="0053308F" w:rsidRPr="0086515F" w:rsidRDefault="0053308F" w:rsidP="007420A2">
      <w:pPr>
        <w:pStyle w:val="20"/>
        <w:numPr>
          <w:ilvl w:val="0"/>
          <w:numId w:val="29"/>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воспитывать уважительное отношение к Родине, к людям </w:t>
      </w:r>
      <w:proofErr w:type="spellStart"/>
      <w:r w:rsidRPr="0086515F">
        <w:rPr>
          <w:sz w:val="24"/>
          <w:szCs w:val="24"/>
          <w:lang w:val="ru-RU"/>
        </w:rPr>
        <w:t>разныхнациональностей</w:t>
      </w:r>
      <w:proofErr w:type="spellEnd"/>
      <w:r w:rsidRPr="0086515F">
        <w:rPr>
          <w:sz w:val="24"/>
          <w:szCs w:val="24"/>
          <w:lang w:val="ru-RU"/>
        </w:rPr>
        <w:t>, проживающим на территории России, их культурному наследию;</w:t>
      </w:r>
    </w:p>
    <w:p w:rsidR="0053308F" w:rsidRPr="0086515F" w:rsidRDefault="0053308F" w:rsidP="007420A2">
      <w:pPr>
        <w:pStyle w:val="20"/>
        <w:numPr>
          <w:ilvl w:val="0"/>
          <w:numId w:val="29"/>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знакомить детей с содержанием государственных праздников и традициями празднования, развивать патриотические чувства, уважение и гордость за поступки героев </w:t>
      </w:r>
      <w:r w:rsidRPr="0086515F">
        <w:rPr>
          <w:sz w:val="24"/>
          <w:szCs w:val="24"/>
          <w:lang w:val="ru-RU"/>
        </w:rPr>
        <w:lastRenderedPageBreak/>
        <w:t>Отечества, достижения страны;</w:t>
      </w:r>
    </w:p>
    <w:p w:rsidR="0053308F" w:rsidRPr="0086515F" w:rsidRDefault="0053308F" w:rsidP="007420A2">
      <w:pPr>
        <w:pStyle w:val="20"/>
        <w:numPr>
          <w:ilvl w:val="0"/>
          <w:numId w:val="29"/>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поддерживать детскую любознательность по отношению к родному краю, эмоциональный отклик на проявления красоты в различных архитектурных объектах и произведениях искусства, явлениях природы;</w:t>
      </w:r>
    </w:p>
    <w:p w:rsidR="00566224" w:rsidRPr="0086515F" w:rsidRDefault="00566224" w:rsidP="007420A2">
      <w:pPr>
        <w:pStyle w:val="20"/>
        <w:shd w:val="clear" w:color="auto" w:fill="auto"/>
        <w:tabs>
          <w:tab w:val="left" w:pos="1018"/>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1018"/>
        </w:tabs>
        <w:spacing w:before="0" w:after="0" w:line="240" w:lineRule="auto"/>
        <w:ind w:firstLine="709"/>
        <w:jc w:val="both"/>
        <w:rPr>
          <w:b/>
          <w:i/>
          <w:sz w:val="24"/>
          <w:szCs w:val="24"/>
        </w:rPr>
      </w:pPr>
      <w:proofErr w:type="gramStart"/>
      <w:r w:rsidRPr="0086515F">
        <w:rPr>
          <w:b/>
          <w:i/>
          <w:sz w:val="24"/>
          <w:szCs w:val="24"/>
        </w:rPr>
        <w:t>в</w:t>
      </w:r>
      <w:proofErr w:type="gramEnd"/>
      <w:r w:rsidRPr="0086515F">
        <w:rPr>
          <w:b/>
          <w:i/>
          <w:sz w:val="24"/>
          <w:szCs w:val="24"/>
        </w:rPr>
        <w:t xml:space="preserve"> </w:t>
      </w:r>
      <w:proofErr w:type="spellStart"/>
      <w:r w:rsidRPr="0086515F">
        <w:rPr>
          <w:b/>
          <w:i/>
          <w:sz w:val="24"/>
          <w:szCs w:val="24"/>
        </w:rPr>
        <w:t>сфере</w:t>
      </w:r>
      <w:proofErr w:type="spellEnd"/>
      <w:r w:rsidRPr="0086515F">
        <w:rPr>
          <w:b/>
          <w:i/>
          <w:sz w:val="24"/>
          <w:szCs w:val="24"/>
        </w:rPr>
        <w:t xml:space="preserve"> </w:t>
      </w:r>
      <w:proofErr w:type="spellStart"/>
      <w:r w:rsidRPr="0086515F">
        <w:rPr>
          <w:b/>
          <w:i/>
          <w:sz w:val="24"/>
          <w:szCs w:val="24"/>
        </w:rPr>
        <w:t>трудового</w:t>
      </w:r>
      <w:proofErr w:type="spellEnd"/>
      <w:r w:rsidRPr="0086515F">
        <w:rPr>
          <w:b/>
          <w:i/>
          <w:sz w:val="24"/>
          <w:szCs w:val="24"/>
        </w:rPr>
        <w:t xml:space="preserve"> </w:t>
      </w:r>
      <w:proofErr w:type="spellStart"/>
      <w:r w:rsidRPr="0086515F">
        <w:rPr>
          <w:b/>
          <w:i/>
          <w:sz w:val="24"/>
          <w:szCs w:val="24"/>
        </w:rPr>
        <w:t>воспитания</w:t>
      </w:r>
      <w:proofErr w:type="spellEnd"/>
      <w:r w:rsidRPr="0086515F">
        <w:rPr>
          <w:b/>
          <w:i/>
          <w:sz w:val="24"/>
          <w:szCs w:val="24"/>
        </w:rPr>
        <w:t>:</w:t>
      </w:r>
    </w:p>
    <w:p w:rsidR="0053308F" w:rsidRPr="0086515F" w:rsidRDefault="0053308F" w:rsidP="007420A2">
      <w:pPr>
        <w:pStyle w:val="20"/>
        <w:numPr>
          <w:ilvl w:val="0"/>
          <w:numId w:val="30"/>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представления о профессиях и трудовых процессах; воспитывать бережное отношение к труду взрослых, к результатам их труда; развивать самостоятельность и инициативу в трудовой деятельности по самообслуживанию, хозяйственно-бытовому, ручному труду и конструированию, труду в природе;</w:t>
      </w:r>
    </w:p>
    <w:p w:rsidR="0053308F" w:rsidRPr="0086515F" w:rsidRDefault="0053308F" w:rsidP="007420A2">
      <w:pPr>
        <w:pStyle w:val="20"/>
        <w:numPr>
          <w:ilvl w:val="0"/>
          <w:numId w:val="30"/>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знакомить детей с элементарными экономическими знаниями, формировать первоначальные представления о финансовой грамотности;</w:t>
      </w:r>
    </w:p>
    <w:p w:rsidR="00566224" w:rsidRPr="0086515F" w:rsidRDefault="00566224" w:rsidP="007420A2">
      <w:pPr>
        <w:pStyle w:val="20"/>
        <w:shd w:val="clear" w:color="auto" w:fill="auto"/>
        <w:tabs>
          <w:tab w:val="left" w:pos="1027"/>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1027"/>
        </w:tabs>
        <w:spacing w:before="0" w:after="0" w:line="240" w:lineRule="auto"/>
        <w:ind w:firstLine="709"/>
        <w:jc w:val="both"/>
        <w:rPr>
          <w:b/>
          <w:i/>
          <w:sz w:val="24"/>
          <w:szCs w:val="24"/>
          <w:lang w:val="ru-RU"/>
        </w:rPr>
      </w:pPr>
      <w:r w:rsidRPr="0086515F">
        <w:rPr>
          <w:b/>
          <w:i/>
          <w:sz w:val="24"/>
          <w:szCs w:val="24"/>
          <w:lang w:val="ru-RU"/>
        </w:rPr>
        <w:t>в области формирования безопасного поведения:</w:t>
      </w:r>
    </w:p>
    <w:p w:rsidR="0053308F" w:rsidRPr="0086515F" w:rsidRDefault="0053308F" w:rsidP="007420A2">
      <w:pPr>
        <w:pStyle w:val="20"/>
        <w:numPr>
          <w:ilvl w:val="0"/>
          <w:numId w:val="3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представления детей об основных источниках и видах опасности в быту, на улице, в природе, в информационно-телекоммуникационной сети «Интернет» (далее - сеть Интернет) и способах безопасного поведения; о правилах безопасности дорожного движения в качестве пешехода и пассажира транспортного средства;</w:t>
      </w:r>
    </w:p>
    <w:p w:rsidR="0053308F" w:rsidRPr="0086515F" w:rsidRDefault="0053308F" w:rsidP="007420A2">
      <w:pPr>
        <w:pStyle w:val="20"/>
        <w:numPr>
          <w:ilvl w:val="0"/>
          <w:numId w:val="3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осмотрительное отношение к потенциально опасным для человека ситуациям;</w:t>
      </w:r>
    </w:p>
    <w:p w:rsidR="0053308F" w:rsidRPr="0086515F" w:rsidRDefault="0053308F" w:rsidP="007420A2">
      <w:pPr>
        <w:pStyle w:val="20"/>
        <w:numPr>
          <w:ilvl w:val="0"/>
          <w:numId w:val="3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знакомить с основными правилами пользования сети Интернет, цифровыми ресурсами, исключая практическое использование электронных средств обучения индивидуального использования.</w:t>
      </w:r>
    </w:p>
    <w:p w:rsidR="00566224" w:rsidRPr="0086515F" w:rsidRDefault="00566224" w:rsidP="007420A2">
      <w:pPr>
        <w:pStyle w:val="20"/>
        <w:shd w:val="clear" w:color="auto" w:fill="auto"/>
        <w:tabs>
          <w:tab w:val="left" w:pos="993"/>
        </w:tabs>
        <w:spacing w:before="0" w:after="0" w:line="240" w:lineRule="auto"/>
        <w:ind w:firstLine="709"/>
        <w:jc w:val="both"/>
        <w:rPr>
          <w:sz w:val="24"/>
          <w:szCs w:val="24"/>
          <w:lang w:val="ru-RU"/>
        </w:rPr>
      </w:pPr>
    </w:p>
    <w:p w:rsidR="0053308F" w:rsidRPr="0086515F" w:rsidRDefault="0053308F" w:rsidP="007420A2">
      <w:pPr>
        <w:pStyle w:val="20"/>
        <w:shd w:val="clear" w:color="auto" w:fill="auto"/>
        <w:tabs>
          <w:tab w:val="left" w:pos="1551"/>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566224" w:rsidRPr="0086515F" w:rsidRDefault="00566224" w:rsidP="007420A2">
      <w:pPr>
        <w:pStyle w:val="20"/>
        <w:shd w:val="clear" w:color="auto" w:fill="auto"/>
        <w:tabs>
          <w:tab w:val="left" w:pos="1014"/>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1014"/>
        </w:tabs>
        <w:spacing w:before="0" w:after="0" w:line="240" w:lineRule="auto"/>
        <w:ind w:firstLine="709"/>
        <w:jc w:val="both"/>
        <w:rPr>
          <w:b/>
          <w:i/>
          <w:sz w:val="24"/>
          <w:szCs w:val="24"/>
          <w:lang w:val="ru-RU"/>
        </w:rPr>
      </w:pPr>
      <w:r w:rsidRPr="0086515F">
        <w:rPr>
          <w:b/>
          <w:i/>
          <w:sz w:val="24"/>
          <w:szCs w:val="24"/>
          <w:lang w:val="ru-RU"/>
        </w:rPr>
        <w:t>В сфере социальных отношений.</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предоставляет детям возможность рассказать о себе, выразить собственные потребности и желания, воспитывает самоуважение и уверенность в себе, подчеркивает достижения ребёнка. Знакомит детей с их правами. Обогащает представления детей о расширении форм поведения и действий детей в ситуации взросления (помощь взрослым дома и в группе, сочувствие и поддержка детей с ОВЗ в ДОО; забота и поддержка младших).</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знакомит детей с основными эмоциями и чувствами, их выражением в мимике, пантомимике, действиях, интонации речи. Анализирует с детьми причины и события, способствующие возникновению эмоций, рассматривает примеры из жизненного опыта детей, произведений литературы и изобразительного искусства, кинематографа и мультипликации. Учит детей понимать свои и чужие эмоциональные состояния, разговаривать о них, демонстрирует примеры эмоциональной поддержки и адекватные возрасту способы регуляции эмоциональных состояний.</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Обогащает представления о семье, семейных и родственных отношениях: члены семьи, ближайшие родственники по линии матери и отца. Способствует пониманию того, как поддерживаются родственные связи (переписка, разговор по телефону, посещения, совместный отдых), как проявляются в семье забота, любовь, уважение друг к другу. Рассматривает проявления семейных традиций и отношения к пожилым членам семьи. Обогащает представления детей о заботе и правилах оказания посильной помощи больному члену семьи.</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поддерживает стремление ребёнка быть членом детского коллектива: иметь ближайшее окружение и предпочтения в общении; стремиться к деловому сотрудничеству; в совместной деятельности ориентироваться на свои возможности и сверстника. Способствует овладению детьми умений совместной деятельности: принимать общую цель, договариваться о способах деятельности и материалах, в процессе общего дела быть внимательными друг к другу, проявлять заинтересовать в достижении результата, </w:t>
      </w:r>
      <w:r w:rsidRPr="0086515F">
        <w:rPr>
          <w:sz w:val="24"/>
          <w:szCs w:val="24"/>
          <w:lang w:val="ru-RU"/>
        </w:rPr>
        <w:lastRenderedPageBreak/>
        <w:t>выражать свое отношение к результату и взаимоотношениям. Поддерживает предотвращение и самостоятельное преодоление конфликтных ситуаций, уступки друг другу, уточнения причин несогласия. Обогащает опыт освоения детьми групповых форм совместной деятельности со сверстниками.</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в совместной деятельности с детьми поощряет обсуждение и установление правил взаимодействия в группе, способствует пониманию детьми последствий несоблюдения принятых правил.</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Расширяет представления о правилах поведения в общественных местах; об обязанностях в группе. Обогащает словарь детей вежливыми словами (доброе утро, добрый вечер, хорошего дня, будьте здоровы, пожалуйста, извините, спасибо).</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Развивает позитивное отношение к ДОО: поддерживает желание детей соблюдать порядок и чистоту в группе, преобразовывать пространство в зависимости от предстоящих событий (праздники, мероприятия), воспитывает бережное отношение к пространству и оборудованию ДОО. Включает детей в подготовку мероприятий для родителей (законных представителей), пожилых людей, младших детей в ДОО. Поддерживает чувство гордости детей, удовлетворение от проведенных мероприятий.</w:t>
      </w:r>
    </w:p>
    <w:p w:rsidR="00566224" w:rsidRPr="0086515F" w:rsidRDefault="00566224" w:rsidP="007420A2">
      <w:pPr>
        <w:pStyle w:val="20"/>
        <w:shd w:val="clear" w:color="auto" w:fill="auto"/>
        <w:tabs>
          <w:tab w:val="left" w:pos="1018"/>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1018"/>
        </w:tabs>
        <w:spacing w:before="0" w:after="0" w:line="240" w:lineRule="auto"/>
        <w:ind w:firstLine="709"/>
        <w:jc w:val="both"/>
        <w:rPr>
          <w:b/>
          <w:i/>
          <w:sz w:val="24"/>
          <w:szCs w:val="24"/>
          <w:lang w:val="ru-RU"/>
        </w:rPr>
      </w:pPr>
      <w:r w:rsidRPr="0086515F">
        <w:rPr>
          <w:b/>
          <w:i/>
          <w:sz w:val="24"/>
          <w:szCs w:val="24"/>
          <w:lang w:val="ru-RU"/>
        </w:rPr>
        <w:t>В области формирования основ гражданственности и патриотизма.</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воспитывает уважительное отношение к нашей Родине - России. Расширяет представления о государственных символах России - гербе, флаге, гимне, знакомит с историей их возникновения в доступной для детей форме. Обогащает представления детей о том, что Россия - большая многонациональная страна, воспитывает уважение к людям разных национальностей, их культуре. Развивает интерес к жизни людей разных национальностей, проживающих на территории России, их образу жизни, традициям и способствует его выражению в различных видах деятельности детей (рисуют, играют, обсуждают). Уделяет особое внимание традициям и обычаям народов, которые проживают на территории малой родины.</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Обогащает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космонавтики. Знакомит детей с содержанием праздника, с традициями празднования, памятными местами в населенном пункте, посвященными празднику. Воспитывает уважение к защитникам и героям Отечества. Знакомит детей с яркими биографическими фактами, поступками героев Отечества, вызывает позитивный эмоциональный отклик и чувство гордости.</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обогащает представления детей о малой родине: поддерживает любознательность по отношению к родному краю; интерес, почему именно так устроен населенный пункт (расположение улиц, площадей, различных объектов инфраструктуры); знакомит со смыслом некоторых символов и памятников населенного пункта, развивает умения откликаться на проявления красоты в различных архитектурных объектах. Поддерживает проявления у детей первичной социальной активности: желание принять участие в значимых событиях, переживание эмоций, связанных с событиями военных лет и подвигами горожан (чествование ветеранов, социальные акции и прочее).</w:t>
      </w:r>
    </w:p>
    <w:p w:rsidR="00566224" w:rsidRPr="0086515F" w:rsidRDefault="00566224" w:rsidP="007420A2">
      <w:pPr>
        <w:pStyle w:val="20"/>
        <w:shd w:val="clear" w:color="auto" w:fill="auto"/>
        <w:tabs>
          <w:tab w:val="left" w:pos="1013"/>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1013"/>
        </w:tabs>
        <w:spacing w:before="0" w:after="0" w:line="240" w:lineRule="auto"/>
        <w:ind w:firstLine="709"/>
        <w:jc w:val="both"/>
        <w:rPr>
          <w:b/>
          <w:i/>
          <w:sz w:val="24"/>
          <w:szCs w:val="24"/>
          <w:lang w:val="ru-RU"/>
        </w:rPr>
      </w:pPr>
      <w:r w:rsidRPr="0086515F">
        <w:rPr>
          <w:b/>
          <w:i/>
          <w:sz w:val="24"/>
          <w:szCs w:val="24"/>
          <w:lang w:val="ru-RU"/>
        </w:rPr>
        <w:t>В сфере трудового воспитания.</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обогащает представления детей о труде взрослых, знакомит детей дошкольного возраста с разными видами производительного (промышленность, строительство, сельское хозяйство) и обслуживающего (сфера досуга и отдыха, сфера культуры, медицина, торговля) труда. </w:t>
      </w:r>
      <w:proofErr w:type="gramStart"/>
      <w:r w:rsidRPr="0086515F">
        <w:rPr>
          <w:sz w:val="24"/>
          <w:szCs w:val="24"/>
          <w:lang w:val="ru-RU"/>
        </w:rPr>
        <w:t xml:space="preserve">Создает образовательные ситуации по ознакомлению детей с конкретными профессиями взрослых, демонстрирует возможные связи между профессиями, обращает внимание детей на содержание каждой профессии в соответствии с общей структурой трудового процесса (мотив, цель, инструменты и оборудование, содержание действий, выбор трудовых действий в соответствии с целью, результат): </w:t>
      </w:r>
      <w:r w:rsidRPr="0086515F">
        <w:rPr>
          <w:sz w:val="24"/>
          <w:szCs w:val="24"/>
          <w:lang w:val="ru-RU"/>
        </w:rPr>
        <w:lastRenderedPageBreak/>
        <w:t>продавец продает товар покупателю, рабочий на фабрике изготавливает товар, шофер развозит товар по магазинам, грузчик разгружает</w:t>
      </w:r>
      <w:proofErr w:type="gramEnd"/>
      <w:r w:rsidRPr="0086515F">
        <w:rPr>
          <w:sz w:val="24"/>
          <w:szCs w:val="24"/>
          <w:lang w:val="ru-RU"/>
        </w:rPr>
        <w:t xml:space="preserve"> товар.</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формирует представление детей о современной технике, в том числе цифровой, её разнообразии, создает образовательные ситуации для знакомства детей с конкретными техническими приборами, показывает, как техника способствует ускорению получения результата труда и облегчению труда взрослых.</w:t>
      </w:r>
    </w:p>
    <w:p w:rsidR="0053308F" w:rsidRPr="0086515F" w:rsidRDefault="0053308F"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Педагог создает условия для знакомства детей с экономическими знаниями, рассказывает о назначении рекламы для распространения информации о товаре, формирует представление о финансовой грамотности человека, обсуждает с детьми назначение денег и их участие в процессе приобретения товаров или услуг, организует проблемные и игровые ситуации для детей, развивает умения планировать расходы на покупку необходимых товаров и услуг, формирует уважение к труду родителей</w:t>
      </w:r>
      <w:proofErr w:type="gramEnd"/>
      <w:r w:rsidRPr="0086515F">
        <w:rPr>
          <w:sz w:val="24"/>
          <w:szCs w:val="24"/>
          <w:lang w:val="ru-RU"/>
        </w:rPr>
        <w:t xml:space="preserve"> (законных представителей).</w:t>
      </w:r>
    </w:p>
    <w:p w:rsidR="0053308F" w:rsidRPr="0086515F" w:rsidRDefault="0053308F"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Педагог продолжает поощрять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представителей) с целью создания дома условий для развития умений реализовывать элементы хозяйственно</w:t>
      </w:r>
      <w:r w:rsidRPr="0086515F">
        <w:rPr>
          <w:sz w:val="24"/>
          <w:szCs w:val="24"/>
          <w:lang w:val="ru-RU"/>
        </w:rPr>
        <w:softHyphen/>
        <w:t>-бытового труда: вымыть тарелку после</w:t>
      </w:r>
      <w:proofErr w:type="gramEnd"/>
      <w:r w:rsidRPr="0086515F">
        <w:rPr>
          <w:sz w:val="24"/>
          <w:szCs w:val="24"/>
          <w:lang w:val="ru-RU"/>
        </w:rPr>
        <w:t xml:space="preserve"> обеда, вытереть пыль в комнате, застелить кровать, погладить носовой платок, покормить домашнего питомца и тому подобное.</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создает условия для коллективного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w:t>
      </w:r>
    </w:p>
    <w:p w:rsidR="00566224" w:rsidRPr="0086515F" w:rsidRDefault="00566224" w:rsidP="007420A2">
      <w:pPr>
        <w:pStyle w:val="20"/>
        <w:shd w:val="clear" w:color="auto" w:fill="auto"/>
        <w:tabs>
          <w:tab w:val="left" w:pos="1003"/>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1003"/>
        </w:tabs>
        <w:spacing w:before="0" w:after="0" w:line="240" w:lineRule="auto"/>
        <w:ind w:firstLine="709"/>
        <w:jc w:val="both"/>
        <w:rPr>
          <w:b/>
          <w:i/>
          <w:sz w:val="24"/>
          <w:szCs w:val="24"/>
          <w:lang w:val="ru-RU"/>
        </w:rPr>
      </w:pPr>
      <w:r w:rsidRPr="0086515F">
        <w:rPr>
          <w:b/>
          <w:i/>
          <w:sz w:val="24"/>
          <w:szCs w:val="24"/>
          <w:lang w:val="ru-RU"/>
        </w:rPr>
        <w:t>В области формирования безопасного поведения.</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создает условия для закрепления представлений детей о правилах безопасного поведения в быту, на улице, в природе, в общении с людьми, в том числе в сети Интернет. Обсуждает с детьми содержание детских книг, где герои попадают в опасные ситуации, побуждает детей к рассуждениям, что нужно было сделать, чтобы избежать опасности, обговаривает вместе с детьми алгоритм безопасного поведения. Рассматривает с детьми картинки, </w:t>
      </w:r>
      <w:proofErr w:type="spellStart"/>
      <w:r w:rsidRPr="0086515F">
        <w:rPr>
          <w:sz w:val="24"/>
          <w:szCs w:val="24"/>
          <w:lang w:val="ru-RU"/>
        </w:rPr>
        <w:t>постеры</w:t>
      </w:r>
      <w:proofErr w:type="spellEnd"/>
      <w:r w:rsidRPr="0086515F">
        <w:rPr>
          <w:sz w:val="24"/>
          <w:szCs w:val="24"/>
          <w:lang w:val="ru-RU"/>
        </w:rPr>
        <w:t>, где раскрывается связь между необдуманным и неосторожным действиями человека и опасными последствиями разрешения ситуации (наступил на люк – чуть не провалился в шахту, толкнул ребёнка на горке – мальчик упал на острый лед и тому подобное). Инициирует проблемными вопросами желание детей рассказать о том, как можно было избежать опасной ситуации, какие советы дети могли бы дать героям, представленным на картинках.</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создает условия для самостоятельной деятельности детей, где можно было бы применить навыки безопасного поведения: организует игровые и проблемные ситуации, решая которые ребёнок может закрепить правила безопасного поведения. Инициирует вместе с детьми создание общих правил безопасного поведения в группе, на улице, в природе, в общении с людьми, поощряет интерес детей к данной теме, поддерживает их творческие находки и предложения. Читает с детьми художественную литературу, инициирует обсуждение с детьми тех эпизодов книги, где герои попадают в опасную ситуацию, активизирует проблемными вопросами желание детей рассказать, как нужно было себя вести в подобной ситуации, чтобы избежать опасности.</w:t>
      </w:r>
    </w:p>
    <w:p w:rsidR="00566224"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обсуждает с детьми правила пользования сетью Интернет, цифровыми ресурсами.</w:t>
      </w:r>
    </w:p>
    <w:p w:rsidR="00566224" w:rsidRPr="0086515F" w:rsidRDefault="00566224" w:rsidP="007420A2">
      <w:pPr>
        <w:pStyle w:val="20"/>
        <w:shd w:val="clear" w:color="auto" w:fill="auto"/>
        <w:spacing w:before="0" w:after="0" w:line="240" w:lineRule="auto"/>
        <w:ind w:firstLine="709"/>
        <w:jc w:val="both"/>
        <w:rPr>
          <w:sz w:val="24"/>
          <w:szCs w:val="24"/>
          <w:lang w:val="ru-RU"/>
        </w:rPr>
      </w:pP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b/>
          <w:sz w:val="24"/>
          <w:szCs w:val="24"/>
          <w:lang w:val="ru-RU"/>
        </w:rPr>
        <w:t>От 6 лет до 7 лет.</w:t>
      </w:r>
    </w:p>
    <w:p w:rsidR="0053308F" w:rsidRPr="0086515F" w:rsidRDefault="0053308F" w:rsidP="007420A2">
      <w:pPr>
        <w:pStyle w:val="20"/>
        <w:shd w:val="clear" w:color="auto" w:fill="auto"/>
        <w:tabs>
          <w:tab w:val="left" w:pos="1566"/>
        </w:tabs>
        <w:spacing w:before="0" w:after="0" w:line="240" w:lineRule="auto"/>
        <w:ind w:firstLine="709"/>
        <w:jc w:val="both"/>
        <w:rPr>
          <w:sz w:val="24"/>
          <w:szCs w:val="24"/>
          <w:lang w:val="ru-RU"/>
        </w:rPr>
      </w:pPr>
      <w:r w:rsidRPr="0086515F">
        <w:rPr>
          <w:sz w:val="24"/>
          <w:szCs w:val="24"/>
          <w:lang w:val="ru-RU"/>
        </w:rPr>
        <w:t xml:space="preserve">В области социально-коммуникативного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566224" w:rsidRPr="0086515F" w:rsidRDefault="00566224" w:rsidP="007420A2">
      <w:pPr>
        <w:pStyle w:val="20"/>
        <w:shd w:val="clear" w:color="auto" w:fill="auto"/>
        <w:tabs>
          <w:tab w:val="left" w:pos="994"/>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994"/>
        </w:tabs>
        <w:spacing w:before="0" w:after="0" w:line="240" w:lineRule="auto"/>
        <w:ind w:firstLine="709"/>
        <w:jc w:val="both"/>
        <w:rPr>
          <w:b/>
          <w:i/>
          <w:sz w:val="24"/>
          <w:szCs w:val="24"/>
        </w:rPr>
      </w:pPr>
      <w:r w:rsidRPr="0086515F">
        <w:rPr>
          <w:b/>
          <w:i/>
          <w:sz w:val="24"/>
          <w:szCs w:val="24"/>
          <w:lang w:val="ru-RU"/>
        </w:rPr>
        <w:lastRenderedPageBreak/>
        <w:t xml:space="preserve">в сфере социальных </w:t>
      </w:r>
      <w:proofErr w:type="spellStart"/>
      <w:r w:rsidRPr="0086515F">
        <w:rPr>
          <w:b/>
          <w:i/>
          <w:sz w:val="24"/>
          <w:szCs w:val="24"/>
          <w:lang w:val="ru-RU"/>
        </w:rPr>
        <w:t>отно</w:t>
      </w:r>
      <w:r w:rsidRPr="0086515F">
        <w:rPr>
          <w:b/>
          <w:i/>
          <w:sz w:val="24"/>
          <w:szCs w:val="24"/>
        </w:rPr>
        <w:t>шений</w:t>
      </w:r>
      <w:proofErr w:type="spellEnd"/>
      <w:r w:rsidRPr="0086515F">
        <w:rPr>
          <w:b/>
          <w:i/>
          <w:sz w:val="24"/>
          <w:szCs w:val="24"/>
        </w:rPr>
        <w:t>:</w:t>
      </w:r>
    </w:p>
    <w:p w:rsidR="0053308F" w:rsidRPr="0086515F" w:rsidRDefault="0053308F" w:rsidP="007420A2">
      <w:pPr>
        <w:pStyle w:val="20"/>
        <w:numPr>
          <w:ilvl w:val="0"/>
          <w:numId w:val="3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поддерживать положительную самооценку ребёнка, уверенность в себе, осознание роста своих достижений, чувства собственного достоинства, стремления стать школьником;</w:t>
      </w:r>
    </w:p>
    <w:p w:rsidR="0053308F" w:rsidRPr="0086515F" w:rsidRDefault="0053308F" w:rsidP="007420A2">
      <w:pPr>
        <w:pStyle w:val="20"/>
        <w:numPr>
          <w:ilvl w:val="0"/>
          <w:numId w:val="3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обогащать опыт применения разнообразных способов взаимодействия </w:t>
      </w:r>
      <w:proofErr w:type="gramStart"/>
      <w:r w:rsidRPr="0086515F">
        <w:rPr>
          <w:sz w:val="24"/>
          <w:szCs w:val="24"/>
          <w:lang w:val="ru-RU"/>
        </w:rPr>
        <w:t>со</w:t>
      </w:r>
      <w:proofErr w:type="gramEnd"/>
      <w:r w:rsidRPr="0086515F">
        <w:rPr>
          <w:sz w:val="24"/>
          <w:szCs w:val="24"/>
          <w:lang w:val="ru-RU"/>
        </w:rPr>
        <w:t xml:space="preserve"> взрослыми и сверстниками; развитие начал социально-значимой активности;</w:t>
      </w:r>
    </w:p>
    <w:p w:rsidR="0053308F" w:rsidRPr="0086515F" w:rsidRDefault="0053308F" w:rsidP="007420A2">
      <w:pPr>
        <w:pStyle w:val="20"/>
        <w:numPr>
          <w:ilvl w:val="0"/>
          <w:numId w:val="3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обогащать эмоциональный опыт ребёнка, развивать способность ребёнка распознавать свои переживания и эмоции окружающих, осуществлять выбор социально одобряемых действий в конкретных ситуациях и обосновывать свои намерения и ценностные ориентации;</w:t>
      </w:r>
    </w:p>
    <w:p w:rsidR="0053308F" w:rsidRPr="0086515F" w:rsidRDefault="0053308F" w:rsidP="007420A2">
      <w:pPr>
        <w:pStyle w:val="20"/>
        <w:numPr>
          <w:ilvl w:val="0"/>
          <w:numId w:val="3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способность ребёнка понимать и учитывать интересы и чувства других; договариваться и дружить со сверстниками; разрешать возникающие конфликты конструктивными способами;</w:t>
      </w:r>
    </w:p>
    <w:p w:rsidR="0053308F" w:rsidRPr="0086515F" w:rsidRDefault="0053308F" w:rsidP="007420A2">
      <w:pPr>
        <w:pStyle w:val="20"/>
        <w:numPr>
          <w:ilvl w:val="0"/>
          <w:numId w:val="3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воспитывать привычки культурного поведения и общения с людьми, основ этикета, правил поведения в общественных местах;</w:t>
      </w:r>
    </w:p>
    <w:p w:rsidR="00566224" w:rsidRPr="0086515F" w:rsidRDefault="00566224" w:rsidP="007420A2">
      <w:pPr>
        <w:pStyle w:val="20"/>
        <w:shd w:val="clear" w:color="auto" w:fill="auto"/>
        <w:tabs>
          <w:tab w:val="left" w:pos="1022"/>
        </w:tabs>
        <w:spacing w:before="0" w:after="0" w:line="240" w:lineRule="auto"/>
        <w:ind w:firstLine="709"/>
        <w:jc w:val="both"/>
        <w:rPr>
          <w:b/>
          <w:i/>
          <w:sz w:val="24"/>
          <w:szCs w:val="24"/>
          <w:lang w:val="ru-RU"/>
        </w:rPr>
      </w:pPr>
    </w:p>
    <w:p w:rsidR="00F400F7" w:rsidRPr="0086515F" w:rsidRDefault="0053308F" w:rsidP="007420A2">
      <w:pPr>
        <w:pStyle w:val="20"/>
        <w:shd w:val="clear" w:color="auto" w:fill="auto"/>
        <w:tabs>
          <w:tab w:val="left" w:pos="1022"/>
        </w:tabs>
        <w:spacing w:before="0" w:after="0" w:line="240" w:lineRule="auto"/>
        <w:ind w:firstLine="709"/>
        <w:jc w:val="both"/>
        <w:rPr>
          <w:b/>
          <w:i/>
          <w:sz w:val="24"/>
          <w:szCs w:val="24"/>
          <w:lang w:val="ru-RU"/>
        </w:rPr>
      </w:pPr>
      <w:r w:rsidRPr="0086515F">
        <w:rPr>
          <w:b/>
          <w:i/>
          <w:sz w:val="24"/>
          <w:szCs w:val="24"/>
          <w:lang w:val="ru-RU"/>
        </w:rPr>
        <w:t xml:space="preserve">в области формирования основ гражданственности и патриотизма: </w:t>
      </w:r>
    </w:p>
    <w:p w:rsidR="0053308F" w:rsidRPr="0086515F" w:rsidRDefault="0053308F" w:rsidP="007420A2">
      <w:pPr>
        <w:pStyle w:val="20"/>
        <w:numPr>
          <w:ilvl w:val="0"/>
          <w:numId w:val="3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воспитывать патриотические и интернациональные чувства, </w:t>
      </w:r>
      <w:proofErr w:type="spellStart"/>
      <w:r w:rsidRPr="0086515F">
        <w:rPr>
          <w:sz w:val="24"/>
          <w:szCs w:val="24"/>
          <w:lang w:val="ru-RU"/>
        </w:rPr>
        <w:t>уважительноеотношение</w:t>
      </w:r>
      <w:proofErr w:type="spellEnd"/>
      <w:r w:rsidRPr="0086515F">
        <w:rPr>
          <w:sz w:val="24"/>
          <w:szCs w:val="24"/>
          <w:lang w:val="ru-RU"/>
        </w:rPr>
        <w:t xml:space="preserve"> к Родине, к представителям разных национальностей, интерес к их культуре и обычаям;</w:t>
      </w:r>
    </w:p>
    <w:p w:rsidR="0053308F" w:rsidRPr="0086515F" w:rsidRDefault="0053308F" w:rsidP="007420A2">
      <w:pPr>
        <w:pStyle w:val="20"/>
        <w:numPr>
          <w:ilvl w:val="0"/>
          <w:numId w:val="3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расширять представления детей о государственных праздниках и поддерживать интерес детей к событиям, происходящим в стране, развивать чувство гордости за достижения страны в области спорта, науки и искусства, служения и верности интересам страны;</w:t>
      </w:r>
    </w:p>
    <w:p w:rsidR="0053308F" w:rsidRPr="0086515F" w:rsidRDefault="0053308F" w:rsidP="007420A2">
      <w:pPr>
        <w:pStyle w:val="20"/>
        <w:numPr>
          <w:ilvl w:val="0"/>
          <w:numId w:val="3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знакомить с целями и доступными практиками </w:t>
      </w:r>
      <w:proofErr w:type="spellStart"/>
      <w:r w:rsidRPr="0086515F">
        <w:rPr>
          <w:sz w:val="24"/>
          <w:szCs w:val="24"/>
          <w:lang w:val="ru-RU"/>
        </w:rPr>
        <w:t>волонтерства</w:t>
      </w:r>
      <w:proofErr w:type="spellEnd"/>
      <w:r w:rsidRPr="0086515F">
        <w:rPr>
          <w:sz w:val="24"/>
          <w:szCs w:val="24"/>
          <w:lang w:val="ru-RU"/>
        </w:rPr>
        <w:t xml:space="preserve"> в России и включать детей при поддержке взрослых в социальные акции, волонтерские мероприятия в ДОО и в населенном пункте;</w:t>
      </w:r>
    </w:p>
    <w:p w:rsidR="0053308F" w:rsidRPr="0086515F" w:rsidRDefault="0053308F" w:rsidP="007420A2">
      <w:pPr>
        <w:pStyle w:val="20"/>
        <w:numPr>
          <w:ilvl w:val="0"/>
          <w:numId w:val="3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интерес детей к населенному пункту, в котором живет, переживание чувства удивления, восхищения достопримечательностями, событиями прошлого и настоящего; поощрять активное участие в праздновании событий, связанных с его местом проживания;</w:t>
      </w:r>
    </w:p>
    <w:p w:rsidR="00566224" w:rsidRPr="0086515F" w:rsidRDefault="00566224" w:rsidP="007420A2">
      <w:pPr>
        <w:pStyle w:val="20"/>
        <w:shd w:val="clear" w:color="auto" w:fill="auto"/>
        <w:tabs>
          <w:tab w:val="left" w:pos="1018"/>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1018"/>
        </w:tabs>
        <w:spacing w:before="0" w:after="0" w:line="240" w:lineRule="auto"/>
        <w:ind w:firstLine="709"/>
        <w:jc w:val="both"/>
        <w:rPr>
          <w:b/>
          <w:i/>
          <w:sz w:val="24"/>
          <w:szCs w:val="24"/>
        </w:rPr>
      </w:pPr>
      <w:proofErr w:type="gramStart"/>
      <w:r w:rsidRPr="0086515F">
        <w:rPr>
          <w:b/>
          <w:i/>
          <w:sz w:val="24"/>
          <w:szCs w:val="24"/>
        </w:rPr>
        <w:t>в</w:t>
      </w:r>
      <w:proofErr w:type="gramEnd"/>
      <w:r w:rsidRPr="0086515F">
        <w:rPr>
          <w:b/>
          <w:i/>
          <w:sz w:val="24"/>
          <w:szCs w:val="24"/>
        </w:rPr>
        <w:t xml:space="preserve"> </w:t>
      </w:r>
      <w:proofErr w:type="spellStart"/>
      <w:r w:rsidRPr="0086515F">
        <w:rPr>
          <w:b/>
          <w:i/>
          <w:sz w:val="24"/>
          <w:szCs w:val="24"/>
        </w:rPr>
        <w:t>сфере</w:t>
      </w:r>
      <w:proofErr w:type="spellEnd"/>
      <w:r w:rsidRPr="0086515F">
        <w:rPr>
          <w:b/>
          <w:i/>
          <w:sz w:val="24"/>
          <w:szCs w:val="24"/>
        </w:rPr>
        <w:t xml:space="preserve"> </w:t>
      </w:r>
      <w:proofErr w:type="spellStart"/>
      <w:r w:rsidRPr="0086515F">
        <w:rPr>
          <w:b/>
          <w:i/>
          <w:sz w:val="24"/>
          <w:szCs w:val="24"/>
        </w:rPr>
        <w:t>трудового</w:t>
      </w:r>
      <w:proofErr w:type="spellEnd"/>
      <w:r w:rsidRPr="0086515F">
        <w:rPr>
          <w:b/>
          <w:i/>
          <w:sz w:val="24"/>
          <w:szCs w:val="24"/>
        </w:rPr>
        <w:t xml:space="preserve"> </w:t>
      </w:r>
      <w:proofErr w:type="spellStart"/>
      <w:r w:rsidRPr="0086515F">
        <w:rPr>
          <w:b/>
          <w:i/>
          <w:sz w:val="24"/>
          <w:szCs w:val="24"/>
        </w:rPr>
        <w:t>воспитания</w:t>
      </w:r>
      <w:proofErr w:type="spellEnd"/>
      <w:r w:rsidRPr="0086515F">
        <w:rPr>
          <w:b/>
          <w:i/>
          <w:sz w:val="24"/>
          <w:szCs w:val="24"/>
        </w:rPr>
        <w:t>:</w:t>
      </w:r>
    </w:p>
    <w:p w:rsidR="0053308F" w:rsidRPr="0086515F" w:rsidRDefault="0053308F" w:rsidP="007420A2">
      <w:pPr>
        <w:pStyle w:val="20"/>
        <w:numPr>
          <w:ilvl w:val="0"/>
          <w:numId w:val="3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ценностное отношение к труду взрослых;</w:t>
      </w:r>
    </w:p>
    <w:p w:rsidR="0053308F" w:rsidRPr="0086515F" w:rsidRDefault="0053308F" w:rsidP="007420A2">
      <w:pPr>
        <w:pStyle w:val="20"/>
        <w:numPr>
          <w:ilvl w:val="0"/>
          <w:numId w:val="3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представления о труде как ценности общества, о разнообразии и взаимосвязи видов труда и профессий;</w:t>
      </w:r>
    </w:p>
    <w:p w:rsidR="0053308F" w:rsidRPr="0086515F" w:rsidRDefault="0053308F" w:rsidP="007420A2">
      <w:pPr>
        <w:pStyle w:val="20"/>
        <w:numPr>
          <w:ilvl w:val="0"/>
          <w:numId w:val="3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элементы финансовой грамотности, осознания материальных возможностей родителей (законных представителей), ограниченности материальных ресурсов;</w:t>
      </w:r>
    </w:p>
    <w:p w:rsidR="0053308F" w:rsidRPr="0086515F" w:rsidRDefault="0053308F" w:rsidP="007420A2">
      <w:pPr>
        <w:pStyle w:val="20"/>
        <w:numPr>
          <w:ilvl w:val="0"/>
          <w:numId w:val="3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развивать интерес и самостоятельность в разных видах доступного труда, умения включаться в реальные трудовые связи </w:t>
      </w:r>
      <w:proofErr w:type="gramStart"/>
      <w:r w:rsidRPr="0086515F">
        <w:rPr>
          <w:sz w:val="24"/>
          <w:szCs w:val="24"/>
          <w:lang w:val="ru-RU"/>
        </w:rPr>
        <w:t>со</w:t>
      </w:r>
      <w:proofErr w:type="gramEnd"/>
      <w:r w:rsidRPr="0086515F">
        <w:rPr>
          <w:sz w:val="24"/>
          <w:szCs w:val="24"/>
          <w:lang w:val="ru-RU"/>
        </w:rPr>
        <w:t xml:space="preserve"> взрослыми и сверстниками; поддерживать освоение умений сотрудничества в совместном труде; воспитывать ответственность, добросовестность, стремление к участию в труде взрослых, оказанию посильной помощи;</w:t>
      </w:r>
    </w:p>
    <w:p w:rsidR="00566224" w:rsidRPr="0086515F" w:rsidRDefault="00566224" w:rsidP="007420A2">
      <w:pPr>
        <w:pStyle w:val="20"/>
        <w:shd w:val="clear" w:color="auto" w:fill="auto"/>
        <w:tabs>
          <w:tab w:val="left" w:pos="1027"/>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1027"/>
        </w:tabs>
        <w:spacing w:before="0" w:after="0" w:line="240" w:lineRule="auto"/>
        <w:ind w:firstLine="709"/>
        <w:jc w:val="both"/>
        <w:rPr>
          <w:b/>
          <w:i/>
          <w:sz w:val="24"/>
          <w:szCs w:val="24"/>
          <w:lang w:val="ru-RU"/>
        </w:rPr>
      </w:pPr>
      <w:r w:rsidRPr="0086515F">
        <w:rPr>
          <w:b/>
          <w:i/>
          <w:sz w:val="24"/>
          <w:szCs w:val="24"/>
          <w:lang w:val="ru-RU"/>
        </w:rPr>
        <w:t>в области формирования безопасного поведения:</w:t>
      </w:r>
    </w:p>
    <w:p w:rsidR="0053308F" w:rsidRPr="0086515F" w:rsidRDefault="0053308F" w:rsidP="007420A2">
      <w:pPr>
        <w:pStyle w:val="20"/>
        <w:numPr>
          <w:ilvl w:val="0"/>
          <w:numId w:val="3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представления об опасных для человека ситуациях в быту, в природе и способах правильного поведения; о правилах безопасности дорожного движения в качестве пешехода и пассажира транспортного средства;</w:t>
      </w:r>
    </w:p>
    <w:p w:rsidR="0053308F" w:rsidRPr="0086515F" w:rsidRDefault="0053308F" w:rsidP="007420A2">
      <w:pPr>
        <w:pStyle w:val="20"/>
        <w:numPr>
          <w:ilvl w:val="0"/>
          <w:numId w:val="3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воспитывать осторожное и осмотрительное отношение к потенциально опасным для человека ситуациям в общении, в быту, на улице, в природе, в сети Интернет.</w:t>
      </w:r>
    </w:p>
    <w:p w:rsidR="00566224" w:rsidRPr="0086515F" w:rsidRDefault="00566224" w:rsidP="007420A2">
      <w:pPr>
        <w:pStyle w:val="20"/>
        <w:shd w:val="clear" w:color="auto" w:fill="auto"/>
        <w:tabs>
          <w:tab w:val="left" w:pos="993"/>
        </w:tabs>
        <w:spacing w:before="0" w:after="0" w:line="240" w:lineRule="auto"/>
        <w:ind w:firstLine="709"/>
        <w:jc w:val="both"/>
        <w:rPr>
          <w:sz w:val="24"/>
          <w:szCs w:val="24"/>
          <w:lang w:val="ru-RU"/>
        </w:rPr>
      </w:pPr>
    </w:p>
    <w:p w:rsidR="0053308F" w:rsidRPr="0086515F" w:rsidRDefault="0053308F" w:rsidP="007420A2">
      <w:pPr>
        <w:pStyle w:val="20"/>
        <w:shd w:val="clear" w:color="auto" w:fill="auto"/>
        <w:tabs>
          <w:tab w:val="left" w:pos="1531"/>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566224" w:rsidRPr="0086515F" w:rsidRDefault="00566224" w:rsidP="007420A2">
      <w:pPr>
        <w:pStyle w:val="20"/>
        <w:shd w:val="clear" w:color="auto" w:fill="auto"/>
        <w:tabs>
          <w:tab w:val="left" w:pos="989"/>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989"/>
        </w:tabs>
        <w:spacing w:before="0" w:after="0" w:line="240" w:lineRule="auto"/>
        <w:ind w:firstLine="709"/>
        <w:jc w:val="both"/>
        <w:rPr>
          <w:b/>
          <w:i/>
          <w:sz w:val="24"/>
          <w:szCs w:val="24"/>
          <w:lang w:val="ru-RU"/>
        </w:rPr>
      </w:pPr>
      <w:r w:rsidRPr="0086515F">
        <w:rPr>
          <w:b/>
          <w:i/>
          <w:sz w:val="24"/>
          <w:szCs w:val="24"/>
          <w:lang w:val="ru-RU"/>
        </w:rPr>
        <w:lastRenderedPageBreak/>
        <w:t>В сфере социальных отношений.</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обеспечивает детям возможность осознания и признания собственных ошибок, рефлексии качества решения поставленных задач, определения путей развития. Знакомит детей с их правами, возможными вариантами поведения и реакций в случае их нарушения. Воспитывает осознанное отношение к своему будущему и стремление быть полезным обществу.</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знакомит детей с изменением позиции человека с возрастом (ребёнок посещает ДОО, затем учится в общеобразовательной организации, в колледже, вузе, взрослый работает, пожилой человек передает опыт последующим поколениям). Объясняет детям о необходимости укрепления связи между поколениями, взаимной поддержки детей и взрослых.</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Обогащает представления детей об общеобразовательной организации, школьниках, учителе; поддерживает стремление к школьному обучению, к познанию, освоению чтения, письма. Расширяет представление о роли общеобразовательной организации в жизни людей.</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развивает умение детей распознавать собственные эмоции и чувства, понимать чувства и переживания окружающих; учит понимать эмоциональное состояние сверстников по невербальным признакам (обращает внимание на мимику, позу, поведение); помогает находить причины и следствия возникновения эмоций, анализировать свои переживания и рассказывать о них; использовать социально приемлемые способы проявления эмоций и доступных возрасту способы произвольной регуляции эмоциональных состояний (сменить вид деятельности и прочее). Демонстрирует детям отражение эмоциональных состояний в природе и произведениях искусства.</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Расширяет представления о семье, семейных и родственных отношениях: взаимные чувства, правила общения в семье, значимые и памятные события, досуг семьи, семейный бюджет.</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Обогащает представления о нравственных качествах людей, их проявлении в поступках и взаимоотношениях.</w:t>
      </w:r>
    </w:p>
    <w:p w:rsidR="0053308F" w:rsidRPr="0086515F" w:rsidRDefault="0053308F"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Педагог развивает умение сотрудничать со сверстниками: побуждает к обсуждению планов, советуется с детьми по поводу дел в группе; поддерживает обращенность и интерес к мнению сверстника, инициирует ситуации взаимопомощи детей в различных видах деятельности; подчеркивает ценность каждого ребёнка и его вклада в общее дело; способствует тому, чтобы дети в течение дня в различных видах деятельности выбирали партнеров по интересам;</w:t>
      </w:r>
      <w:proofErr w:type="gramEnd"/>
      <w:r w:rsidRPr="0086515F">
        <w:rPr>
          <w:sz w:val="24"/>
          <w:szCs w:val="24"/>
          <w:lang w:val="ru-RU"/>
        </w:rPr>
        <w:t xml:space="preserve"> помогает устанавливать детям темп совместных действий.</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Воспитывает привычку без напоминаний использовать в общении со сверстниками и взрослыми формулы словесной вежливости (приветствие, прощание, просьбы, извинения).</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Приучает детей самостоятельно соблюдать установленный порядок поведения в группе, регулировать собственную активность. Обогащает представления о том, что они самые старшие среди детей в ДОО, показывают другим хороший пример, заботятся о малышах, помогают взрослым, готовятся к обучению в общеобразовательной организации.</w:t>
      </w:r>
    </w:p>
    <w:p w:rsidR="00566224" w:rsidRPr="0086515F" w:rsidRDefault="00566224" w:rsidP="007420A2">
      <w:pPr>
        <w:pStyle w:val="20"/>
        <w:shd w:val="clear" w:color="auto" w:fill="auto"/>
        <w:tabs>
          <w:tab w:val="left" w:pos="1018"/>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1018"/>
        </w:tabs>
        <w:spacing w:before="0" w:after="0" w:line="240" w:lineRule="auto"/>
        <w:ind w:firstLine="709"/>
        <w:jc w:val="both"/>
        <w:rPr>
          <w:b/>
          <w:i/>
          <w:sz w:val="24"/>
          <w:szCs w:val="24"/>
          <w:lang w:val="ru-RU"/>
        </w:rPr>
      </w:pPr>
      <w:r w:rsidRPr="0086515F">
        <w:rPr>
          <w:b/>
          <w:i/>
          <w:sz w:val="24"/>
          <w:szCs w:val="24"/>
          <w:lang w:val="ru-RU"/>
        </w:rPr>
        <w:t>В области формирования основ гражданственности и патриотизма.</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воспитывает патриотические и интернациональные чувства, уважительное отношение к нашей Родине - России. Знакомит детей с признаками и характеристиками государства с учётом возрастных особенностей восприятия ими информации (территория государства и его границы, столица и так далее). Рассказывает, что Россия - самая большая страна мира и показывает на глобусе и карте. Расширяет представления о столице России – Москве и об административном центре федерального округа, на территории которого проживают дети. Знакомит с основными положениями порядка использования государственной символики (бережно хранить, вставать во время исполнения гимна страны).</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Обогащает представления о том, что в нашей стране мирно живут люди разных </w:t>
      </w:r>
      <w:r w:rsidRPr="0086515F">
        <w:rPr>
          <w:sz w:val="24"/>
          <w:szCs w:val="24"/>
          <w:lang w:val="ru-RU"/>
        </w:rPr>
        <w:lastRenderedPageBreak/>
        <w:t>национальностей, воспитывает уважение к представителям разных национальностей, интерес к их культуре и обычаям.</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Знакомит детей с назначением и доступными практиками </w:t>
      </w:r>
      <w:proofErr w:type="spellStart"/>
      <w:r w:rsidRPr="0086515F">
        <w:rPr>
          <w:sz w:val="24"/>
          <w:szCs w:val="24"/>
          <w:lang w:val="ru-RU"/>
        </w:rPr>
        <w:t>волонтерства</w:t>
      </w:r>
      <w:proofErr w:type="spellEnd"/>
      <w:r w:rsidRPr="0086515F">
        <w:rPr>
          <w:sz w:val="24"/>
          <w:szCs w:val="24"/>
          <w:lang w:val="ru-RU"/>
        </w:rPr>
        <w:t xml:space="preserve"> в России, вызывает эмоциональный отклик, осознание важности и значимости волонтерского движения. Предлагает детям при поддержке родителей (законных представителей) включиться в социальные акции, волонтерские мероприятия в ДОО и в населенном пункте.</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Расширяет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космонавтики. Знакомит детей с праздниками: День полного освобождения Ленинграда от фашистской блокады; Международный день родного языка, День добровольца (волонтера) в России, День Конституции Российской Федерации. Включает детей в празднование событий, связанных с жизнью населенного пункта, - День рождения города, празднование военных триумфов, памятные даты, связанные с жизнью и творчеством знаменитых горожан. Поощряет интерес детей к событиям, происходящим в стране, воспитывает чувство гордости за её достижения. Воспитывает уважение к защитникам Отечества, к памяти павших бойцов.</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Развивает интерес детей к населенному пункту, в котором живут, переживание чувства удивления, восхищения достопримечательностями, событиям прошлого и настоящего. Способствует проявлению активной </w:t>
      </w:r>
      <w:proofErr w:type="spellStart"/>
      <w:r w:rsidRPr="0086515F">
        <w:rPr>
          <w:sz w:val="24"/>
          <w:szCs w:val="24"/>
          <w:lang w:val="ru-RU"/>
        </w:rPr>
        <w:t>деятельностной</w:t>
      </w:r>
      <w:proofErr w:type="spellEnd"/>
      <w:r w:rsidRPr="0086515F">
        <w:rPr>
          <w:sz w:val="24"/>
          <w:szCs w:val="24"/>
          <w:lang w:val="ru-RU"/>
        </w:rPr>
        <w:t xml:space="preserve"> позиции детей: непосредственное познание достопримечательностей родного населенного пункта на прогулках и экскурсиях, чтение произведений детской литературы, в которой представлена художественно-эстетическая оценка родного края. Учит детей действовать с картой, создавать коллажи и макеты локаций, использовать макеты в различных видах деятельности. Знакомит детей с жизнью и творчеством знаменитых горожан; с профессиями, связанными со спецификой родного населенного пункта.</w:t>
      </w:r>
    </w:p>
    <w:p w:rsidR="00566224" w:rsidRPr="0086515F" w:rsidRDefault="00566224" w:rsidP="007420A2">
      <w:pPr>
        <w:pStyle w:val="20"/>
        <w:shd w:val="clear" w:color="auto" w:fill="auto"/>
        <w:tabs>
          <w:tab w:val="left" w:pos="1018"/>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1018"/>
        </w:tabs>
        <w:spacing w:before="0" w:after="0" w:line="240" w:lineRule="auto"/>
        <w:ind w:firstLine="709"/>
        <w:jc w:val="both"/>
        <w:rPr>
          <w:b/>
          <w:i/>
          <w:sz w:val="24"/>
          <w:szCs w:val="24"/>
          <w:lang w:val="ru-RU"/>
        </w:rPr>
      </w:pPr>
      <w:r w:rsidRPr="0086515F">
        <w:rPr>
          <w:b/>
          <w:i/>
          <w:sz w:val="24"/>
          <w:szCs w:val="24"/>
          <w:lang w:val="ru-RU"/>
        </w:rPr>
        <w:t>В сфере трудового воспитания.</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расширяет и углубляет представления о труде взрослых путем знакомства детей с разными профессиями, рассказывает о современных профессиях, возникших в связи с потребностями людей. Организует встречи детей с представителями разных профессий, организует экскурсии с целью продемонстрировать реальные трудовые действия и взаимоотношения специалистов на работе, организует просмотры видеофильмов, мультфильмов, чтение художественно литературы для знакомства детей с многообразием профессий современного человека. Организует этические беседы с детьми с целью обсуждения требований, предъявляемых к человеку определенной профессии, раскрывает личностные качества, помогающие человеку стать профессионалом и качественно выполнять профессиональные обязанности.</w:t>
      </w:r>
    </w:p>
    <w:p w:rsidR="0053308F" w:rsidRPr="0086515F" w:rsidRDefault="0053308F"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Педагог создает игровые и проблемные ситуации для расширения представлений детей об обмене ценностями в процессе производства и потребления товаров и услуг, о денежных отношениях в сфере обмена товаров и услуг, развития умений бережливости, рационального поведения в процессе реализации обменных операций: деньги - товар (продажа - покупка), формирует представления о реальной стоимости и цене отдельных продуктов питания, игрушек, детских книг.</w:t>
      </w:r>
      <w:proofErr w:type="gramEnd"/>
      <w:r w:rsidRPr="0086515F">
        <w:rPr>
          <w:sz w:val="24"/>
          <w:szCs w:val="24"/>
          <w:lang w:val="ru-RU"/>
        </w:rPr>
        <w:t xml:space="preserve"> В процессе обсуждения с детьми основ финансовой грамотности педагог формирует элементы культуры потребления: бережного отношения к ресурсам потребления: воде, электричеству, продуктам питания, одежде, обуви, жилищу.</w:t>
      </w:r>
    </w:p>
    <w:p w:rsidR="0053308F" w:rsidRPr="0086515F" w:rsidRDefault="0053308F"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 xml:space="preserve">Поощряет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представителей) с целью создания дома условий для развития умений реализовывать элементы хозяйственно-бытового труда: вымыть тарелку после </w:t>
      </w:r>
      <w:r w:rsidRPr="0086515F">
        <w:rPr>
          <w:sz w:val="24"/>
          <w:szCs w:val="24"/>
          <w:lang w:val="ru-RU"/>
        </w:rPr>
        <w:lastRenderedPageBreak/>
        <w:t>обеда, вытереть</w:t>
      </w:r>
      <w:proofErr w:type="gramEnd"/>
      <w:r w:rsidRPr="0086515F">
        <w:rPr>
          <w:sz w:val="24"/>
          <w:szCs w:val="24"/>
          <w:lang w:val="ru-RU"/>
        </w:rPr>
        <w:t xml:space="preserve"> пыль в комнате, застелить кровать, погладить носовой платок, покормить домашнего питомца и тому подобное.</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Поддерживает коллективное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 знакомит детей с правилами использования инструментов труда - ножниц, иголки и тому подобное.</w:t>
      </w:r>
    </w:p>
    <w:p w:rsidR="00566224" w:rsidRPr="0086515F" w:rsidRDefault="00566224" w:rsidP="007420A2">
      <w:pPr>
        <w:pStyle w:val="20"/>
        <w:shd w:val="clear" w:color="auto" w:fill="auto"/>
        <w:tabs>
          <w:tab w:val="left" w:pos="1027"/>
        </w:tabs>
        <w:spacing w:before="0" w:after="0" w:line="240" w:lineRule="auto"/>
        <w:ind w:firstLine="709"/>
        <w:jc w:val="both"/>
        <w:rPr>
          <w:b/>
          <w:i/>
          <w:sz w:val="24"/>
          <w:szCs w:val="24"/>
          <w:lang w:val="ru-RU"/>
        </w:rPr>
      </w:pPr>
    </w:p>
    <w:p w:rsidR="0053308F" w:rsidRPr="0086515F" w:rsidRDefault="0053308F" w:rsidP="007420A2">
      <w:pPr>
        <w:pStyle w:val="20"/>
        <w:shd w:val="clear" w:color="auto" w:fill="auto"/>
        <w:tabs>
          <w:tab w:val="left" w:pos="1027"/>
        </w:tabs>
        <w:spacing w:before="0" w:after="0" w:line="240" w:lineRule="auto"/>
        <w:ind w:firstLine="709"/>
        <w:jc w:val="both"/>
        <w:rPr>
          <w:b/>
          <w:i/>
          <w:sz w:val="24"/>
          <w:szCs w:val="24"/>
          <w:lang w:val="ru-RU"/>
        </w:rPr>
      </w:pPr>
      <w:r w:rsidRPr="0086515F">
        <w:rPr>
          <w:b/>
          <w:i/>
          <w:sz w:val="24"/>
          <w:szCs w:val="24"/>
          <w:lang w:val="ru-RU"/>
        </w:rPr>
        <w:t>В области формирования безопасного поведения.</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осуществляет ознакомление детей с правилами безопасного поведения в ситуациях, создающих угрозу жизни и здоровью ребёнка (погас свет, остался один в темноте, потерялся на улице, в лесу, в магазине, во время массового праздника, получил травму (ушиб, порез) и тому подобное). Создавая игровые, проблемные ситуации, досуги для детей, педагог активизирует самостоятельный опыт детей в области безопасного поведения, позволяет детям демонстрировать сформированные умения, связанные с безопасным поведением.</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инициирует самостоятельность и активность детей в соблюдении норм и правил безопасного поведения, ободряет похвалой правильно выполненные действия.</w:t>
      </w:r>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рассказывает детям об элементарных правилах оказания первой медицинской помощи при первых признаках недомогания, травмах, ушибах. Закрепляет через организацию дидактических игр, упражнений действия детей, связанные с оказанием первой медицинской помощи.</w:t>
      </w:r>
    </w:p>
    <w:p w:rsidR="0053308F" w:rsidRPr="0086515F" w:rsidRDefault="0053308F"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Организует встречи детей со специалистами, чьи профессии связаны с безопасностью (врач скорой помощи, врач - травматолог, полицейский, охранник в ДОО, пожарный и другие) с целью обогащения представлений детей о безопасном поведении дома, на улице, в природе, в ДОО, в местах большого скопления людей: в магазинах, на вокзалах, на праздниках, в развлекательных центрах и парках.</w:t>
      </w:r>
      <w:proofErr w:type="gramEnd"/>
    </w:p>
    <w:p w:rsidR="0053308F" w:rsidRPr="0086515F" w:rsidRDefault="0053308F" w:rsidP="007420A2">
      <w:pPr>
        <w:pStyle w:val="20"/>
        <w:shd w:val="clear" w:color="auto" w:fill="auto"/>
        <w:spacing w:before="0" w:after="0" w:line="240" w:lineRule="auto"/>
        <w:ind w:firstLine="709"/>
        <w:jc w:val="both"/>
        <w:rPr>
          <w:sz w:val="24"/>
          <w:szCs w:val="24"/>
          <w:lang w:val="ru-RU"/>
        </w:rPr>
      </w:pPr>
      <w:r w:rsidRPr="0086515F">
        <w:rPr>
          <w:sz w:val="24"/>
          <w:szCs w:val="24"/>
          <w:lang w:val="ru-RU"/>
        </w:rPr>
        <w:t>Обсуждает с детьми правила безопасного общения и взаимодействия со сверстниками в разных жизненных ситуациях, поощряет стремление детей дошкольного возраста создать правила безопасного общения в группе.</w:t>
      </w:r>
    </w:p>
    <w:p w:rsidR="0053308F" w:rsidRPr="0086515F" w:rsidRDefault="0053308F"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Обсуждает с детьми безопасные правила использования цифровых ресурсов, правила пользования мобильными телефонами с учётом требований Санитарных правил СП 2.4.3648-20 «Санитарно-эпидемиологические требования к организациям воспитания и обучения, отдыха и оздоровления детей и молодежи», утверждённых постановлением Главного государственного санитарного врача Российской Федерации от 28 сентября 2020 г. № 28 (зарегистрировано Министерством юстиции Российской Федерации 18 декабря 2020 г, регистрационный № 61573), действующим до</w:t>
      </w:r>
      <w:proofErr w:type="gramEnd"/>
      <w:r w:rsidRPr="0086515F">
        <w:rPr>
          <w:sz w:val="24"/>
          <w:szCs w:val="24"/>
          <w:lang w:val="ru-RU"/>
        </w:rPr>
        <w:t xml:space="preserve"> </w:t>
      </w:r>
      <w:proofErr w:type="gramStart"/>
      <w:r w:rsidRPr="0086515F">
        <w:rPr>
          <w:sz w:val="24"/>
          <w:szCs w:val="24"/>
          <w:lang w:val="ru-RU"/>
        </w:rPr>
        <w:t xml:space="preserve">1 января 2027 года (далее - СП 2.4.3648-20), и Санитарных правил и норм </w:t>
      </w:r>
      <w:proofErr w:type="spellStart"/>
      <w:r w:rsidRPr="0086515F">
        <w:rPr>
          <w:sz w:val="24"/>
          <w:szCs w:val="24"/>
          <w:lang w:val="ru-RU"/>
        </w:rPr>
        <w:t>СанПиН</w:t>
      </w:r>
      <w:proofErr w:type="spellEnd"/>
      <w:r w:rsidRPr="0086515F">
        <w:rPr>
          <w:sz w:val="24"/>
          <w:szCs w:val="24"/>
          <w:lang w:val="ru-RU"/>
        </w:rPr>
        <w:t xml:space="preserve"> 1.2.3685-21 «Гигиенические нормативы и требования к обеспечению безопасности и (или) безвредности для человека факторов среды обитания», утверждённых постановлением Главного государственного санитарного врача Российской Федерации от </w:t>
      </w:r>
      <w:r w:rsidR="007420A2">
        <w:rPr>
          <w:sz w:val="24"/>
          <w:szCs w:val="24"/>
          <w:lang w:val="ru-RU"/>
        </w:rPr>
        <w:t>17 марта</w:t>
      </w:r>
      <w:r w:rsidRPr="0086515F">
        <w:rPr>
          <w:sz w:val="24"/>
          <w:szCs w:val="24"/>
          <w:lang w:val="ru-RU"/>
        </w:rPr>
        <w:t xml:space="preserve"> 202</w:t>
      </w:r>
      <w:r w:rsidR="007420A2">
        <w:rPr>
          <w:sz w:val="24"/>
          <w:szCs w:val="24"/>
          <w:lang w:val="ru-RU"/>
        </w:rPr>
        <w:t>5</w:t>
      </w:r>
      <w:r w:rsidRPr="0086515F">
        <w:rPr>
          <w:sz w:val="24"/>
          <w:szCs w:val="24"/>
          <w:lang w:val="ru-RU"/>
        </w:rPr>
        <w:t xml:space="preserve"> г. № 2 (зарегистрировано Министерством юстиции Российской Федерации 29 января 2021 г., регистрационный № 62296), действующим до 1 марта</w:t>
      </w:r>
      <w:proofErr w:type="gramEnd"/>
      <w:r w:rsidRPr="0086515F">
        <w:rPr>
          <w:sz w:val="24"/>
          <w:szCs w:val="24"/>
          <w:lang w:val="ru-RU"/>
        </w:rPr>
        <w:t xml:space="preserve"> 2027 года (далее - </w:t>
      </w:r>
      <w:proofErr w:type="spellStart"/>
      <w:r w:rsidRPr="0086515F">
        <w:rPr>
          <w:sz w:val="24"/>
          <w:szCs w:val="24"/>
          <w:lang w:val="ru-RU"/>
        </w:rPr>
        <w:t>СанПиН</w:t>
      </w:r>
      <w:proofErr w:type="spellEnd"/>
      <w:r w:rsidRPr="0086515F">
        <w:rPr>
          <w:sz w:val="24"/>
          <w:szCs w:val="24"/>
          <w:lang w:val="ru-RU"/>
        </w:rPr>
        <w:t xml:space="preserve"> 1.2.3685-21).</w:t>
      </w:r>
    </w:p>
    <w:p w:rsidR="00566224" w:rsidRPr="0086515F" w:rsidRDefault="00566224" w:rsidP="007420A2">
      <w:pPr>
        <w:pStyle w:val="20"/>
        <w:shd w:val="clear" w:color="auto" w:fill="auto"/>
        <w:tabs>
          <w:tab w:val="left" w:pos="1345"/>
        </w:tabs>
        <w:spacing w:before="0" w:after="0" w:line="240" w:lineRule="auto"/>
        <w:ind w:firstLine="709"/>
        <w:jc w:val="both"/>
        <w:rPr>
          <w:b/>
          <w:color w:val="00B050"/>
          <w:sz w:val="24"/>
          <w:szCs w:val="24"/>
          <w:lang w:val="ru-RU"/>
        </w:rPr>
      </w:pPr>
    </w:p>
    <w:p w:rsidR="00E62E55" w:rsidRPr="0086515F" w:rsidRDefault="00A25AD6" w:rsidP="007420A2">
      <w:pPr>
        <w:pStyle w:val="20"/>
        <w:shd w:val="clear" w:color="auto" w:fill="auto"/>
        <w:tabs>
          <w:tab w:val="left" w:pos="1345"/>
        </w:tabs>
        <w:spacing w:before="0" w:after="0" w:line="240" w:lineRule="auto"/>
        <w:ind w:firstLine="709"/>
        <w:jc w:val="both"/>
        <w:rPr>
          <w:b/>
          <w:sz w:val="24"/>
          <w:szCs w:val="24"/>
          <w:lang w:val="ru-RU"/>
        </w:rPr>
      </w:pPr>
      <w:r w:rsidRPr="0086515F">
        <w:rPr>
          <w:b/>
          <w:sz w:val="24"/>
          <w:szCs w:val="24"/>
          <w:lang w:val="ru-RU"/>
        </w:rPr>
        <w:t>2.1.2.</w:t>
      </w:r>
      <w:r w:rsidR="007420A2">
        <w:rPr>
          <w:b/>
          <w:sz w:val="24"/>
          <w:szCs w:val="24"/>
          <w:lang w:val="ru-RU"/>
        </w:rPr>
        <w:t xml:space="preserve"> </w:t>
      </w:r>
      <w:proofErr w:type="gramStart"/>
      <w:r w:rsidR="0053308F" w:rsidRPr="0086515F">
        <w:rPr>
          <w:b/>
          <w:sz w:val="24"/>
          <w:szCs w:val="24"/>
          <w:lang w:val="ru-RU"/>
        </w:rPr>
        <w:t xml:space="preserve">Решение совокупных задач воспитания в рамках образовательной области «Социально-коммуникативное развитие» направлено на приобщение детей к ценностям «Родина», «Природа», «Семья», «Человек», «Жизнь», «Милосердие», «Добро», «Дружба», «Сотрудничество», «Труд». </w:t>
      </w:r>
      <w:proofErr w:type="gramEnd"/>
    </w:p>
    <w:p w:rsidR="0053308F" w:rsidRPr="0086515F" w:rsidRDefault="0053308F" w:rsidP="007420A2">
      <w:pPr>
        <w:pStyle w:val="20"/>
        <w:shd w:val="clear" w:color="auto" w:fill="auto"/>
        <w:tabs>
          <w:tab w:val="left" w:pos="1345"/>
        </w:tabs>
        <w:spacing w:before="0" w:after="0" w:line="240" w:lineRule="auto"/>
        <w:ind w:firstLine="709"/>
        <w:jc w:val="both"/>
        <w:rPr>
          <w:b/>
          <w:sz w:val="24"/>
          <w:szCs w:val="24"/>
          <w:lang w:val="ru-RU"/>
        </w:rPr>
      </w:pPr>
      <w:r w:rsidRPr="0086515F">
        <w:rPr>
          <w:sz w:val="24"/>
          <w:szCs w:val="24"/>
          <w:lang w:val="ru-RU"/>
        </w:rPr>
        <w:t>Это предполагает решение задач нескольких направлений воспитания:</w:t>
      </w:r>
    </w:p>
    <w:p w:rsidR="0053308F" w:rsidRPr="0086515F" w:rsidRDefault="0053308F" w:rsidP="00FA10CE">
      <w:pPr>
        <w:pStyle w:val="20"/>
        <w:numPr>
          <w:ilvl w:val="0"/>
          <w:numId w:val="36"/>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воспитание уважения к своей семье, своему населенному пункту, родному краю, своей стране;</w:t>
      </w:r>
    </w:p>
    <w:p w:rsidR="0053308F" w:rsidRPr="0086515F" w:rsidRDefault="0053308F" w:rsidP="00FA10CE">
      <w:pPr>
        <w:pStyle w:val="20"/>
        <w:numPr>
          <w:ilvl w:val="0"/>
          <w:numId w:val="36"/>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воспитание уважительного отношения к другим людям - детям и взрослым (родителям (законным представителям), педагогам, соседям и другим), вне зависимости от их этнической и национальной принадлежности;</w:t>
      </w:r>
    </w:p>
    <w:p w:rsidR="0053308F" w:rsidRPr="0086515F" w:rsidRDefault="0053308F" w:rsidP="00FA10CE">
      <w:pPr>
        <w:pStyle w:val="20"/>
        <w:numPr>
          <w:ilvl w:val="0"/>
          <w:numId w:val="36"/>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lastRenderedPageBreak/>
        <w:t>воспитание ценностного отношения к культурному наследию своего народа, к нравственным и культурным традициям России;</w:t>
      </w:r>
    </w:p>
    <w:p w:rsidR="0053308F" w:rsidRPr="0086515F" w:rsidRDefault="0053308F" w:rsidP="00FA10CE">
      <w:pPr>
        <w:pStyle w:val="20"/>
        <w:numPr>
          <w:ilvl w:val="0"/>
          <w:numId w:val="36"/>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содействие становлению целостной картины мира, основанной на представлениях о добре и зле, красоте и уродстве, правде и лжи;</w:t>
      </w:r>
    </w:p>
    <w:p w:rsidR="0053308F" w:rsidRPr="0086515F" w:rsidRDefault="0053308F" w:rsidP="00FA10CE">
      <w:pPr>
        <w:pStyle w:val="20"/>
        <w:numPr>
          <w:ilvl w:val="0"/>
          <w:numId w:val="36"/>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rsidR="0053308F" w:rsidRPr="0086515F" w:rsidRDefault="0053308F" w:rsidP="00FA10CE">
      <w:pPr>
        <w:pStyle w:val="20"/>
        <w:numPr>
          <w:ilvl w:val="0"/>
          <w:numId w:val="36"/>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создание условий для возникновения у ребёнка нравственного, социально значимого поступка, приобретения ребёнком опыта милосердия и заботы;</w:t>
      </w:r>
    </w:p>
    <w:p w:rsidR="0053308F" w:rsidRPr="0086515F" w:rsidRDefault="0053308F" w:rsidP="00FA10CE">
      <w:pPr>
        <w:pStyle w:val="20"/>
        <w:numPr>
          <w:ilvl w:val="0"/>
          <w:numId w:val="36"/>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rsidR="0053308F" w:rsidRPr="0086515F" w:rsidRDefault="0053308F" w:rsidP="00FA10CE">
      <w:pPr>
        <w:pStyle w:val="20"/>
        <w:numPr>
          <w:ilvl w:val="0"/>
          <w:numId w:val="36"/>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формирование способности бережно и уважительно относиться к результатам своего труда и труда других людей.</w:t>
      </w:r>
    </w:p>
    <w:p w:rsidR="00BB340C" w:rsidRPr="0086515F" w:rsidRDefault="00BB340C" w:rsidP="00FA10CE">
      <w:pPr>
        <w:pStyle w:val="a3"/>
        <w:ind w:left="0" w:firstLine="0"/>
      </w:pPr>
    </w:p>
    <w:p w:rsidR="005A4C2C" w:rsidRPr="0086515F" w:rsidRDefault="00A25AD6" w:rsidP="007420A2">
      <w:pPr>
        <w:pStyle w:val="a3"/>
        <w:ind w:left="0" w:firstLine="709"/>
        <w:rPr>
          <w:b/>
        </w:rPr>
      </w:pPr>
      <w:r w:rsidRPr="0086515F">
        <w:rPr>
          <w:b/>
        </w:rPr>
        <w:t>2.1.3</w:t>
      </w:r>
      <w:r w:rsidR="002C019F" w:rsidRPr="0086515F">
        <w:rPr>
          <w:b/>
        </w:rPr>
        <w:t xml:space="preserve">. </w:t>
      </w:r>
      <w:r w:rsidRPr="0086515F">
        <w:rPr>
          <w:b/>
        </w:rPr>
        <w:t xml:space="preserve">Перечень пособий, способствующих реализации программы в образовательной области </w:t>
      </w:r>
      <w:r w:rsidR="005A4C2C" w:rsidRPr="0086515F">
        <w:rPr>
          <w:b/>
        </w:rPr>
        <w:t xml:space="preserve"> «Социально-коммуникативное развитие</w:t>
      </w:r>
      <w:r w:rsidRPr="0086515F">
        <w:rPr>
          <w:b/>
        </w:rPr>
        <w:t>»</w:t>
      </w:r>
      <w:r w:rsidR="005A4C2C" w:rsidRPr="0086515F">
        <w:rPr>
          <w:b/>
        </w:rPr>
        <w:t>:</w:t>
      </w:r>
    </w:p>
    <w:p w:rsidR="0071542B" w:rsidRPr="0086515F" w:rsidRDefault="0071542B" w:rsidP="00FA10CE">
      <w:pPr>
        <w:rPr>
          <w:sz w:val="24"/>
          <w:szCs w:val="24"/>
        </w:rPr>
      </w:pPr>
      <w:r w:rsidRPr="0086515F">
        <w:rPr>
          <w:sz w:val="24"/>
          <w:szCs w:val="24"/>
        </w:rPr>
        <w:t xml:space="preserve">Петрова В. И., </w:t>
      </w:r>
      <w:proofErr w:type="spellStart"/>
      <w:r w:rsidRPr="0086515F">
        <w:rPr>
          <w:sz w:val="24"/>
          <w:szCs w:val="24"/>
        </w:rPr>
        <w:t>Стульник</w:t>
      </w:r>
      <w:proofErr w:type="spellEnd"/>
      <w:r w:rsidRPr="0086515F">
        <w:rPr>
          <w:sz w:val="24"/>
          <w:szCs w:val="24"/>
        </w:rPr>
        <w:t xml:space="preserve"> Т. Д. Этические беседы с дошкольниками (4- 7лет) М.: Мозаика-Синтез, 2020г. </w:t>
      </w:r>
    </w:p>
    <w:p w:rsidR="0071542B" w:rsidRPr="0086515F" w:rsidRDefault="0071542B" w:rsidP="00FA10CE">
      <w:pPr>
        <w:rPr>
          <w:sz w:val="24"/>
          <w:szCs w:val="24"/>
        </w:rPr>
      </w:pPr>
      <w:proofErr w:type="spellStart"/>
      <w:r w:rsidRPr="0086515F">
        <w:rPr>
          <w:sz w:val="24"/>
          <w:szCs w:val="24"/>
        </w:rPr>
        <w:t>Веракса</w:t>
      </w:r>
      <w:proofErr w:type="spellEnd"/>
      <w:r w:rsidRPr="0086515F">
        <w:rPr>
          <w:sz w:val="24"/>
          <w:szCs w:val="24"/>
        </w:rPr>
        <w:t xml:space="preserve"> А. Н., </w:t>
      </w:r>
      <w:proofErr w:type="spellStart"/>
      <w:r w:rsidRPr="0086515F">
        <w:rPr>
          <w:sz w:val="24"/>
          <w:szCs w:val="24"/>
        </w:rPr>
        <w:t>Алмазова</w:t>
      </w:r>
      <w:proofErr w:type="spellEnd"/>
      <w:r w:rsidRPr="0086515F">
        <w:rPr>
          <w:sz w:val="24"/>
          <w:szCs w:val="24"/>
        </w:rPr>
        <w:t xml:space="preserve"> О. В., </w:t>
      </w:r>
      <w:proofErr w:type="spellStart"/>
      <w:r w:rsidRPr="0086515F">
        <w:rPr>
          <w:sz w:val="24"/>
          <w:szCs w:val="24"/>
        </w:rPr>
        <w:t>Бухаленкова</w:t>
      </w:r>
      <w:proofErr w:type="spellEnd"/>
      <w:r w:rsidRPr="0086515F">
        <w:rPr>
          <w:sz w:val="24"/>
          <w:szCs w:val="24"/>
        </w:rPr>
        <w:t xml:space="preserve"> Д. А., Гаврилова М. Н., </w:t>
      </w:r>
      <w:proofErr w:type="spellStart"/>
      <w:r w:rsidRPr="0086515F">
        <w:rPr>
          <w:sz w:val="24"/>
          <w:szCs w:val="24"/>
        </w:rPr>
        <w:t>Якупова</w:t>
      </w:r>
      <w:proofErr w:type="spellEnd"/>
      <w:r w:rsidRPr="0086515F">
        <w:rPr>
          <w:sz w:val="24"/>
          <w:szCs w:val="24"/>
        </w:rPr>
        <w:t xml:space="preserve"> В. А. Развитие </w:t>
      </w:r>
      <w:proofErr w:type="spellStart"/>
      <w:r w:rsidRPr="0086515F">
        <w:rPr>
          <w:sz w:val="24"/>
          <w:szCs w:val="24"/>
        </w:rPr>
        <w:t>саморегуляции</w:t>
      </w:r>
      <w:proofErr w:type="spellEnd"/>
      <w:r w:rsidRPr="0086515F">
        <w:rPr>
          <w:sz w:val="24"/>
          <w:szCs w:val="24"/>
        </w:rPr>
        <w:t xml:space="preserve"> у дошкольников. 5-7 лет. М.: Мозаика-Синтез, 2020г. </w:t>
      </w:r>
    </w:p>
    <w:p w:rsidR="0071542B" w:rsidRPr="0086515F" w:rsidRDefault="0071542B" w:rsidP="00FA10CE">
      <w:pPr>
        <w:rPr>
          <w:sz w:val="24"/>
          <w:szCs w:val="24"/>
        </w:rPr>
      </w:pPr>
      <w:proofErr w:type="spellStart"/>
      <w:r w:rsidRPr="0086515F">
        <w:rPr>
          <w:sz w:val="24"/>
          <w:szCs w:val="24"/>
        </w:rPr>
        <w:t>Веракса</w:t>
      </w:r>
      <w:proofErr w:type="spellEnd"/>
      <w:r w:rsidRPr="0086515F">
        <w:rPr>
          <w:sz w:val="24"/>
          <w:szCs w:val="24"/>
        </w:rPr>
        <w:t xml:space="preserve"> А. Н. Индивидуальная психологическая диагностика дошкольника (5-7 лет). </w:t>
      </w:r>
    </w:p>
    <w:p w:rsidR="0071542B" w:rsidRPr="0086515F" w:rsidRDefault="0071542B" w:rsidP="00FA10CE">
      <w:pPr>
        <w:rPr>
          <w:sz w:val="24"/>
          <w:szCs w:val="24"/>
        </w:rPr>
      </w:pPr>
      <w:r w:rsidRPr="0086515F">
        <w:rPr>
          <w:sz w:val="24"/>
          <w:szCs w:val="24"/>
        </w:rPr>
        <w:t xml:space="preserve">Абрамова Л. В., </w:t>
      </w:r>
      <w:proofErr w:type="spellStart"/>
      <w:r w:rsidRPr="0086515F">
        <w:rPr>
          <w:sz w:val="24"/>
          <w:szCs w:val="24"/>
        </w:rPr>
        <w:t>Слепцова</w:t>
      </w:r>
      <w:proofErr w:type="spellEnd"/>
      <w:r w:rsidRPr="0086515F">
        <w:rPr>
          <w:sz w:val="24"/>
          <w:szCs w:val="24"/>
        </w:rPr>
        <w:t xml:space="preserve"> И. Ф. Социально-коммуникативное развитие дошкольников (2-3года) М.: Мозаика-Синтез, 2020г. </w:t>
      </w:r>
    </w:p>
    <w:p w:rsidR="0071542B" w:rsidRPr="0086515F" w:rsidRDefault="0071542B" w:rsidP="00FA10CE">
      <w:pPr>
        <w:rPr>
          <w:sz w:val="24"/>
          <w:szCs w:val="24"/>
        </w:rPr>
      </w:pPr>
      <w:r w:rsidRPr="0086515F">
        <w:rPr>
          <w:sz w:val="24"/>
          <w:szCs w:val="24"/>
        </w:rPr>
        <w:t xml:space="preserve">Абрамова Л. В., </w:t>
      </w:r>
      <w:proofErr w:type="spellStart"/>
      <w:r w:rsidRPr="0086515F">
        <w:rPr>
          <w:sz w:val="24"/>
          <w:szCs w:val="24"/>
        </w:rPr>
        <w:t>Слепцова</w:t>
      </w:r>
      <w:proofErr w:type="spellEnd"/>
      <w:r w:rsidRPr="0086515F">
        <w:rPr>
          <w:sz w:val="24"/>
          <w:szCs w:val="24"/>
        </w:rPr>
        <w:t xml:space="preserve"> И. Ф. Социально-коммуникативное развитие дошкольников (3-4года) М.: Мозаика-Синтез, 2020г. </w:t>
      </w:r>
    </w:p>
    <w:p w:rsidR="0071542B" w:rsidRPr="0086515F" w:rsidRDefault="0071542B" w:rsidP="00FA10CE">
      <w:pPr>
        <w:rPr>
          <w:sz w:val="24"/>
          <w:szCs w:val="24"/>
        </w:rPr>
      </w:pPr>
      <w:r w:rsidRPr="0086515F">
        <w:rPr>
          <w:sz w:val="24"/>
          <w:szCs w:val="24"/>
        </w:rPr>
        <w:t xml:space="preserve">Абрамова Л. В., </w:t>
      </w:r>
      <w:proofErr w:type="spellStart"/>
      <w:r w:rsidRPr="0086515F">
        <w:rPr>
          <w:sz w:val="24"/>
          <w:szCs w:val="24"/>
        </w:rPr>
        <w:t>Слепцова</w:t>
      </w:r>
      <w:proofErr w:type="spellEnd"/>
      <w:r w:rsidRPr="0086515F">
        <w:rPr>
          <w:sz w:val="24"/>
          <w:szCs w:val="24"/>
        </w:rPr>
        <w:t xml:space="preserve"> И. Ф. Социально-коммуникативное развитие дошкольников (4-5лет) М.: Мозаика-Синтез, 2020г. </w:t>
      </w:r>
    </w:p>
    <w:p w:rsidR="0071542B" w:rsidRPr="0086515F" w:rsidRDefault="0071542B" w:rsidP="00FA10CE">
      <w:pPr>
        <w:rPr>
          <w:sz w:val="24"/>
          <w:szCs w:val="24"/>
        </w:rPr>
      </w:pPr>
      <w:r w:rsidRPr="0086515F">
        <w:rPr>
          <w:sz w:val="24"/>
          <w:szCs w:val="24"/>
        </w:rPr>
        <w:t xml:space="preserve">Абрамова Л. В., </w:t>
      </w:r>
      <w:proofErr w:type="spellStart"/>
      <w:r w:rsidRPr="0086515F">
        <w:rPr>
          <w:sz w:val="24"/>
          <w:szCs w:val="24"/>
        </w:rPr>
        <w:t>Слепцова</w:t>
      </w:r>
      <w:proofErr w:type="spellEnd"/>
      <w:r w:rsidRPr="0086515F">
        <w:rPr>
          <w:sz w:val="24"/>
          <w:szCs w:val="24"/>
        </w:rPr>
        <w:t xml:space="preserve"> И. Ф. Социально-коммуникативное развитие дошкольников </w:t>
      </w:r>
      <w:proofErr w:type="gramStart"/>
      <w:r w:rsidRPr="0086515F">
        <w:rPr>
          <w:sz w:val="24"/>
          <w:szCs w:val="24"/>
        </w:rPr>
        <w:t xml:space="preserve">( </w:t>
      </w:r>
      <w:proofErr w:type="gramEnd"/>
      <w:r w:rsidRPr="0086515F">
        <w:rPr>
          <w:sz w:val="24"/>
          <w:szCs w:val="24"/>
        </w:rPr>
        <w:t xml:space="preserve">5-6 лет) М.: Мозаика-Синтез, 2020г. </w:t>
      </w:r>
    </w:p>
    <w:p w:rsidR="0071542B" w:rsidRPr="0086515F" w:rsidRDefault="0071542B" w:rsidP="00FA10CE">
      <w:pPr>
        <w:rPr>
          <w:sz w:val="24"/>
          <w:szCs w:val="24"/>
        </w:rPr>
      </w:pPr>
      <w:r w:rsidRPr="0086515F">
        <w:rPr>
          <w:sz w:val="24"/>
          <w:szCs w:val="24"/>
        </w:rPr>
        <w:t xml:space="preserve">Абрамова Л. В., </w:t>
      </w:r>
      <w:proofErr w:type="spellStart"/>
      <w:r w:rsidRPr="0086515F">
        <w:rPr>
          <w:sz w:val="24"/>
          <w:szCs w:val="24"/>
        </w:rPr>
        <w:t>Слепцова</w:t>
      </w:r>
      <w:proofErr w:type="spellEnd"/>
      <w:r w:rsidRPr="0086515F">
        <w:rPr>
          <w:sz w:val="24"/>
          <w:szCs w:val="24"/>
        </w:rPr>
        <w:t xml:space="preserve"> И. Ф. Социально-коммуникативное развитие дошкольников (6-7 лет) М.: Мозаика-Синтез, 2020г. </w:t>
      </w:r>
    </w:p>
    <w:p w:rsidR="0071542B" w:rsidRPr="0086515F" w:rsidRDefault="0071542B" w:rsidP="00FA10CE">
      <w:pPr>
        <w:rPr>
          <w:sz w:val="24"/>
          <w:szCs w:val="24"/>
        </w:rPr>
      </w:pPr>
      <w:r w:rsidRPr="0086515F">
        <w:rPr>
          <w:sz w:val="24"/>
          <w:szCs w:val="24"/>
        </w:rPr>
        <w:t xml:space="preserve">Артюхова И.С., </w:t>
      </w:r>
      <w:proofErr w:type="spellStart"/>
      <w:r w:rsidRPr="0086515F">
        <w:rPr>
          <w:sz w:val="24"/>
          <w:szCs w:val="24"/>
        </w:rPr>
        <w:t>Белькович</w:t>
      </w:r>
      <w:proofErr w:type="spellEnd"/>
      <w:r w:rsidRPr="0086515F">
        <w:rPr>
          <w:sz w:val="24"/>
          <w:szCs w:val="24"/>
        </w:rPr>
        <w:t xml:space="preserve"> В.Ю. МП Играем, дружим, растем: Сборник развивающих игр, 2017г. </w:t>
      </w:r>
    </w:p>
    <w:p w:rsidR="0071542B" w:rsidRPr="0086515F" w:rsidRDefault="0071542B" w:rsidP="00FA10CE">
      <w:pPr>
        <w:rPr>
          <w:sz w:val="24"/>
          <w:szCs w:val="24"/>
        </w:rPr>
      </w:pPr>
    </w:p>
    <w:p w:rsidR="0071542B" w:rsidRPr="0086515F" w:rsidRDefault="0071542B" w:rsidP="007420A2">
      <w:pPr>
        <w:ind w:firstLine="709"/>
        <w:rPr>
          <w:b/>
          <w:i/>
          <w:sz w:val="24"/>
          <w:szCs w:val="24"/>
        </w:rPr>
      </w:pPr>
      <w:r w:rsidRPr="0086515F">
        <w:rPr>
          <w:b/>
          <w:i/>
          <w:sz w:val="24"/>
          <w:szCs w:val="24"/>
        </w:rPr>
        <w:t xml:space="preserve">Наглядно-дидактические пособия </w:t>
      </w:r>
    </w:p>
    <w:p w:rsidR="0071542B" w:rsidRPr="0086515F" w:rsidRDefault="0071542B" w:rsidP="00FA10CE">
      <w:pPr>
        <w:rPr>
          <w:sz w:val="24"/>
          <w:szCs w:val="24"/>
        </w:rPr>
      </w:pPr>
      <w:r w:rsidRPr="0086515F">
        <w:rPr>
          <w:sz w:val="24"/>
          <w:szCs w:val="24"/>
        </w:rPr>
        <w:t xml:space="preserve">Серия «Мир в картинках»: «Государственные символы России»; «День Победы». </w:t>
      </w:r>
    </w:p>
    <w:p w:rsidR="0071542B" w:rsidRPr="0086515F" w:rsidRDefault="0071542B" w:rsidP="00FA10CE">
      <w:pPr>
        <w:rPr>
          <w:sz w:val="24"/>
          <w:szCs w:val="24"/>
        </w:rPr>
      </w:pPr>
      <w:r w:rsidRPr="0086515F">
        <w:rPr>
          <w:sz w:val="24"/>
          <w:szCs w:val="24"/>
        </w:rPr>
        <w:t xml:space="preserve">Серия «Рассказы по картинкам»: «Великая Отечественная война в произведениях художников»; «Защитники Отечества». </w:t>
      </w:r>
    </w:p>
    <w:p w:rsidR="0071542B" w:rsidRPr="0086515F" w:rsidRDefault="0071542B" w:rsidP="00FA10CE">
      <w:pPr>
        <w:rPr>
          <w:sz w:val="24"/>
          <w:szCs w:val="24"/>
        </w:rPr>
      </w:pPr>
      <w:r w:rsidRPr="0086515F">
        <w:rPr>
          <w:sz w:val="24"/>
          <w:szCs w:val="24"/>
        </w:rPr>
        <w:t xml:space="preserve">Серия «Расскажите детям о.…»: «Расскажите детям о достопримечательностях Москвы»; «Расскажите детям о Московском Кремле»; «Расскажите детям об Отечественной войне 1812 года». </w:t>
      </w:r>
    </w:p>
    <w:p w:rsidR="0071542B" w:rsidRPr="0086515F" w:rsidRDefault="0071542B" w:rsidP="00FA10CE">
      <w:pPr>
        <w:rPr>
          <w:sz w:val="24"/>
          <w:szCs w:val="24"/>
        </w:rPr>
      </w:pPr>
      <w:proofErr w:type="spellStart"/>
      <w:r w:rsidRPr="0086515F">
        <w:rPr>
          <w:sz w:val="24"/>
          <w:szCs w:val="24"/>
        </w:rPr>
        <w:t>Бордачева</w:t>
      </w:r>
      <w:proofErr w:type="spellEnd"/>
      <w:r w:rsidRPr="0086515F">
        <w:rPr>
          <w:sz w:val="24"/>
          <w:szCs w:val="24"/>
        </w:rPr>
        <w:t xml:space="preserve"> И. Ю. Безопасность на дороге: Плакаты для оформления родительского уголка в ДОУ. М.: Мозаика-Синтез, 2019. </w:t>
      </w:r>
    </w:p>
    <w:p w:rsidR="0071542B" w:rsidRPr="0086515F" w:rsidRDefault="0071542B" w:rsidP="00FA10CE">
      <w:pPr>
        <w:rPr>
          <w:sz w:val="24"/>
          <w:szCs w:val="24"/>
        </w:rPr>
      </w:pPr>
      <w:proofErr w:type="spellStart"/>
      <w:r w:rsidRPr="0086515F">
        <w:rPr>
          <w:sz w:val="24"/>
          <w:szCs w:val="24"/>
        </w:rPr>
        <w:t>Бордачева</w:t>
      </w:r>
      <w:proofErr w:type="spellEnd"/>
      <w:r w:rsidRPr="0086515F">
        <w:rPr>
          <w:sz w:val="24"/>
          <w:szCs w:val="24"/>
        </w:rPr>
        <w:t xml:space="preserve"> И. Ю. Дорожные знаки: Для работы с детьми 4–7 лет. М.: Мозаика-Синтез, 2019. </w:t>
      </w:r>
    </w:p>
    <w:p w:rsidR="0071542B" w:rsidRPr="0086515F" w:rsidRDefault="0071542B" w:rsidP="00FA10CE">
      <w:pPr>
        <w:pStyle w:val="a3"/>
        <w:ind w:left="0" w:firstLine="0"/>
        <w:rPr>
          <w:b/>
          <w:color w:val="C00000"/>
        </w:rPr>
      </w:pPr>
    </w:p>
    <w:p w:rsidR="002C019F" w:rsidRPr="0086515F" w:rsidRDefault="002C019F" w:rsidP="00FA10CE">
      <w:pPr>
        <w:pStyle w:val="a3"/>
        <w:ind w:left="0" w:firstLine="0"/>
      </w:pPr>
    </w:p>
    <w:p w:rsidR="00B21367" w:rsidRPr="0086515F" w:rsidRDefault="002C019F" w:rsidP="007420A2">
      <w:pPr>
        <w:pStyle w:val="20"/>
        <w:shd w:val="clear" w:color="auto" w:fill="auto"/>
        <w:tabs>
          <w:tab w:val="left" w:pos="1124"/>
        </w:tabs>
        <w:spacing w:before="0" w:after="0" w:line="240" w:lineRule="auto"/>
        <w:ind w:firstLine="709"/>
        <w:jc w:val="both"/>
        <w:rPr>
          <w:b/>
          <w:sz w:val="24"/>
          <w:szCs w:val="24"/>
          <w:lang w:val="ru-RU"/>
        </w:rPr>
      </w:pPr>
      <w:r w:rsidRPr="0086515F">
        <w:rPr>
          <w:b/>
          <w:sz w:val="24"/>
          <w:szCs w:val="24"/>
          <w:lang w:val="ru-RU"/>
        </w:rPr>
        <w:t>2.</w:t>
      </w:r>
      <w:r w:rsidR="00B21367" w:rsidRPr="0086515F">
        <w:rPr>
          <w:b/>
          <w:sz w:val="24"/>
          <w:szCs w:val="24"/>
          <w:lang w:val="ru-RU"/>
        </w:rPr>
        <w:t>2. Познавательное развитие.</w:t>
      </w:r>
    </w:p>
    <w:p w:rsidR="00B21367" w:rsidRPr="0086515F" w:rsidRDefault="00B21367" w:rsidP="007420A2">
      <w:pPr>
        <w:pStyle w:val="20"/>
        <w:shd w:val="clear" w:color="auto" w:fill="auto"/>
        <w:tabs>
          <w:tab w:val="left" w:pos="1340"/>
        </w:tabs>
        <w:spacing w:before="0" w:after="0" w:line="240" w:lineRule="auto"/>
        <w:ind w:firstLine="709"/>
        <w:jc w:val="both"/>
        <w:rPr>
          <w:b/>
          <w:sz w:val="24"/>
          <w:szCs w:val="24"/>
          <w:lang w:val="ru-RU"/>
        </w:rPr>
      </w:pPr>
      <w:r w:rsidRPr="0086515F">
        <w:rPr>
          <w:b/>
          <w:sz w:val="24"/>
          <w:szCs w:val="24"/>
          <w:lang w:val="ru-RU"/>
        </w:rPr>
        <w:t>От 2 месяцев до 1 года.</w:t>
      </w:r>
    </w:p>
    <w:p w:rsidR="00B21367" w:rsidRPr="0086515F" w:rsidRDefault="00B21367" w:rsidP="007420A2">
      <w:pPr>
        <w:pStyle w:val="20"/>
        <w:shd w:val="clear" w:color="auto" w:fill="auto"/>
        <w:tabs>
          <w:tab w:val="left" w:pos="993"/>
        </w:tabs>
        <w:spacing w:before="0" w:after="0" w:line="240" w:lineRule="auto"/>
        <w:ind w:firstLine="709"/>
        <w:jc w:val="both"/>
        <w:rPr>
          <w:sz w:val="24"/>
          <w:szCs w:val="24"/>
          <w:lang w:val="ru-RU"/>
        </w:rPr>
      </w:pPr>
      <w:r w:rsidRPr="0086515F">
        <w:rPr>
          <w:sz w:val="24"/>
          <w:szCs w:val="24"/>
          <w:lang w:val="ru-RU"/>
        </w:rPr>
        <w:t xml:space="preserve">В области познавательного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B21367" w:rsidRPr="0086515F" w:rsidRDefault="002C019F" w:rsidP="007420A2">
      <w:pPr>
        <w:pStyle w:val="20"/>
        <w:shd w:val="clear" w:color="auto" w:fill="auto"/>
        <w:tabs>
          <w:tab w:val="left" w:pos="1009"/>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развивать интерес детей к окружающим предметам и действиям с ними;</w:t>
      </w:r>
    </w:p>
    <w:p w:rsidR="00B21367" w:rsidRPr="0086515F" w:rsidRDefault="002C019F" w:rsidP="007420A2">
      <w:pPr>
        <w:pStyle w:val="20"/>
        <w:shd w:val="clear" w:color="auto" w:fill="auto"/>
        <w:tabs>
          <w:tab w:val="left" w:pos="1028"/>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вовлекать ребёнка в действия с предметами и игрушками, развивать способы действий с ними;</w:t>
      </w:r>
    </w:p>
    <w:p w:rsidR="00B21367" w:rsidRPr="0086515F" w:rsidRDefault="002C019F" w:rsidP="007420A2">
      <w:pPr>
        <w:pStyle w:val="20"/>
        <w:shd w:val="clear" w:color="auto" w:fill="auto"/>
        <w:tabs>
          <w:tab w:val="left" w:pos="1023"/>
        </w:tabs>
        <w:spacing w:before="0" w:after="0" w:line="240" w:lineRule="auto"/>
        <w:ind w:firstLine="709"/>
        <w:jc w:val="both"/>
        <w:rPr>
          <w:sz w:val="24"/>
          <w:szCs w:val="24"/>
          <w:lang w:val="ru-RU"/>
        </w:rPr>
      </w:pPr>
      <w:r w:rsidRPr="0086515F">
        <w:rPr>
          <w:sz w:val="24"/>
          <w:szCs w:val="24"/>
          <w:lang w:val="ru-RU"/>
        </w:rPr>
        <w:lastRenderedPageBreak/>
        <w:t xml:space="preserve">- </w:t>
      </w:r>
      <w:r w:rsidR="00B21367" w:rsidRPr="0086515F">
        <w:rPr>
          <w:sz w:val="24"/>
          <w:szCs w:val="24"/>
          <w:lang w:val="ru-RU"/>
        </w:rPr>
        <w:t xml:space="preserve">развивать способности детей ориентироваться в знакомой обстановке, поддерживать эмоциональный контакт в общении </w:t>
      </w:r>
      <w:proofErr w:type="gramStart"/>
      <w:r w:rsidR="00B21367" w:rsidRPr="0086515F">
        <w:rPr>
          <w:sz w:val="24"/>
          <w:szCs w:val="24"/>
          <w:lang w:val="ru-RU"/>
        </w:rPr>
        <w:t>со</w:t>
      </w:r>
      <w:proofErr w:type="gramEnd"/>
      <w:r w:rsidR="00B21367" w:rsidRPr="0086515F">
        <w:rPr>
          <w:sz w:val="24"/>
          <w:szCs w:val="24"/>
          <w:lang w:val="ru-RU"/>
        </w:rPr>
        <w:t xml:space="preserve"> взрослым;</w:t>
      </w:r>
    </w:p>
    <w:p w:rsidR="00B21367" w:rsidRPr="0086515F" w:rsidRDefault="002C019F" w:rsidP="007420A2">
      <w:pPr>
        <w:pStyle w:val="20"/>
        <w:shd w:val="clear" w:color="auto" w:fill="auto"/>
        <w:tabs>
          <w:tab w:val="left" w:pos="1033"/>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вызывать интерес к объектам живой и неживой природы в процессе взаимодействия с ними, узнавать их.</w:t>
      </w:r>
    </w:p>
    <w:p w:rsidR="002C019F" w:rsidRPr="0086515F" w:rsidRDefault="002C019F" w:rsidP="007420A2">
      <w:pPr>
        <w:pStyle w:val="20"/>
        <w:shd w:val="clear" w:color="auto" w:fill="auto"/>
        <w:tabs>
          <w:tab w:val="left" w:pos="1033"/>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551"/>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B21367" w:rsidRPr="0086515F" w:rsidRDefault="00B21367" w:rsidP="007420A2">
      <w:pPr>
        <w:pStyle w:val="20"/>
        <w:shd w:val="clear" w:color="auto" w:fill="auto"/>
        <w:tabs>
          <w:tab w:val="left" w:pos="1033"/>
        </w:tabs>
        <w:spacing w:before="0" w:after="0" w:line="240" w:lineRule="auto"/>
        <w:ind w:firstLine="709"/>
        <w:jc w:val="both"/>
        <w:rPr>
          <w:sz w:val="24"/>
          <w:szCs w:val="24"/>
          <w:lang w:val="ru-RU"/>
        </w:rPr>
      </w:pPr>
      <w:r w:rsidRPr="0086515F">
        <w:rPr>
          <w:sz w:val="24"/>
          <w:szCs w:val="24"/>
          <w:lang w:val="ru-RU"/>
        </w:rPr>
        <w:t>С 2 месяцев в процессе общения с ребёнком педагог создает дифференцированные условия для зрительных, слуховых, тактильных, вестибулярных и других впечатлений, привлекает внимание к незнакомым объектам, сопровождает словом свои действия, поощряет действия ребёнка. Развивает зрительное и слуховое сосредоточение, ориентировочную активность в ходе демонстрации знакомых и незнакомых предметов. Развивает хватательные движения рук по направлению к объекту, захват из удобного положения; побуждает ребёнка к удержанию предмета, развивает реакцию на звуковой сигнал; способствует появлению попыток наталкиваться руками на низко подвешенные игрушки и прикасаться к ним; устанавливает эмоциональный контакт с ребёнком в ходе действий с предметами, вызывая ответную реакцию.</w:t>
      </w:r>
    </w:p>
    <w:p w:rsidR="002C019F" w:rsidRPr="0086515F" w:rsidRDefault="002C019F" w:rsidP="007420A2">
      <w:pPr>
        <w:pStyle w:val="20"/>
        <w:shd w:val="clear" w:color="auto" w:fill="auto"/>
        <w:tabs>
          <w:tab w:val="left" w:pos="1033"/>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38"/>
        </w:tabs>
        <w:spacing w:before="0" w:after="0" w:line="240" w:lineRule="auto"/>
        <w:ind w:firstLine="709"/>
        <w:jc w:val="both"/>
        <w:rPr>
          <w:sz w:val="24"/>
          <w:szCs w:val="24"/>
          <w:lang w:val="ru-RU"/>
        </w:rPr>
      </w:pPr>
      <w:r w:rsidRPr="0086515F">
        <w:rPr>
          <w:sz w:val="24"/>
          <w:szCs w:val="24"/>
          <w:lang w:val="ru-RU"/>
        </w:rPr>
        <w:t xml:space="preserve">С 6 месяцев педагог побуждает детей к играм-упражнениям манипуляторного характера, развивает несложные предметно-игровые действия. </w:t>
      </w:r>
      <w:proofErr w:type="gramStart"/>
      <w:r w:rsidRPr="0086515F">
        <w:rPr>
          <w:sz w:val="24"/>
          <w:szCs w:val="24"/>
          <w:lang w:val="ru-RU"/>
        </w:rPr>
        <w:t>В практической деятельности активизирует умения ребёнка захватывать, ощупывать игрушку, висящую над грудью, манипулировать ею, брать игрушку из рук взрослого из разных положений (лежа на спине, животе, находясь на руках у взрослого), перекладывать её из одной руки в другую; дифференцировать звуковые сигналы; развивает зрительное внимание на окружающие предметы, объекты живой природы и человека, привлекает внимание к объектам живой природы.</w:t>
      </w:r>
      <w:proofErr w:type="gramEnd"/>
    </w:p>
    <w:p w:rsidR="002C019F" w:rsidRPr="0086515F" w:rsidRDefault="002C019F" w:rsidP="007420A2">
      <w:pPr>
        <w:pStyle w:val="20"/>
        <w:shd w:val="clear" w:color="auto" w:fill="auto"/>
        <w:tabs>
          <w:tab w:val="left" w:pos="1038"/>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42"/>
        </w:tabs>
        <w:spacing w:before="0" w:after="0" w:line="240" w:lineRule="auto"/>
        <w:ind w:firstLine="709"/>
        <w:jc w:val="both"/>
        <w:rPr>
          <w:sz w:val="24"/>
          <w:szCs w:val="24"/>
          <w:lang w:val="ru-RU"/>
        </w:rPr>
      </w:pPr>
      <w:proofErr w:type="gramStart"/>
      <w:r w:rsidRPr="0086515F">
        <w:rPr>
          <w:sz w:val="24"/>
          <w:szCs w:val="24"/>
          <w:lang w:val="ru-RU"/>
        </w:rPr>
        <w:t>С 9 месяцев педагог в процессе общения словом и интонацией поощряет поисковую и познавательную активность детей по отношению к предметам и их свойствам, развивает стремление к проявлению настойчивости в достижении результата; поддерживает развитие у детей отдельных предметных действий, направленных на ознакомление со свойствами предметов (цвет, форма, величина); развивает зрительное внимание к предметам и объектам окружающего мира, лицам людей.</w:t>
      </w:r>
      <w:proofErr w:type="gramEnd"/>
      <w:r w:rsidRPr="0086515F">
        <w:rPr>
          <w:sz w:val="24"/>
          <w:szCs w:val="24"/>
          <w:lang w:val="ru-RU"/>
        </w:rPr>
        <w:t xml:space="preserve"> Использует словесное поощрение, показ действий, побуждение их повторения.</w:t>
      </w:r>
    </w:p>
    <w:p w:rsidR="002C019F" w:rsidRPr="0086515F" w:rsidRDefault="002C019F" w:rsidP="007420A2">
      <w:pPr>
        <w:pStyle w:val="20"/>
        <w:shd w:val="clear" w:color="auto" w:fill="auto"/>
        <w:tabs>
          <w:tab w:val="left" w:pos="1042"/>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23"/>
        </w:tabs>
        <w:spacing w:before="0" w:after="0" w:line="240" w:lineRule="auto"/>
        <w:ind w:firstLine="709"/>
        <w:jc w:val="both"/>
        <w:rPr>
          <w:sz w:val="24"/>
          <w:szCs w:val="24"/>
          <w:lang w:val="ru-RU"/>
        </w:rPr>
      </w:pPr>
      <w:r w:rsidRPr="0086515F">
        <w:rPr>
          <w:sz w:val="24"/>
          <w:szCs w:val="24"/>
          <w:lang w:val="ru-RU"/>
        </w:rPr>
        <w:t>Педагог привлекает внимание детей и организует взаимодействие с объектами живой и неживой природы в естественной среде.</w:t>
      </w:r>
    </w:p>
    <w:p w:rsidR="002C019F" w:rsidRPr="0086515F" w:rsidRDefault="002C019F" w:rsidP="007420A2">
      <w:pPr>
        <w:pStyle w:val="20"/>
        <w:shd w:val="clear" w:color="auto" w:fill="auto"/>
        <w:tabs>
          <w:tab w:val="left" w:pos="1023"/>
        </w:tabs>
        <w:spacing w:before="0" w:after="0" w:line="240" w:lineRule="auto"/>
        <w:ind w:firstLine="709"/>
        <w:jc w:val="both"/>
        <w:rPr>
          <w:color w:val="00B050"/>
          <w:sz w:val="24"/>
          <w:szCs w:val="24"/>
          <w:lang w:val="ru-RU"/>
        </w:rPr>
      </w:pPr>
    </w:p>
    <w:p w:rsidR="00B21367" w:rsidRPr="0086515F" w:rsidRDefault="00B21367" w:rsidP="007420A2">
      <w:pPr>
        <w:pStyle w:val="20"/>
        <w:shd w:val="clear" w:color="auto" w:fill="auto"/>
        <w:tabs>
          <w:tab w:val="left" w:pos="1340"/>
        </w:tabs>
        <w:spacing w:before="0" w:after="0" w:line="240" w:lineRule="auto"/>
        <w:ind w:firstLine="709"/>
        <w:jc w:val="both"/>
        <w:rPr>
          <w:b/>
          <w:sz w:val="24"/>
          <w:szCs w:val="24"/>
          <w:lang w:val="ru-RU"/>
        </w:rPr>
      </w:pPr>
      <w:r w:rsidRPr="0086515F">
        <w:rPr>
          <w:b/>
          <w:sz w:val="24"/>
          <w:szCs w:val="24"/>
          <w:lang w:val="ru-RU"/>
        </w:rPr>
        <w:t>От 1 года до 2 лет.</w:t>
      </w:r>
    </w:p>
    <w:p w:rsidR="00B21367" w:rsidRPr="0086515F" w:rsidRDefault="00B21367" w:rsidP="007420A2">
      <w:pPr>
        <w:pStyle w:val="20"/>
        <w:shd w:val="clear" w:color="auto" w:fill="auto"/>
        <w:tabs>
          <w:tab w:val="left" w:pos="1556"/>
        </w:tabs>
        <w:spacing w:before="0" w:after="0" w:line="240" w:lineRule="auto"/>
        <w:ind w:firstLine="709"/>
        <w:jc w:val="both"/>
        <w:rPr>
          <w:sz w:val="24"/>
          <w:szCs w:val="24"/>
          <w:lang w:val="ru-RU"/>
        </w:rPr>
      </w:pPr>
      <w:r w:rsidRPr="0086515F">
        <w:rPr>
          <w:sz w:val="24"/>
          <w:szCs w:val="24"/>
          <w:lang w:val="ru-RU"/>
        </w:rPr>
        <w:t xml:space="preserve">В области познавательного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B21367" w:rsidRPr="0086515F" w:rsidRDefault="002C019F" w:rsidP="007420A2">
      <w:pPr>
        <w:pStyle w:val="20"/>
        <w:shd w:val="clear" w:color="auto" w:fill="auto"/>
        <w:tabs>
          <w:tab w:val="left" w:pos="1033"/>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поощрять целенаправленные моторные действия, использование наглядного действенного способа в решении практических жизненных ситуаций, находить предмет по образцу или словесному указанию;</w:t>
      </w:r>
    </w:p>
    <w:p w:rsidR="00B21367" w:rsidRPr="0086515F" w:rsidRDefault="002C019F" w:rsidP="007420A2">
      <w:pPr>
        <w:pStyle w:val="20"/>
        <w:shd w:val="clear" w:color="auto" w:fill="auto"/>
        <w:tabs>
          <w:tab w:val="left" w:pos="1038"/>
        </w:tabs>
        <w:spacing w:before="0" w:after="0" w:line="240" w:lineRule="auto"/>
        <w:ind w:firstLine="709"/>
        <w:jc w:val="both"/>
        <w:rPr>
          <w:sz w:val="24"/>
          <w:szCs w:val="24"/>
          <w:lang w:val="ru-RU"/>
        </w:rPr>
      </w:pPr>
      <w:r w:rsidRPr="0086515F">
        <w:rPr>
          <w:sz w:val="24"/>
          <w:szCs w:val="24"/>
          <w:lang w:val="ru-RU"/>
        </w:rPr>
        <w:t>-</w:t>
      </w:r>
      <w:r w:rsidR="007420A2">
        <w:rPr>
          <w:sz w:val="24"/>
          <w:szCs w:val="24"/>
          <w:lang w:val="ru-RU"/>
        </w:rPr>
        <w:t xml:space="preserve"> </w:t>
      </w:r>
      <w:r w:rsidR="00B21367" w:rsidRPr="0086515F">
        <w:rPr>
          <w:sz w:val="24"/>
          <w:szCs w:val="24"/>
          <w:lang w:val="ru-RU"/>
        </w:rPr>
        <w:t>формировать стремление детей к подражанию действиям взрослых, понимать обозначающие их слова;</w:t>
      </w:r>
    </w:p>
    <w:p w:rsidR="00B21367" w:rsidRPr="0086515F" w:rsidRDefault="002C019F" w:rsidP="007420A2">
      <w:pPr>
        <w:pStyle w:val="20"/>
        <w:shd w:val="clear" w:color="auto" w:fill="auto"/>
        <w:tabs>
          <w:tab w:val="left" w:pos="1042"/>
        </w:tabs>
        <w:spacing w:before="0" w:after="0" w:line="240" w:lineRule="auto"/>
        <w:ind w:firstLine="709"/>
        <w:jc w:val="both"/>
        <w:rPr>
          <w:sz w:val="24"/>
          <w:szCs w:val="24"/>
          <w:lang w:val="ru-RU"/>
        </w:rPr>
      </w:pPr>
      <w:r w:rsidRPr="0086515F">
        <w:rPr>
          <w:sz w:val="24"/>
          <w:szCs w:val="24"/>
          <w:lang w:val="ru-RU"/>
        </w:rPr>
        <w:t>-</w:t>
      </w:r>
      <w:r w:rsidR="007420A2">
        <w:rPr>
          <w:sz w:val="24"/>
          <w:szCs w:val="24"/>
          <w:lang w:val="ru-RU"/>
        </w:rPr>
        <w:t xml:space="preserve"> </w:t>
      </w:r>
      <w:r w:rsidR="00B21367" w:rsidRPr="0086515F">
        <w:rPr>
          <w:sz w:val="24"/>
          <w:szCs w:val="24"/>
          <w:lang w:val="ru-RU"/>
        </w:rPr>
        <w:t>формировать умения ориентироваться в ближайшем окружении;</w:t>
      </w:r>
    </w:p>
    <w:p w:rsidR="00B21367" w:rsidRPr="0086515F" w:rsidRDefault="002C019F" w:rsidP="007420A2">
      <w:pPr>
        <w:pStyle w:val="20"/>
        <w:shd w:val="clear" w:color="auto" w:fill="auto"/>
        <w:tabs>
          <w:tab w:val="left" w:pos="1023"/>
        </w:tabs>
        <w:spacing w:before="0" w:after="0" w:line="240" w:lineRule="auto"/>
        <w:ind w:firstLine="709"/>
        <w:jc w:val="both"/>
        <w:rPr>
          <w:sz w:val="24"/>
          <w:szCs w:val="24"/>
          <w:lang w:val="ru-RU"/>
        </w:rPr>
      </w:pPr>
      <w:r w:rsidRPr="0086515F">
        <w:rPr>
          <w:sz w:val="24"/>
          <w:szCs w:val="24"/>
          <w:lang w:val="ru-RU"/>
        </w:rPr>
        <w:t>-</w:t>
      </w:r>
      <w:r w:rsidR="007420A2">
        <w:rPr>
          <w:sz w:val="24"/>
          <w:szCs w:val="24"/>
          <w:lang w:val="ru-RU"/>
        </w:rPr>
        <w:t xml:space="preserve"> </w:t>
      </w:r>
      <w:r w:rsidR="00B21367" w:rsidRPr="0086515F">
        <w:rPr>
          <w:sz w:val="24"/>
          <w:szCs w:val="24"/>
          <w:lang w:val="ru-RU"/>
        </w:rPr>
        <w:t>развивать познавательный интерес к близким людям, к предметному окружению, природным объектам;</w:t>
      </w:r>
    </w:p>
    <w:p w:rsidR="00B21367" w:rsidRPr="0086515F" w:rsidRDefault="002C019F" w:rsidP="007420A2">
      <w:pPr>
        <w:pStyle w:val="20"/>
        <w:shd w:val="clear" w:color="auto" w:fill="auto"/>
        <w:tabs>
          <w:tab w:val="left" w:pos="1033"/>
        </w:tabs>
        <w:spacing w:before="0" w:after="0" w:line="240" w:lineRule="auto"/>
        <w:ind w:firstLine="709"/>
        <w:jc w:val="both"/>
        <w:rPr>
          <w:sz w:val="24"/>
          <w:szCs w:val="24"/>
          <w:lang w:val="ru-RU"/>
        </w:rPr>
      </w:pPr>
      <w:r w:rsidRPr="0086515F">
        <w:rPr>
          <w:sz w:val="24"/>
          <w:szCs w:val="24"/>
          <w:lang w:val="ru-RU"/>
        </w:rPr>
        <w:t>-</w:t>
      </w:r>
      <w:r w:rsidR="007420A2">
        <w:rPr>
          <w:sz w:val="24"/>
          <w:szCs w:val="24"/>
          <w:lang w:val="ru-RU"/>
        </w:rPr>
        <w:t xml:space="preserve"> </w:t>
      </w:r>
      <w:r w:rsidR="00B21367" w:rsidRPr="0086515F">
        <w:rPr>
          <w:sz w:val="24"/>
          <w:szCs w:val="24"/>
          <w:lang w:val="ru-RU"/>
        </w:rPr>
        <w:t>развивать умения узнавать объекты живой и неживой природы ближайшего окружения, отличать их по наиболее ярким проявлениям и свойствам, замечать явления природы, поддерживать стремления к взаимодействию с ними.</w:t>
      </w:r>
    </w:p>
    <w:p w:rsidR="002C019F" w:rsidRPr="0086515F" w:rsidRDefault="002C019F" w:rsidP="00FA10CE">
      <w:pPr>
        <w:pStyle w:val="20"/>
        <w:shd w:val="clear" w:color="auto" w:fill="auto"/>
        <w:tabs>
          <w:tab w:val="left" w:pos="1033"/>
        </w:tabs>
        <w:spacing w:before="0" w:after="0" w:line="240" w:lineRule="auto"/>
        <w:jc w:val="both"/>
        <w:rPr>
          <w:sz w:val="24"/>
          <w:szCs w:val="24"/>
          <w:lang w:val="ru-RU"/>
        </w:rPr>
      </w:pPr>
    </w:p>
    <w:p w:rsidR="00B21367" w:rsidRPr="0086515F" w:rsidRDefault="00B21367" w:rsidP="007420A2">
      <w:pPr>
        <w:pStyle w:val="20"/>
        <w:shd w:val="clear" w:color="auto" w:fill="auto"/>
        <w:tabs>
          <w:tab w:val="left" w:pos="1546"/>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2C019F" w:rsidRPr="0086515F" w:rsidRDefault="002C019F" w:rsidP="007420A2">
      <w:pPr>
        <w:pStyle w:val="20"/>
        <w:shd w:val="clear" w:color="auto" w:fill="auto"/>
        <w:tabs>
          <w:tab w:val="left" w:pos="1546"/>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14"/>
        </w:tabs>
        <w:spacing w:before="0" w:after="0" w:line="240" w:lineRule="auto"/>
        <w:ind w:firstLine="709"/>
        <w:jc w:val="both"/>
        <w:rPr>
          <w:sz w:val="24"/>
          <w:szCs w:val="24"/>
          <w:lang w:val="ru-RU"/>
        </w:rPr>
      </w:pPr>
      <w:r w:rsidRPr="0086515F">
        <w:rPr>
          <w:sz w:val="24"/>
          <w:szCs w:val="24"/>
          <w:lang w:val="ru-RU"/>
        </w:rPr>
        <w:t>Сенсорные эталоны и познавательные действия:</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концентрирует внимание детей на новых объектах, поддерживает интерес к знакомым предметам, поощряет самостоятельные действия ребёнка, одобряет их словом, интонацией, развивает стремление к общению </w:t>
      </w:r>
      <w:proofErr w:type="gramStart"/>
      <w:r w:rsidRPr="0086515F">
        <w:rPr>
          <w:sz w:val="24"/>
          <w:szCs w:val="24"/>
          <w:lang w:val="ru-RU"/>
        </w:rPr>
        <w:t>со</w:t>
      </w:r>
      <w:proofErr w:type="gramEnd"/>
      <w:r w:rsidRPr="0086515F">
        <w:rPr>
          <w:sz w:val="24"/>
          <w:szCs w:val="24"/>
          <w:lang w:val="ru-RU"/>
        </w:rPr>
        <w:t xml:space="preserve"> взрослым в ходе выполнения обследовательских и поисковых действий с предметами; создает условия для многократного повторения освоенных действий, вносит новые элементы в игры-манипуляции. Демонстрирует разнообразные действия со сборно-</w:t>
      </w:r>
      <w:r w:rsidRPr="0086515F">
        <w:rPr>
          <w:sz w:val="24"/>
          <w:szCs w:val="24"/>
          <w:lang w:val="ru-RU"/>
        </w:rPr>
        <w:softHyphen/>
        <w:t xml:space="preserve">разборными игрушками, дидактическими пособиями, показывает их постепенное усложнение, добиваясь самостоятельного применения детьми усвоенных действий с игрушками и разнообразным материалом для активизации представлений о сенсорных эталонах. </w:t>
      </w:r>
      <w:proofErr w:type="gramStart"/>
      <w:r w:rsidRPr="0086515F">
        <w:rPr>
          <w:sz w:val="24"/>
          <w:szCs w:val="24"/>
          <w:lang w:val="ru-RU"/>
        </w:rPr>
        <w:t>Поддерживает владение предметом, как средством достижения цели для начала развития предметно-орудийных действий;</w:t>
      </w:r>
      <w:proofErr w:type="gramEnd"/>
    </w:p>
    <w:p w:rsidR="00B21367" w:rsidRPr="0086515F" w:rsidRDefault="00B21367"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 xml:space="preserve">педагог развивает умение группировать однородные предметы по одному из трех признаков (величина, цвет, форма) по образцу и словесному указанию (большой, маленький, такой, не такой), используя </w:t>
      </w:r>
      <w:proofErr w:type="spellStart"/>
      <w:r w:rsidRPr="0086515F">
        <w:rPr>
          <w:sz w:val="24"/>
          <w:szCs w:val="24"/>
          <w:lang w:val="ru-RU"/>
        </w:rPr>
        <w:t>опредмеченные</w:t>
      </w:r>
      <w:proofErr w:type="spellEnd"/>
      <w:r w:rsidRPr="0086515F">
        <w:rPr>
          <w:sz w:val="24"/>
          <w:szCs w:val="24"/>
          <w:lang w:val="ru-RU"/>
        </w:rPr>
        <w:t xml:space="preserve"> слова-названия, например, </w:t>
      </w:r>
      <w:proofErr w:type="spellStart"/>
      <w:r w:rsidRPr="0086515F">
        <w:rPr>
          <w:sz w:val="24"/>
          <w:szCs w:val="24"/>
          <w:lang w:val="ru-RU"/>
        </w:rPr>
        <w:t>предэталоны</w:t>
      </w:r>
      <w:proofErr w:type="spellEnd"/>
      <w:r w:rsidRPr="0086515F">
        <w:rPr>
          <w:sz w:val="24"/>
          <w:szCs w:val="24"/>
          <w:lang w:val="ru-RU"/>
        </w:rPr>
        <w:t xml:space="preserve"> формы: «кирпичик», «крыша», «огурчик», «яичко» и тому подобное.</w:t>
      </w:r>
      <w:proofErr w:type="gramEnd"/>
      <w:r w:rsidRPr="0086515F">
        <w:rPr>
          <w:sz w:val="24"/>
          <w:szCs w:val="24"/>
          <w:lang w:val="ru-RU"/>
        </w:rPr>
        <w:t xml:space="preserve"> Развивает умение пользоваться приемом наложения и приложения одного предмета к другому для определения их равенства или неравенства по величине и тождественности по цвету, форме;</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развивает способности детей обобщать, узнавать и стремиться называть предметы и объекты, изображенные на картинке (в том числе и объекты природы); развивает их наблюдательность, способность замечать связи и различия между предметами и действиями с ними.</w:t>
      </w:r>
    </w:p>
    <w:p w:rsidR="002C019F" w:rsidRPr="0086515F" w:rsidRDefault="002C019F" w:rsidP="007420A2">
      <w:pPr>
        <w:pStyle w:val="20"/>
        <w:shd w:val="clear" w:color="auto" w:fill="auto"/>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27"/>
        </w:tabs>
        <w:spacing w:before="0" w:after="0" w:line="240" w:lineRule="auto"/>
        <w:ind w:firstLine="709"/>
        <w:jc w:val="both"/>
        <w:rPr>
          <w:sz w:val="24"/>
          <w:szCs w:val="24"/>
          <w:lang w:val="ru-RU"/>
        </w:rPr>
      </w:pPr>
      <w:r w:rsidRPr="0086515F">
        <w:rPr>
          <w:sz w:val="24"/>
          <w:szCs w:val="24"/>
          <w:lang w:val="ru-RU"/>
        </w:rPr>
        <w:t>Окружающий мир:</w:t>
      </w:r>
    </w:p>
    <w:p w:rsidR="00B21367" w:rsidRPr="0086515F" w:rsidRDefault="00B21367"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педагог формирует у детей элементарные представления: о самом себе - о своем имени; о внешнем виде (показать ручки, носик, глазик); о своих действиях (моет руки, ест, играет, одевается, купается и тому подобное); о желаниях (гулять, играть, есть и тому подобное); о близких людях (мама, папа, бабушка, дедушка и другие); о пище (хлеб, молоко, яблоко, морковка и тому подобное);</w:t>
      </w:r>
      <w:proofErr w:type="gramEnd"/>
      <w:r w:rsidRPr="0086515F">
        <w:rPr>
          <w:sz w:val="24"/>
          <w:szCs w:val="24"/>
          <w:lang w:val="ru-RU"/>
        </w:rPr>
        <w:t xml:space="preserve"> </w:t>
      </w:r>
      <w:proofErr w:type="gramStart"/>
      <w:r w:rsidRPr="0086515F">
        <w:rPr>
          <w:sz w:val="24"/>
          <w:szCs w:val="24"/>
          <w:lang w:val="ru-RU"/>
        </w:rPr>
        <w:t>о блюдах (суп, каша, кисель и тому подобное); о ближайшем предметном окружении – игрушках, их названиях, предметах быта, мебели, спальных принадлежностях, посуде); о личных вещах; о некоторых конкретных, близких ребёнку, ситуациях общественной жизни.</w:t>
      </w:r>
      <w:proofErr w:type="gramEnd"/>
    </w:p>
    <w:p w:rsidR="002C019F" w:rsidRPr="0086515F" w:rsidRDefault="002C019F" w:rsidP="007420A2">
      <w:pPr>
        <w:pStyle w:val="20"/>
        <w:shd w:val="clear" w:color="auto" w:fill="auto"/>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08"/>
        </w:tabs>
        <w:spacing w:before="0" w:after="0" w:line="240" w:lineRule="auto"/>
        <w:ind w:firstLine="709"/>
        <w:jc w:val="both"/>
        <w:rPr>
          <w:sz w:val="24"/>
          <w:szCs w:val="24"/>
          <w:lang w:val="ru-RU"/>
        </w:rPr>
      </w:pPr>
      <w:r w:rsidRPr="0086515F">
        <w:rPr>
          <w:sz w:val="24"/>
          <w:szCs w:val="24"/>
          <w:lang w:val="ru-RU"/>
        </w:rPr>
        <w:t>Природа:</w:t>
      </w:r>
    </w:p>
    <w:p w:rsidR="00B21367" w:rsidRPr="0086515F" w:rsidRDefault="00B21367"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педагог развивает способности детей узнавать, называть и показывать на картинке и в естественной среде отдельных представителей диких и домашних животных, растения ближайшего окружения, объекты неживой природы, замечать природные явления (солнце, дождь, снег и другие природные явления), их изображения, выделять наиболее яркие отличительные признаки объектов живой природы, побуждает их рассматривать, положительно реагировать.</w:t>
      </w:r>
      <w:proofErr w:type="gramEnd"/>
    </w:p>
    <w:p w:rsidR="002C019F" w:rsidRPr="0086515F" w:rsidRDefault="002C019F" w:rsidP="007420A2">
      <w:pPr>
        <w:pStyle w:val="20"/>
        <w:shd w:val="clear" w:color="auto" w:fill="auto"/>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345"/>
        </w:tabs>
        <w:spacing w:before="0" w:after="0" w:line="240" w:lineRule="auto"/>
        <w:ind w:firstLine="709"/>
        <w:jc w:val="both"/>
        <w:rPr>
          <w:b/>
          <w:sz w:val="24"/>
          <w:szCs w:val="24"/>
          <w:lang w:val="ru-RU"/>
        </w:rPr>
      </w:pPr>
      <w:r w:rsidRPr="0086515F">
        <w:rPr>
          <w:b/>
          <w:sz w:val="24"/>
          <w:szCs w:val="24"/>
          <w:lang w:val="ru-RU"/>
        </w:rPr>
        <w:t>От 2 лет до 3 лет.</w:t>
      </w:r>
    </w:p>
    <w:p w:rsidR="00B21367" w:rsidRPr="0086515F" w:rsidRDefault="00B21367" w:rsidP="007420A2">
      <w:pPr>
        <w:pStyle w:val="20"/>
        <w:shd w:val="clear" w:color="auto" w:fill="auto"/>
        <w:tabs>
          <w:tab w:val="left" w:pos="1556"/>
        </w:tabs>
        <w:spacing w:before="0" w:after="0" w:line="240" w:lineRule="auto"/>
        <w:ind w:firstLine="709"/>
        <w:jc w:val="both"/>
        <w:rPr>
          <w:sz w:val="24"/>
          <w:szCs w:val="24"/>
          <w:lang w:val="ru-RU"/>
        </w:rPr>
      </w:pPr>
      <w:r w:rsidRPr="0086515F">
        <w:rPr>
          <w:sz w:val="24"/>
          <w:szCs w:val="24"/>
          <w:lang w:val="ru-RU"/>
        </w:rPr>
        <w:t xml:space="preserve">В области познавательного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B21367" w:rsidRPr="0086515F" w:rsidRDefault="002C019F" w:rsidP="007420A2">
      <w:pPr>
        <w:pStyle w:val="20"/>
        <w:shd w:val="clear" w:color="auto" w:fill="auto"/>
        <w:tabs>
          <w:tab w:val="left" w:pos="1018"/>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развивать разные виды восприятия: зрительного, слухового, осязательного, вкусового, обонятельного;</w:t>
      </w:r>
    </w:p>
    <w:p w:rsidR="00B21367" w:rsidRPr="0086515F" w:rsidRDefault="002C019F" w:rsidP="007420A2">
      <w:pPr>
        <w:pStyle w:val="20"/>
        <w:shd w:val="clear" w:color="auto" w:fill="auto"/>
        <w:tabs>
          <w:tab w:val="left" w:pos="1023"/>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развивать наглядно-действенное мышление в процессе решения познавательных практических задач;</w:t>
      </w:r>
    </w:p>
    <w:p w:rsidR="00B21367" w:rsidRPr="0086515F" w:rsidRDefault="002C019F" w:rsidP="007420A2">
      <w:pPr>
        <w:pStyle w:val="20"/>
        <w:shd w:val="clear" w:color="auto" w:fill="auto"/>
        <w:tabs>
          <w:tab w:val="left" w:pos="1033"/>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 xml:space="preserve">совершенствовать обследовательские действия: выделение цвета, формы, величины как особых признаков предметов, поощрять сравнение предметов между собой по этим признакам и количеству, использовать один предмет в качестве образца, подбирая </w:t>
      </w:r>
      <w:r w:rsidR="00B21367" w:rsidRPr="0086515F">
        <w:rPr>
          <w:sz w:val="24"/>
          <w:szCs w:val="24"/>
          <w:lang w:val="ru-RU"/>
        </w:rPr>
        <w:lastRenderedPageBreak/>
        <w:t>пары, группы;</w:t>
      </w:r>
    </w:p>
    <w:p w:rsidR="00B21367" w:rsidRPr="0086515F" w:rsidRDefault="002C019F" w:rsidP="007420A2">
      <w:pPr>
        <w:pStyle w:val="20"/>
        <w:shd w:val="clear" w:color="auto" w:fill="auto"/>
        <w:tabs>
          <w:tab w:val="left" w:pos="1033"/>
        </w:tabs>
        <w:spacing w:before="0" w:after="0" w:line="240" w:lineRule="auto"/>
        <w:ind w:firstLine="709"/>
        <w:jc w:val="both"/>
        <w:rPr>
          <w:sz w:val="24"/>
          <w:szCs w:val="24"/>
          <w:lang w:val="ru-RU"/>
        </w:rPr>
      </w:pPr>
      <w:r w:rsidRPr="0086515F">
        <w:rPr>
          <w:sz w:val="24"/>
          <w:szCs w:val="24"/>
          <w:lang w:val="ru-RU"/>
        </w:rPr>
        <w:t>-</w:t>
      </w:r>
      <w:r w:rsidR="007420A2">
        <w:rPr>
          <w:sz w:val="24"/>
          <w:szCs w:val="24"/>
          <w:lang w:val="ru-RU"/>
        </w:rPr>
        <w:t xml:space="preserve"> </w:t>
      </w:r>
      <w:r w:rsidR="00B21367" w:rsidRPr="0086515F">
        <w:rPr>
          <w:sz w:val="24"/>
          <w:szCs w:val="24"/>
          <w:lang w:val="ru-RU"/>
        </w:rPr>
        <w:t>формировать у детей простейшие представления о геометрических фигурах, величине и количестве предметов на основе чувственного познания;</w:t>
      </w:r>
    </w:p>
    <w:p w:rsidR="00B21367" w:rsidRPr="0086515F" w:rsidRDefault="002C019F" w:rsidP="007420A2">
      <w:pPr>
        <w:pStyle w:val="20"/>
        <w:shd w:val="clear" w:color="auto" w:fill="auto"/>
        <w:tabs>
          <w:tab w:val="left" w:pos="1028"/>
        </w:tabs>
        <w:spacing w:before="0" w:after="0" w:line="240" w:lineRule="auto"/>
        <w:ind w:firstLine="709"/>
        <w:jc w:val="both"/>
        <w:rPr>
          <w:sz w:val="24"/>
          <w:szCs w:val="24"/>
          <w:lang w:val="ru-RU"/>
        </w:rPr>
      </w:pPr>
      <w:r w:rsidRPr="0086515F">
        <w:rPr>
          <w:sz w:val="24"/>
          <w:szCs w:val="24"/>
          <w:lang w:val="ru-RU"/>
        </w:rPr>
        <w:t>-</w:t>
      </w:r>
      <w:r w:rsidR="007420A2">
        <w:rPr>
          <w:sz w:val="24"/>
          <w:szCs w:val="24"/>
          <w:lang w:val="ru-RU"/>
        </w:rPr>
        <w:t xml:space="preserve"> </w:t>
      </w:r>
      <w:r w:rsidR="00B21367" w:rsidRPr="0086515F">
        <w:rPr>
          <w:sz w:val="24"/>
          <w:szCs w:val="24"/>
          <w:lang w:val="ru-RU"/>
        </w:rPr>
        <w:t>развивать первоначальные представления о себе и близких людях, эмоционально-положительное отношение к членам семьи и людям ближайшего окружения, о деятельности взрослых;</w:t>
      </w:r>
    </w:p>
    <w:p w:rsidR="00B21367" w:rsidRPr="0086515F" w:rsidRDefault="002C019F" w:rsidP="007420A2">
      <w:pPr>
        <w:pStyle w:val="20"/>
        <w:shd w:val="clear" w:color="auto" w:fill="auto"/>
        <w:tabs>
          <w:tab w:val="left" w:pos="1028"/>
        </w:tabs>
        <w:spacing w:before="0" w:after="0" w:line="240" w:lineRule="auto"/>
        <w:ind w:firstLine="709"/>
        <w:jc w:val="both"/>
        <w:rPr>
          <w:sz w:val="24"/>
          <w:szCs w:val="24"/>
          <w:lang w:val="ru-RU"/>
        </w:rPr>
      </w:pPr>
      <w:r w:rsidRPr="0086515F">
        <w:rPr>
          <w:sz w:val="24"/>
          <w:szCs w:val="24"/>
          <w:lang w:val="ru-RU"/>
        </w:rPr>
        <w:t>-</w:t>
      </w:r>
      <w:r w:rsidR="007420A2">
        <w:rPr>
          <w:sz w:val="24"/>
          <w:szCs w:val="24"/>
          <w:lang w:val="ru-RU"/>
        </w:rPr>
        <w:t xml:space="preserve"> </w:t>
      </w:r>
      <w:r w:rsidR="00B21367" w:rsidRPr="0086515F">
        <w:rPr>
          <w:sz w:val="24"/>
          <w:szCs w:val="24"/>
          <w:lang w:val="ru-RU"/>
        </w:rPr>
        <w:t>расширять представления о населенном пункте, в котором живет ребёнок, его достопримечательностях, эмоционально откликаться на праздничное убранство дома, ДОО;</w:t>
      </w:r>
    </w:p>
    <w:p w:rsidR="00B21367" w:rsidRPr="0086515F" w:rsidRDefault="002C019F" w:rsidP="007420A2">
      <w:pPr>
        <w:pStyle w:val="20"/>
        <w:shd w:val="clear" w:color="auto" w:fill="auto"/>
        <w:tabs>
          <w:tab w:val="left" w:pos="1033"/>
        </w:tabs>
        <w:spacing w:before="0" w:after="0" w:line="240" w:lineRule="auto"/>
        <w:ind w:firstLine="709"/>
        <w:jc w:val="both"/>
        <w:rPr>
          <w:sz w:val="24"/>
          <w:szCs w:val="24"/>
          <w:lang w:val="ru-RU"/>
        </w:rPr>
      </w:pPr>
      <w:r w:rsidRPr="0086515F">
        <w:rPr>
          <w:sz w:val="24"/>
          <w:szCs w:val="24"/>
          <w:lang w:val="ru-RU"/>
        </w:rPr>
        <w:t>-</w:t>
      </w:r>
      <w:r w:rsidR="007420A2">
        <w:rPr>
          <w:sz w:val="24"/>
          <w:szCs w:val="24"/>
          <w:lang w:val="ru-RU"/>
        </w:rPr>
        <w:t xml:space="preserve"> </w:t>
      </w:r>
      <w:r w:rsidR="00B21367" w:rsidRPr="0086515F">
        <w:rPr>
          <w:sz w:val="24"/>
          <w:szCs w:val="24"/>
          <w:lang w:val="ru-RU"/>
        </w:rPr>
        <w:t>организовывать взаимодействие и знакомить с животными и растениями ближайшего окружения, их названиями, строением и отличительными особенностями, некоторыми объектами неживой природы;</w:t>
      </w:r>
    </w:p>
    <w:p w:rsidR="00B21367" w:rsidRPr="0086515F" w:rsidRDefault="002C019F" w:rsidP="007420A2">
      <w:pPr>
        <w:pStyle w:val="20"/>
        <w:shd w:val="clear" w:color="auto" w:fill="auto"/>
        <w:tabs>
          <w:tab w:val="left" w:pos="1018"/>
        </w:tabs>
        <w:spacing w:before="0" w:after="0" w:line="240" w:lineRule="auto"/>
        <w:ind w:firstLine="709"/>
        <w:jc w:val="both"/>
        <w:rPr>
          <w:sz w:val="24"/>
          <w:szCs w:val="24"/>
          <w:lang w:val="ru-RU"/>
        </w:rPr>
      </w:pPr>
      <w:r w:rsidRPr="0086515F">
        <w:rPr>
          <w:sz w:val="24"/>
          <w:szCs w:val="24"/>
          <w:lang w:val="ru-RU"/>
        </w:rPr>
        <w:t>-</w:t>
      </w:r>
      <w:r w:rsidR="007420A2">
        <w:rPr>
          <w:sz w:val="24"/>
          <w:szCs w:val="24"/>
          <w:lang w:val="ru-RU"/>
        </w:rPr>
        <w:t xml:space="preserve"> </w:t>
      </w:r>
      <w:r w:rsidR="00B21367" w:rsidRPr="0086515F">
        <w:rPr>
          <w:sz w:val="24"/>
          <w:szCs w:val="24"/>
          <w:lang w:val="ru-RU"/>
        </w:rPr>
        <w:t>развивать способность наблюдать за явлениями природы, воспитывать бережное отношение к животным и растениям.</w:t>
      </w:r>
    </w:p>
    <w:p w:rsidR="002C019F" w:rsidRPr="0086515F" w:rsidRDefault="002C019F" w:rsidP="00FA10CE">
      <w:pPr>
        <w:pStyle w:val="20"/>
        <w:shd w:val="clear" w:color="auto" w:fill="auto"/>
        <w:tabs>
          <w:tab w:val="left" w:pos="1018"/>
        </w:tabs>
        <w:spacing w:before="0" w:after="0" w:line="240" w:lineRule="auto"/>
        <w:jc w:val="both"/>
        <w:rPr>
          <w:sz w:val="24"/>
          <w:szCs w:val="24"/>
          <w:lang w:val="ru-RU"/>
        </w:rPr>
      </w:pPr>
    </w:p>
    <w:p w:rsidR="00B21367" w:rsidRPr="0086515F" w:rsidRDefault="00B21367" w:rsidP="007420A2">
      <w:pPr>
        <w:pStyle w:val="20"/>
        <w:shd w:val="clear" w:color="auto" w:fill="auto"/>
        <w:tabs>
          <w:tab w:val="left" w:pos="1546"/>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2C019F" w:rsidRPr="0086515F" w:rsidRDefault="002C019F" w:rsidP="007420A2">
      <w:pPr>
        <w:pStyle w:val="20"/>
        <w:shd w:val="clear" w:color="auto" w:fill="auto"/>
        <w:tabs>
          <w:tab w:val="left" w:pos="1546"/>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14"/>
        </w:tabs>
        <w:spacing w:before="0" w:after="0" w:line="240" w:lineRule="auto"/>
        <w:ind w:firstLine="709"/>
        <w:jc w:val="both"/>
        <w:rPr>
          <w:sz w:val="24"/>
          <w:szCs w:val="24"/>
          <w:lang w:val="ru-RU"/>
        </w:rPr>
      </w:pPr>
      <w:r w:rsidRPr="0086515F">
        <w:rPr>
          <w:sz w:val="24"/>
          <w:szCs w:val="24"/>
          <w:lang w:val="ru-RU"/>
        </w:rPr>
        <w:t>Сенсорные эталоны и познавательные действия:</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демонстрирует детям и включает их в деятельность на сравнение предметов и определение их сходства-различия, на подбор и группировку по заданному образцу (по цвету, форме, величине). Побуждает и поощряет освоение простейших действий, основанных на перестановке предметов, изменении способа их расположения, количества; на действия переливания, пересыпания. Проводит игры-занятия с использованием предметов-орудий: сачков, черпачков для выуживания из специальных емкостей с водой или без воды шариков, плавающих игрушек, палочек со свисающим на веревке магнитом для «ловли» на нее небольших предметов. </w:t>
      </w:r>
      <w:proofErr w:type="gramStart"/>
      <w:r w:rsidRPr="0086515F">
        <w:rPr>
          <w:sz w:val="24"/>
          <w:szCs w:val="24"/>
          <w:lang w:val="ru-RU"/>
        </w:rPr>
        <w:t xml:space="preserve">Организует действия с игрушками, имитирующими орудия труда (заколачивание молоточком </w:t>
      </w:r>
      <w:proofErr w:type="spellStart"/>
      <w:r w:rsidRPr="0086515F">
        <w:rPr>
          <w:sz w:val="24"/>
          <w:szCs w:val="24"/>
          <w:lang w:val="ru-RU"/>
        </w:rPr>
        <w:t>втулочек</w:t>
      </w:r>
      <w:proofErr w:type="spellEnd"/>
      <w:r w:rsidRPr="0086515F">
        <w:rPr>
          <w:sz w:val="24"/>
          <w:szCs w:val="24"/>
          <w:lang w:val="ru-RU"/>
        </w:rPr>
        <w:t xml:space="preserve"> в верстачок, сборка каталок с помощью деревянных или пластмассовых винтов) и тому подобное, создает ситуации для использования детьми предметов-орудий в самостоятельной игровой и бытовой деятельности с целью решения практических задач;</w:t>
      </w:r>
      <w:proofErr w:type="gramEnd"/>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поощряет действия детей с предметами, при ориентации на 2-3 свойства одновременно; собирание одноцветных, а затем и разноцветных пирамидок из 4-5 и более колец, располагая их по убывающей величине; различных по форме и цвету башенок из 2-3 геометрических форм-вкладышей; </w:t>
      </w:r>
      <w:proofErr w:type="spellStart"/>
      <w:r w:rsidRPr="0086515F">
        <w:rPr>
          <w:sz w:val="24"/>
          <w:szCs w:val="24"/>
          <w:lang w:val="ru-RU"/>
        </w:rPr>
        <w:t>разбирание</w:t>
      </w:r>
      <w:proofErr w:type="spellEnd"/>
      <w:r w:rsidRPr="0086515F">
        <w:rPr>
          <w:sz w:val="24"/>
          <w:szCs w:val="24"/>
          <w:lang w:val="ru-RU"/>
        </w:rPr>
        <w:t xml:space="preserve"> и собирание трехместной матрешки с совмещением рисунка на её частях, закрепляя понимание детьми слов, обозначающих различный размер предметов, их цвет и форму. В ходе проведения с детьми дидактических упражнений и игр-занятий формирует обобщенные способы обследования формы предметов - ощупывание, рассматривание, сравнение, сопоставление; продолжает поощрять появление настойчивости в достижении результата познавательных действий.</w:t>
      </w:r>
    </w:p>
    <w:p w:rsidR="002C019F" w:rsidRPr="0086515F" w:rsidRDefault="002C019F" w:rsidP="007420A2">
      <w:pPr>
        <w:pStyle w:val="20"/>
        <w:shd w:val="clear" w:color="auto" w:fill="auto"/>
        <w:tabs>
          <w:tab w:val="left" w:pos="1018"/>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18"/>
        </w:tabs>
        <w:spacing w:before="0" w:after="0" w:line="240" w:lineRule="auto"/>
        <w:ind w:firstLine="709"/>
        <w:jc w:val="both"/>
        <w:rPr>
          <w:sz w:val="24"/>
          <w:szCs w:val="24"/>
          <w:lang w:val="ru-RU"/>
        </w:rPr>
      </w:pPr>
      <w:r w:rsidRPr="0086515F">
        <w:rPr>
          <w:sz w:val="24"/>
          <w:szCs w:val="24"/>
          <w:lang w:val="ru-RU"/>
        </w:rPr>
        <w:t>Математические представления:</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подводит детей к освоению простейших умений в различении формы окружающих предметов, используя </w:t>
      </w:r>
      <w:proofErr w:type="spellStart"/>
      <w:r w:rsidRPr="0086515F">
        <w:rPr>
          <w:sz w:val="24"/>
          <w:szCs w:val="24"/>
          <w:lang w:val="ru-RU"/>
        </w:rPr>
        <w:t>предэталоные</w:t>
      </w:r>
      <w:proofErr w:type="spellEnd"/>
      <w:r w:rsidRPr="0086515F">
        <w:rPr>
          <w:sz w:val="24"/>
          <w:szCs w:val="24"/>
          <w:lang w:val="ru-RU"/>
        </w:rPr>
        <w:t xml:space="preserve"> представления о шаре, кубе, круге, квадрате; подборе предметов и геометрических фигур по образцу, различению и сравниванию предметов по величине, выбору среди двух предметов при условии резких различий: большой и маленький, длинный и короткий, высокий и низкий. Поддерживает интерес детей к количественной стороне различных групп предметов (много и много, много и мало, много и один) предметов.</w:t>
      </w:r>
    </w:p>
    <w:p w:rsidR="002C019F" w:rsidRPr="0086515F" w:rsidRDefault="002C019F" w:rsidP="007420A2">
      <w:pPr>
        <w:pStyle w:val="20"/>
        <w:shd w:val="clear" w:color="auto" w:fill="auto"/>
        <w:tabs>
          <w:tab w:val="left" w:pos="1018"/>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18"/>
        </w:tabs>
        <w:spacing w:before="0" w:after="0" w:line="240" w:lineRule="auto"/>
        <w:ind w:firstLine="709"/>
        <w:jc w:val="both"/>
        <w:rPr>
          <w:sz w:val="24"/>
          <w:szCs w:val="24"/>
          <w:lang w:val="ru-RU"/>
        </w:rPr>
      </w:pPr>
      <w:r w:rsidRPr="0086515F">
        <w:rPr>
          <w:sz w:val="24"/>
          <w:szCs w:val="24"/>
          <w:lang w:val="ru-RU"/>
        </w:rPr>
        <w:t>Окружающий мир:</w:t>
      </w:r>
    </w:p>
    <w:p w:rsidR="00B21367" w:rsidRPr="0086515F" w:rsidRDefault="00B21367"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 xml:space="preserve">педагог расширяет представления детей об окружающем мире, знакомит их с явлениями общественной жизни, с деятельностью взрослых (повар варит кашу, шофер водит машину, доктор лечит); развивает представления о себе (о своем имени, именах </w:t>
      </w:r>
      <w:r w:rsidRPr="0086515F">
        <w:rPr>
          <w:sz w:val="24"/>
          <w:szCs w:val="24"/>
          <w:lang w:val="ru-RU"/>
        </w:rPr>
        <w:lastRenderedPageBreak/>
        <w:t>близких родственников), о внешнем облике человека, о его физических особенностях (у каждого есть голова, руки, ноги, лицо; на лице - глаза, нос, рот и так далее);</w:t>
      </w:r>
      <w:proofErr w:type="gramEnd"/>
      <w:r w:rsidRPr="0086515F">
        <w:rPr>
          <w:sz w:val="24"/>
          <w:szCs w:val="24"/>
          <w:lang w:val="ru-RU"/>
        </w:rPr>
        <w:t xml:space="preserve"> </w:t>
      </w:r>
      <w:proofErr w:type="gramStart"/>
      <w:r w:rsidRPr="0086515F">
        <w:rPr>
          <w:sz w:val="24"/>
          <w:szCs w:val="24"/>
          <w:lang w:val="ru-RU"/>
        </w:rPr>
        <w:t>о его физических и эмоциональных состояниях (проголодался - насытился, устал - отдохнул; намочил - вытер; заплакал - засмеялся и так далее); о деятельности близких ребёнку людей («Мама моет пол»; «Бабушка вяжет носочки»; «Сестра рисует»; «Дедушка читает газету»; «Брат строит гараж»; «Папа работает за компьютером» и тому подобное);</w:t>
      </w:r>
      <w:proofErr w:type="gramEnd"/>
      <w:r w:rsidRPr="0086515F">
        <w:rPr>
          <w:sz w:val="24"/>
          <w:szCs w:val="24"/>
          <w:lang w:val="ru-RU"/>
        </w:rPr>
        <w:t xml:space="preserve"> </w:t>
      </w:r>
      <w:proofErr w:type="gramStart"/>
      <w:r w:rsidRPr="0086515F">
        <w:rPr>
          <w:sz w:val="24"/>
          <w:szCs w:val="24"/>
          <w:lang w:val="ru-RU"/>
        </w:rPr>
        <w:t>о предметах, действиях с ними и их назначении: предметы домашнего обихода (посуда, мебель, одежда), игрушки, орудия труда (веник, метла, лопата, ведро, лейка и так далее).</w:t>
      </w:r>
      <w:proofErr w:type="gramEnd"/>
    </w:p>
    <w:p w:rsidR="002C019F" w:rsidRPr="0086515F" w:rsidRDefault="002C019F" w:rsidP="007420A2">
      <w:pPr>
        <w:pStyle w:val="20"/>
        <w:shd w:val="clear" w:color="auto" w:fill="auto"/>
        <w:tabs>
          <w:tab w:val="left" w:pos="1022"/>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22"/>
        </w:tabs>
        <w:spacing w:before="0" w:after="0" w:line="240" w:lineRule="auto"/>
        <w:ind w:firstLine="709"/>
        <w:jc w:val="both"/>
        <w:rPr>
          <w:sz w:val="24"/>
          <w:szCs w:val="24"/>
          <w:lang w:val="ru-RU"/>
        </w:rPr>
      </w:pPr>
      <w:r w:rsidRPr="0086515F">
        <w:rPr>
          <w:sz w:val="24"/>
          <w:szCs w:val="24"/>
          <w:lang w:val="ru-RU"/>
        </w:rPr>
        <w:t>Природа:</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в процессе ознакомления с природой педагог организует взаимодействие и направляет внимание детей на объекты живой и неживой природы, явления природы, которые доступны для непосредственного восприятия. </w:t>
      </w:r>
      <w:proofErr w:type="gramStart"/>
      <w:r w:rsidRPr="0086515F">
        <w:rPr>
          <w:sz w:val="24"/>
          <w:szCs w:val="24"/>
          <w:lang w:val="ru-RU"/>
        </w:rPr>
        <w:t>Формирует представления о домашних и диких животных и их детенышах (особенности внешнего вида, части тела, питание, способы передвижения), о растениях ближайшего окружения (деревья, овощи, фрукты и другие), их характерных признаках (цвет, строение, поверхность, вкус), привлекает внимание и</w:t>
      </w:r>
      <w:proofErr w:type="gramEnd"/>
    </w:p>
    <w:p w:rsidR="00B21367" w:rsidRPr="0086515F" w:rsidRDefault="00B21367"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поддерживает интерес к объектам неживой природы (солнце, небо, облака, песок, вода), к некоторым явлениям природы (снег, дождь, радуга, ветер), поощряет бережное отношение к животным и растениям.</w:t>
      </w:r>
      <w:proofErr w:type="gramEnd"/>
    </w:p>
    <w:p w:rsidR="002C019F" w:rsidRPr="0086515F" w:rsidRDefault="002C019F" w:rsidP="007420A2">
      <w:pPr>
        <w:pStyle w:val="20"/>
        <w:shd w:val="clear" w:color="auto" w:fill="auto"/>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340"/>
        </w:tabs>
        <w:spacing w:before="0" w:after="0" w:line="240" w:lineRule="auto"/>
        <w:ind w:firstLine="709"/>
        <w:jc w:val="both"/>
        <w:rPr>
          <w:b/>
          <w:sz w:val="24"/>
          <w:szCs w:val="24"/>
          <w:lang w:val="ru-RU"/>
        </w:rPr>
      </w:pPr>
      <w:r w:rsidRPr="0086515F">
        <w:rPr>
          <w:b/>
          <w:sz w:val="24"/>
          <w:szCs w:val="24"/>
          <w:lang w:val="ru-RU"/>
        </w:rPr>
        <w:t>От 3 лет до 4 лет.</w:t>
      </w:r>
    </w:p>
    <w:p w:rsidR="00B21367" w:rsidRPr="0086515F" w:rsidRDefault="00B21367" w:rsidP="007420A2">
      <w:pPr>
        <w:pStyle w:val="20"/>
        <w:shd w:val="clear" w:color="auto" w:fill="auto"/>
        <w:tabs>
          <w:tab w:val="left" w:pos="1556"/>
        </w:tabs>
        <w:spacing w:before="0" w:after="0" w:line="240" w:lineRule="auto"/>
        <w:ind w:firstLine="709"/>
        <w:jc w:val="both"/>
        <w:rPr>
          <w:sz w:val="24"/>
          <w:szCs w:val="24"/>
          <w:lang w:val="ru-RU"/>
        </w:rPr>
      </w:pPr>
      <w:r w:rsidRPr="0086515F">
        <w:rPr>
          <w:sz w:val="24"/>
          <w:szCs w:val="24"/>
          <w:lang w:val="ru-RU"/>
        </w:rPr>
        <w:t xml:space="preserve">В области познавательного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B21367" w:rsidRPr="0086515F" w:rsidRDefault="002C019F" w:rsidP="007420A2">
      <w:pPr>
        <w:pStyle w:val="20"/>
        <w:shd w:val="clear" w:color="auto" w:fill="auto"/>
        <w:tabs>
          <w:tab w:val="left" w:pos="1028"/>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формировать представления детей о сенсорных эталонах цвета и формы, их использовании в самостоятельной деятельности;</w:t>
      </w:r>
    </w:p>
    <w:p w:rsidR="00B21367" w:rsidRPr="0086515F" w:rsidRDefault="002C019F" w:rsidP="007420A2">
      <w:pPr>
        <w:pStyle w:val="20"/>
        <w:shd w:val="clear" w:color="auto" w:fill="auto"/>
        <w:tabs>
          <w:tab w:val="left" w:pos="1028"/>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 xml:space="preserve">развивать умение непосредственного </w:t>
      </w:r>
      <w:proofErr w:type="spellStart"/>
      <w:r w:rsidR="00B21367" w:rsidRPr="0086515F">
        <w:rPr>
          <w:sz w:val="24"/>
          <w:szCs w:val="24"/>
          <w:lang w:val="ru-RU"/>
        </w:rPr>
        <w:t>попарного</w:t>
      </w:r>
      <w:proofErr w:type="spellEnd"/>
      <w:r w:rsidR="00B21367" w:rsidRPr="0086515F">
        <w:rPr>
          <w:sz w:val="24"/>
          <w:szCs w:val="24"/>
          <w:lang w:val="ru-RU"/>
        </w:rPr>
        <w:t xml:space="preserve"> сравнения предметов по форме, величине и количеству, определяя их соотношение между собой; помогать осваивать чувственные способы ориентировки в пространстве и времени; развивать исследовательские умения;</w:t>
      </w:r>
    </w:p>
    <w:p w:rsidR="00B21367" w:rsidRPr="0086515F" w:rsidRDefault="002C019F" w:rsidP="007420A2">
      <w:pPr>
        <w:pStyle w:val="20"/>
        <w:shd w:val="clear" w:color="auto" w:fill="auto"/>
        <w:tabs>
          <w:tab w:val="left" w:pos="1033"/>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обогащать представления ребёнка о себе, окружающих людях, эмоционально-положительного отношения к членам семьи, к другим взрослым и сверстникам;</w:t>
      </w:r>
    </w:p>
    <w:p w:rsidR="00B21367" w:rsidRPr="0086515F" w:rsidRDefault="002C019F" w:rsidP="007420A2">
      <w:pPr>
        <w:pStyle w:val="20"/>
        <w:shd w:val="clear" w:color="auto" w:fill="auto"/>
        <w:tabs>
          <w:tab w:val="left" w:pos="1038"/>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конкретизировать представления детей об объектах ближайшего окружения: о родном населенном пункте, его названии, достопримечательностях и традициях, накапливать эмоциональный опыт участия в праздниках;</w:t>
      </w:r>
    </w:p>
    <w:p w:rsidR="00B21367" w:rsidRPr="0086515F" w:rsidRDefault="002C019F" w:rsidP="007420A2">
      <w:pPr>
        <w:pStyle w:val="20"/>
        <w:shd w:val="clear" w:color="auto" w:fill="auto"/>
        <w:tabs>
          <w:tab w:val="left" w:pos="1028"/>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расширять представления детей о многообразии и особенностях растений, животных ближайшего окружения, их существенных отличительных признаках, неживой природе, явлениях природы и деятельности человека в природе в разные сезоны года, знакомить с правилами поведения по отношению к живым объектам природы.</w:t>
      </w:r>
    </w:p>
    <w:p w:rsidR="002C019F" w:rsidRPr="0086515F" w:rsidRDefault="002C019F" w:rsidP="007420A2">
      <w:pPr>
        <w:pStyle w:val="20"/>
        <w:shd w:val="clear" w:color="auto" w:fill="auto"/>
        <w:tabs>
          <w:tab w:val="left" w:pos="1028"/>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551"/>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B21367" w:rsidRPr="0086515F" w:rsidRDefault="00B21367" w:rsidP="007420A2">
      <w:pPr>
        <w:pStyle w:val="20"/>
        <w:shd w:val="clear" w:color="auto" w:fill="auto"/>
        <w:tabs>
          <w:tab w:val="left" w:pos="1018"/>
        </w:tabs>
        <w:spacing w:before="0" w:after="0" w:line="240" w:lineRule="auto"/>
        <w:ind w:firstLine="709"/>
        <w:jc w:val="both"/>
        <w:rPr>
          <w:sz w:val="24"/>
          <w:szCs w:val="24"/>
          <w:lang w:val="ru-RU"/>
        </w:rPr>
      </w:pPr>
      <w:r w:rsidRPr="0086515F">
        <w:rPr>
          <w:sz w:val="24"/>
          <w:szCs w:val="24"/>
          <w:lang w:val="ru-RU"/>
        </w:rPr>
        <w:t>Сенсорные эталоны и познавательные действия:</w:t>
      </w:r>
    </w:p>
    <w:p w:rsidR="00B21367" w:rsidRPr="0086515F" w:rsidRDefault="00B21367"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педагог развивает у детей осязательно-двигательные действия: рассматривание, поглаживание, ощупывание ладонью, пальцами по контуру, прокатывание, бросание и тому подобное, расширяет содержание представлений ребёнка о различных цветах (красный, желтый, зеленый, синий, черный, белый), знакомит с оттенками (розовый, голубой, серый) и закрепляет слова, обозначающие цвет.</w:t>
      </w:r>
      <w:proofErr w:type="gramEnd"/>
      <w:r w:rsidRPr="0086515F">
        <w:rPr>
          <w:sz w:val="24"/>
          <w:szCs w:val="24"/>
          <w:lang w:val="ru-RU"/>
        </w:rPr>
        <w:t xml:space="preserve"> Организуя поисковую деятельность, конкретизирует и обогащает познавательные действия детей, задает детям вопросы, обращает внимание на постановку цели, определение задач деятельности, развивает умения принимать образец, инструкцию взрослого, поощряет стремление самостоятельно завершить начатое действие. Организует и поддерживает совместные действия ребёнка </w:t>
      </w:r>
      <w:proofErr w:type="gramStart"/>
      <w:r w:rsidRPr="0086515F">
        <w:rPr>
          <w:sz w:val="24"/>
          <w:szCs w:val="24"/>
          <w:lang w:val="ru-RU"/>
        </w:rPr>
        <w:t>со</w:t>
      </w:r>
      <w:proofErr w:type="gramEnd"/>
      <w:r w:rsidRPr="0086515F">
        <w:rPr>
          <w:sz w:val="24"/>
          <w:szCs w:val="24"/>
          <w:lang w:val="ru-RU"/>
        </w:rPr>
        <w:t xml:space="preserve"> взрослым и сверстниками;</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при сравнении двух предметов по одному признаку педагог направляет внимание </w:t>
      </w:r>
      <w:r w:rsidRPr="0086515F">
        <w:rPr>
          <w:sz w:val="24"/>
          <w:szCs w:val="24"/>
          <w:lang w:val="ru-RU"/>
        </w:rPr>
        <w:lastRenderedPageBreak/>
        <w:t>детей на выделение сходства, на овладение действием соединения в пары предметов с ярко выраженными признаками сходства, группировкой по заданному предметному образцу и по слову.</w:t>
      </w:r>
    </w:p>
    <w:p w:rsidR="002C019F" w:rsidRPr="0086515F" w:rsidRDefault="002C019F" w:rsidP="007420A2">
      <w:pPr>
        <w:pStyle w:val="20"/>
        <w:shd w:val="clear" w:color="auto" w:fill="auto"/>
        <w:tabs>
          <w:tab w:val="left" w:pos="1038"/>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38"/>
        </w:tabs>
        <w:spacing w:before="0" w:after="0" w:line="240" w:lineRule="auto"/>
        <w:ind w:firstLine="709"/>
        <w:jc w:val="both"/>
        <w:rPr>
          <w:sz w:val="24"/>
          <w:szCs w:val="24"/>
          <w:lang w:val="ru-RU"/>
        </w:rPr>
      </w:pPr>
      <w:r w:rsidRPr="0086515F">
        <w:rPr>
          <w:sz w:val="24"/>
          <w:szCs w:val="24"/>
          <w:lang w:val="ru-RU"/>
        </w:rPr>
        <w:t>Математические представления:</w:t>
      </w:r>
    </w:p>
    <w:p w:rsidR="00B21367" w:rsidRPr="0086515F" w:rsidRDefault="00B21367"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 xml:space="preserve">педагог продолжает работу по освоению детьми практического установления простейших пространственно-количественных связей и отношений между предметами: </w:t>
      </w:r>
      <w:proofErr w:type="spellStart"/>
      <w:r w:rsidRPr="0086515F">
        <w:rPr>
          <w:sz w:val="24"/>
          <w:szCs w:val="24"/>
          <w:lang w:val="ru-RU"/>
        </w:rPr>
        <w:t>больше-меньше</w:t>
      </w:r>
      <w:proofErr w:type="spellEnd"/>
      <w:r w:rsidRPr="0086515F">
        <w:rPr>
          <w:sz w:val="24"/>
          <w:szCs w:val="24"/>
          <w:lang w:val="ru-RU"/>
        </w:rPr>
        <w:t xml:space="preserve">, </w:t>
      </w:r>
      <w:proofErr w:type="spellStart"/>
      <w:r w:rsidRPr="0086515F">
        <w:rPr>
          <w:sz w:val="24"/>
          <w:szCs w:val="24"/>
          <w:lang w:val="ru-RU"/>
        </w:rPr>
        <w:t>короче-длиннее</w:t>
      </w:r>
      <w:proofErr w:type="spellEnd"/>
      <w:r w:rsidRPr="0086515F">
        <w:rPr>
          <w:sz w:val="24"/>
          <w:szCs w:val="24"/>
          <w:lang w:val="ru-RU"/>
        </w:rPr>
        <w:t xml:space="preserve">, </w:t>
      </w:r>
      <w:proofErr w:type="spellStart"/>
      <w:r w:rsidRPr="0086515F">
        <w:rPr>
          <w:sz w:val="24"/>
          <w:szCs w:val="24"/>
          <w:lang w:val="ru-RU"/>
        </w:rPr>
        <w:t>шире-уже</w:t>
      </w:r>
      <w:proofErr w:type="spellEnd"/>
      <w:r w:rsidRPr="0086515F">
        <w:rPr>
          <w:sz w:val="24"/>
          <w:szCs w:val="24"/>
          <w:lang w:val="ru-RU"/>
        </w:rPr>
        <w:t xml:space="preserve">, </w:t>
      </w:r>
      <w:proofErr w:type="spellStart"/>
      <w:r w:rsidRPr="0086515F">
        <w:rPr>
          <w:sz w:val="24"/>
          <w:szCs w:val="24"/>
          <w:lang w:val="ru-RU"/>
        </w:rPr>
        <w:t>выше-ниже</w:t>
      </w:r>
      <w:proofErr w:type="spellEnd"/>
      <w:r w:rsidRPr="0086515F">
        <w:rPr>
          <w:sz w:val="24"/>
          <w:szCs w:val="24"/>
          <w:lang w:val="ru-RU"/>
        </w:rPr>
        <w:t xml:space="preserve">, такие же по размеру; </w:t>
      </w:r>
      <w:proofErr w:type="spellStart"/>
      <w:r w:rsidRPr="0086515F">
        <w:rPr>
          <w:sz w:val="24"/>
          <w:szCs w:val="24"/>
          <w:lang w:val="ru-RU"/>
        </w:rPr>
        <w:t>больше-меньше</w:t>
      </w:r>
      <w:proofErr w:type="spellEnd"/>
      <w:r w:rsidRPr="0086515F">
        <w:rPr>
          <w:sz w:val="24"/>
          <w:szCs w:val="24"/>
          <w:lang w:val="ru-RU"/>
        </w:rPr>
        <w:t>, столько же, поровну, не поровну по количеству, используя приемы наложения и приложения; организует овладение уравниванием неравных групп предметов путем добавления одного предмета к меньшей группе или удаления одного предмета из большей группы;</w:t>
      </w:r>
      <w:proofErr w:type="gramEnd"/>
      <w:r w:rsidRPr="0086515F">
        <w:rPr>
          <w:sz w:val="24"/>
          <w:szCs w:val="24"/>
          <w:lang w:val="ru-RU"/>
        </w:rPr>
        <w:t xml:space="preserve"> расширяет диапазон слов, обозначающих свойства, качества предметов и отношений между ними;</w:t>
      </w:r>
    </w:p>
    <w:p w:rsidR="00B21367" w:rsidRPr="0086515F" w:rsidRDefault="00B21367"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знакомит детей с некоторыми фигурами: шар, куб, круг, квадрат, треугольник, активизируя в их речи данные названия; обращает внимание на использование в быту характеристик: ближе (дальше), раньше (позже); помогает на чувственном уровне ориентироваться в пространстве от себя: впереди (сзади), сверху (снизу), справа (слева) и времени (понимать контрастные особенности утра и вечера, дня и ночи).</w:t>
      </w:r>
      <w:proofErr w:type="gramEnd"/>
    </w:p>
    <w:p w:rsidR="002C019F" w:rsidRPr="0086515F" w:rsidRDefault="002C019F" w:rsidP="007420A2">
      <w:pPr>
        <w:pStyle w:val="20"/>
        <w:shd w:val="clear" w:color="auto" w:fill="auto"/>
        <w:tabs>
          <w:tab w:val="left" w:pos="1038"/>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38"/>
        </w:tabs>
        <w:spacing w:before="0" w:after="0" w:line="240" w:lineRule="auto"/>
        <w:ind w:firstLine="709"/>
        <w:jc w:val="both"/>
        <w:rPr>
          <w:sz w:val="24"/>
          <w:szCs w:val="24"/>
          <w:lang w:val="ru-RU"/>
        </w:rPr>
      </w:pPr>
      <w:r w:rsidRPr="0086515F">
        <w:rPr>
          <w:sz w:val="24"/>
          <w:szCs w:val="24"/>
          <w:lang w:val="ru-RU"/>
        </w:rPr>
        <w:t>Окружающий мир:</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формирует у детей начальные представления и </w:t>
      </w:r>
      <w:proofErr w:type="spellStart"/>
      <w:r w:rsidRPr="0086515F">
        <w:rPr>
          <w:sz w:val="24"/>
          <w:szCs w:val="24"/>
          <w:lang w:val="ru-RU"/>
        </w:rPr>
        <w:t>эмоционально</w:t>
      </w:r>
      <w:r w:rsidRPr="0086515F">
        <w:rPr>
          <w:sz w:val="24"/>
          <w:szCs w:val="24"/>
          <w:lang w:val="ru-RU"/>
        </w:rPr>
        <w:softHyphen/>
        <w:t>положительное</w:t>
      </w:r>
      <w:proofErr w:type="spellEnd"/>
      <w:r w:rsidRPr="0086515F">
        <w:rPr>
          <w:sz w:val="24"/>
          <w:szCs w:val="24"/>
          <w:lang w:val="ru-RU"/>
        </w:rPr>
        <w:t xml:space="preserve"> отношение к родителям (законным представителям) и другим членам семьи, людям ближайшего окружения, поощряет стремление детей называть их по имени, включаться в диалог, в общение и игры с ними; побуждает ребёнка благодарить за подарки, оказывать посильную помощь родным, приобщаться к традициям семьи. Знакомит с населенным пунктом, в котором живет ребёнок, дает начальные представления о родной стране, о некоторых наиболее важных праздниках и событиях. Включая детей в отдельные бытовые ситуации, знакомит с трудом людей близкого окружения, (ходят в магазин, убирают квартиру, двор, готовят еду, водят транспорт и </w:t>
      </w:r>
      <w:proofErr w:type="gramStart"/>
      <w:r w:rsidRPr="0086515F">
        <w:rPr>
          <w:sz w:val="24"/>
          <w:szCs w:val="24"/>
          <w:lang w:val="ru-RU"/>
        </w:rPr>
        <w:t>другое</w:t>
      </w:r>
      <w:proofErr w:type="gramEnd"/>
      <w:r w:rsidRPr="0086515F">
        <w:rPr>
          <w:sz w:val="24"/>
          <w:szCs w:val="24"/>
          <w:lang w:val="ru-RU"/>
        </w:rPr>
        <w:t xml:space="preserve">). Знакомит с трудом работников ДОО (помощника воспитателя, повара, дворника, водителя). Демонстрирует некоторые инструменты труда, воспитывает бережное отношение к предметам, сделанным руками человека. Поощряет детей за проявление аккуратности (не сорить, убирать за собой, не расходовать лишние материалы зря и так далее). </w:t>
      </w:r>
      <w:proofErr w:type="gramStart"/>
      <w:r w:rsidRPr="0086515F">
        <w:rPr>
          <w:sz w:val="24"/>
          <w:szCs w:val="24"/>
          <w:lang w:val="ru-RU"/>
        </w:rPr>
        <w:t>Дает первые представления о разнообразии вещей: игрушек, видов транспорта (машина, автобус, корабль и другие), книг (большие, маленькие, толстые, тонкие, книжки-игрушки, книжки-картинки и другие).</w:t>
      </w:r>
      <w:proofErr w:type="gramEnd"/>
      <w:r w:rsidRPr="0086515F">
        <w:rPr>
          <w:sz w:val="24"/>
          <w:szCs w:val="24"/>
          <w:lang w:val="ru-RU"/>
        </w:rPr>
        <w:t xml:space="preserve"> </w:t>
      </w:r>
      <w:proofErr w:type="gramStart"/>
      <w:r w:rsidRPr="0086515F">
        <w:rPr>
          <w:sz w:val="24"/>
          <w:szCs w:val="24"/>
          <w:lang w:val="ru-RU"/>
        </w:rPr>
        <w:t>В ходе практического обследования знакомит с некоторыми овощами и фруктами (морковка, репка, яблоко, банан, апельсин и другие), их вкусовыми качествами (кислый, сладкий, соленый).</w:t>
      </w:r>
      <w:proofErr w:type="gramEnd"/>
    </w:p>
    <w:p w:rsidR="002C019F" w:rsidRPr="0086515F" w:rsidRDefault="002C019F" w:rsidP="007420A2">
      <w:pPr>
        <w:pStyle w:val="20"/>
        <w:shd w:val="clear" w:color="auto" w:fill="auto"/>
        <w:tabs>
          <w:tab w:val="left" w:pos="1047"/>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47"/>
        </w:tabs>
        <w:spacing w:before="0" w:after="0" w:line="240" w:lineRule="auto"/>
        <w:ind w:firstLine="709"/>
        <w:jc w:val="both"/>
        <w:rPr>
          <w:sz w:val="24"/>
          <w:szCs w:val="24"/>
          <w:lang w:val="ru-RU"/>
        </w:rPr>
      </w:pPr>
      <w:r w:rsidRPr="0086515F">
        <w:rPr>
          <w:sz w:val="24"/>
          <w:szCs w:val="24"/>
          <w:lang w:val="ru-RU"/>
        </w:rPr>
        <w:t>Природа:</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расширяет представления о диких и домашних животных, деревьях, кустарниках, цветковых, травянистых растениях, овощах и фруктах, ягодах данной местности, помогает их различать и группировать на основе существенных признаков: внешний вид, питание; польза для человека; знакомит с объектами неживой природы и некоторыми свойствами воды, песка, глины, камней. Продолжает развивать способность наблюдать за явлениями природы в разные сезоны года и изменениями в жизни животных, растений и человека (выделять признаки времен года по состоянию листвы на деревьях, почвенному покрову). Способствует усвоению правил поведения в природе (не ломать ветки, не рвать растения, осторожно обращаться с животными, заботиться о них), развивает умение видеть красоту природы и замечать изменения в ней в связи со сменой времен года.</w:t>
      </w:r>
    </w:p>
    <w:p w:rsidR="002C019F" w:rsidRPr="0086515F" w:rsidRDefault="002C019F" w:rsidP="007420A2">
      <w:pPr>
        <w:pStyle w:val="20"/>
        <w:shd w:val="clear" w:color="auto" w:fill="auto"/>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345"/>
        </w:tabs>
        <w:spacing w:before="0" w:after="0" w:line="240" w:lineRule="auto"/>
        <w:ind w:firstLine="709"/>
        <w:jc w:val="both"/>
        <w:rPr>
          <w:b/>
          <w:sz w:val="24"/>
          <w:szCs w:val="24"/>
          <w:lang w:val="ru-RU"/>
        </w:rPr>
      </w:pPr>
      <w:r w:rsidRPr="0086515F">
        <w:rPr>
          <w:b/>
          <w:sz w:val="24"/>
          <w:szCs w:val="24"/>
          <w:lang w:val="ru-RU"/>
        </w:rPr>
        <w:t>От 4 лет до 5 лет.</w:t>
      </w:r>
    </w:p>
    <w:p w:rsidR="00B21367" w:rsidRPr="0086515F" w:rsidRDefault="00B21367" w:rsidP="007420A2">
      <w:pPr>
        <w:pStyle w:val="20"/>
        <w:shd w:val="clear" w:color="auto" w:fill="auto"/>
        <w:tabs>
          <w:tab w:val="left" w:pos="1561"/>
        </w:tabs>
        <w:spacing w:before="0" w:after="0" w:line="240" w:lineRule="auto"/>
        <w:ind w:firstLine="709"/>
        <w:jc w:val="both"/>
        <w:rPr>
          <w:sz w:val="24"/>
          <w:szCs w:val="24"/>
          <w:lang w:val="ru-RU"/>
        </w:rPr>
      </w:pPr>
      <w:r w:rsidRPr="0086515F">
        <w:rPr>
          <w:sz w:val="24"/>
          <w:szCs w:val="24"/>
          <w:lang w:val="ru-RU"/>
        </w:rPr>
        <w:lastRenderedPageBreak/>
        <w:t xml:space="preserve">В области познавательного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B21367" w:rsidRPr="0086515F" w:rsidRDefault="002C019F" w:rsidP="007420A2">
      <w:pPr>
        <w:pStyle w:val="20"/>
        <w:shd w:val="clear" w:color="auto" w:fill="auto"/>
        <w:tabs>
          <w:tab w:val="left" w:pos="1038"/>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обогащать сенсорный опыт детей, развивать целенаправленное восприятие и самостоятельное обследование окружающих предметов (объектов) с опорой на разные органы чувств;</w:t>
      </w:r>
    </w:p>
    <w:p w:rsidR="00B21367" w:rsidRPr="0086515F" w:rsidRDefault="002C019F" w:rsidP="007420A2">
      <w:pPr>
        <w:pStyle w:val="20"/>
        <w:shd w:val="clear" w:color="auto" w:fill="auto"/>
        <w:tabs>
          <w:tab w:val="left" w:pos="1018"/>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развивать способы решения поисковых задач в самостоятельной и совместной со сверстниками и взрослыми деятельности;</w:t>
      </w:r>
    </w:p>
    <w:p w:rsidR="00B21367" w:rsidRPr="0086515F" w:rsidRDefault="002C019F" w:rsidP="007420A2">
      <w:pPr>
        <w:pStyle w:val="20"/>
        <w:shd w:val="clear" w:color="auto" w:fill="auto"/>
        <w:tabs>
          <w:tab w:val="left" w:pos="1033"/>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обогащать элементарные математические представления о количестве, числе, форме, величине предметов, пространственных и временных отношениях;</w:t>
      </w:r>
    </w:p>
    <w:p w:rsidR="00B21367" w:rsidRPr="0086515F" w:rsidRDefault="002C019F" w:rsidP="007420A2">
      <w:pPr>
        <w:pStyle w:val="20"/>
        <w:shd w:val="clear" w:color="auto" w:fill="auto"/>
        <w:tabs>
          <w:tab w:val="left" w:pos="1028"/>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расширять представления о себе и своих возможностях в познавательной деятельности с родителями (законными представителями) и членам семьи; продолжать развивать представления детей о труде взрослого;</w:t>
      </w:r>
    </w:p>
    <w:p w:rsidR="00B21367" w:rsidRPr="0086515F" w:rsidRDefault="002C019F" w:rsidP="007420A2">
      <w:pPr>
        <w:pStyle w:val="20"/>
        <w:shd w:val="clear" w:color="auto" w:fill="auto"/>
        <w:tabs>
          <w:tab w:val="left" w:pos="1028"/>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развивать представления детей о своей малой родине, населенном пункте, в котором живут, его достопримечательностях, поддерживать интерес к стране; знакомить с традициями и праздниками, принимать участие в подготовке к праздникам, эмоционально откликаться на участие в них;</w:t>
      </w:r>
    </w:p>
    <w:p w:rsidR="00B21367" w:rsidRPr="0086515F" w:rsidRDefault="002C019F" w:rsidP="007420A2">
      <w:pPr>
        <w:pStyle w:val="20"/>
        <w:shd w:val="clear" w:color="auto" w:fill="auto"/>
        <w:tabs>
          <w:tab w:val="left" w:pos="1023"/>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расширять представления о многообразии объектов живой природы, их особенностях, питании, месте обитания, жизненных проявлениях и потребностях;</w:t>
      </w:r>
    </w:p>
    <w:p w:rsidR="00B21367" w:rsidRPr="0086515F" w:rsidRDefault="002C019F" w:rsidP="007420A2">
      <w:pPr>
        <w:pStyle w:val="20"/>
        <w:shd w:val="clear" w:color="auto" w:fill="auto"/>
        <w:tabs>
          <w:tab w:val="left" w:pos="1028"/>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обучать сравнению и группировке объектов живой природы на основе признаков, знакомить с объектами и свойствами неживой природы, отличительными признаками времен года, явлениями природы и деятельностью человека в разные сезоны, воспитывать эмоционально-положительное отношение ко всем живым существам, желание их беречь и заботиться.</w:t>
      </w:r>
    </w:p>
    <w:p w:rsidR="002C019F" w:rsidRPr="0086515F" w:rsidRDefault="002C019F" w:rsidP="007420A2">
      <w:pPr>
        <w:pStyle w:val="20"/>
        <w:shd w:val="clear" w:color="auto" w:fill="auto"/>
        <w:tabs>
          <w:tab w:val="left" w:pos="1028"/>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551"/>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2C019F" w:rsidRPr="0086515F" w:rsidRDefault="002C019F" w:rsidP="007420A2">
      <w:pPr>
        <w:pStyle w:val="20"/>
        <w:shd w:val="clear" w:color="auto" w:fill="auto"/>
        <w:tabs>
          <w:tab w:val="left" w:pos="1551"/>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18"/>
        </w:tabs>
        <w:spacing w:before="0" w:after="0" w:line="240" w:lineRule="auto"/>
        <w:ind w:firstLine="709"/>
        <w:jc w:val="both"/>
        <w:rPr>
          <w:sz w:val="24"/>
          <w:szCs w:val="24"/>
          <w:lang w:val="ru-RU"/>
        </w:rPr>
      </w:pPr>
      <w:r w:rsidRPr="0086515F">
        <w:rPr>
          <w:sz w:val="24"/>
          <w:szCs w:val="24"/>
          <w:lang w:val="ru-RU"/>
        </w:rPr>
        <w:t>Сенсорные эталоны и познавательные действия:</w:t>
      </w:r>
    </w:p>
    <w:p w:rsidR="00B21367" w:rsidRPr="0086515F" w:rsidRDefault="00B21367"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на основе обследовательских действий педагог формирует у детей умение различать и называть уже известные цвета (красный, синий, зеленый, желтый, белый, черный) и оттенки (розовый, голубой, серый); знакомит с новыми цветами и оттенками (коричневый, оранжевый, светло-зеленый).</w:t>
      </w:r>
      <w:proofErr w:type="gramEnd"/>
      <w:r w:rsidRPr="0086515F">
        <w:rPr>
          <w:sz w:val="24"/>
          <w:szCs w:val="24"/>
          <w:lang w:val="ru-RU"/>
        </w:rPr>
        <w:t xml:space="preserve"> Развивает способность различать и называть форму окружающих предметов, используя сенсорные эталоны геометрические фигуры (круг, квадрат, овал, прямоугольник, треугольник); находить отличия и сходства между предметами по 2-3 признакам путем непосредственного сравнения, осваивать группировку, классификацию и </w:t>
      </w:r>
      <w:proofErr w:type="spellStart"/>
      <w:r w:rsidRPr="0086515F">
        <w:rPr>
          <w:sz w:val="24"/>
          <w:szCs w:val="24"/>
          <w:lang w:val="ru-RU"/>
        </w:rPr>
        <w:t>сериацию</w:t>
      </w:r>
      <w:proofErr w:type="spellEnd"/>
      <w:r w:rsidRPr="0086515F">
        <w:rPr>
          <w:sz w:val="24"/>
          <w:szCs w:val="24"/>
          <w:lang w:val="ru-RU"/>
        </w:rPr>
        <w:t>; описывать предметы по 3-4 основным свойствам.</w:t>
      </w:r>
    </w:p>
    <w:p w:rsidR="002C019F" w:rsidRPr="0086515F" w:rsidRDefault="002C019F" w:rsidP="007420A2">
      <w:pPr>
        <w:pStyle w:val="20"/>
        <w:shd w:val="clear" w:color="auto" w:fill="auto"/>
        <w:tabs>
          <w:tab w:val="left" w:pos="1013"/>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13"/>
        </w:tabs>
        <w:spacing w:before="0" w:after="0" w:line="240" w:lineRule="auto"/>
        <w:ind w:firstLine="709"/>
        <w:jc w:val="both"/>
        <w:rPr>
          <w:sz w:val="24"/>
          <w:szCs w:val="24"/>
          <w:lang w:val="ru-RU"/>
        </w:rPr>
      </w:pPr>
      <w:r w:rsidRPr="0086515F">
        <w:rPr>
          <w:sz w:val="24"/>
          <w:szCs w:val="24"/>
          <w:lang w:val="ru-RU"/>
        </w:rPr>
        <w:t>Математические представления:</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формирует у детей умения считать в пределах пяти с участием различных анализаторов (на слух, ощупь, счет движений и </w:t>
      </w:r>
      <w:proofErr w:type="gramStart"/>
      <w:r w:rsidRPr="0086515F">
        <w:rPr>
          <w:sz w:val="24"/>
          <w:szCs w:val="24"/>
          <w:lang w:val="ru-RU"/>
        </w:rPr>
        <w:t>другое</w:t>
      </w:r>
      <w:proofErr w:type="gramEnd"/>
      <w:r w:rsidRPr="0086515F">
        <w:rPr>
          <w:sz w:val="24"/>
          <w:szCs w:val="24"/>
          <w:lang w:val="ru-RU"/>
        </w:rPr>
        <w:t xml:space="preserve">), пересчитывать предметы и отсчитывать их по образцу и названному числу; способствует пониманию независимости числа от формы, величины и пространственного расположения предметов; </w:t>
      </w:r>
      <w:proofErr w:type="gramStart"/>
      <w:r w:rsidRPr="0086515F">
        <w:rPr>
          <w:sz w:val="24"/>
          <w:szCs w:val="24"/>
          <w:lang w:val="ru-RU"/>
        </w:rPr>
        <w:t>помогает освоить порядковый счет в пределах пяти, познанию пространственных и временных отношений (вперед, назад, вниз, вперед, налево, направо, утро, день, вечер, ночь, вчера, сегодня, завтра).</w:t>
      </w:r>
      <w:proofErr w:type="gramEnd"/>
    </w:p>
    <w:p w:rsidR="002C019F" w:rsidRPr="0086515F" w:rsidRDefault="002C019F" w:rsidP="007420A2">
      <w:pPr>
        <w:pStyle w:val="20"/>
        <w:shd w:val="clear" w:color="auto" w:fill="auto"/>
        <w:tabs>
          <w:tab w:val="left" w:pos="1018"/>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18"/>
        </w:tabs>
        <w:spacing w:before="0" w:after="0" w:line="240" w:lineRule="auto"/>
        <w:ind w:firstLine="709"/>
        <w:jc w:val="both"/>
        <w:rPr>
          <w:sz w:val="24"/>
          <w:szCs w:val="24"/>
          <w:lang w:val="ru-RU"/>
        </w:rPr>
      </w:pPr>
      <w:r w:rsidRPr="0086515F">
        <w:rPr>
          <w:sz w:val="24"/>
          <w:szCs w:val="24"/>
          <w:lang w:val="ru-RU"/>
        </w:rPr>
        <w:t>Окружающий мир:</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демонстрирует детям способы объединения со сверстниками для решения поставленных поисковых задач (обсуждать проблему, договариваться, оказывать помощь в решении поисковых задач, распределять действия, проявлять инициативу в совместном решении задач, формулировать вопросы познавательной направленности и так далее);</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расширяет представления детей о свойствах разных материалов в процессе работы с ними; подводит к пониманию того, что сходные по назначению предметы могут быть разной формы, сделаны из разных материалов; дает почувствовать и ощутить, что </w:t>
      </w:r>
      <w:r w:rsidRPr="0086515F">
        <w:rPr>
          <w:sz w:val="24"/>
          <w:szCs w:val="24"/>
          <w:lang w:val="ru-RU"/>
        </w:rPr>
        <w:lastRenderedPageBreak/>
        <w:t>предметы имеют разный вес, объем; демонстрирует и разъясняет детям способы взвешивания, сравнения предметов между собой, показывая избегание возможности сделать ложные выводы (большой предмет не всегда оказывается более тяжелым);</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показывает ребёнку существующие в окружающем мире простые закономерности и зависимости, например: если холодно - нужно теплее одеться, если темно - нужно зажечь свет, если сильный ветер - закрыть окно. </w:t>
      </w:r>
      <w:proofErr w:type="gramStart"/>
      <w:r w:rsidRPr="0086515F">
        <w:rPr>
          <w:sz w:val="24"/>
          <w:szCs w:val="24"/>
          <w:lang w:val="ru-RU"/>
        </w:rPr>
        <w:t>Указывает на необходимость замечать целесообразность и целенаправленность некоторых действий, видеть простейшие причины и следствия собственных действий;</w:t>
      </w:r>
      <w:proofErr w:type="gramEnd"/>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продолжает расширять представления детей о членах семьи, о малой родине и Отечестве; представления о населенном пункте, в котором живут, некоторых городских объектах, видах транспорта; расширяет и обогащает начальные представления о родной стране, некоторых общественных праздниках и событиях. </w:t>
      </w:r>
      <w:proofErr w:type="gramStart"/>
      <w:r w:rsidRPr="0086515F">
        <w:rPr>
          <w:sz w:val="24"/>
          <w:szCs w:val="24"/>
          <w:lang w:val="ru-RU"/>
        </w:rPr>
        <w:t>Знакомит детей с трудом взрослых в городе и сельской местности; знакомит со спецификой зданий и их устройством в городе и селе (дома высокие, с балконами, лифтами, ванной; дома невысокие, с печкой, садом, огородом, будкой для собаки и так далее), с разными учреждениями: общеобразовательные организации, ДОО, поликлиники, магазины, парки, стадионы и другие.</w:t>
      </w:r>
      <w:proofErr w:type="gramEnd"/>
    </w:p>
    <w:p w:rsidR="002C019F" w:rsidRPr="0086515F" w:rsidRDefault="002C019F" w:rsidP="007420A2">
      <w:pPr>
        <w:pStyle w:val="20"/>
        <w:shd w:val="clear" w:color="auto" w:fill="auto"/>
        <w:tabs>
          <w:tab w:val="left" w:pos="1038"/>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38"/>
        </w:tabs>
        <w:spacing w:before="0" w:after="0" w:line="240" w:lineRule="auto"/>
        <w:ind w:firstLine="709"/>
        <w:jc w:val="both"/>
        <w:rPr>
          <w:sz w:val="24"/>
          <w:szCs w:val="24"/>
          <w:lang w:val="ru-RU"/>
        </w:rPr>
      </w:pPr>
      <w:r w:rsidRPr="0086515F">
        <w:rPr>
          <w:sz w:val="24"/>
          <w:szCs w:val="24"/>
          <w:lang w:val="ru-RU"/>
        </w:rPr>
        <w:t>Природа:</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продолжает знакомить ребёнка с многообразием природы родного края, представителями животного и растительного мира, изменениями в их жизни в разные сезоны года. </w:t>
      </w:r>
      <w:proofErr w:type="gramStart"/>
      <w:r w:rsidRPr="0086515F">
        <w:rPr>
          <w:sz w:val="24"/>
          <w:szCs w:val="24"/>
          <w:lang w:val="ru-RU"/>
        </w:rPr>
        <w:t>Демонстрирует процесс сравнения группировки объектов живой природы на основе признаков (дикие - домашние, хищные - травоядные, перелетные - зимующие, деревья - кустарники, травы - цветковые растения, овощи - фрукты, ягоды, грибы и другое).</w:t>
      </w:r>
      <w:proofErr w:type="gramEnd"/>
      <w:r w:rsidRPr="0086515F">
        <w:rPr>
          <w:sz w:val="24"/>
          <w:szCs w:val="24"/>
          <w:lang w:val="ru-RU"/>
        </w:rPr>
        <w:t xml:space="preserve"> </w:t>
      </w:r>
      <w:proofErr w:type="gramStart"/>
      <w:r w:rsidRPr="0086515F">
        <w:rPr>
          <w:sz w:val="24"/>
          <w:szCs w:val="24"/>
          <w:lang w:val="ru-RU"/>
        </w:rPr>
        <w:t>Знакомит с объектами и свойствами неживой природы (камни, песок, глина, почва, вода), с явлениями природы в разные сезоны года (листопад, ледоход, гололед, град, ветер); свойствами и качествами природных материалов (дерево, металл и другое), используя для этого простейшие опыты, экспериментирование;</w:t>
      </w:r>
      <w:proofErr w:type="gramEnd"/>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в процессе труда в природе педагог формирует представление детей об элементарных потребностях растений и животных: питание, вода, тепло, свет; углубляет представление о том, что человек ухаживает за домашними животными, комнатными растениями, за огородом и садом, способствует накоплению положительных впечатлений ребёнка о природе.</w:t>
      </w:r>
    </w:p>
    <w:p w:rsidR="002C019F" w:rsidRPr="0086515F" w:rsidRDefault="002C019F" w:rsidP="007420A2">
      <w:pPr>
        <w:pStyle w:val="20"/>
        <w:shd w:val="clear" w:color="auto" w:fill="auto"/>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340"/>
        </w:tabs>
        <w:spacing w:before="0" w:after="0" w:line="240" w:lineRule="auto"/>
        <w:ind w:firstLine="709"/>
        <w:jc w:val="both"/>
        <w:rPr>
          <w:b/>
          <w:sz w:val="24"/>
          <w:szCs w:val="24"/>
          <w:lang w:val="ru-RU"/>
        </w:rPr>
      </w:pPr>
      <w:r w:rsidRPr="0086515F">
        <w:rPr>
          <w:b/>
          <w:sz w:val="24"/>
          <w:szCs w:val="24"/>
          <w:lang w:val="ru-RU"/>
        </w:rPr>
        <w:t>От 5 лет до 6 лет.</w:t>
      </w:r>
    </w:p>
    <w:p w:rsidR="00B21367" w:rsidRPr="0086515F" w:rsidRDefault="00B21367" w:rsidP="007420A2">
      <w:pPr>
        <w:pStyle w:val="20"/>
        <w:shd w:val="clear" w:color="auto" w:fill="auto"/>
        <w:tabs>
          <w:tab w:val="left" w:pos="1556"/>
        </w:tabs>
        <w:spacing w:before="0" w:after="0" w:line="240" w:lineRule="auto"/>
        <w:ind w:firstLine="709"/>
        <w:jc w:val="both"/>
        <w:rPr>
          <w:sz w:val="24"/>
          <w:szCs w:val="24"/>
          <w:lang w:val="ru-RU"/>
        </w:rPr>
      </w:pPr>
      <w:r w:rsidRPr="0086515F">
        <w:rPr>
          <w:sz w:val="24"/>
          <w:szCs w:val="24"/>
          <w:lang w:val="ru-RU"/>
        </w:rPr>
        <w:t xml:space="preserve">В области познавательного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B21367" w:rsidRPr="0086515F" w:rsidRDefault="002C019F" w:rsidP="007420A2">
      <w:pPr>
        <w:pStyle w:val="20"/>
        <w:shd w:val="clear" w:color="auto" w:fill="auto"/>
        <w:tabs>
          <w:tab w:val="left" w:pos="1018"/>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развивать интерес детей к самостоятельному познанию объектов окружающего мира в его разнообразных проявлениях и простейших зависимостях;</w:t>
      </w:r>
    </w:p>
    <w:p w:rsidR="00B21367" w:rsidRPr="0086515F" w:rsidRDefault="002C019F" w:rsidP="007420A2">
      <w:pPr>
        <w:pStyle w:val="20"/>
        <w:shd w:val="clear" w:color="auto" w:fill="auto"/>
        <w:tabs>
          <w:tab w:val="left" w:pos="1028"/>
        </w:tabs>
        <w:spacing w:before="0" w:after="0" w:line="240" w:lineRule="auto"/>
        <w:ind w:firstLine="709"/>
        <w:jc w:val="both"/>
        <w:rPr>
          <w:sz w:val="24"/>
          <w:szCs w:val="24"/>
          <w:lang w:val="ru-RU"/>
        </w:rPr>
      </w:pPr>
      <w:r w:rsidRPr="0086515F">
        <w:rPr>
          <w:sz w:val="24"/>
          <w:szCs w:val="24"/>
          <w:lang w:val="ru-RU"/>
        </w:rPr>
        <w:t xml:space="preserve"> - </w:t>
      </w:r>
      <w:r w:rsidR="00B21367" w:rsidRPr="0086515F">
        <w:rPr>
          <w:sz w:val="24"/>
          <w:szCs w:val="24"/>
          <w:lang w:val="ru-RU"/>
        </w:rPr>
        <w:t>формировать представления детей о цифровых средствах познания окружающего мира, способах их безопасного использования;</w:t>
      </w:r>
    </w:p>
    <w:p w:rsidR="00B21367" w:rsidRPr="0086515F" w:rsidRDefault="002C019F" w:rsidP="007420A2">
      <w:pPr>
        <w:pStyle w:val="20"/>
        <w:shd w:val="clear" w:color="auto" w:fill="auto"/>
        <w:tabs>
          <w:tab w:val="left" w:pos="1023"/>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 xml:space="preserve">развивать способность использовать математические знания и аналитические способы для познания математической стороны окружающего мира: опосредованное сравнение объектов с помощью заместителей (условной меры), сравнение по разным основаниям, счет, упорядочивание, классификация, </w:t>
      </w:r>
      <w:proofErr w:type="spellStart"/>
      <w:r w:rsidR="00B21367" w:rsidRPr="0086515F">
        <w:rPr>
          <w:sz w:val="24"/>
          <w:szCs w:val="24"/>
          <w:lang w:val="ru-RU"/>
        </w:rPr>
        <w:t>сериация</w:t>
      </w:r>
      <w:proofErr w:type="spellEnd"/>
      <w:r w:rsidR="00B21367" w:rsidRPr="0086515F">
        <w:rPr>
          <w:sz w:val="24"/>
          <w:szCs w:val="24"/>
          <w:lang w:val="ru-RU"/>
        </w:rPr>
        <w:t xml:space="preserve"> и тому подобное); совершенствовать ориентировку в пространстве и времени;</w:t>
      </w:r>
    </w:p>
    <w:p w:rsidR="00B21367" w:rsidRPr="0086515F" w:rsidRDefault="002C019F" w:rsidP="007420A2">
      <w:pPr>
        <w:pStyle w:val="20"/>
        <w:shd w:val="clear" w:color="auto" w:fill="auto"/>
        <w:tabs>
          <w:tab w:val="left" w:pos="1028"/>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 xml:space="preserve">развивать способы взаимодействия с членами семьи и людьми ближайшего окружения в познавательной деятельности, расширять самостоятельные действия различной направленности, закреплять позитивный опыт в самостоятельной и совместной </w:t>
      </w:r>
      <w:proofErr w:type="gramStart"/>
      <w:r w:rsidR="00B21367" w:rsidRPr="0086515F">
        <w:rPr>
          <w:sz w:val="24"/>
          <w:szCs w:val="24"/>
          <w:lang w:val="ru-RU"/>
        </w:rPr>
        <w:t>со</w:t>
      </w:r>
      <w:proofErr w:type="gramEnd"/>
      <w:r w:rsidR="00B21367" w:rsidRPr="0086515F">
        <w:rPr>
          <w:sz w:val="24"/>
          <w:szCs w:val="24"/>
          <w:lang w:val="ru-RU"/>
        </w:rPr>
        <w:t xml:space="preserve"> взрослым и сверстниками деятельности;</w:t>
      </w:r>
    </w:p>
    <w:p w:rsidR="00B21367" w:rsidRPr="0086515F" w:rsidRDefault="002C019F" w:rsidP="007420A2">
      <w:pPr>
        <w:pStyle w:val="20"/>
        <w:shd w:val="clear" w:color="auto" w:fill="auto"/>
        <w:tabs>
          <w:tab w:val="left" w:pos="1023"/>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расширять представления о многообразии объектов живой природы, их особенностях, среде обитания и образе жизни, в разные сезоны года, их потребностях; продолжать учить группировать объекты живой природы;</w:t>
      </w:r>
    </w:p>
    <w:p w:rsidR="00B21367" w:rsidRPr="0086515F" w:rsidRDefault="002C019F" w:rsidP="007420A2">
      <w:pPr>
        <w:pStyle w:val="20"/>
        <w:shd w:val="clear" w:color="auto" w:fill="auto"/>
        <w:tabs>
          <w:tab w:val="left" w:pos="1033"/>
        </w:tabs>
        <w:spacing w:before="0" w:after="0" w:line="240" w:lineRule="auto"/>
        <w:ind w:firstLine="709"/>
        <w:jc w:val="both"/>
        <w:rPr>
          <w:sz w:val="24"/>
          <w:szCs w:val="24"/>
          <w:lang w:val="ru-RU"/>
        </w:rPr>
      </w:pPr>
      <w:r w:rsidRPr="0086515F">
        <w:rPr>
          <w:sz w:val="24"/>
          <w:szCs w:val="24"/>
          <w:lang w:val="ru-RU"/>
        </w:rPr>
        <w:lastRenderedPageBreak/>
        <w:t xml:space="preserve">- </w:t>
      </w:r>
      <w:r w:rsidR="00B21367" w:rsidRPr="0086515F">
        <w:rPr>
          <w:sz w:val="24"/>
          <w:szCs w:val="24"/>
          <w:lang w:val="ru-RU"/>
        </w:rPr>
        <w:t>продолжать учить детей использовать приемы экспериментирования для познания объектов живой и неживой природы и их свойств и качеств;</w:t>
      </w:r>
    </w:p>
    <w:p w:rsidR="00B21367" w:rsidRPr="0086515F" w:rsidRDefault="002C019F" w:rsidP="007420A2">
      <w:pPr>
        <w:pStyle w:val="20"/>
        <w:shd w:val="clear" w:color="auto" w:fill="auto"/>
        <w:tabs>
          <w:tab w:val="left" w:pos="1028"/>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продолжать знакомить с сезонными изменениями в природе, и деятельностью человека в разные сезоны, воспитывать положительное отношение ко всем живым существам, желание их беречь и заботиться.</w:t>
      </w:r>
    </w:p>
    <w:p w:rsidR="002C019F" w:rsidRPr="0086515F" w:rsidRDefault="002C019F" w:rsidP="007420A2">
      <w:pPr>
        <w:pStyle w:val="20"/>
        <w:shd w:val="clear" w:color="auto" w:fill="auto"/>
        <w:tabs>
          <w:tab w:val="left" w:pos="1028"/>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546"/>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2C019F" w:rsidRPr="0086515F" w:rsidRDefault="002C019F" w:rsidP="007420A2">
      <w:pPr>
        <w:pStyle w:val="20"/>
        <w:shd w:val="clear" w:color="auto" w:fill="auto"/>
        <w:tabs>
          <w:tab w:val="left" w:pos="1546"/>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14"/>
        </w:tabs>
        <w:spacing w:before="0" w:after="0" w:line="240" w:lineRule="auto"/>
        <w:ind w:firstLine="709"/>
        <w:jc w:val="both"/>
        <w:rPr>
          <w:sz w:val="24"/>
          <w:szCs w:val="24"/>
          <w:lang w:val="ru-RU"/>
        </w:rPr>
      </w:pPr>
      <w:r w:rsidRPr="0086515F">
        <w:rPr>
          <w:sz w:val="24"/>
          <w:szCs w:val="24"/>
          <w:lang w:val="ru-RU"/>
        </w:rPr>
        <w:t>Сенсорные эталоны и познавательные действия:</w:t>
      </w:r>
    </w:p>
    <w:p w:rsidR="00B21367" w:rsidRPr="0086515F" w:rsidRDefault="00B21367"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педагог закрепляет умения детей различать и называть все цвета спектра и ахроматические цвета, оттенки цвета, тоны цвета, теплые и холодные оттенки; расширяет знания об известных цветах, знакомит с новыми цветами (фиолетовый) и оттенками (голубой, розовый, темно-зеленый, сиреневый); развивает способность различать и называть геометрические фигуры, осваивать способы воссоздания фигуры из частей, деления фигуры на части;</w:t>
      </w:r>
      <w:proofErr w:type="gramEnd"/>
      <w:r w:rsidRPr="0086515F">
        <w:rPr>
          <w:sz w:val="24"/>
          <w:szCs w:val="24"/>
          <w:lang w:val="ru-RU"/>
        </w:rPr>
        <w:t xml:space="preserve"> выделять структуру плоских геометрических фигур, использовать сенсорные эталоны для оценки свойств и каче</w:t>
      </w:r>
      <w:proofErr w:type="gramStart"/>
      <w:r w:rsidRPr="0086515F">
        <w:rPr>
          <w:sz w:val="24"/>
          <w:szCs w:val="24"/>
          <w:lang w:val="ru-RU"/>
        </w:rPr>
        <w:t>ств пр</w:t>
      </w:r>
      <w:proofErr w:type="gramEnd"/>
      <w:r w:rsidRPr="0086515F">
        <w:rPr>
          <w:sz w:val="24"/>
          <w:szCs w:val="24"/>
          <w:lang w:val="ru-RU"/>
        </w:rPr>
        <w:t xml:space="preserve">едметов. Посредством игровой и познавательной мотивации педагог организует освоение детьми умений выделять сходство и отличие между группами предметов, сравнивать предметы по 3-5 признакам, группировать предметы по разным основаниям преимущественно на основе зрительной оценки; совершенствует приемы сравнения, упорядочивания и классификации на основе выделения их существенных свойств и отношений. </w:t>
      </w:r>
      <w:proofErr w:type="gramStart"/>
      <w:r w:rsidRPr="0086515F">
        <w:rPr>
          <w:sz w:val="24"/>
          <w:szCs w:val="24"/>
          <w:lang w:val="ru-RU"/>
        </w:rPr>
        <w:t>Формирует представления о том, как люди используют цифровые средства познания окружающего мира и какие правила необходимо соблюдать для их безопасного использования;</w:t>
      </w:r>
      <w:proofErr w:type="gramEnd"/>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демонстрирует детям способы осуществления разных видов познавательной деятельности, осуществления контроля, самоконтроля и взаимоконтроля результатов деятельности и отдельных действий во взаимодействии со сверстниками, поощряет проявление наблюдательности за действиями взрослого и других детей. В процессе организации разных форм совместной познавательной деятельности показывает детей возможности для обсуждения проблемы, для совместного нахождения способов её решения, поощряет проявление инициативы, способности формулировать и отвечать на поставленные вопросы.</w:t>
      </w:r>
    </w:p>
    <w:p w:rsidR="002C019F" w:rsidRPr="0086515F" w:rsidRDefault="002C019F" w:rsidP="007420A2">
      <w:pPr>
        <w:pStyle w:val="20"/>
        <w:shd w:val="clear" w:color="auto" w:fill="auto"/>
        <w:tabs>
          <w:tab w:val="left" w:pos="1038"/>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38"/>
        </w:tabs>
        <w:spacing w:before="0" w:after="0" w:line="240" w:lineRule="auto"/>
        <w:ind w:firstLine="709"/>
        <w:jc w:val="both"/>
        <w:rPr>
          <w:sz w:val="24"/>
          <w:szCs w:val="24"/>
          <w:lang w:val="ru-RU"/>
        </w:rPr>
      </w:pPr>
      <w:r w:rsidRPr="0086515F">
        <w:rPr>
          <w:sz w:val="24"/>
          <w:szCs w:val="24"/>
          <w:lang w:val="ru-RU"/>
        </w:rPr>
        <w:t>Математические представления:</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в процессе обучения количественному и порядковому счету в пределах десяти педагог совершенствует счетные умения детей, понимание независимости числа от пространственно-качественных признаков, знакомит с цифрами для обозначения количества и результата сравнения предметов, с составом чисел из единиц в пределах пяти; подводит к пониманию отношений между рядом стоящими числами;</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совершенствует умения выстраивать </w:t>
      </w:r>
      <w:proofErr w:type="spellStart"/>
      <w:r w:rsidRPr="0086515F">
        <w:rPr>
          <w:sz w:val="24"/>
          <w:szCs w:val="24"/>
          <w:lang w:val="ru-RU"/>
        </w:rPr>
        <w:t>сериационные</w:t>
      </w:r>
      <w:proofErr w:type="spellEnd"/>
      <w:r w:rsidRPr="0086515F">
        <w:rPr>
          <w:sz w:val="24"/>
          <w:szCs w:val="24"/>
          <w:lang w:val="ru-RU"/>
        </w:rPr>
        <w:t xml:space="preserve"> ряды предметов, различающихся по размеру, в возрастающем и убывающем порядке в пределах десяти на основе непосредственного сравнения, показывает взаимоотношения между ними; организует освоение детьми опосредованного сравнения предметов по длине, ширине, высоте с помощью условной меры; обогащает представления и умения устанавливать пространственные отношения при ориентировке на листе бумаги и временные зависимости в календарных единицах времени: сутки, неделя, месяц, год.</w:t>
      </w:r>
    </w:p>
    <w:p w:rsidR="002C019F" w:rsidRPr="0086515F" w:rsidRDefault="002C019F" w:rsidP="007420A2">
      <w:pPr>
        <w:pStyle w:val="20"/>
        <w:shd w:val="clear" w:color="auto" w:fill="auto"/>
        <w:tabs>
          <w:tab w:val="left" w:pos="1022"/>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22"/>
        </w:tabs>
        <w:spacing w:before="0" w:after="0" w:line="240" w:lineRule="auto"/>
        <w:ind w:firstLine="709"/>
        <w:jc w:val="both"/>
        <w:rPr>
          <w:sz w:val="24"/>
          <w:szCs w:val="24"/>
          <w:lang w:val="ru-RU"/>
        </w:rPr>
      </w:pPr>
      <w:r w:rsidRPr="0086515F">
        <w:rPr>
          <w:sz w:val="24"/>
          <w:szCs w:val="24"/>
          <w:lang w:val="ru-RU"/>
        </w:rPr>
        <w:t>Окружающий мир:</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расширяет первичные представления о малой родине и Отечестве, о населенном пункте, его истории, его особенностях (местах отдыха и работы близких, основных достопримечательностях). Закрепляет представления о названии ближайших улиц, назначении некоторых общественных учреждений — магазинов, поликлиники, больниц, кинотеатров, кафе. Развивает познавательный интерес к родной стране, к освоению представлений о её столице, государственном флаге и гербе, о государственных </w:t>
      </w:r>
      <w:r w:rsidRPr="0086515F">
        <w:rPr>
          <w:sz w:val="24"/>
          <w:szCs w:val="24"/>
          <w:lang w:val="ru-RU"/>
        </w:rPr>
        <w:lastRenderedPageBreak/>
        <w:t xml:space="preserve">праздниках России, памятных исторических событиях, героях Отечества. </w:t>
      </w:r>
      <w:proofErr w:type="gramStart"/>
      <w:r w:rsidRPr="0086515F">
        <w:rPr>
          <w:sz w:val="24"/>
          <w:szCs w:val="24"/>
          <w:lang w:val="ru-RU"/>
        </w:rPr>
        <w:t>Формирует представления о многообразии стран и народов мира;</w:t>
      </w:r>
      <w:proofErr w:type="gramEnd"/>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формирует у детей понимание многообразия людей разных национальностей - особенностей их внешнего вида, одежды, традиций; развивает интерес к сказкам, песням, играм разных народов; расширяет представления о других странах и народах мира, понимание, что в других странах есть свои достопримечательности, традиции, свои флаги и гербы.</w:t>
      </w:r>
    </w:p>
    <w:p w:rsidR="002C019F" w:rsidRPr="0086515F" w:rsidRDefault="002C019F" w:rsidP="007420A2">
      <w:pPr>
        <w:pStyle w:val="20"/>
        <w:shd w:val="clear" w:color="auto" w:fill="auto"/>
        <w:tabs>
          <w:tab w:val="left" w:pos="1022"/>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22"/>
        </w:tabs>
        <w:spacing w:before="0" w:after="0" w:line="240" w:lineRule="auto"/>
        <w:ind w:firstLine="709"/>
        <w:jc w:val="both"/>
        <w:rPr>
          <w:sz w:val="24"/>
          <w:szCs w:val="24"/>
          <w:lang w:val="ru-RU"/>
        </w:rPr>
      </w:pPr>
      <w:r w:rsidRPr="0086515F">
        <w:rPr>
          <w:sz w:val="24"/>
          <w:szCs w:val="24"/>
          <w:lang w:val="ru-RU"/>
        </w:rPr>
        <w:t>Природа:</w:t>
      </w:r>
    </w:p>
    <w:p w:rsidR="00B21367" w:rsidRPr="0086515F" w:rsidRDefault="00B21367"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педагог формирует представления о многообразии объектов животного и растительного мира, их сходстве и различии во внешнем виде и образе жизни поведении в разные сезоны года; совершенствует умения сравнивать, выделять признаки, группировать объекты живой природы по их особенностям, месту обитания, образу жизни, питанию; направляет внимание детей на наличие потребностей у животных и растений (свет, тепло, вода, воздух, питание);</w:t>
      </w:r>
      <w:proofErr w:type="gramEnd"/>
      <w:r w:rsidRPr="0086515F">
        <w:rPr>
          <w:sz w:val="24"/>
          <w:szCs w:val="24"/>
          <w:lang w:val="ru-RU"/>
        </w:rPr>
        <w:t xml:space="preserve"> создает ситуации для понимания необходимости ухода за растениями и животными относительно их потребностей;</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организует целенаправленное экспериментирование и опыты для ознакомления детей со свойствами объектов неживой природы, расширяя представления об объектах неживой природы, как среде обитания животных и растений (вода, почва, воздух, горы). </w:t>
      </w:r>
      <w:proofErr w:type="gramStart"/>
      <w:r w:rsidRPr="0086515F">
        <w:rPr>
          <w:sz w:val="24"/>
          <w:szCs w:val="24"/>
          <w:lang w:val="ru-RU"/>
        </w:rPr>
        <w:t>Уточняет представления о признаках разных времен года (погодные изменения, состояние деревьев, покров, изменений в жизни человека, животных и растений); о деятельности человека в разные сезоны года (выращивание растений, сбор урожая, народные праздники и развлечения и другое);</w:t>
      </w:r>
      <w:proofErr w:type="gramEnd"/>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способствует усвоению детьми правил поведения в природе, формируя понимание ценности живого, воспитывает желание защитить и сохранить живую природу.</w:t>
      </w:r>
    </w:p>
    <w:p w:rsidR="002C019F" w:rsidRPr="0086515F" w:rsidRDefault="002C019F" w:rsidP="007420A2">
      <w:pPr>
        <w:pStyle w:val="20"/>
        <w:shd w:val="clear" w:color="auto" w:fill="auto"/>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335"/>
        </w:tabs>
        <w:spacing w:before="0" w:after="0" w:line="240" w:lineRule="auto"/>
        <w:ind w:firstLine="709"/>
        <w:jc w:val="both"/>
        <w:rPr>
          <w:b/>
          <w:sz w:val="24"/>
          <w:szCs w:val="24"/>
          <w:lang w:val="ru-RU"/>
        </w:rPr>
      </w:pPr>
      <w:r w:rsidRPr="0086515F">
        <w:rPr>
          <w:b/>
          <w:sz w:val="24"/>
          <w:szCs w:val="24"/>
          <w:lang w:val="ru-RU"/>
        </w:rPr>
        <w:t>От 6 лет до 7 лет.</w:t>
      </w:r>
    </w:p>
    <w:p w:rsidR="00B21367" w:rsidRPr="0086515F" w:rsidRDefault="00B21367" w:rsidP="007420A2">
      <w:pPr>
        <w:pStyle w:val="20"/>
        <w:shd w:val="clear" w:color="auto" w:fill="auto"/>
        <w:tabs>
          <w:tab w:val="left" w:pos="1556"/>
        </w:tabs>
        <w:spacing w:before="0" w:after="0" w:line="240" w:lineRule="auto"/>
        <w:ind w:firstLine="709"/>
        <w:jc w:val="both"/>
        <w:rPr>
          <w:sz w:val="24"/>
          <w:szCs w:val="24"/>
          <w:lang w:val="ru-RU"/>
        </w:rPr>
      </w:pPr>
      <w:r w:rsidRPr="0086515F">
        <w:rPr>
          <w:sz w:val="24"/>
          <w:szCs w:val="24"/>
          <w:lang w:val="ru-RU"/>
        </w:rPr>
        <w:t xml:space="preserve">В области познавательного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B21367" w:rsidRPr="0086515F" w:rsidRDefault="002C019F" w:rsidP="007420A2">
      <w:pPr>
        <w:pStyle w:val="20"/>
        <w:shd w:val="clear" w:color="auto" w:fill="auto"/>
        <w:tabs>
          <w:tab w:val="left" w:pos="1023"/>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 xml:space="preserve">расширять самостоятельность, поощрять творчество детей в </w:t>
      </w:r>
      <w:proofErr w:type="spellStart"/>
      <w:r w:rsidR="00B21367" w:rsidRPr="0086515F">
        <w:rPr>
          <w:sz w:val="24"/>
          <w:szCs w:val="24"/>
          <w:lang w:val="ru-RU"/>
        </w:rPr>
        <w:t>познавательно</w:t>
      </w:r>
      <w:r w:rsidR="00B21367" w:rsidRPr="0086515F">
        <w:rPr>
          <w:sz w:val="24"/>
          <w:szCs w:val="24"/>
          <w:lang w:val="ru-RU"/>
        </w:rPr>
        <w:softHyphen/>
        <w:t>исследовательской</w:t>
      </w:r>
      <w:proofErr w:type="spellEnd"/>
      <w:r w:rsidR="00B21367" w:rsidRPr="0086515F">
        <w:rPr>
          <w:sz w:val="24"/>
          <w:szCs w:val="24"/>
          <w:lang w:val="ru-RU"/>
        </w:rPr>
        <w:t xml:space="preserve"> деятельности, избирательность познавательных интересов;</w:t>
      </w:r>
    </w:p>
    <w:p w:rsidR="00B21367" w:rsidRPr="0086515F" w:rsidRDefault="002C019F" w:rsidP="007420A2">
      <w:pPr>
        <w:pStyle w:val="20"/>
        <w:shd w:val="clear" w:color="auto" w:fill="auto"/>
        <w:tabs>
          <w:tab w:val="left" w:pos="1023"/>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развивать умения детей включаться в коллективное исследование, обсуждать его ход, договариваться о совместных продуктивных действиях, выдвигать и доказывать свои предположения, представлять совместные результаты познания;</w:t>
      </w:r>
    </w:p>
    <w:p w:rsidR="00B21367" w:rsidRPr="0086515F" w:rsidRDefault="002C019F" w:rsidP="007420A2">
      <w:pPr>
        <w:pStyle w:val="20"/>
        <w:shd w:val="clear" w:color="auto" w:fill="auto"/>
        <w:tabs>
          <w:tab w:val="left" w:pos="1033"/>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обогащать пространственные и временные представления, поощрять использование счета, вычислений, измерения, логических операций для познания и преобразования предметов окружающего мира;</w:t>
      </w:r>
    </w:p>
    <w:p w:rsidR="00B21367" w:rsidRPr="0086515F" w:rsidRDefault="002C019F" w:rsidP="007420A2">
      <w:pPr>
        <w:pStyle w:val="20"/>
        <w:shd w:val="clear" w:color="auto" w:fill="auto"/>
        <w:tabs>
          <w:tab w:val="left" w:pos="1023"/>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развивать умения детей применять некоторые цифровые средства для познания окружающего мира, соблюдая правила их безопасного использования;</w:t>
      </w:r>
    </w:p>
    <w:p w:rsidR="00B21367" w:rsidRPr="0086515F" w:rsidRDefault="002C019F" w:rsidP="007420A2">
      <w:pPr>
        <w:pStyle w:val="20"/>
        <w:shd w:val="clear" w:color="auto" w:fill="auto"/>
        <w:tabs>
          <w:tab w:val="left" w:pos="1028"/>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 xml:space="preserve">закреплять и расширять представления детей о способах взаимодействия </w:t>
      </w:r>
      <w:proofErr w:type="gramStart"/>
      <w:r w:rsidR="00B21367" w:rsidRPr="0086515F">
        <w:rPr>
          <w:sz w:val="24"/>
          <w:szCs w:val="24"/>
          <w:lang w:val="ru-RU"/>
        </w:rPr>
        <w:t>со</w:t>
      </w:r>
      <w:proofErr w:type="gramEnd"/>
      <w:r w:rsidR="00B21367" w:rsidRPr="0086515F">
        <w:rPr>
          <w:sz w:val="24"/>
          <w:szCs w:val="24"/>
          <w:lang w:val="ru-RU"/>
        </w:rPr>
        <w:t xml:space="preserve"> взрослыми и сверстниками в разных видах деятельности, развивать чувство собственной компетентности в решении различных познавательных задач;</w:t>
      </w:r>
    </w:p>
    <w:p w:rsidR="00B21367" w:rsidRPr="0086515F" w:rsidRDefault="002C019F" w:rsidP="007420A2">
      <w:pPr>
        <w:pStyle w:val="20"/>
        <w:shd w:val="clear" w:color="auto" w:fill="auto"/>
        <w:tabs>
          <w:tab w:val="left" w:pos="1033"/>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расширять представления о культурно-исторических событиях малой родины и Отечества, развивать интерес к достопримечательностям родной страны, её традициям и праздникам; воспитывать эмоционально-положительное отношение к ним;</w:t>
      </w:r>
    </w:p>
    <w:p w:rsidR="00B21367" w:rsidRPr="0086515F" w:rsidRDefault="002C019F" w:rsidP="007420A2">
      <w:pPr>
        <w:pStyle w:val="20"/>
        <w:shd w:val="clear" w:color="auto" w:fill="auto"/>
        <w:tabs>
          <w:tab w:val="left" w:pos="1038"/>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формировать представления детей о многообразии стран и народов мира;</w:t>
      </w:r>
    </w:p>
    <w:p w:rsidR="00B21367" w:rsidRPr="0086515F" w:rsidRDefault="002C019F" w:rsidP="007420A2">
      <w:pPr>
        <w:pStyle w:val="20"/>
        <w:shd w:val="clear" w:color="auto" w:fill="auto"/>
        <w:tabs>
          <w:tab w:val="left" w:pos="1033"/>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расширять и уточнять представления детей о богатстве природного мира в разных регионах России и на планете, о некоторых способах приспособления животных и растений к среде обитания, их потребностях, образе жизни живой природы и человека в разные сезоны года, закреплять умения классифицировать объекты живой природы;</w:t>
      </w:r>
    </w:p>
    <w:p w:rsidR="00B21367" w:rsidRPr="0086515F" w:rsidRDefault="002C019F" w:rsidP="007420A2">
      <w:pPr>
        <w:pStyle w:val="20"/>
        <w:shd w:val="clear" w:color="auto" w:fill="auto"/>
        <w:tabs>
          <w:tab w:val="left" w:pos="1023"/>
        </w:tabs>
        <w:spacing w:before="0" w:after="0" w:line="240" w:lineRule="auto"/>
        <w:ind w:firstLine="709"/>
        <w:jc w:val="both"/>
        <w:rPr>
          <w:sz w:val="24"/>
          <w:szCs w:val="24"/>
          <w:lang w:val="ru-RU"/>
        </w:rPr>
      </w:pPr>
      <w:r w:rsidRPr="0086515F">
        <w:rPr>
          <w:sz w:val="24"/>
          <w:szCs w:val="24"/>
          <w:lang w:val="ru-RU"/>
        </w:rPr>
        <w:t xml:space="preserve">- </w:t>
      </w:r>
      <w:r w:rsidR="00B21367" w:rsidRPr="0086515F">
        <w:rPr>
          <w:sz w:val="24"/>
          <w:szCs w:val="24"/>
          <w:lang w:val="ru-RU"/>
        </w:rPr>
        <w:t xml:space="preserve">расширять и углублять представления детей о неживой природе и её свойствах, их использовании человеком, явлениях природы, воспитывать бережное и заботливое отношения к ней, формировать представления о профессиях, связанных с природой и её </w:t>
      </w:r>
      <w:r w:rsidR="00B21367" w:rsidRPr="0086515F">
        <w:rPr>
          <w:sz w:val="24"/>
          <w:szCs w:val="24"/>
          <w:lang w:val="ru-RU"/>
        </w:rPr>
        <w:lastRenderedPageBreak/>
        <w:t>защитой.</w:t>
      </w:r>
    </w:p>
    <w:p w:rsidR="002C019F" w:rsidRPr="0086515F" w:rsidRDefault="002C019F" w:rsidP="007420A2">
      <w:pPr>
        <w:pStyle w:val="20"/>
        <w:shd w:val="clear" w:color="auto" w:fill="auto"/>
        <w:tabs>
          <w:tab w:val="left" w:pos="1023"/>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551"/>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2C019F" w:rsidRPr="0086515F" w:rsidRDefault="002C019F" w:rsidP="007420A2">
      <w:pPr>
        <w:pStyle w:val="20"/>
        <w:shd w:val="clear" w:color="auto" w:fill="auto"/>
        <w:tabs>
          <w:tab w:val="left" w:pos="1551"/>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14"/>
        </w:tabs>
        <w:spacing w:before="0" w:after="0" w:line="240" w:lineRule="auto"/>
        <w:ind w:firstLine="709"/>
        <w:jc w:val="both"/>
        <w:rPr>
          <w:sz w:val="24"/>
          <w:szCs w:val="24"/>
          <w:lang w:val="ru-RU"/>
        </w:rPr>
      </w:pPr>
      <w:r w:rsidRPr="0086515F">
        <w:rPr>
          <w:sz w:val="24"/>
          <w:szCs w:val="24"/>
          <w:lang w:val="ru-RU"/>
        </w:rPr>
        <w:t>Сенсорные эталоны и познавательные действия:</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в процессе исследовательской деятельности педагог совершенствует способы познания свойств и отношений между различными предметами, сравнения нескольких предметов по 4-6 основаниям с выделением сходства, отличия свойств материалов. В ходе специально организованной деятельности осуществляет развитие у детей способности к различению и называнию всех цветов спектра и ахроматических цветов, оттенков цвета, умения смешивать цвета для получения нужного тона и оттенка;</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поддерживает стремление детей к самостоятельному выбору способов осуществления разных видов познавательной деятельности, обеспечению самоконтроля и взаимоконтроля результатов деятельности и отдельных действий во взаимодействии со сверстниками, использованию разных форм совместной познавательной деятельности. Поощряет умение детей обсуждать проблему, совместно находить способы её решения, проявлять инициативу;</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обогащает представления о цифровых средствах познания окружающего мира, закрепляет правила безопасного обращения с ними.</w:t>
      </w:r>
    </w:p>
    <w:p w:rsidR="002C019F" w:rsidRPr="0086515F" w:rsidRDefault="002C019F" w:rsidP="007420A2">
      <w:pPr>
        <w:pStyle w:val="20"/>
        <w:shd w:val="clear" w:color="auto" w:fill="auto"/>
        <w:tabs>
          <w:tab w:val="left" w:pos="1022"/>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22"/>
        </w:tabs>
        <w:spacing w:before="0" w:after="0" w:line="240" w:lineRule="auto"/>
        <w:ind w:firstLine="709"/>
        <w:jc w:val="both"/>
        <w:rPr>
          <w:sz w:val="24"/>
          <w:szCs w:val="24"/>
          <w:lang w:val="ru-RU"/>
        </w:rPr>
      </w:pPr>
      <w:r w:rsidRPr="0086515F">
        <w:rPr>
          <w:sz w:val="24"/>
          <w:szCs w:val="24"/>
          <w:lang w:val="ru-RU"/>
        </w:rPr>
        <w:t>Математические представления:</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формирует у детей умения использовать для познания объектов и явлений окружающего мира математические способы нахождения решений: вычисление, измерение, сравнение по количеству, форме и величине с помощью условной меры, создание планов, схем, использование знаков, эталонов и другое;</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в процессе специально организованной деятельности совершенствует умения считать в прямом и обратном порядке, знакомит с составом чисел из двух меньших в пределах первого десятка, закрепляет знания о цифрах, развивает умение составлять и решать простые арифметические задачи на сложение и вычитание;</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обогащает представления о плоских и объемных геометрических фигурах, совершенствует умение выделять структуру геометрических фигур и устанавливать взаимосвязи между ними. </w:t>
      </w:r>
      <w:proofErr w:type="gramStart"/>
      <w:r w:rsidRPr="0086515F">
        <w:rPr>
          <w:sz w:val="24"/>
          <w:szCs w:val="24"/>
          <w:lang w:val="ru-RU"/>
        </w:rPr>
        <w:t>Педагог способствует совершенствованию у детей умений классифицировать фигуры по внешним структурным признакам: округлые, многоугольники (треугольники, четырехугольники и тому подобное), овладению различными способами видоизменения геометрических фигур: наложение, соединение, разрезание и другое;</w:t>
      </w:r>
      <w:proofErr w:type="gramEnd"/>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формирует представления и умение измерять протяженность, массу и объем веществ с помощью условной меры и понимание взаимообратных отношений между мерой и результатом измерения. Педагог закрепляет умения ориентироваться на местности и показывает способы ориентировки в двухмерном пространстве, по схеме, плану, на странице тетради в клетку. Формирует представления о календаре как системе измерения времени, развивает чувство времени, умения определять время по часам с точностью до четверти часа.</w:t>
      </w:r>
    </w:p>
    <w:p w:rsidR="002C019F" w:rsidRPr="0086515F" w:rsidRDefault="002C019F" w:rsidP="007420A2">
      <w:pPr>
        <w:pStyle w:val="20"/>
        <w:shd w:val="clear" w:color="auto" w:fill="auto"/>
        <w:tabs>
          <w:tab w:val="left" w:pos="1018"/>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18"/>
        </w:tabs>
        <w:spacing w:before="0" w:after="0" w:line="240" w:lineRule="auto"/>
        <w:ind w:firstLine="709"/>
        <w:jc w:val="both"/>
        <w:rPr>
          <w:sz w:val="24"/>
          <w:szCs w:val="24"/>
          <w:lang w:val="ru-RU"/>
        </w:rPr>
      </w:pPr>
      <w:r w:rsidRPr="0086515F">
        <w:rPr>
          <w:sz w:val="24"/>
          <w:szCs w:val="24"/>
          <w:lang w:val="ru-RU"/>
        </w:rPr>
        <w:t>Окружающий мир:</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в совместной с детьми деятельности педагог обогащает представления о родном населенном пункте (название улиц, некоторых архитектурных особенностях, достопримечательностей), о стране (герб, гимн, атрибуты государственной власти, Президент, столица и крупные города, особенности природы и населения). Раскрывает и уточняет назначения общественных учреждений, разных видов транспорта, рассказывает о местах труда и отдыха людей в городе, об истории города и выдающихся горожанах, традициях городской жизни. Посредством поисковой и игровой деятельности педагог побуждает проявление интереса детей к ярким фактам из истории и культуры страны и </w:t>
      </w:r>
      <w:r w:rsidRPr="0086515F">
        <w:rPr>
          <w:sz w:val="24"/>
          <w:szCs w:val="24"/>
          <w:lang w:val="ru-RU"/>
        </w:rPr>
        <w:lastRenderedPageBreak/>
        <w:t>общества, некоторым выдающимся людям России;</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формирует представление о планете Земля как общем доме людей, о многообразии стран и народов мира на ней.</w:t>
      </w:r>
    </w:p>
    <w:p w:rsidR="002C019F" w:rsidRPr="0086515F" w:rsidRDefault="002C019F" w:rsidP="007420A2">
      <w:pPr>
        <w:pStyle w:val="20"/>
        <w:shd w:val="clear" w:color="auto" w:fill="auto"/>
        <w:tabs>
          <w:tab w:val="left" w:pos="1022"/>
        </w:tabs>
        <w:spacing w:before="0" w:after="0" w:line="240" w:lineRule="auto"/>
        <w:ind w:firstLine="709"/>
        <w:jc w:val="both"/>
        <w:rPr>
          <w:sz w:val="24"/>
          <w:szCs w:val="24"/>
          <w:lang w:val="ru-RU"/>
        </w:rPr>
      </w:pPr>
    </w:p>
    <w:p w:rsidR="00B21367" w:rsidRPr="0086515F" w:rsidRDefault="00B21367" w:rsidP="007420A2">
      <w:pPr>
        <w:pStyle w:val="20"/>
        <w:shd w:val="clear" w:color="auto" w:fill="auto"/>
        <w:tabs>
          <w:tab w:val="left" w:pos="1022"/>
        </w:tabs>
        <w:spacing w:before="0" w:after="0" w:line="240" w:lineRule="auto"/>
        <w:ind w:firstLine="709"/>
        <w:jc w:val="both"/>
        <w:rPr>
          <w:sz w:val="24"/>
          <w:szCs w:val="24"/>
          <w:lang w:val="ru-RU"/>
        </w:rPr>
      </w:pPr>
      <w:r w:rsidRPr="0086515F">
        <w:rPr>
          <w:sz w:val="24"/>
          <w:szCs w:val="24"/>
          <w:lang w:val="ru-RU"/>
        </w:rPr>
        <w:t>Природа:</w:t>
      </w:r>
    </w:p>
    <w:p w:rsidR="00B21367" w:rsidRPr="0086515F" w:rsidRDefault="00B21367"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педагог расширяет и актуализирует представления детей о многообразии природного мира родного края, различных областей и регионов России и на Земле, рассказывает о некоторых наиболее ярких представителях животных и растений разных природных зон (пустыня, степь, тайга, тундра и другие), об их образе жизни и приспособлении к среде обитания, изменениях жизни в разные сезоны года.</w:t>
      </w:r>
      <w:proofErr w:type="gramEnd"/>
      <w:r w:rsidRPr="0086515F">
        <w:rPr>
          <w:sz w:val="24"/>
          <w:szCs w:val="24"/>
          <w:lang w:val="ru-RU"/>
        </w:rPr>
        <w:t xml:space="preserve"> Закрепляет умение сравнивать, выделять свойства объектов, классифицировать их по признакам, формирует представления об отличии и сходстве животных и растений, их жизненных потребностях, этапах роста и развития, об уходе взрослых животных за своим потомством, способах выращивания человеком растений, животных (в том числе и культурных, лекарственных растений), профессиях с этим связанных;</w:t>
      </w:r>
    </w:p>
    <w:p w:rsidR="00B21367" w:rsidRPr="0086515F" w:rsidRDefault="00B21367"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педагог поддерживает стремление детей к наблюдениям за природными явлениями, живимыми и неживыми объектами, самостоятельному экспериментированию, наблюдению и другим способам деятельности для познания свойств объектов неживой природы (воды, воздуха, песка, глины, почвы, камней и других), знакомит с многообразием водных ресурсов (моря, океаны, озера, реки, водопады), камней и минералов, некоторых полезных ископаемых региона проживания (нефть, уголь, серебро, золото, алмазы и другие);</w:t>
      </w:r>
      <w:proofErr w:type="gramEnd"/>
      <w:r w:rsidRPr="0086515F">
        <w:rPr>
          <w:sz w:val="24"/>
          <w:szCs w:val="24"/>
          <w:lang w:val="ru-RU"/>
        </w:rPr>
        <w:t xml:space="preserve"> об использовании человеком свойств неживой природы для хозяйственных нужд (ветряные мельницы, водохранилища, солнечные батареи, ледяные катки); о некоторых небесных телах (планеты, кометы, звезды), роли солнечного света, тепла в жизни живой природы;</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углубляет представления о характерных явлениях природы в разные сезоны года (изменение температуры воздуха, роль ветра, листопада и осадков в природе), изменениях в жизни животных, растений и человека, о влиянии деятельности человека на природу;</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закрепляет правила поведения в природе, воспитывает осознанное, бережное и заботливое отношение к природе и её ресурсам.</w:t>
      </w:r>
    </w:p>
    <w:p w:rsidR="002C019F" w:rsidRPr="0086515F" w:rsidRDefault="002C019F" w:rsidP="007420A2">
      <w:pPr>
        <w:pStyle w:val="20"/>
        <w:shd w:val="clear" w:color="auto" w:fill="auto"/>
        <w:spacing w:before="0" w:after="0" w:line="240" w:lineRule="auto"/>
        <w:ind w:firstLine="709"/>
        <w:jc w:val="both"/>
        <w:rPr>
          <w:color w:val="00B050"/>
          <w:sz w:val="24"/>
          <w:szCs w:val="24"/>
          <w:lang w:val="ru-RU"/>
        </w:rPr>
      </w:pPr>
    </w:p>
    <w:p w:rsidR="00B21367" w:rsidRPr="0086515F" w:rsidRDefault="00A25AD6" w:rsidP="007420A2">
      <w:pPr>
        <w:pStyle w:val="20"/>
        <w:shd w:val="clear" w:color="auto" w:fill="auto"/>
        <w:tabs>
          <w:tab w:val="left" w:pos="1350"/>
        </w:tabs>
        <w:spacing w:before="0" w:after="0" w:line="240" w:lineRule="auto"/>
        <w:ind w:firstLine="709"/>
        <w:jc w:val="both"/>
        <w:rPr>
          <w:b/>
          <w:sz w:val="24"/>
          <w:szCs w:val="24"/>
          <w:lang w:val="ru-RU"/>
        </w:rPr>
      </w:pPr>
      <w:r w:rsidRPr="0086515F">
        <w:rPr>
          <w:b/>
          <w:sz w:val="24"/>
          <w:szCs w:val="24"/>
          <w:lang w:val="ru-RU"/>
        </w:rPr>
        <w:t>2.2.1</w:t>
      </w:r>
      <w:r w:rsidR="00B21367" w:rsidRPr="0086515F">
        <w:rPr>
          <w:b/>
          <w:sz w:val="24"/>
          <w:szCs w:val="24"/>
          <w:lang w:val="ru-RU"/>
        </w:rPr>
        <w:t>. Решение совокупных задач воспитания в рамках образовательной области «Познавательное развитие» направлено на приобщение детей к ценностям «Человек», «Семья», «Познание», «Родина» и «Природа», что предполагает:</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воспитание отношения к знанию как ценности, понимание значения образования для человека, общества, страны;</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приобщение к отечественным традициям и праздникам, к истории и достижениям родной страны, к культурному наследию народов России;</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воспитание уважения к людям - представителям разных народов России независимо от их этнической принадлежности;</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воспитание уважительного отношения к государственным символам страны (флагу, гербу, гимну);</w:t>
      </w:r>
    </w:p>
    <w:p w:rsidR="00B21367" w:rsidRPr="0086515F" w:rsidRDefault="00B21367" w:rsidP="007420A2">
      <w:pPr>
        <w:pStyle w:val="20"/>
        <w:shd w:val="clear" w:color="auto" w:fill="auto"/>
        <w:spacing w:before="0" w:after="0" w:line="240" w:lineRule="auto"/>
        <w:ind w:firstLine="709"/>
        <w:jc w:val="both"/>
        <w:rPr>
          <w:sz w:val="24"/>
          <w:szCs w:val="24"/>
          <w:lang w:val="ru-RU"/>
        </w:rPr>
      </w:pPr>
      <w:r w:rsidRPr="0086515F">
        <w:rPr>
          <w:sz w:val="24"/>
          <w:szCs w:val="24"/>
          <w:lang w:val="ru-RU"/>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rsidR="00BE3C65" w:rsidRPr="0086515F" w:rsidRDefault="00BE3C65" w:rsidP="007420A2">
      <w:pPr>
        <w:pStyle w:val="a3"/>
        <w:ind w:left="0" w:firstLine="709"/>
        <w:rPr>
          <w:b/>
        </w:rPr>
      </w:pPr>
    </w:p>
    <w:p w:rsidR="00A25AD6" w:rsidRPr="0086515F" w:rsidRDefault="0086066F" w:rsidP="007420A2">
      <w:pPr>
        <w:pStyle w:val="a3"/>
        <w:ind w:left="0" w:firstLine="709"/>
      </w:pPr>
      <w:r w:rsidRPr="0086515F">
        <w:rPr>
          <w:b/>
        </w:rPr>
        <w:t>2.2.2</w:t>
      </w:r>
      <w:r w:rsidR="00A25AD6" w:rsidRPr="0086515F">
        <w:rPr>
          <w:b/>
        </w:rPr>
        <w:t xml:space="preserve">. Перечень пособий, способствующих реализации программы в образовательной области  </w:t>
      </w:r>
      <w:r w:rsidR="00310756" w:rsidRPr="0086515F">
        <w:rPr>
          <w:b/>
        </w:rPr>
        <w:t>«Познавательное развитие</w:t>
      </w:r>
      <w:r w:rsidR="0071542B" w:rsidRPr="0086515F">
        <w:rPr>
          <w:b/>
        </w:rPr>
        <w:t>»</w:t>
      </w:r>
    </w:p>
    <w:p w:rsidR="0071542B" w:rsidRPr="0086515F" w:rsidRDefault="0071542B" w:rsidP="007420A2">
      <w:pPr>
        <w:ind w:firstLine="709"/>
        <w:rPr>
          <w:b/>
          <w:i/>
          <w:sz w:val="24"/>
          <w:szCs w:val="24"/>
        </w:rPr>
      </w:pPr>
      <w:r w:rsidRPr="0086515F">
        <w:rPr>
          <w:b/>
          <w:i/>
          <w:sz w:val="24"/>
          <w:szCs w:val="24"/>
        </w:rPr>
        <w:t xml:space="preserve">Методические пособия </w:t>
      </w:r>
    </w:p>
    <w:p w:rsidR="0071542B" w:rsidRPr="0086515F" w:rsidRDefault="0071542B" w:rsidP="00FA10CE">
      <w:pPr>
        <w:jc w:val="both"/>
        <w:rPr>
          <w:sz w:val="24"/>
          <w:szCs w:val="24"/>
        </w:rPr>
      </w:pPr>
      <w:proofErr w:type="spellStart"/>
      <w:r w:rsidRPr="0086515F">
        <w:rPr>
          <w:sz w:val="24"/>
          <w:szCs w:val="24"/>
        </w:rPr>
        <w:t>Дыбина</w:t>
      </w:r>
      <w:proofErr w:type="spellEnd"/>
      <w:r w:rsidRPr="0086515F">
        <w:rPr>
          <w:sz w:val="24"/>
          <w:szCs w:val="24"/>
        </w:rPr>
        <w:t xml:space="preserve"> О.В. Ознакомление с предметным и социальным окружением. Подготовительная к школе группа. М.: Мозаика-Синтез, 2020 г. </w:t>
      </w:r>
    </w:p>
    <w:p w:rsidR="0071542B" w:rsidRPr="0086515F" w:rsidRDefault="0071542B" w:rsidP="00FA10CE">
      <w:pPr>
        <w:jc w:val="both"/>
        <w:rPr>
          <w:sz w:val="24"/>
          <w:szCs w:val="24"/>
        </w:rPr>
      </w:pPr>
      <w:proofErr w:type="spellStart"/>
      <w:r w:rsidRPr="0086515F">
        <w:rPr>
          <w:sz w:val="24"/>
          <w:szCs w:val="24"/>
        </w:rPr>
        <w:t>Дыбина</w:t>
      </w:r>
      <w:proofErr w:type="spellEnd"/>
      <w:r w:rsidRPr="0086515F">
        <w:rPr>
          <w:sz w:val="24"/>
          <w:szCs w:val="24"/>
        </w:rPr>
        <w:t xml:space="preserve"> О.В. Ознакомление с предметным и социальным окружением. Средняя группа. М.: Мозаик</w:t>
      </w:r>
      <w:proofErr w:type="gramStart"/>
      <w:r w:rsidRPr="0086515F">
        <w:rPr>
          <w:sz w:val="24"/>
          <w:szCs w:val="24"/>
        </w:rPr>
        <w:t>а-</w:t>
      </w:r>
      <w:proofErr w:type="gramEnd"/>
      <w:r w:rsidRPr="0086515F">
        <w:rPr>
          <w:sz w:val="24"/>
          <w:szCs w:val="24"/>
        </w:rPr>
        <w:t xml:space="preserve"> Синтез, 2020 г. </w:t>
      </w:r>
    </w:p>
    <w:p w:rsidR="0071542B" w:rsidRPr="0086515F" w:rsidRDefault="0071542B" w:rsidP="00FA10CE">
      <w:pPr>
        <w:jc w:val="both"/>
        <w:rPr>
          <w:sz w:val="24"/>
          <w:szCs w:val="24"/>
        </w:rPr>
      </w:pPr>
      <w:proofErr w:type="spellStart"/>
      <w:r w:rsidRPr="0086515F">
        <w:rPr>
          <w:sz w:val="24"/>
          <w:szCs w:val="24"/>
        </w:rPr>
        <w:t>Дыбина</w:t>
      </w:r>
      <w:proofErr w:type="spellEnd"/>
      <w:r w:rsidRPr="0086515F">
        <w:rPr>
          <w:sz w:val="24"/>
          <w:szCs w:val="24"/>
        </w:rPr>
        <w:t xml:space="preserve"> О.В. Ознакомление с предметным и социальным окружением. Старшая группа. М.: Мозаика-Синтез, 2020 г. </w:t>
      </w:r>
    </w:p>
    <w:p w:rsidR="0071542B" w:rsidRPr="0086515F" w:rsidRDefault="0071542B" w:rsidP="00FA10CE">
      <w:pPr>
        <w:jc w:val="both"/>
        <w:rPr>
          <w:sz w:val="24"/>
          <w:szCs w:val="24"/>
        </w:rPr>
      </w:pPr>
      <w:proofErr w:type="spellStart"/>
      <w:r w:rsidRPr="0086515F">
        <w:rPr>
          <w:sz w:val="24"/>
          <w:szCs w:val="24"/>
        </w:rPr>
        <w:lastRenderedPageBreak/>
        <w:t>Дыбина</w:t>
      </w:r>
      <w:proofErr w:type="spellEnd"/>
      <w:r w:rsidRPr="0086515F">
        <w:rPr>
          <w:sz w:val="24"/>
          <w:szCs w:val="24"/>
        </w:rPr>
        <w:t xml:space="preserve"> О.В. Ознакомление с природой в детском саду. Младшая группа. М.: Мозаика-Синтез, 2020 г. </w:t>
      </w:r>
    </w:p>
    <w:p w:rsidR="0071542B" w:rsidRPr="0086515F" w:rsidRDefault="0071542B" w:rsidP="00FA10CE">
      <w:pPr>
        <w:jc w:val="both"/>
        <w:rPr>
          <w:sz w:val="24"/>
          <w:szCs w:val="24"/>
        </w:rPr>
      </w:pPr>
      <w:proofErr w:type="spellStart"/>
      <w:r w:rsidRPr="0086515F">
        <w:rPr>
          <w:sz w:val="24"/>
          <w:szCs w:val="24"/>
        </w:rPr>
        <w:t>Дыбина</w:t>
      </w:r>
      <w:proofErr w:type="spellEnd"/>
      <w:r w:rsidRPr="0086515F">
        <w:rPr>
          <w:sz w:val="24"/>
          <w:szCs w:val="24"/>
        </w:rPr>
        <w:t xml:space="preserve"> О.В. Ознакомление с природой в детском саду. Первая младшая группа. М.: Мозаика-Синтез, 2020 г. </w:t>
      </w:r>
    </w:p>
    <w:p w:rsidR="0071542B" w:rsidRPr="0086515F" w:rsidRDefault="0071542B" w:rsidP="00FA10CE">
      <w:pPr>
        <w:jc w:val="both"/>
        <w:rPr>
          <w:sz w:val="24"/>
          <w:szCs w:val="24"/>
        </w:rPr>
      </w:pPr>
      <w:proofErr w:type="spellStart"/>
      <w:r w:rsidRPr="0086515F">
        <w:rPr>
          <w:sz w:val="24"/>
          <w:szCs w:val="24"/>
        </w:rPr>
        <w:t>Веракса</w:t>
      </w:r>
      <w:proofErr w:type="spellEnd"/>
      <w:r w:rsidRPr="0086515F">
        <w:rPr>
          <w:sz w:val="24"/>
          <w:szCs w:val="24"/>
        </w:rPr>
        <w:t xml:space="preserve"> Н. Е., </w:t>
      </w:r>
      <w:proofErr w:type="spellStart"/>
      <w:r w:rsidRPr="0086515F">
        <w:rPr>
          <w:sz w:val="24"/>
          <w:szCs w:val="24"/>
        </w:rPr>
        <w:t>Веракса</w:t>
      </w:r>
      <w:proofErr w:type="spellEnd"/>
      <w:r w:rsidRPr="0086515F">
        <w:rPr>
          <w:sz w:val="24"/>
          <w:szCs w:val="24"/>
        </w:rPr>
        <w:t xml:space="preserve"> А. Н. Пространство детской реализации. Проектная деятельность. М.: Мозаика-Синтез, 2020. </w:t>
      </w:r>
    </w:p>
    <w:p w:rsidR="0071542B" w:rsidRPr="0086515F" w:rsidRDefault="0071542B" w:rsidP="00FA10CE">
      <w:pPr>
        <w:jc w:val="both"/>
        <w:rPr>
          <w:sz w:val="24"/>
          <w:szCs w:val="24"/>
        </w:rPr>
      </w:pPr>
      <w:r w:rsidRPr="0086515F">
        <w:rPr>
          <w:sz w:val="24"/>
          <w:szCs w:val="24"/>
        </w:rPr>
        <w:t xml:space="preserve">Крашенинников Е. Е., Холодова О. Л. Развитие познавательных способностей дошкольников (5–7 лет). М.: Мозаика-Синтез, 2020. </w:t>
      </w:r>
    </w:p>
    <w:p w:rsidR="0071542B" w:rsidRPr="0086515F" w:rsidRDefault="0071542B" w:rsidP="00FA10CE">
      <w:pPr>
        <w:jc w:val="both"/>
        <w:rPr>
          <w:sz w:val="24"/>
          <w:szCs w:val="24"/>
        </w:rPr>
      </w:pPr>
      <w:proofErr w:type="spellStart"/>
      <w:r w:rsidRPr="0086515F">
        <w:rPr>
          <w:sz w:val="24"/>
          <w:szCs w:val="24"/>
        </w:rPr>
        <w:t>Арапова-Пискарева</w:t>
      </w:r>
      <w:proofErr w:type="spellEnd"/>
      <w:r w:rsidRPr="0086515F">
        <w:rPr>
          <w:sz w:val="24"/>
          <w:szCs w:val="24"/>
        </w:rPr>
        <w:t xml:space="preserve"> Н.А. Формирование элементарных математических представлений» (2-7 лет). М.: Мозаика-Синтез, 2020. </w:t>
      </w:r>
    </w:p>
    <w:p w:rsidR="0071542B" w:rsidRPr="0086515F" w:rsidRDefault="0071542B" w:rsidP="00FA10CE">
      <w:pPr>
        <w:jc w:val="both"/>
        <w:rPr>
          <w:sz w:val="24"/>
          <w:szCs w:val="24"/>
        </w:rPr>
      </w:pPr>
      <w:proofErr w:type="spellStart"/>
      <w:r w:rsidRPr="0086515F">
        <w:rPr>
          <w:sz w:val="24"/>
          <w:szCs w:val="24"/>
        </w:rPr>
        <w:t>Помораева</w:t>
      </w:r>
      <w:proofErr w:type="spellEnd"/>
      <w:r w:rsidRPr="0086515F">
        <w:rPr>
          <w:sz w:val="24"/>
          <w:szCs w:val="24"/>
        </w:rPr>
        <w:t xml:space="preserve"> И. А., </w:t>
      </w:r>
      <w:proofErr w:type="spellStart"/>
      <w:r w:rsidRPr="0086515F">
        <w:rPr>
          <w:sz w:val="24"/>
          <w:szCs w:val="24"/>
        </w:rPr>
        <w:t>Позина</w:t>
      </w:r>
      <w:proofErr w:type="spellEnd"/>
      <w:r w:rsidRPr="0086515F">
        <w:rPr>
          <w:sz w:val="24"/>
          <w:szCs w:val="24"/>
        </w:rPr>
        <w:t xml:space="preserve"> В. А. «Формирование элементарных математических представлений». 2-3 года. Конспекты занятий. ФГОС М.: Мозаика-Синтез, 2020. </w:t>
      </w:r>
    </w:p>
    <w:p w:rsidR="0071542B" w:rsidRPr="0086515F" w:rsidRDefault="0071542B" w:rsidP="00FA10CE">
      <w:pPr>
        <w:jc w:val="both"/>
        <w:rPr>
          <w:sz w:val="24"/>
          <w:szCs w:val="24"/>
        </w:rPr>
      </w:pPr>
      <w:proofErr w:type="spellStart"/>
      <w:r w:rsidRPr="0086515F">
        <w:rPr>
          <w:sz w:val="24"/>
          <w:szCs w:val="24"/>
        </w:rPr>
        <w:t>Помораева</w:t>
      </w:r>
      <w:proofErr w:type="spellEnd"/>
      <w:r w:rsidRPr="0086515F">
        <w:rPr>
          <w:sz w:val="24"/>
          <w:szCs w:val="24"/>
        </w:rPr>
        <w:t xml:space="preserve"> И. А., </w:t>
      </w:r>
      <w:proofErr w:type="spellStart"/>
      <w:r w:rsidRPr="0086515F">
        <w:rPr>
          <w:sz w:val="24"/>
          <w:szCs w:val="24"/>
        </w:rPr>
        <w:t>Позина</w:t>
      </w:r>
      <w:proofErr w:type="spellEnd"/>
      <w:r w:rsidRPr="0086515F">
        <w:rPr>
          <w:sz w:val="24"/>
          <w:szCs w:val="24"/>
        </w:rPr>
        <w:t xml:space="preserve"> В. А. «Формирование элементарных математических представлений». 3-4лет. Конспекты занятий. М.: </w:t>
      </w:r>
      <w:proofErr w:type="spellStart"/>
      <w:r w:rsidRPr="0086515F">
        <w:rPr>
          <w:sz w:val="24"/>
          <w:szCs w:val="24"/>
        </w:rPr>
        <w:t>МозаикаСинтез</w:t>
      </w:r>
      <w:proofErr w:type="spellEnd"/>
      <w:r w:rsidRPr="0086515F">
        <w:rPr>
          <w:sz w:val="24"/>
          <w:szCs w:val="24"/>
        </w:rPr>
        <w:t xml:space="preserve">, 2020. </w:t>
      </w:r>
    </w:p>
    <w:p w:rsidR="0071542B" w:rsidRPr="0086515F" w:rsidRDefault="0071542B" w:rsidP="00FA10CE">
      <w:pPr>
        <w:jc w:val="both"/>
        <w:rPr>
          <w:sz w:val="24"/>
          <w:szCs w:val="24"/>
        </w:rPr>
      </w:pPr>
      <w:proofErr w:type="spellStart"/>
      <w:r w:rsidRPr="0086515F">
        <w:rPr>
          <w:sz w:val="24"/>
          <w:szCs w:val="24"/>
        </w:rPr>
        <w:t>Помораева</w:t>
      </w:r>
      <w:proofErr w:type="spellEnd"/>
      <w:r w:rsidRPr="0086515F">
        <w:rPr>
          <w:sz w:val="24"/>
          <w:szCs w:val="24"/>
        </w:rPr>
        <w:t xml:space="preserve"> И. А., </w:t>
      </w:r>
      <w:proofErr w:type="spellStart"/>
      <w:r w:rsidRPr="0086515F">
        <w:rPr>
          <w:sz w:val="24"/>
          <w:szCs w:val="24"/>
        </w:rPr>
        <w:t>Позина</w:t>
      </w:r>
      <w:proofErr w:type="spellEnd"/>
      <w:r w:rsidRPr="0086515F">
        <w:rPr>
          <w:sz w:val="24"/>
          <w:szCs w:val="24"/>
        </w:rPr>
        <w:t xml:space="preserve"> В. А. «Формирование элементарных математических представлений». 5-6лет. Конспекты занятий. ФГОС М.: Мозаика-Синтез, 2020. </w:t>
      </w:r>
    </w:p>
    <w:p w:rsidR="0071542B" w:rsidRPr="0086515F" w:rsidRDefault="0071542B" w:rsidP="00FA10CE">
      <w:pPr>
        <w:jc w:val="both"/>
        <w:rPr>
          <w:sz w:val="24"/>
          <w:szCs w:val="24"/>
        </w:rPr>
      </w:pPr>
      <w:proofErr w:type="spellStart"/>
      <w:r w:rsidRPr="0086515F">
        <w:rPr>
          <w:sz w:val="24"/>
          <w:szCs w:val="24"/>
        </w:rPr>
        <w:t>Помораева</w:t>
      </w:r>
      <w:proofErr w:type="spellEnd"/>
      <w:r w:rsidRPr="0086515F">
        <w:rPr>
          <w:sz w:val="24"/>
          <w:szCs w:val="24"/>
        </w:rPr>
        <w:t xml:space="preserve"> И. А., </w:t>
      </w:r>
      <w:proofErr w:type="spellStart"/>
      <w:r w:rsidRPr="0086515F">
        <w:rPr>
          <w:sz w:val="24"/>
          <w:szCs w:val="24"/>
        </w:rPr>
        <w:t>Позина</w:t>
      </w:r>
      <w:proofErr w:type="spellEnd"/>
      <w:r w:rsidRPr="0086515F">
        <w:rPr>
          <w:sz w:val="24"/>
          <w:szCs w:val="24"/>
        </w:rPr>
        <w:t xml:space="preserve"> В. А. «Формирование элементарных математических представлений». 6-7 лет. Конспекты занятий. ФГОС М.: Мозаика-Синтез, 2020. </w:t>
      </w:r>
    </w:p>
    <w:p w:rsidR="0071542B" w:rsidRPr="0086515F" w:rsidRDefault="0071542B" w:rsidP="00FA10CE">
      <w:pPr>
        <w:jc w:val="both"/>
        <w:rPr>
          <w:sz w:val="24"/>
          <w:szCs w:val="24"/>
        </w:rPr>
      </w:pPr>
      <w:proofErr w:type="spellStart"/>
      <w:r w:rsidRPr="0086515F">
        <w:rPr>
          <w:sz w:val="24"/>
          <w:szCs w:val="24"/>
        </w:rPr>
        <w:t>Помораева</w:t>
      </w:r>
      <w:proofErr w:type="spellEnd"/>
      <w:r w:rsidRPr="0086515F">
        <w:rPr>
          <w:sz w:val="24"/>
          <w:szCs w:val="24"/>
        </w:rPr>
        <w:t xml:space="preserve"> И. А., </w:t>
      </w:r>
      <w:proofErr w:type="spellStart"/>
      <w:r w:rsidRPr="0086515F">
        <w:rPr>
          <w:sz w:val="24"/>
          <w:szCs w:val="24"/>
        </w:rPr>
        <w:t>Позина</w:t>
      </w:r>
      <w:proofErr w:type="spellEnd"/>
      <w:r w:rsidRPr="0086515F">
        <w:rPr>
          <w:sz w:val="24"/>
          <w:szCs w:val="24"/>
        </w:rPr>
        <w:t xml:space="preserve"> В. А. «Формирование элементарных математических представлений». 4-5 лет. Конспекты занятий. ФГОС М.: Мозаика-Синтез, 2020. </w:t>
      </w:r>
    </w:p>
    <w:p w:rsidR="0071542B" w:rsidRPr="0086515F" w:rsidRDefault="0071542B" w:rsidP="00FA10CE">
      <w:pPr>
        <w:jc w:val="both"/>
        <w:rPr>
          <w:sz w:val="24"/>
          <w:szCs w:val="24"/>
        </w:rPr>
      </w:pPr>
      <w:r w:rsidRPr="0086515F">
        <w:rPr>
          <w:sz w:val="24"/>
          <w:szCs w:val="24"/>
        </w:rPr>
        <w:t xml:space="preserve">Л.Логинова Образовательное событие как инновационная технология работы с детьми (3-7 лет) М.: Мозаика-Синтез, 2020. </w:t>
      </w:r>
    </w:p>
    <w:p w:rsidR="0071542B" w:rsidRPr="0086515F" w:rsidRDefault="0071542B" w:rsidP="00FA10CE">
      <w:pPr>
        <w:jc w:val="both"/>
        <w:rPr>
          <w:sz w:val="24"/>
          <w:szCs w:val="24"/>
        </w:rPr>
      </w:pPr>
    </w:p>
    <w:p w:rsidR="0071542B" w:rsidRPr="0086515F" w:rsidRDefault="0071542B" w:rsidP="007420A2">
      <w:pPr>
        <w:ind w:firstLine="709"/>
        <w:jc w:val="both"/>
        <w:rPr>
          <w:b/>
          <w:i/>
          <w:sz w:val="24"/>
          <w:szCs w:val="24"/>
        </w:rPr>
      </w:pPr>
      <w:r w:rsidRPr="0086515F">
        <w:rPr>
          <w:b/>
          <w:i/>
          <w:sz w:val="24"/>
          <w:szCs w:val="24"/>
        </w:rPr>
        <w:t xml:space="preserve">Наглядно-дидактические пособия </w:t>
      </w:r>
    </w:p>
    <w:p w:rsidR="0071542B" w:rsidRPr="0086515F" w:rsidRDefault="0071542B" w:rsidP="00FA10CE">
      <w:pPr>
        <w:jc w:val="both"/>
        <w:rPr>
          <w:sz w:val="24"/>
          <w:szCs w:val="24"/>
        </w:rPr>
      </w:pPr>
      <w:r w:rsidRPr="0086515F">
        <w:rPr>
          <w:sz w:val="24"/>
          <w:szCs w:val="24"/>
        </w:rPr>
        <w:t xml:space="preserve">Серия «Играем в сказку»: «Репка»; «Теремок»; «Три медведя»; «Три поросенка».  </w:t>
      </w:r>
    </w:p>
    <w:p w:rsidR="0071542B" w:rsidRPr="0086515F" w:rsidRDefault="0071542B" w:rsidP="00FA10CE">
      <w:pPr>
        <w:jc w:val="both"/>
        <w:rPr>
          <w:sz w:val="24"/>
          <w:szCs w:val="24"/>
        </w:rPr>
      </w:pPr>
      <w:r w:rsidRPr="0086515F">
        <w:rPr>
          <w:sz w:val="24"/>
          <w:szCs w:val="24"/>
        </w:rPr>
        <w:t xml:space="preserve">Серия «Мир в картинках»: </w:t>
      </w:r>
      <w:proofErr w:type="gramStart"/>
      <w:r w:rsidRPr="0086515F">
        <w:rPr>
          <w:sz w:val="24"/>
          <w:szCs w:val="24"/>
        </w:rPr>
        <w:t xml:space="preserve">«Авиация»; «Автомобильный транспорт»; «Арктика и Антарктика»; «Бытовая техника»; «Водный транспорт»; «Высоко в горах»; «Инструменты домашнего мастера»; «Космос»; «Офисная техника и оборудование»; «Посуда»; «Школьные принадлежности». </w:t>
      </w:r>
      <w:proofErr w:type="gramEnd"/>
    </w:p>
    <w:p w:rsidR="0071542B" w:rsidRPr="0086515F" w:rsidRDefault="0071542B" w:rsidP="00FA10CE">
      <w:pPr>
        <w:jc w:val="both"/>
        <w:rPr>
          <w:sz w:val="24"/>
          <w:szCs w:val="24"/>
        </w:rPr>
      </w:pPr>
      <w:r w:rsidRPr="0086515F">
        <w:rPr>
          <w:sz w:val="24"/>
          <w:szCs w:val="24"/>
        </w:rPr>
        <w:t xml:space="preserve">Серия «Рассказы по картинкам»: «В деревне»; «Кем быть?»; «Мой дом»; «Профессии». </w:t>
      </w:r>
    </w:p>
    <w:p w:rsidR="0071542B" w:rsidRPr="0086515F" w:rsidRDefault="0071542B" w:rsidP="00FA10CE">
      <w:pPr>
        <w:jc w:val="both"/>
        <w:rPr>
          <w:sz w:val="24"/>
          <w:szCs w:val="24"/>
        </w:rPr>
      </w:pPr>
      <w:r w:rsidRPr="0086515F">
        <w:rPr>
          <w:sz w:val="24"/>
          <w:szCs w:val="24"/>
        </w:rPr>
        <w:t xml:space="preserve">Серия «Расскажите детям о.…»: «Расскажите детям о бытовых приборах»; «Расскажите детям о космонавтике»; «Расскажите детям о космосе»; «Расскажите детям о рабочих инструментах»; «Расскажите детям о 3 транспорте», «Расскажите детям о специальных машинах»; «Расскажите детям о хлебе». </w:t>
      </w:r>
    </w:p>
    <w:p w:rsidR="0071542B" w:rsidRPr="0086515F" w:rsidRDefault="0071542B" w:rsidP="00FA10CE">
      <w:pPr>
        <w:jc w:val="both"/>
        <w:rPr>
          <w:sz w:val="24"/>
          <w:szCs w:val="24"/>
        </w:rPr>
      </w:pPr>
      <w:r w:rsidRPr="0086515F">
        <w:rPr>
          <w:sz w:val="24"/>
          <w:szCs w:val="24"/>
        </w:rPr>
        <w:t xml:space="preserve">Плакаты: «Счет до 10»; «Счет до 20»; «Цвет»; «Форма». </w:t>
      </w:r>
    </w:p>
    <w:p w:rsidR="0071542B" w:rsidRPr="0086515F" w:rsidRDefault="0071542B" w:rsidP="00FA10CE">
      <w:pPr>
        <w:jc w:val="both"/>
        <w:rPr>
          <w:sz w:val="24"/>
          <w:szCs w:val="24"/>
        </w:rPr>
      </w:pPr>
      <w:r w:rsidRPr="0086515F">
        <w:rPr>
          <w:sz w:val="24"/>
          <w:szCs w:val="24"/>
        </w:rPr>
        <w:t>Плакаты: «Домашние животные»; «Домашние питомцы»; «Домашние птицы»; «Животные Африки»; «Животные средней полосы»; «</w:t>
      </w:r>
      <w:proofErr w:type="spellStart"/>
      <w:proofErr w:type="gramStart"/>
      <w:r w:rsidRPr="0086515F">
        <w:rPr>
          <w:sz w:val="24"/>
          <w:szCs w:val="24"/>
        </w:rPr>
        <w:t>Ово</w:t>
      </w:r>
      <w:proofErr w:type="spellEnd"/>
      <w:r w:rsidRPr="0086515F">
        <w:rPr>
          <w:sz w:val="24"/>
          <w:szCs w:val="24"/>
        </w:rPr>
        <w:t xml:space="preserve"> щи</w:t>
      </w:r>
      <w:proofErr w:type="gramEnd"/>
      <w:r w:rsidRPr="0086515F">
        <w:rPr>
          <w:sz w:val="24"/>
          <w:szCs w:val="24"/>
        </w:rPr>
        <w:t xml:space="preserve">»; «Птицы»; «Фрукты». </w:t>
      </w:r>
    </w:p>
    <w:p w:rsidR="0071542B" w:rsidRPr="0086515F" w:rsidRDefault="0071542B" w:rsidP="00FA10CE">
      <w:pPr>
        <w:jc w:val="both"/>
        <w:rPr>
          <w:sz w:val="24"/>
          <w:szCs w:val="24"/>
        </w:rPr>
      </w:pPr>
      <w:r w:rsidRPr="0086515F">
        <w:rPr>
          <w:sz w:val="24"/>
          <w:szCs w:val="24"/>
        </w:rPr>
        <w:t xml:space="preserve">Картины для рассматривания: «Коза с козлятами»; «Кошка с котятами»; «Свинья с поросятами»; «Собака </w:t>
      </w:r>
      <w:proofErr w:type="gramStart"/>
      <w:r w:rsidRPr="0086515F">
        <w:rPr>
          <w:sz w:val="24"/>
          <w:szCs w:val="24"/>
        </w:rPr>
        <w:t>с</w:t>
      </w:r>
      <w:proofErr w:type="gramEnd"/>
      <w:r w:rsidRPr="0086515F">
        <w:rPr>
          <w:sz w:val="24"/>
          <w:szCs w:val="24"/>
        </w:rPr>
        <w:t xml:space="preserve"> щенками». </w:t>
      </w:r>
    </w:p>
    <w:p w:rsidR="0071542B" w:rsidRPr="0086515F" w:rsidRDefault="0071542B" w:rsidP="00FA10CE">
      <w:pPr>
        <w:jc w:val="both"/>
        <w:rPr>
          <w:sz w:val="24"/>
          <w:szCs w:val="24"/>
        </w:rPr>
      </w:pPr>
      <w:r w:rsidRPr="0086515F">
        <w:rPr>
          <w:sz w:val="24"/>
          <w:szCs w:val="24"/>
        </w:rPr>
        <w:t xml:space="preserve">Серия «Мир в картинках»: </w:t>
      </w:r>
      <w:proofErr w:type="gramStart"/>
      <w:r w:rsidRPr="0086515F">
        <w:rPr>
          <w:sz w:val="24"/>
          <w:szCs w:val="24"/>
        </w:rPr>
        <w:t xml:space="preserve">«Деревья и листья»; «Домашние животные»; «Домашние птицы»; «Животные — домашние питомцы»; «Животные жарких стран»; «Животные средней полосы»; «Морские обитатели»; «Насекомые»; «Овощи»; «Рептилии и амфибии»; «Собаки — друзья и помощники»; «Фрукты»; «Цветы»; «Ягоды лесные»; «Ягоды садовые». </w:t>
      </w:r>
      <w:proofErr w:type="gramEnd"/>
    </w:p>
    <w:p w:rsidR="0071542B" w:rsidRPr="0086515F" w:rsidRDefault="0071542B" w:rsidP="00FA10CE">
      <w:pPr>
        <w:jc w:val="both"/>
        <w:rPr>
          <w:sz w:val="24"/>
          <w:szCs w:val="24"/>
        </w:rPr>
      </w:pPr>
      <w:r w:rsidRPr="0086515F">
        <w:rPr>
          <w:sz w:val="24"/>
          <w:szCs w:val="24"/>
        </w:rPr>
        <w:t xml:space="preserve">Серия «Рассказы по картинкам»: «Весна»; «Времена года»; «Зима»; «Лето»; «Осень»; «Родная природа». </w:t>
      </w:r>
    </w:p>
    <w:p w:rsidR="0071542B" w:rsidRPr="0086515F" w:rsidRDefault="0071542B" w:rsidP="00FA10CE">
      <w:pPr>
        <w:jc w:val="both"/>
        <w:rPr>
          <w:sz w:val="24"/>
          <w:szCs w:val="24"/>
        </w:rPr>
      </w:pPr>
      <w:r w:rsidRPr="0086515F">
        <w:rPr>
          <w:sz w:val="24"/>
          <w:szCs w:val="24"/>
        </w:rPr>
        <w:t xml:space="preserve">Серия «Расскажите детям о...»: «Расскажите детям о грибах»; «Расскажите детям о деревьях»; «Расскажите детям о домашних животных»; «Расскажите детям о домашних питомцах»; «Расскажите детям о животных жарких стран»; «Расскажите детям о лесных животных»; «Расскажите детям о морских обитателях»; «Расскажите детям о насекомых»; «Расскажите детям о фруктах»; «Расскажите детям об овощах»; «Расскажите детям о птицах»; «Расскажите детям о садовых ягодах». </w:t>
      </w:r>
    </w:p>
    <w:p w:rsidR="0071542B" w:rsidRPr="0086515F" w:rsidRDefault="0071542B" w:rsidP="00FA10CE">
      <w:pPr>
        <w:pStyle w:val="1"/>
        <w:tabs>
          <w:tab w:val="left" w:pos="994"/>
        </w:tabs>
        <w:ind w:left="0"/>
        <w:jc w:val="both"/>
      </w:pPr>
    </w:p>
    <w:p w:rsidR="0071542B" w:rsidRPr="0086515F" w:rsidRDefault="0071542B" w:rsidP="00FA10CE">
      <w:pPr>
        <w:pStyle w:val="1"/>
        <w:tabs>
          <w:tab w:val="left" w:pos="994"/>
        </w:tabs>
        <w:ind w:left="0"/>
        <w:jc w:val="both"/>
      </w:pPr>
    </w:p>
    <w:p w:rsidR="00BB340C" w:rsidRPr="0086515F" w:rsidRDefault="00A25AD6" w:rsidP="007420A2">
      <w:pPr>
        <w:pStyle w:val="1"/>
        <w:tabs>
          <w:tab w:val="left" w:pos="994"/>
        </w:tabs>
        <w:ind w:left="0" w:firstLine="709"/>
        <w:jc w:val="both"/>
      </w:pPr>
      <w:r w:rsidRPr="0086515F">
        <w:t>2.3.</w:t>
      </w:r>
      <w:r w:rsidR="0021290F" w:rsidRPr="0086515F">
        <w:t>Речевоеразвитие</w:t>
      </w:r>
    </w:p>
    <w:p w:rsidR="00BE3C65" w:rsidRPr="0086515F" w:rsidRDefault="00BE3C65" w:rsidP="007420A2">
      <w:pPr>
        <w:pStyle w:val="20"/>
        <w:shd w:val="clear" w:color="auto" w:fill="auto"/>
        <w:tabs>
          <w:tab w:val="left" w:pos="1369"/>
        </w:tabs>
        <w:spacing w:before="0" w:after="0" w:line="240" w:lineRule="auto"/>
        <w:ind w:firstLine="709"/>
        <w:jc w:val="both"/>
        <w:rPr>
          <w:b/>
          <w:sz w:val="24"/>
          <w:szCs w:val="24"/>
          <w:lang w:val="ru-RU"/>
        </w:rPr>
      </w:pPr>
      <w:r w:rsidRPr="0086515F">
        <w:rPr>
          <w:b/>
          <w:sz w:val="24"/>
          <w:szCs w:val="24"/>
          <w:lang w:val="ru-RU"/>
        </w:rPr>
        <w:t>От 2 месяцев до 1 года.</w:t>
      </w:r>
    </w:p>
    <w:p w:rsidR="00BE3C65" w:rsidRPr="0086515F" w:rsidRDefault="00BE3C65" w:rsidP="007420A2">
      <w:pPr>
        <w:pStyle w:val="20"/>
        <w:shd w:val="clear" w:color="auto" w:fill="auto"/>
        <w:tabs>
          <w:tab w:val="left" w:pos="1566"/>
        </w:tabs>
        <w:spacing w:before="0" w:after="0" w:line="240" w:lineRule="auto"/>
        <w:ind w:firstLine="709"/>
        <w:jc w:val="both"/>
        <w:rPr>
          <w:sz w:val="24"/>
          <w:szCs w:val="24"/>
          <w:lang w:val="ru-RU"/>
        </w:rPr>
      </w:pPr>
      <w:r w:rsidRPr="0086515F">
        <w:rPr>
          <w:sz w:val="24"/>
          <w:szCs w:val="24"/>
          <w:lang w:val="ru-RU"/>
        </w:rPr>
        <w:t xml:space="preserve">В области речевого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BE3C65" w:rsidRPr="0086515F" w:rsidRDefault="0008218A" w:rsidP="007420A2">
      <w:pPr>
        <w:pStyle w:val="20"/>
        <w:shd w:val="clear" w:color="auto" w:fill="auto"/>
        <w:tabs>
          <w:tab w:val="left" w:pos="1038"/>
        </w:tabs>
        <w:spacing w:before="0" w:after="0" w:line="240" w:lineRule="auto"/>
        <w:ind w:firstLine="709"/>
        <w:jc w:val="both"/>
        <w:rPr>
          <w:sz w:val="24"/>
          <w:szCs w:val="24"/>
          <w:lang w:val="ru-RU"/>
        </w:rPr>
      </w:pPr>
      <w:r w:rsidRPr="0086515F">
        <w:rPr>
          <w:sz w:val="24"/>
          <w:szCs w:val="24"/>
          <w:lang w:val="ru-RU"/>
        </w:rPr>
        <w:t xml:space="preserve">- </w:t>
      </w:r>
      <w:r w:rsidR="00BE3C65" w:rsidRPr="0086515F">
        <w:rPr>
          <w:sz w:val="24"/>
          <w:szCs w:val="24"/>
          <w:lang w:val="ru-RU"/>
        </w:rPr>
        <w:t xml:space="preserve">с 2 месяцев: формировать предпосылки для развития речи; активизировать интонационную выразительность речевых реакций и вокализаций; побуждать вступать </w:t>
      </w:r>
      <w:proofErr w:type="gramStart"/>
      <w:r w:rsidR="00BE3C65" w:rsidRPr="0086515F">
        <w:rPr>
          <w:sz w:val="24"/>
          <w:szCs w:val="24"/>
          <w:lang w:val="ru-RU"/>
        </w:rPr>
        <w:t>со</w:t>
      </w:r>
      <w:proofErr w:type="gramEnd"/>
      <w:r w:rsidR="00BE3C65" w:rsidRPr="0086515F">
        <w:rPr>
          <w:sz w:val="24"/>
          <w:szCs w:val="24"/>
          <w:lang w:val="ru-RU"/>
        </w:rPr>
        <w:t xml:space="preserve"> взрослым в общение, эмоционально вызывая ребёнка повторять фонемы, повторять за ребёнком фонемы, произносимые им; вводить в речь слова, связывая их со смысловым содержанием;</w:t>
      </w:r>
    </w:p>
    <w:p w:rsidR="00BE3C65" w:rsidRPr="0086515F" w:rsidRDefault="0008218A" w:rsidP="007420A2">
      <w:pPr>
        <w:pStyle w:val="20"/>
        <w:shd w:val="clear" w:color="auto" w:fill="auto"/>
        <w:tabs>
          <w:tab w:val="left" w:pos="1038"/>
        </w:tabs>
        <w:spacing w:before="0" w:after="0" w:line="240" w:lineRule="auto"/>
        <w:ind w:firstLine="709"/>
        <w:jc w:val="both"/>
        <w:rPr>
          <w:sz w:val="24"/>
          <w:szCs w:val="24"/>
          <w:lang w:val="ru-RU"/>
        </w:rPr>
      </w:pPr>
      <w:r w:rsidRPr="0086515F">
        <w:rPr>
          <w:sz w:val="24"/>
          <w:szCs w:val="24"/>
          <w:lang w:val="ru-RU"/>
        </w:rPr>
        <w:t xml:space="preserve">- </w:t>
      </w:r>
      <w:r w:rsidR="00BE3C65" w:rsidRPr="0086515F">
        <w:rPr>
          <w:sz w:val="24"/>
          <w:szCs w:val="24"/>
          <w:lang w:val="ru-RU"/>
        </w:rPr>
        <w:t>с 6 месяцев: развивать способность понимания речи взрослого, находить взглядом, а затем и указательным жестом названную педагогом знакомую игрушку, предмет; развивать предпосылки активной речи (лепет, подражание простым слогам и звукосочетаниям), поддерживать стремление детей вступать в контакт с окружающими взрослыми и детьми в играх;</w:t>
      </w:r>
    </w:p>
    <w:p w:rsidR="00BE3C65" w:rsidRPr="0086515F" w:rsidRDefault="0008218A" w:rsidP="007420A2">
      <w:pPr>
        <w:pStyle w:val="20"/>
        <w:shd w:val="clear" w:color="auto" w:fill="auto"/>
        <w:tabs>
          <w:tab w:val="left" w:pos="1038"/>
        </w:tabs>
        <w:spacing w:before="0" w:after="0" w:line="240" w:lineRule="auto"/>
        <w:ind w:firstLine="709"/>
        <w:jc w:val="both"/>
        <w:rPr>
          <w:sz w:val="24"/>
          <w:szCs w:val="24"/>
          <w:lang w:val="ru-RU"/>
        </w:rPr>
      </w:pPr>
      <w:proofErr w:type="gramStart"/>
      <w:r w:rsidRPr="0086515F">
        <w:rPr>
          <w:sz w:val="24"/>
          <w:szCs w:val="24"/>
          <w:lang w:val="ru-RU"/>
        </w:rPr>
        <w:t xml:space="preserve">- </w:t>
      </w:r>
      <w:r w:rsidR="00BE3C65" w:rsidRPr="0086515F">
        <w:rPr>
          <w:sz w:val="24"/>
          <w:szCs w:val="24"/>
          <w:lang w:val="ru-RU"/>
        </w:rPr>
        <w:t>с 9 месяцев: развивать понимание речи: обогащать пассивный словарь детей, формировать умение различать близких; закреплять умение находить предмет по слову педагога, выполнять движения, действия; находить по слову педагога из 5-8 знакомых игрушек одну, узнавать изображение знакомого предмета на картинках; развивать активную речь: произносить первые облегченные слова, обозначающие названия знакомых предметов и действий.</w:t>
      </w:r>
      <w:proofErr w:type="gramEnd"/>
    </w:p>
    <w:p w:rsidR="0008218A" w:rsidRPr="0086515F" w:rsidRDefault="0008218A" w:rsidP="007420A2">
      <w:pPr>
        <w:pStyle w:val="20"/>
        <w:shd w:val="clear" w:color="auto" w:fill="auto"/>
        <w:tabs>
          <w:tab w:val="left" w:pos="1038"/>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585"/>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08218A" w:rsidRPr="0086515F" w:rsidRDefault="0008218A" w:rsidP="007420A2">
      <w:pPr>
        <w:pStyle w:val="20"/>
        <w:shd w:val="clear" w:color="auto" w:fill="auto"/>
        <w:tabs>
          <w:tab w:val="left" w:pos="1585"/>
        </w:tabs>
        <w:spacing w:before="0" w:after="0" w:line="240" w:lineRule="auto"/>
        <w:ind w:firstLine="709"/>
        <w:jc w:val="both"/>
        <w:rPr>
          <w:sz w:val="24"/>
          <w:szCs w:val="24"/>
          <w:lang w:val="ru-RU"/>
        </w:rPr>
      </w:pPr>
    </w:p>
    <w:p w:rsidR="00BE3C65" w:rsidRPr="0086515F" w:rsidRDefault="0008218A" w:rsidP="007420A2">
      <w:pPr>
        <w:pStyle w:val="20"/>
        <w:shd w:val="clear" w:color="auto" w:fill="auto"/>
        <w:tabs>
          <w:tab w:val="left" w:pos="1033"/>
        </w:tabs>
        <w:spacing w:before="0" w:after="0" w:line="240" w:lineRule="auto"/>
        <w:ind w:firstLine="709"/>
        <w:jc w:val="both"/>
        <w:rPr>
          <w:sz w:val="24"/>
          <w:szCs w:val="24"/>
          <w:lang w:val="ru-RU"/>
        </w:rPr>
      </w:pPr>
      <w:r w:rsidRPr="0086515F">
        <w:rPr>
          <w:sz w:val="24"/>
          <w:szCs w:val="24"/>
          <w:lang w:val="ru-RU"/>
        </w:rPr>
        <w:t>- с</w:t>
      </w:r>
      <w:r w:rsidR="00BE3C65" w:rsidRPr="0086515F">
        <w:rPr>
          <w:sz w:val="24"/>
          <w:szCs w:val="24"/>
          <w:lang w:val="ru-RU"/>
        </w:rPr>
        <w:t xml:space="preserve"> 2 месяцев - подготовительный этап речевого развития. Педагог дает образцы правильного произношения звуков родного языка, </w:t>
      </w:r>
      <w:proofErr w:type="spellStart"/>
      <w:r w:rsidR="00BE3C65" w:rsidRPr="0086515F">
        <w:rPr>
          <w:sz w:val="24"/>
          <w:szCs w:val="24"/>
          <w:lang w:val="ru-RU"/>
        </w:rPr>
        <w:t>интонационно</w:t>
      </w:r>
      <w:r w:rsidR="00BE3C65" w:rsidRPr="0086515F">
        <w:rPr>
          <w:sz w:val="24"/>
          <w:szCs w:val="24"/>
          <w:lang w:val="ru-RU"/>
        </w:rPr>
        <w:softHyphen/>
        <w:t>выразительной</w:t>
      </w:r>
      <w:proofErr w:type="spellEnd"/>
      <w:r w:rsidR="00BE3C65" w:rsidRPr="0086515F">
        <w:rPr>
          <w:sz w:val="24"/>
          <w:szCs w:val="24"/>
          <w:lang w:val="ru-RU"/>
        </w:rPr>
        <w:t xml:space="preserve"> речи. При этом старается побудить ребёнка к </w:t>
      </w:r>
      <w:proofErr w:type="spellStart"/>
      <w:r w:rsidR="00BE3C65" w:rsidRPr="0086515F">
        <w:rPr>
          <w:sz w:val="24"/>
          <w:szCs w:val="24"/>
          <w:lang w:val="ru-RU"/>
        </w:rPr>
        <w:t>гулению</w:t>
      </w:r>
      <w:proofErr w:type="spellEnd"/>
      <w:r w:rsidR="00BE3C65" w:rsidRPr="0086515F">
        <w:rPr>
          <w:sz w:val="24"/>
          <w:szCs w:val="24"/>
          <w:lang w:val="ru-RU"/>
        </w:rPr>
        <w:t>.</w:t>
      </w:r>
    </w:p>
    <w:p w:rsidR="00BE3C65" w:rsidRPr="0086515F" w:rsidRDefault="0008218A" w:rsidP="007420A2">
      <w:pPr>
        <w:pStyle w:val="20"/>
        <w:shd w:val="clear" w:color="auto" w:fill="auto"/>
        <w:tabs>
          <w:tab w:val="left" w:pos="1042"/>
        </w:tabs>
        <w:spacing w:before="0" w:after="0" w:line="240" w:lineRule="auto"/>
        <w:ind w:firstLine="709"/>
        <w:jc w:val="both"/>
        <w:rPr>
          <w:sz w:val="24"/>
          <w:szCs w:val="24"/>
          <w:lang w:val="ru-RU"/>
        </w:rPr>
      </w:pPr>
      <w:r w:rsidRPr="0086515F">
        <w:rPr>
          <w:sz w:val="24"/>
          <w:szCs w:val="24"/>
          <w:lang w:val="ru-RU"/>
        </w:rPr>
        <w:t>- с</w:t>
      </w:r>
      <w:r w:rsidR="00BE3C65" w:rsidRPr="0086515F">
        <w:rPr>
          <w:sz w:val="24"/>
          <w:szCs w:val="24"/>
          <w:lang w:val="ru-RU"/>
        </w:rPr>
        <w:t xml:space="preserve"> 4 месяцев - педагог побуждает ребёнка к произнесению первых гласных звуков. Речевые игры-упражнения с детьми строятся на содержании фольклорных текстов, которые обыгрывают предметы, игрушки.</w:t>
      </w:r>
    </w:p>
    <w:p w:rsidR="00BE3C65" w:rsidRPr="0086515F" w:rsidRDefault="0008218A" w:rsidP="007420A2">
      <w:pPr>
        <w:pStyle w:val="20"/>
        <w:shd w:val="clear" w:color="auto" w:fill="auto"/>
        <w:tabs>
          <w:tab w:val="left" w:pos="1028"/>
        </w:tabs>
        <w:spacing w:before="0" w:after="0" w:line="240" w:lineRule="auto"/>
        <w:ind w:firstLine="709"/>
        <w:jc w:val="both"/>
        <w:rPr>
          <w:sz w:val="24"/>
          <w:szCs w:val="24"/>
          <w:lang w:val="ru-RU"/>
        </w:rPr>
      </w:pPr>
      <w:r w:rsidRPr="0086515F">
        <w:rPr>
          <w:sz w:val="24"/>
          <w:szCs w:val="24"/>
          <w:lang w:val="ru-RU"/>
        </w:rPr>
        <w:t xml:space="preserve">- </w:t>
      </w:r>
      <w:proofErr w:type="gramStart"/>
      <w:r w:rsidRPr="0086515F">
        <w:rPr>
          <w:sz w:val="24"/>
          <w:szCs w:val="24"/>
          <w:lang w:val="ru-RU"/>
        </w:rPr>
        <w:t>с</w:t>
      </w:r>
      <w:proofErr w:type="gramEnd"/>
      <w:r w:rsidR="00BE3C65" w:rsidRPr="0086515F">
        <w:rPr>
          <w:sz w:val="24"/>
          <w:szCs w:val="24"/>
          <w:lang w:val="ru-RU"/>
        </w:rPr>
        <w:t xml:space="preserve"> 6 месяцев - педагог побуждает ребёнка к общению со взрослым и сверстниками, к поисковым действиям относительно названного предмета, использует вопрос «Где?», ребёнок находит названный предмет (делает указательный жест), выбирая из 2-3-х рядом стоящих предметов. Педагог формирует у ребёнка умение вслушиваться в произносимые им звуки, слова, различать интонацию голоса, понимать некоторые слова, устанавливать связь между словом и предметом. У ребёнка появляется лепет, который формируется через подражание на основе уже имеющихся слогов.</w:t>
      </w:r>
    </w:p>
    <w:p w:rsidR="00BE3C65" w:rsidRPr="0086515F" w:rsidRDefault="0008218A" w:rsidP="007420A2">
      <w:pPr>
        <w:pStyle w:val="20"/>
        <w:shd w:val="clear" w:color="auto" w:fill="auto"/>
        <w:tabs>
          <w:tab w:val="left" w:pos="1047"/>
        </w:tabs>
        <w:spacing w:before="0" w:after="0" w:line="240" w:lineRule="auto"/>
        <w:ind w:firstLine="709"/>
        <w:jc w:val="both"/>
        <w:rPr>
          <w:sz w:val="24"/>
          <w:szCs w:val="24"/>
          <w:lang w:val="ru-RU"/>
        </w:rPr>
      </w:pPr>
      <w:r w:rsidRPr="0086515F">
        <w:rPr>
          <w:sz w:val="24"/>
          <w:szCs w:val="24"/>
          <w:lang w:val="ru-RU"/>
        </w:rPr>
        <w:t xml:space="preserve">-с </w:t>
      </w:r>
      <w:r w:rsidR="00BE3C65" w:rsidRPr="0086515F">
        <w:rPr>
          <w:sz w:val="24"/>
          <w:szCs w:val="24"/>
          <w:lang w:val="ru-RU"/>
        </w:rPr>
        <w:t xml:space="preserve"> 9 месяцев - педагог формирует у ребёнка умение понимать обращенную к нему речь в виде четких коротких фраз и отдельных слов. Новые (незнакомые </w:t>
      </w:r>
      <w:proofErr w:type="spellStart"/>
      <w:r w:rsidR="00BE3C65" w:rsidRPr="0086515F">
        <w:rPr>
          <w:sz w:val="24"/>
          <w:szCs w:val="24"/>
          <w:lang w:val="ru-RU"/>
        </w:rPr>
        <w:t>ребеёнку</w:t>
      </w:r>
      <w:proofErr w:type="spellEnd"/>
      <w:r w:rsidR="00BE3C65" w:rsidRPr="0086515F">
        <w:rPr>
          <w:sz w:val="24"/>
          <w:szCs w:val="24"/>
          <w:lang w:val="ru-RU"/>
        </w:rPr>
        <w:t xml:space="preserve">) слова педагогом выделяются интонацией, медленным тщательным проговариванием и многократными повторениями. </w:t>
      </w:r>
      <w:proofErr w:type="gramStart"/>
      <w:r w:rsidR="00BE3C65" w:rsidRPr="0086515F">
        <w:rPr>
          <w:sz w:val="24"/>
          <w:szCs w:val="24"/>
          <w:lang w:val="ru-RU"/>
        </w:rPr>
        <w:t xml:space="preserve">В процессе действий по уходу за детьми педагог закрепляет в речи новые простые слова, развивает умения называть окружающие предметы быта, мебели, игрушек, одежды; поощряет выполнение простых игровых действий по словесному указанию взрослого; развивает умение детей узнавать и называть слова (при помощи </w:t>
      </w:r>
      <w:proofErr w:type="spellStart"/>
      <w:r w:rsidR="00BE3C65" w:rsidRPr="0086515F">
        <w:rPr>
          <w:sz w:val="24"/>
          <w:szCs w:val="24"/>
          <w:lang w:val="ru-RU"/>
        </w:rPr>
        <w:t>лепетных</w:t>
      </w:r>
      <w:proofErr w:type="spellEnd"/>
      <w:r w:rsidR="00BE3C65" w:rsidRPr="0086515F">
        <w:rPr>
          <w:sz w:val="24"/>
          <w:szCs w:val="24"/>
          <w:lang w:val="ru-RU"/>
        </w:rPr>
        <w:t xml:space="preserve"> слов, звукоподражаний), обогащает активный словарь словами, состоящими из двух одинаковых слогов.</w:t>
      </w:r>
      <w:proofErr w:type="gramEnd"/>
      <w:r w:rsidR="00BE3C65" w:rsidRPr="0086515F">
        <w:rPr>
          <w:sz w:val="24"/>
          <w:szCs w:val="24"/>
          <w:lang w:val="ru-RU"/>
        </w:rPr>
        <w:t xml:space="preserve"> Педагог закрепляет у ребёнка умение откликаться на свое имя, показывать окружающие предметы.</w:t>
      </w:r>
    </w:p>
    <w:p w:rsidR="0008218A" w:rsidRPr="0086515F" w:rsidRDefault="0008218A" w:rsidP="007420A2">
      <w:pPr>
        <w:pStyle w:val="20"/>
        <w:shd w:val="clear" w:color="auto" w:fill="auto"/>
        <w:tabs>
          <w:tab w:val="left" w:pos="1047"/>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344"/>
        </w:tabs>
        <w:spacing w:before="0" w:after="0" w:line="240" w:lineRule="auto"/>
        <w:ind w:firstLine="709"/>
        <w:jc w:val="both"/>
        <w:rPr>
          <w:b/>
          <w:sz w:val="24"/>
          <w:szCs w:val="24"/>
          <w:lang w:val="ru-RU"/>
        </w:rPr>
      </w:pPr>
      <w:r w:rsidRPr="0086515F">
        <w:rPr>
          <w:b/>
          <w:sz w:val="24"/>
          <w:szCs w:val="24"/>
          <w:lang w:val="ru-RU"/>
        </w:rPr>
        <w:t>От 1 года до 2 лет.</w:t>
      </w:r>
    </w:p>
    <w:p w:rsidR="00BE3C65" w:rsidRPr="0086515F" w:rsidRDefault="00BE3C65" w:rsidP="007420A2">
      <w:pPr>
        <w:pStyle w:val="20"/>
        <w:shd w:val="clear" w:color="auto" w:fill="auto"/>
        <w:tabs>
          <w:tab w:val="left" w:pos="1561"/>
        </w:tabs>
        <w:spacing w:before="0" w:after="0" w:line="240" w:lineRule="auto"/>
        <w:ind w:firstLine="709"/>
        <w:jc w:val="both"/>
        <w:rPr>
          <w:sz w:val="24"/>
          <w:szCs w:val="24"/>
          <w:lang w:val="ru-RU"/>
        </w:rPr>
      </w:pPr>
      <w:r w:rsidRPr="0086515F">
        <w:rPr>
          <w:sz w:val="24"/>
          <w:szCs w:val="24"/>
          <w:lang w:val="ru-RU"/>
        </w:rPr>
        <w:t xml:space="preserve">В области речевого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EB15A5" w:rsidRPr="0086515F" w:rsidRDefault="00EB15A5" w:rsidP="007420A2">
      <w:pPr>
        <w:pStyle w:val="20"/>
        <w:shd w:val="clear" w:color="auto" w:fill="auto"/>
        <w:tabs>
          <w:tab w:val="left" w:pos="1561"/>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998"/>
        </w:tabs>
        <w:spacing w:before="0" w:after="0" w:line="240" w:lineRule="auto"/>
        <w:ind w:firstLine="709"/>
        <w:jc w:val="both"/>
        <w:rPr>
          <w:sz w:val="24"/>
          <w:szCs w:val="24"/>
          <w:lang w:val="ru-RU"/>
        </w:rPr>
      </w:pPr>
      <w:r w:rsidRPr="0086515F">
        <w:rPr>
          <w:sz w:val="24"/>
          <w:szCs w:val="24"/>
          <w:lang w:val="ru-RU"/>
        </w:rPr>
        <w:t>от 1 года до 1 года 6 месяцев:</w:t>
      </w:r>
    </w:p>
    <w:p w:rsidR="00BE3C65" w:rsidRPr="0086515F" w:rsidRDefault="00BE3C65" w:rsidP="007420A2">
      <w:pPr>
        <w:pStyle w:val="20"/>
        <w:numPr>
          <w:ilvl w:val="0"/>
          <w:numId w:val="37"/>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lastRenderedPageBreak/>
        <w:t>развитие понимания речи: расширять запас понимаемых слов; закреплять умения понимать слова, обозначающие части тела человека, бытовые и игровые действия, признаки предметов; понимать простые по конструкции фразы взрослого;</w:t>
      </w:r>
    </w:p>
    <w:p w:rsidR="00BE3C65" w:rsidRPr="0086515F" w:rsidRDefault="00BE3C65" w:rsidP="007420A2">
      <w:pPr>
        <w:pStyle w:val="20"/>
        <w:numPr>
          <w:ilvl w:val="0"/>
          <w:numId w:val="37"/>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развитие активной речи: продолжать формировать у детей умение произносить несложные звукоподражания, простые слова; развивать речевое общение </w:t>
      </w:r>
      <w:proofErr w:type="gramStart"/>
      <w:r w:rsidRPr="0086515F">
        <w:rPr>
          <w:sz w:val="24"/>
          <w:szCs w:val="24"/>
          <w:lang w:val="ru-RU"/>
        </w:rPr>
        <w:t>со</w:t>
      </w:r>
      <w:proofErr w:type="gramEnd"/>
      <w:r w:rsidRPr="0086515F">
        <w:rPr>
          <w:sz w:val="24"/>
          <w:szCs w:val="24"/>
          <w:lang w:val="ru-RU"/>
        </w:rPr>
        <w:t xml:space="preserve"> взрослым; стимулировать детей подражать речи взрослого человека, повторять за взрослым и произносить самостоятельно слова, обозначающие близких ребёнку людей, знакомые предметы и игрушки, некоторые действия; добиваться от детей коротких фраз; воспитывать у детей потребность в общении;</w:t>
      </w:r>
    </w:p>
    <w:p w:rsidR="00BE3C65" w:rsidRPr="0086515F" w:rsidRDefault="00BE3C65" w:rsidP="007420A2">
      <w:pPr>
        <w:pStyle w:val="20"/>
        <w:numPr>
          <w:ilvl w:val="0"/>
          <w:numId w:val="37"/>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привлекать малышей к слушанию произведений народного фольклора (</w:t>
      </w:r>
      <w:proofErr w:type="spellStart"/>
      <w:r w:rsidRPr="0086515F">
        <w:rPr>
          <w:sz w:val="24"/>
          <w:szCs w:val="24"/>
          <w:lang w:val="ru-RU"/>
        </w:rPr>
        <w:t>потешки</w:t>
      </w:r>
      <w:proofErr w:type="spellEnd"/>
      <w:r w:rsidRPr="0086515F">
        <w:rPr>
          <w:sz w:val="24"/>
          <w:szCs w:val="24"/>
          <w:lang w:val="ru-RU"/>
        </w:rPr>
        <w:t xml:space="preserve">, </w:t>
      </w:r>
      <w:proofErr w:type="spellStart"/>
      <w:r w:rsidRPr="0086515F">
        <w:rPr>
          <w:sz w:val="24"/>
          <w:szCs w:val="24"/>
          <w:lang w:val="ru-RU"/>
        </w:rPr>
        <w:t>пестушки</w:t>
      </w:r>
      <w:proofErr w:type="spellEnd"/>
      <w:r w:rsidRPr="0086515F">
        <w:rPr>
          <w:sz w:val="24"/>
          <w:szCs w:val="24"/>
          <w:lang w:val="ru-RU"/>
        </w:rPr>
        <w:t>, песенки, сказки) с наглядным сопровождением (игрушки для малышей, книжки-игрушки, книжки-картинки) и игровыми действиями с игрушками;</w:t>
      </w:r>
    </w:p>
    <w:p w:rsidR="00BE3C65" w:rsidRPr="0086515F" w:rsidRDefault="00BE3C65" w:rsidP="007420A2">
      <w:pPr>
        <w:pStyle w:val="20"/>
        <w:numPr>
          <w:ilvl w:val="0"/>
          <w:numId w:val="37"/>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реагировать улыбкой и движениями на эмоциональные реакции малыша при чтении и </w:t>
      </w:r>
      <w:proofErr w:type="spellStart"/>
      <w:r w:rsidRPr="0086515F">
        <w:rPr>
          <w:sz w:val="24"/>
          <w:szCs w:val="24"/>
          <w:lang w:val="ru-RU"/>
        </w:rPr>
        <w:t>пропевании</w:t>
      </w:r>
      <w:proofErr w:type="spellEnd"/>
      <w:r w:rsidRPr="0086515F">
        <w:rPr>
          <w:sz w:val="24"/>
          <w:szCs w:val="24"/>
          <w:lang w:val="ru-RU"/>
        </w:rPr>
        <w:t xml:space="preserve"> фольклорных текстов;</w:t>
      </w:r>
    </w:p>
    <w:p w:rsidR="00BE3C65" w:rsidRPr="0086515F" w:rsidRDefault="00BE3C65" w:rsidP="007420A2">
      <w:pPr>
        <w:pStyle w:val="20"/>
        <w:numPr>
          <w:ilvl w:val="0"/>
          <w:numId w:val="37"/>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побуждать к повторению за педагогом при чтении слов стихотворного текста, песенок, выполнению действий, о которых идет речь в произведении;</w:t>
      </w:r>
    </w:p>
    <w:p w:rsidR="00BE3C65" w:rsidRPr="0086515F" w:rsidRDefault="00BE3C65" w:rsidP="007420A2">
      <w:pPr>
        <w:pStyle w:val="20"/>
        <w:numPr>
          <w:ilvl w:val="0"/>
          <w:numId w:val="37"/>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рассматривать вместе с педагогом и узнавать изображенные в книжка</w:t>
      </w:r>
      <w:proofErr w:type="gramStart"/>
      <w:r w:rsidRPr="0086515F">
        <w:rPr>
          <w:sz w:val="24"/>
          <w:szCs w:val="24"/>
          <w:lang w:val="ru-RU"/>
        </w:rPr>
        <w:t>х-</w:t>
      </w:r>
      <w:proofErr w:type="gramEnd"/>
      <w:r w:rsidRPr="0086515F">
        <w:rPr>
          <w:sz w:val="24"/>
          <w:szCs w:val="24"/>
          <w:lang w:val="ru-RU"/>
        </w:rPr>
        <w:t xml:space="preserve"> картинках предметы и действия, о которых говорилось в произведении;</w:t>
      </w:r>
    </w:p>
    <w:p w:rsidR="00EB15A5" w:rsidRPr="0086515F" w:rsidRDefault="00EB15A5" w:rsidP="007420A2">
      <w:pPr>
        <w:pStyle w:val="20"/>
        <w:shd w:val="clear" w:color="auto" w:fill="auto"/>
        <w:tabs>
          <w:tab w:val="left" w:pos="993"/>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22"/>
        </w:tabs>
        <w:spacing w:before="0" w:after="0" w:line="240" w:lineRule="auto"/>
        <w:ind w:firstLine="709"/>
        <w:jc w:val="both"/>
        <w:rPr>
          <w:sz w:val="24"/>
          <w:szCs w:val="24"/>
          <w:lang w:val="ru-RU"/>
        </w:rPr>
      </w:pPr>
      <w:r w:rsidRPr="0086515F">
        <w:rPr>
          <w:sz w:val="24"/>
          <w:szCs w:val="24"/>
          <w:lang w:val="ru-RU"/>
        </w:rPr>
        <w:t>от 1 года 6 месяцев до 2 лет:</w:t>
      </w:r>
    </w:p>
    <w:p w:rsidR="00BE3C65" w:rsidRPr="0086515F" w:rsidRDefault="00BE3C65" w:rsidP="007420A2">
      <w:pPr>
        <w:pStyle w:val="20"/>
        <w:numPr>
          <w:ilvl w:val="0"/>
          <w:numId w:val="3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развитие понимания речи: закреплять умение понимать слова, обозначающие предметы, некоторые действия, признаки, размер, цвет, местоположение; понимать речь взрослого и выполнять его просьбы; выполнять несложные поручения;</w:t>
      </w:r>
    </w:p>
    <w:p w:rsidR="00BE3C65" w:rsidRPr="0086515F" w:rsidRDefault="00BE3C65" w:rsidP="007420A2">
      <w:pPr>
        <w:pStyle w:val="20"/>
        <w:numPr>
          <w:ilvl w:val="0"/>
          <w:numId w:val="3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развитие активной речи: побуждать детей использовать накопленный запас слов по подражанию и самостоятельно, упражнять в замене звукоподражательных слов </w:t>
      </w:r>
      <w:proofErr w:type="gramStart"/>
      <w:r w:rsidRPr="0086515F">
        <w:rPr>
          <w:sz w:val="24"/>
          <w:szCs w:val="24"/>
          <w:lang w:val="ru-RU"/>
        </w:rPr>
        <w:t>общеупотребительными</w:t>
      </w:r>
      <w:proofErr w:type="gramEnd"/>
      <w:r w:rsidRPr="0086515F">
        <w:rPr>
          <w:sz w:val="24"/>
          <w:szCs w:val="24"/>
          <w:lang w:val="ru-RU"/>
        </w:rPr>
        <w:t>; способствовать развитию диалогической речи, воспроизводить за взрослым отдельные слова и короткие фразы; побуждать детей употреблять несложные для произношения слова и простые предложения;</w:t>
      </w:r>
    </w:p>
    <w:p w:rsidR="00BE3C65" w:rsidRPr="0086515F" w:rsidRDefault="00BE3C65" w:rsidP="007420A2">
      <w:pPr>
        <w:pStyle w:val="20"/>
        <w:numPr>
          <w:ilvl w:val="0"/>
          <w:numId w:val="3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развивать умение слушать чтение взрослым наизусть </w:t>
      </w:r>
      <w:proofErr w:type="spellStart"/>
      <w:r w:rsidRPr="0086515F">
        <w:rPr>
          <w:sz w:val="24"/>
          <w:szCs w:val="24"/>
          <w:lang w:val="ru-RU"/>
        </w:rPr>
        <w:t>потешек</w:t>
      </w:r>
      <w:proofErr w:type="spellEnd"/>
      <w:r w:rsidRPr="0086515F">
        <w:rPr>
          <w:sz w:val="24"/>
          <w:szCs w:val="24"/>
          <w:lang w:val="ru-RU"/>
        </w:rPr>
        <w:t>, стихов, песенок, сказок с наглядным сопровождением (картинки, игрушки, книжк</w:t>
      </w:r>
      <w:proofErr w:type="gramStart"/>
      <w:r w:rsidRPr="0086515F">
        <w:rPr>
          <w:sz w:val="24"/>
          <w:szCs w:val="24"/>
          <w:lang w:val="ru-RU"/>
        </w:rPr>
        <w:t>и-</w:t>
      </w:r>
      <w:proofErr w:type="gramEnd"/>
      <w:r w:rsidRPr="0086515F">
        <w:rPr>
          <w:sz w:val="24"/>
          <w:szCs w:val="24"/>
          <w:lang w:val="ru-RU"/>
        </w:rPr>
        <w:t xml:space="preserve"> игрушки, книжки-картинки);</w:t>
      </w:r>
    </w:p>
    <w:p w:rsidR="00BE3C65" w:rsidRPr="0086515F" w:rsidRDefault="00BE3C65" w:rsidP="007420A2">
      <w:pPr>
        <w:pStyle w:val="20"/>
        <w:numPr>
          <w:ilvl w:val="0"/>
          <w:numId w:val="3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развивать у детей умение эмоционально откликаться на ритм и мелодичность </w:t>
      </w:r>
      <w:proofErr w:type="spellStart"/>
      <w:r w:rsidRPr="0086515F">
        <w:rPr>
          <w:sz w:val="24"/>
          <w:szCs w:val="24"/>
          <w:lang w:val="ru-RU"/>
        </w:rPr>
        <w:t>пестушек</w:t>
      </w:r>
      <w:proofErr w:type="spellEnd"/>
      <w:r w:rsidRPr="0086515F">
        <w:rPr>
          <w:sz w:val="24"/>
          <w:szCs w:val="24"/>
          <w:lang w:val="ru-RU"/>
        </w:rPr>
        <w:t xml:space="preserve">, песенок, </w:t>
      </w:r>
      <w:proofErr w:type="spellStart"/>
      <w:r w:rsidRPr="0086515F">
        <w:rPr>
          <w:sz w:val="24"/>
          <w:szCs w:val="24"/>
          <w:lang w:val="ru-RU"/>
        </w:rPr>
        <w:t>потешек</w:t>
      </w:r>
      <w:proofErr w:type="spellEnd"/>
      <w:r w:rsidRPr="0086515F">
        <w:rPr>
          <w:sz w:val="24"/>
          <w:szCs w:val="24"/>
          <w:lang w:val="ru-RU"/>
        </w:rPr>
        <w:t>, сказок;</w:t>
      </w:r>
    </w:p>
    <w:p w:rsidR="00BE3C65" w:rsidRPr="0086515F" w:rsidRDefault="00BE3C65" w:rsidP="007420A2">
      <w:pPr>
        <w:pStyle w:val="20"/>
        <w:numPr>
          <w:ilvl w:val="0"/>
          <w:numId w:val="3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поддерживать положительные эмоциональные и избирательные реакции в процессе чтения произведений фольклора и коротких литературных художественных произведений;</w:t>
      </w:r>
    </w:p>
    <w:p w:rsidR="00BE3C65" w:rsidRPr="0086515F" w:rsidRDefault="00BE3C65" w:rsidP="007420A2">
      <w:pPr>
        <w:pStyle w:val="20"/>
        <w:numPr>
          <w:ilvl w:val="0"/>
          <w:numId w:val="3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умение показывать и называть предметы, объекты, изображенные в книжках-картинках; показывая, называть совершаемые персонажами действия;</w:t>
      </w:r>
    </w:p>
    <w:p w:rsidR="00BE3C65" w:rsidRPr="0086515F" w:rsidRDefault="00BE3C65" w:rsidP="007420A2">
      <w:pPr>
        <w:pStyle w:val="20"/>
        <w:numPr>
          <w:ilvl w:val="0"/>
          <w:numId w:val="3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воспринимать вопросительные и восклицательные интонации поэтических произведений;</w:t>
      </w:r>
    </w:p>
    <w:p w:rsidR="00BE3C65" w:rsidRPr="0086515F" w:rsidRDefault="00BE3C65" w:rsidP="007420A2">
      <w:pPr>
        <w:pStyle w:val="20"/>
        <w:numPr>
          <w:ilvl w:val="0"/>
          <w:numId w:val="3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побуждать договаривать (заканчивать) слова и строчки знакомых ребёнку песенок и стихов.</w:t>
      </w:r>
    </w:p>
    <w:p w:rsidR="00EB15A5" w:rsidRPr="0086515F" w:rsidRDefault="00EB15A5" w:rsidP="007420A2">
      <w:pPr>
        <w:pStyle w:val="20"/>
        <w:shd w:val="clear" w:color="auto" w:fill="auto"/>
        <w:tabs>
          <w:tab w:val="left" w:pos="993"/>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555"/>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EB15A5" w:rsidRPr="0086515F" w:rsidRDefault="00EB15A5" w:rsidP="007420A2">
      <w:pPr>
        <w:pStyle w:val="20"/>
        <w:shd w:val="clear" w:color="auto" w:fill="auto"/>
        <w:tabs>
          <w:tab w:val="left" w:pos="1555"/>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998"/>
        </w:tabs>
        <w:spacing w:before="0" w:after="0" w:line="240" w:lineRule="auto"/>
        <w:ind w:firstLine="709"/>
        <w:jc w:val="both"/>
        <w:rPr>
          <w:sz w:val="24"/>
          <w:szCs w:val="24"/>
          <w:lang w:val="ru-RU"/>
        </w:rPr>
      </w:pPr>
      <w:r w:rsidRPr="0086515F">
        <w:rPr>
          <w:sz w:val="24"/>
          <w:szCs w:val="24"/>
          <w:lang w:val="ru-RU"/>
        </w:rPr>
        <w:t>От 1 года до 1 года 6 месяцев:</w:t>
      </w:r>
    </w:p>
    <w:p w:rsidR="00BE3C65" w:rsidRPr="0086515F" w:rsidRDefault="00BE3C65" w:rsidP="007420A2">
      <w:pPr>
        <w:pStyle w:val="20"/>
        <w:numPr>
          <w:ilvl w:val="0"/>
          <w:numId w:val="39"/>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развитие понимания речи: педагог расширяет запас понимаемых слов ребёнка за счет имени ребёнка, предметов обихода, названий животных; активизирует в речи понимание слов, обозначающих предметы, действия («ложись спать», «покатай»), признаки предметов; закрепляет умение понимать речь взрослого, не подкрепленную ситуацией;</w:t>
      </w:r>
    </w:p>
    <w:p w:rsidR="00BE3C65" w:rsidRPr="0086515F" w:rsidRDefault="00BE3C65" w:rsidP="007420A2">
      <w:pPr>
        <w:pStyle w:val="20"/>
        <w:numPr>
          <w:ilvl w:val="0"/>
          <w:numId w:val="39"/>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развитие активной речи: педагог формирует у детей умения отвечать на простые вопросы («Кто?», «Что?», «Что делает?»), повторять за педагогом и произносить </w:t>
      </w:r>
      <w:r w:rsidRPr="0086515F">
        <w:rPr>
          <w:sz w:val="24"/>
          <w:szCs w:val="24"/>
          <w:lang w:val="ru-RU"/>
        </w:rPr>
        <w:lastRenderedPageBreak/>
        <w:t>самостоятельно двухсложные слова (мама, Катя), называть игрушки и действия с ними, использовать в речи фразы из 2-3 слов.</w:t>
      </w:r>
    </w:p>
    <w:p w:rsidR="00EB15A5" w:rsidRPr="0086515F" w:rsidRDefault="00EB15A5" w:rsidP="007420A2">
      <w:pPr>
        <w:pStyle w:val="20"/>
        <w:shd w:val="clear" w:color="auto" w:fill="auto"/>
        <w:tabs>
          <w:tab w:val="left" w:pos="993"/>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22"/>
        </w:tabs>
        <w:spacing w:before="0" w:after="0" w:line="240" w:lineRule="auto"/>
        <w:ind w:firstLine="709"/>
        <w:jc w:val="both"/>
        <w:rPr>
          <w:sz w:val="24"/>
          <w:szCs w:val="24"/>
          <w:lang w:val="ru-RU"/>
        </w:rPr>
      </w:pPr>
      <w:r w:rsidRPr="0086515F">
        <w:rPr>
          <w:sz w:val="24"/>
          <w:szCs w:val="24"/>
          <w:lang w:val="ru-RU"/>
        </w:rPr>
        <w:t>От 1 года 6 месяцев до 2 лет:</w:t>
      </w:r>
    </w:p>
    <w:p w:rsidR="00BE3C65" w:rsidRPr="0086515F" w:rsidRDefault="00BE3C65" w:rsidP="007420A2">
      <w:pPr>
        <w:pStyle w:val="20"/>
        <w:numPr>
          <w:ilvl w:val="0"/>
          <w:numId w:val="40"/>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развитие понимания речи: педагог закрепляет умение детей понимать слова, обозначающие предметы в поле зрения ребёнка (мебель, одежда), действия и признаки предметов, размер, цвет, местоположение предметов; совершенствует умения детей понимать слова, обозначающие предметы, находить предметы по слову педагога, выполнять несложные поручения, включающие 2 действия (найди и принеси), отвечать на вопросы о названии предметов одежды, посуды, овощей и фруктов и действиях с ними;</w:t>
      </w:r>
    </w:p>
    <w:p w:rsidR="00BE3C65" w:rsidRPr="0086515F" w:rsidRDefault="00BE3C65" w:rsidP="007420A2">
      <w:pPr>
        <w:pStyle w:val="20"/>
        <w:numPr>
          <w:ilvl w:val="0"/>
          <w:numId w:val="40"/>
        </w:numPr>
        <w:shd w:val="clear" w:color="auto" w:fill="auto"/>
        <w:tabs>
          <w:tab w:val="left" w:pos="993"/>
        </w:tabs>
        <w:spacing w:before="0" w:after="0" w:line="240" w:lineRule="auto"/>
        <w:ind w:left="0" w:firstLine="709"/>
        <w:jc w:val="both"/>
        <w:rPr>
          <w:sz w:val="24"/>
          <w:szCs w:val="24"/>
          <w:lang w:val="ru-RU"/>
        </w:rPr>
      </w:pPr>
      <w:proofErr w:type="gramStart"/>
      <w:r w:rsidRPr="0086515F">
        <w:rPr>
          <w:sz w:val="24"/>
          <w:szCs w:val="24"/>
          <w:lang w:val="ru-RU"/>
        </w:rPr>
        <w:t>развитие активной речи: педагог закрепляет умение детей называть окружающих его людей, употреблять местоимения, называть предметы в комнате и вне её, отдельные действия взрослых, свойства предметов (маленький, большой); выражать словами свои просьбы, желания; педагог активизирует речь детей, побуждает её использовать как средство общения с окружающими, формирует умение включаться в диалог с помощью доступных средств (вокализаций, движений, мимики, жестов, слов);</w:t>
      </w:r>
      <w:proofErr w:type="gramEnd"/>
      <w:r w:rsidRPr="0086515F">
        <w:rPr>
          <w:sz w:val="24"/>
          <w:szCs w:val="24"/>
          <w:lang w:val="ru-RU"/>
        </w:rPr>
        <w:t xml:space="preserve"> активизирует речевые реакции детей путем разыгрывания простых сюжетов со знакомыми предметами, показа картин, отражающих понятные детям ситуации, формирует у детей умение осуществлять самостоятельные предметные и игровые действия, подсказывать, как можно обозначить их словом, как развить несложный сюжет, иллюстрируя предметную деятельность, развивает речевую активность ребёнка в процессе </w:t>
      </w:r>
      <w:proofErr w:type="spellStart"/>
      <w:r w:rsidRPr="0086515F">
        <w:rPr>
          <w:sz w:val="24"/>
          <w:szCs w:val="24"/>
          <w:lang w:val="ru-RU"/>
        </w:rPr>
        <w:t>отобразительной</w:t>
      </w:r>
      <w:proofErr w:type="spellEnd"/>
      <w:r w:rsidRPr="0086515F">
        <w:rPr>
          <w:sz w:val="24"/>
          <w:szCs w:val="24"/>
          <w:lang w:val="ru-RU"/>
        </w:rPr>
        <w:t xml:space="preserve"> игры;</w:t>
      </w:r>
    </w:p>
    <w:p w:rsidR="00BE3C65" w:rsidRPr="0086515F" w:rsidRDefault="00BE3C65" w:rsidP="007420A2">
      <w:pPr>
        <w:pStyle w:val="20"/>
        <w:numPr>
          <w:ilvl w:val="0"/>
          <w:numId w:val="40"/>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в процессе наблюдений детей за живыми объектами и движущимся транспортом педагог в любом контакте с ребёнком поддерживает речевую активность, дает развернутое речевое описание происходящего, того, что ребёнок пока может выразить лишь в однословном высказывании.</w:t>
      </w:r>
    </w:p>
    <w:p w:rsidR="00BE3C65" w:rsidRPr="0086515F" w:rsidRDefault="00BE3C65" w:rsidP="007420A2">
      <w:pPr>
        <w:pStyle w:val="20"/>
        <w:numPr>
          <w:ilvl w:val="0"/>
          <w:numId w:val="40"/>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во время игр-занятий по рассматриванию предметов, игрушек педагог закрепляет у детей умение обозначать словом объекты и действия, выполнять одноименные действия разными игрушками.</w:t>
      </w:r>
    </w:p>
    <w:p w:rsidR="00EB15A5" w:rsidRPr="0086515F" w:rsidRDefault="00EB15A5" w:rsidP="007420A2">
      <w:pPr>
        <w:pStyle w:val="20"/>
        <w:shd w:val="clear" w:color="auto" w:fill="auto"/>
        <w:tabs>
          <w:tab w:val="left" w:pos="993"/>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344"/>
        </w:tabs>
        <w:spacing w:before="0" w:after="0" w:line="240" w:lineRule="auto"/>
        <w:ind w:firstLine="709"/>
        <w:jc w:val="both"/>
        <w:rPr>
          <w:b/>
          <w:sz w:val="24"/>
          <w:szCs w:val="24"/>
          <w:lang w:val="ru-RU"/>
        </w:rPr>
      </w:pPr>
      <w:r w:rsidRPr="0086515F">
        <w:rPr>
          <w:b/>
          <w:sz w:val="24"/>
          <w:szCs w:val="24"/>
          <w:lang w:val="ru-RU"/>
        </w:rPr>
        <w:t>От 2 лет до 3 лет.</w:t>
      </w:r>
    </w:p>
    <w:p w:rsidR="00BE3C65" w:rsidRPr="0086515F" w:rsidRDefault="00053BEB" w:rsidP="007420A2">
      <w:pPr>
        <w:pStyle w:val="20"/>
        <w:shd w:val="clear" w:color="auto" w:fill="auto"/>
        <w:tabs>
          <w:tab w:val="left" w:pos="1566"/>
        </w:tabs>
        <w:spacing w:before="0" w:after="0" w:line="240" w:lineRule="auto"/>
        <w:ind w:firstLine="709"/>
        <w:jc w:val="both"/>
        <w:rPr>
          <w:sz w:val="24"/>
          <w:szCs w:val="24"/>
          <w:lang w:val="ru-RU"/>
        </w:rPr>
      </w:pPr>
      <w:r w:rsidRPr="0086515F">
        <w:rPr>
          <w:sz w:val="24"/>
          <w:szCs w:val="24"/>
          <w:lang w:val="ru-RU"/>
        </w:rPr>
        <w:t>В</w:t>
      </w:r>
      <w:r w:rsidR="00BE3C65" w:rsidRPr="0086515F">
        <w:rPr>
          <w:sz w:val="24"/>
          <w:szCs w:val="24"/>
          <w:lang w:val="ru-RU"/>
        </w:rPr>
        <w:t xml:space="preserve"> области речевого развития основными </w:t>
      </w:r>
      <w:r w:rsidR="00BE3C65" w:rsidRPr="0086515F">
        <w:rPr>
          <w:b/>
          <w:sz w:val="24"/>
          <w:szCs w:val="24"/>
          <w:lang w:val="ru-RU"/>
        </w:rPr>
        <w:t>задачами</w:t>
      </w:r>
      <w:r w:rsidR="00BE3C65" w:rsidRPr="0086515F">
        <w:rPr>
          <w:sz w:val="24"/>
          <w:szCs w:val="24"/>
          <w:lang w:val="ru-RU"/>
        </w:rPr>
        <w:t xml:space="preserve"> образовательной деятельности являются:</w:t>
      </w:r>
    </w:p>
    <w:p w:rsidR="00EB15A5" w:rsidRPr="0086515F" w:rsidRDefault="00EB15A5" w:rsidP="007420A2">
      <w:pPr>
        <w:pStyle w:val="20"/>
        <w:shd w:val="clear" w:color="auto" w:fill="auto"/>
        <w:tabs>
          <w:tab w:val="left" w:pos="998"/>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998"/>
        </w:tabs>
        <w:spacing w:before="0" w:after="0" w:line="240" w:lineRule="auto"/>
        <w:ind w:firstLine="709"/>
        <w:jc w:val="both"/>
        <w:rPr>
          <w:i/>
          <w:sz w:val="24"/>
          <w:szCs w:val="24"/>
          <w:lang w:val="ru-RU"/>
        </w:rPr>
      </w:pPr>
      <w:r w:rsidRPr="0086515F">
        <w:rPr>
          <w:i/>
          <w:sz w:val="24"/>
          <w:szCs w:val="24"/>
          <w:lang w:val="ru-RU"/>
        </w:rPr>
        <w:t>Формирование словаря:</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развивать понимание речи и активизировать словарь. Формировать у детей умение по словесному указанию педагога находить предметы, различать их местоположение, имитировать действия людей и движения животных. Обогащать словарь детей существительными, глаголами, прилагательными, наречиями и формировать умение использовать данные слова в речи.</w:t>
      </w:r>
    </w:p>
    <w:p w:rsidR="00EB15A5" w:rsidRPr="0086515F" w:rsidRDefault="00EB15A5" w:rsidP="007420A2">
      <w:pPr>
        <w:pStyle w:val="20"/>
        <w:shd w:val="clear" w:color="auto" w:fill="auto"/>
        <w:tabs>
          <w:tab w:val="left" w:pos="1042"/>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42"/>
        </w:tabs>
        <w:spacing w:before="0" w:after="0" w:line="240" w:lineRule="auto"/>
        <w:ind w:firstLine="709"/>
        <w:jc w:val="both"/>
        <w:rPr>
          <w:i/>
          <w:sz w:val="24"/>
          <w:szCs w:val="24"/>
          <w:lang w:val="ru-RU"/>
        </w:rPr>
      </w:pPr>
      <w:r w:rsidRPr="0086515F">
        <w:rPr>
          <w:i/>
          <w:sz w:val="24"/>
          <w:szCs w:val="24"/>
          <w:lang w:val="ru-RU"/>
        </w:rPr>
        <w:t>Звуковая культура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упражнять детей в правильном произношении гласных и согласных звуков, звукоподражаний, отельных слов. Формировать правильное произношение звукоподражательных слов в разном темпе, с разной силой голоса.</w:t>
      </w:r>
    </w:p>
    <w:p w:rsidR="00EB15A5" w:rsidRPr="0086515F" w:rsidRDefault="00EB15A5" w:rsidP="007420A2">
      <w:pPr>
        <w:pStyle w:val="20"/>
        <w:shd w:val="clear" w:color="auto" w:fill="auto"/>
        <w:tabs>
          <w:tab w:val="left" w:pos="1038"/>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38"/>
        </w:tabs>
        <w:spacing w:before="0" w:after="0" w:line="240" w:lineRule="auto"/>
        <w:ind w:firstLine="709"/>
        <w:jc w:val="both"/>
        <w:rPr>
          <w:i/>
          <w:sz w:val="24"/>
          <w:szCs w:val="24"/>
          <w:lang w:val="ru-RU"/>
        </w:rPr>
      </w:pPr>
      <w:r w:rsidRPr="0086515F">
        <w:rPr>
          <w:i/>
          <w:sz w:val="24"/>
          <w:szCs w:val="24"/>
          <w:lang w:val="ru-RU"/>
        </w:rPr>
        <w:t>Грамматический строй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формировать у детей умение согласовывать существительные и местоимения с глаголами, составлять фразы из 3-4 слов.</w:t>
      </w:r>
    </w:p>
    <w:p w:rsidR="00EB15A5" w:rsidRPr="0086515F" w:rsidRDefault="00EB15A5" w:rsidP="007420A2">
      <w:pPr>
        <w:pStyle w:val="20"/>
        <w:shd w:val="clear" w:color="auto" w:fill="auto"/>
        <w:tabs>
          <w:tab w:val="left" w:pos="1047"/>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47"/>
        </w:tabs>
        <w:spacing w:before="0" w:after="0" w:line="240" w:lineRule="auto"/>
        <w:ind w:firstLine="709"/>
        <w:jc w:val="both"/>
        <w:rPr>
          <w:i/>
          <w:sz w:val="24"/>
          <w:szCs w:val="24"/>
          <w:lang w:val="ru-RU"/>
        </w:rPr>
      </w:pPr>
      <w:r w:rsidRPr="0086515F">
        <w:rPr>
          <w:i/>
          <w:sz w:val="24"/>
          <w:szCs w:val="24"/>
          <w:lang w:val="ru-RU"/>
        </w:rPr>
        <w:t>Связная речь:</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продолжать развивать у детей умения понимать речь педагога, отвечать на вопросы; рассказывать об окружающем в 2-4 предложениях.</w:t>
      </w:r>
    </w:p>
    <w:p w:rsidR="00EB15A5" w:rsidRPr="0086515F" w:rsidRDefault="00EB15A5" w:rsidP="007420A2">
      <w:pPr>
        <w:pStyle w:val="20"/>
        <w:shd w:val="clear" w:color="auto" w:fill="auto"/>
        <w:tabs>
          <w:tab w:val="left" w:pos="1033"/>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33"/>
        </w:tabs>
        <w:spacing w:before="0" w:after="0" w:line="240" w:lineRule="auto"/>
        <w:ind w:firstLine="709"/>
        <w:jc w:val="both"/>
        <w:rPr>
          <w:i/>
          <w:sz w:val="24"/>
          <w:szCs w:val="24"/>
          <w:lang w:val="ru-RU"/>
        </w:rPr>
      </w:pPr>
      <w:r w:rsidRPr="0086515F">
        <w:rPr>
          <w:i/>
          <w:sz w:val="24"/>
          <w:szCs w:val="24"/>
          <w:lang w:val="ru-RU"/>
        </w:rPr>
        <w:lastRenderedPageBreak/>
        <w:t>Интерес к художественной литературе:</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формировать у детей умение воспринимать небольшие по объему </w:t>
      </w:r>
      <w:proofErr w:type="spellStart"/>
      <w:r w:rsidRPr="0086515F">
        <w:rPr>
          <w:sz w:val="24"/>
          <w:szCs w:val="24"/>
          <w:lang w:val="ru-RU"/>
        </w:rPr>
        <w:t>потешки</w:t>
      </w:r>
      <w:proofErr w:type="spellEnd"/>
      <w:r w:rsidRPr="0086515F">
        <w:rPr>
          <w:sz w:val="24"/>
          <w:szCs w:val="24"/>
          <w:lang w:val="ru-RU"/>
        </w:rPr>
        <w:t>, сказки и рассказы с наглядным сопровождением (и без него);</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побуждать договаривать и произносить четверостишия уже известных ребёнку стихов и песенок, воспроизводить игровые действия, движения персонажей;</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поощрять отклик на ритм и мелодичность стихотворений, </w:t>
      </w:r>
      <w:proofErr w:type="spellStart"/>
      <w:r w:rsidRPr="0086515F">
        <w:rPr>
          <w:sz w:val="24"/>
          <w:szCs w:val="24"/>
          <w:lang w:val="ru-RU"/>
        </w:rPr>
        <w:t>потешек</w:t>
      </w:r>
      <w:proofErr w:type="spellEnd"/>
      <w:r w:rsidRPr="0086515F">
        <w:rPr>
          <w:sz w:val="24"/>
          <w:szCs w:val="24"/>
          <w:lang w:val="ru-RU"/>
        </w:rPr>
        <w:t>; формировать умение в процессе чтения произведения повторять звуковые жесты;</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развивать умение произносить звукоподражания, связанные с содержанием литературного материала (мяу-мяу, тик-так, баю-бай, ква-ква и тому подобное), отвечать на вопросы по содержанию прочитанных произведений;</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побуждать рассматривать книги и иллюстрации вместе с педагогом и самостоятельно;</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развивать восприятие вопросительных и восклицательных интонаций художественного произведения.</w:t>
      </w:r>
    </w:p>
    <w:p w:rsidR="00EB15A5" w:rsidRPr="0086515F" w:rsidRDefault="00EB15A5" w:rsidP="007420A2">
      <w:pPr>
        <w:pStyle w:val="20"/>
        <w:shd w:val="clear" w:color="auto" w:fill="auto"/>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580"/>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EB15A5" w:rsidRPr="0086515F" w:rsidRDefault="00EB15A5" w:rsidP="007420A2">
      <w:pPr>
        <w:pStyle w:val="20"/>
        <w:shd w:val="clear" w:color="auto" w:fill="auto"/>
        <w:tabs>
          <w:tab w:val="left" w:pos="1018"/>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18"/>
        </w:tabs>
        <w:spacing w:before="0" w:after="0" w:line="240" w:lineRule="auto"/>
        <w:ind w:firstLine="709"/>
        <w:jc w:val="both"/>
        <w:rPr>
          <w:i/>
          <w:sz w:val="24"/>
          <w:szCs w:val="24"/>
          <w:lang w:val="ru-RU"/>
        </w:rPr>
      </w:pPr>
      <w:r w:rsidRPr="0086515F">
        <w:rPr>
          <w:i/>
          <w:sz w:val="24"/>
          <w:szCs w:val="24"/>
          <w:lang w:val="ru-RU"/>
        </w:rPr>
        <w:t>Формирование словаря:</w:t>
      </w:r>
    </w:p>
    <w:p w:rsidR="00BE3C65" w:rsidRPr="0086515F" w:rsidRDefault="00BE3C65"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педагог развивает понимание речи и активизирует словарь, формирует умение по словесному указанию находить предметы по цвету, размеру («Принеси красный кубик»), различать их местоположение, имитировать действия людей и движения животных; активизирует словарь детей: существительными, обозначающими названия транспортных средств, частей автомобиля, растений, фруктов, овощей, домашних животных и их детенышей; глаголами, обозначающими трудовые действия (мыть, стирать), взаимоотношения (помочь);</w:t>
      </w:r>
      <w:proofErr w:type="gramEnd"/>
      <w:r w:rsidRPr="0086515F">
        <w:rPr>
          <w:sz w:val="24"/>
          <w:szCs w:val="24"/>
          <w:lang w:val="ru-RU"/>
        </w:rPr>
        <w:t xml:space="preserve"> прилагательными, обозначающими величину, цвет, вкус предметов; наречиями (сейчас, далеко). Педагог закрепляет у детей названия предметов и действий с предметами, некоторых особенностей предметов; названия некоторых трудовых действий и собственных действий; имена близких людей, имена детей группы; обозначения личностных качеств, особенностей внешности окружающих ребёнка взрослых и сверстников.</w:t>
      </w:r>
    </w:p>
    <w:p w:rsidR="00EB15A5" w:rsidRPr="0086515F" w:rsidRDefault="00EB15A5" w:rsidP="007420A2">
      <w:pPr>
        <w:pStyle w:val="20"/>
        <w:shd w:val="clear" w:color="auto" w:fill="auto"/>
        <w:tabs>
          <w:tab w:val="left" w:pos="1027"/>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27"/>
        </w:tabs>
        <w:spacing w:before="0" w:after="0" w:line="240" w:lineRule="auto"/>
        <w:ind w:firstLine="709"/>
        <w:jc w:val="both"/>
        <w:rPr>
          <w:i/>
          <w:sz w:val="24"/>
          <w:szCs w:val="24"/>
          <w:lang w:val="ru-RU"/>
        </w:rPr>
      </w:pPr>
      <w:r w:rsidRPr="0086515F">
        <w:rPr>
          <w:i/>
          <w:sz w:val="24"/>
          <w:szCs w:val="24"/>
          <w:lang w:val="ru-RU"/>
        </w:rPr>
        <w:t>Звуковая культура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формирует у детей умение говорить внятно, не торопясь, правильно произносить гласные и согласные звуки. В звукопроизношении для детей характерно физиологическое смягчение практически всех согласных звуков. В </w:t>
      </w:r>
      <w:proofErr w:type="spellStart"/>
      <w:r w:rsidRPr="0086515F">
        <w:rPr>
          <w:sz w:val="24"/>
          <w:szCs w:val="24"/>
          <w:lang w:val="ru-RU"/>
        </w:rPr>
        <w:t>словопроизношении</w:t>
      </w:r>
      <w:proofErr w:type="spellEnd"/>
      <w:r w:rsidRPr="0086515F">
        <w:rPr>
          <w:sz w:val="24"/>
          <w:szCs w:val="24"/>
          <w:lang w:val="ru-RU"/>
        </w:rPr>
        <w:t xml:space="preserve"> ребёнок пытается произнести все слова, которые необходимы для выражения его мысли. Педагог поощряет детей использовать разные по сложности слова, воспроизводить ритм слова, формирует умение детей не пропускать слоги в словах, выражать свое отношение к предмету разговора при помощи разнообразных вербальных и невербальных средств. У детей проявляется эмоциональная непроизвольная выразительность речи.</w:t>
      </w:r>
    </w:p>
    <w:p w:rsidR="00EB15A5" w:rsidRPr="0086515F" w:rsidRDefault="00EB15A5" w:rsidP="007420A2">
      <w:pPr>
        <w:pStyle w:val="20"/>
        <w:shd w:val="clear" w:color="auto" w:fill="auto"/>
        <w:tabs>
          <w:tab w:val="left" w:pos="1018"/>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18"/>
        </w:tabs>
        <w:spacing w:before="0" w:after="0" w:line="240" w:lineRule="auto"/>
        <w:ind w:firstLine="709"/>
        <w:jc w:val="both"/>
        <w:rPr>
          <w:i/>
          <w:sz w:val="24"/>
          <w:szCs w:val="24"/>
          <w:lang w:val="ru-RU"/>
        </w:rPr>
      </w:pPr>
      <w:r w:rsidRPr="0086515F">
        <w:rPr>
          <w:i/>
          <w:sz w:val="24"/>
          <w:szCs w:val="24"/>
          <w:lang w:val="ru-RU"/>
        </w:rPr>
        <w:t>Грамматический строй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помогает детям овладеть умением правильно использовать большинство основных грамматических категорий: окончаний существительных; уменьшительно-ласкательных суффиксов; поощряет словотворчество, формирует умение детей выражать свои мысли посредством трех-, четырехсловных предложений.</w:t>
      </w:r>
    </w:p>
    <w:p w:rsidR="00EB15A5" w:rsidRPr="0086515F" w:rsidRDefault="00EB15A5" w:rsidP="007420A2">
      <w:pPr>
        <w:pStyle w:val="20"/>
        <w:shd w:val="clear" w:color="auto" w:fill="auto"/>
        <w:tabs>
          <w:tab w:val="left" w:pos="1032"/>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32"/>
        </w:tabs>
        <w:spacing w:before="0" w:after="0" w:line="240" w:lineRule="auto"/>
        <w:ind w:firstLine="709"/>
        <w:jc w:val="both"/>
        <w:rPr>
          <w:i/>
          <w:sz w:val="24"/>
          <w:szCs w:val="24"/>
          <w:lang w:val="ru-RU"/>
        </w:rPr>
      </w:pPr>
      <w:r w:rsidRPr="0086515F">
        <w:rPr>
          <w:i/>
          <w:sz w:val="24"/>
          <w:szCs w:val="24"/>
          <w:lang w:val="ru-RU"/>
        </w:rPr>
        <w:t>Связная речь:</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формирует у детей умения рассказывать в 2-4 предложениях о </w:t>
      </w:r>
      <w:proofErr w:type="gramStart"/>
      <w:r w:rsidRPr="0086515F">
        <w:rPr>
          <w:sz w:val="24"/>
          <w:szCs w:val="24"/>
          <w:lang w:val="ru-RU"/>
        </w:rPr>
        <w:t>нарисованном</w:t>
      </w:r>
      <w:proofErr w:type="gramEnd"/>
      <w:r w:rsidRPr="0086515F">
        <w:rPr>
          <w:sz w:val="24"/>
          <w:szCs w:val="24"/>
          <w:lang w:val="ru-RU"/>
        </w:rPr>
        <w:t xml:space="preserve"> на картинке, об увиденном на прогулке, активно включаться в речевое взаимодействие, направленное на развитие умения понимать обращенную речь с опорой и без опоры на наглядность; побуждает детей проявлять интерес к общению </w:t>
      </w:r>
      <w:proofErr w:type="gramStart"/>
      <w:r w:rsidRPr="0086515F">
        <w:rPr>
          <w:sz w:val="24"/>
          <w:szCs w:val="24"/>
          <w:lang w:val="ru-RU"/>
        </w:rPr>
        <w:t>со</w:t>
      </w:r>
      <w:proofErr w:type="gramEnd"/>
      <w:r w:rsidRPr="0086515F">
        <w:rPr>
          <w:sz w:val="24"/>
          <w:szCs w:val="24"/>
          <w:lang w:val="ru-RU"/>
        </w:rPr>
        <w:t xml:space="preserve"> взрослыми и сверстниками, вступать в контакт с окружающими, выражать свои мысли, чувства, </w:t>
      </w:r>
      <w:r w:rsidRPr="0086515F">
        <w:rPr>
          <w:sz w:val="24"/>
          <w:szCs w:val="24"/>
          <w:lang w:val="ru-RU"/>
        </w:rPr>
        <w:lastRenderedPageBreak/>
        <w:t>впечатления, используя речевые средства и элементарные этикетные формулы общения, реагировать на обращение с использованием доступных речевых средств, отвечать на вопросы педагога с использованием фразовой речи или формы простого предложения, относить к себе речь педагога, обращенную к группе детей, понимать её содержание;</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развивает у детей умение использовать инициативную разговорную речь как средство общения и познания окружающего мира, употреблять в речи предложения разных типов, отражающие связи и зависимости объектов.</w:t>
      </w:r>
    </w:p>
    <w:p w:rsidR="00EB15A5" w:rsidRPr="0086515F" w:rsidRDefault="00EB15A5" w:rsidP="007420A2">
      <w:pPr>
        <w:pStyle w:val="20"/>
        <w:shd w:val="clear" w:color="auto" w:fill="auto"/>
        <w:tabs>
          <w:tab w:val="left" w:pos="1349"/>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349"/>
        </w:tabs>
        <w:spacing w:before="0" w:after="0" w:line="240" w:lineRule="auto"/>
        <w:ind w:firstLine="709"/>
        <w:jc w:val="both"/>
        <w:rPr>
          <w:b/>
          <w:sz w:val="24"/>
          <w:szCs w:val="24"/>
          <w:lang w:val="ru-RU"/>
        </w:rPr>
      </w:pPr>
      <w:r w:rsidRPr="0086515F">
        <w:rPr>
          <w:b/>
          <w:sz w:val="24"/>
          <w:szCs w:val="24"/>
          <w:lang w:val="ru-RU"/>
        </w:rPr>
        <w:t>От 3 лет до 4 лет.</w:t>
      </w:r>
    </w:p>
    <w:p w:rsidR="00BE3C65" w:rsidRPr="0086515F" w:rsidRDefault="00BE3C65" w:rsidP="007420A2">
      <w:pPr>
        <w:pStyle w:val="20"/>
        <w:shd w:val="clear" w:color="auto" w:fill="auto"/>
        <w:tabs>
          <w:tab w:val="left" w:pos="1566"/>
        </w:tabs>
        <w:spacing w:before="0" w:after="0" w:line="240" w:lineRule="auto"/>
        <w:ind w:firstLine="709"/>
        <w:jc w:val="both"/>
        <w:rPr>
          <w:sz w:val="24"/>
          <w:szCs w:val="24"/>
          <w:lang w:val="ru-RU"/>
        </w:rPr>
      </w:pPr>
      <w:r w:rsidRPr="0086515F">
        <w:rPr>
          <w:sz w:val="24"/>
          <w:szCs w:val="24"/>
          <w:lang w:val="ru-RU"/>
        </w:rPr>
        <w:t xml:space="preserve">В области речевого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EB15A5" w:rsidRPr="0086515F" w:rsidRDefault="00EB15A5" w:rsidP="007420A2">
      <w:pPr>
        <w:pStyle w:val="20"/>
        <w:shd w:val="clear" w:color="auto" w:fill="auto"/>
        <w:tabs>
          <w:tab w:val="left" w:pos="994"/>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994"/>
        </w:tabs>
        <w:spacing w:before="0" w:after="0" w:line="240" w:lineRule="auto"/>
        <w:ind w:firstLine="709"/>
        <w:jc w:val="both"/>
        <w:rPr>
          <w:i/>
          <w:sz w:val="24"/>
          <w:szCs w:val="24"/>
          <w:lang w:val="ru-RU"/>
        </w:rPr>
      </w:pPr>
      <w:r w:rsidRPr="0086515F">
        <w:rPr>
          <w:i/>
          <w:sz w:val="24"/>
          <w:szCs w:val="24"/>
          <w:lang w:val="ru-RU"/>
        </w:rPr>
        <w:t>Формирование словаря:</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обогащение словаря: закреплять у детей умение различать и называть части предметов, качества предметов, сходные по назначению предметы, понимать обобщающие слова;</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активизация словаря: активизировать в речи слова, обозначающие названия предметов ближайшего окружения.</w:t>
      </w:r>
    </w:p>
    <w:p w:rsidR="00EB15A5" w:rsidRPr="0086515F" w:rsidRDefault="00EB15A5" w:rsidP="007420A2">
      <w:pPr>
        <w:pStyle w:val="20"/>
        <w:shd w:val="clear" w:color="auto" w:fill="auto"/>
        <w:tabs>
          <w:tab w:val="left" w:pos="1042"/>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42"/>
        </w:tabs>
        <w:spacing w:before="0" w:after="0" w:line="240" w:lineRule="auto"/>
        <w:ind w:firstLine="709"/>
        <w:jc w:val="both"/>
        <w:rPr>
          <w:i/>
          <w:sz w:val="24"/>
          <w:szCs w:val="24"/>
          <w:lang w:val="ru-RU"/>
        </w:rPr>
      </w:pPr>
      <w:r w:rsidRPr="0086515F">
        <w:rPr>
          <w:i/>
          <w:sz w:val="24"/>
          <w:szCs w:val="24"/>
          <w:lang w:val="ru-RU"/>
        </w:rPr>
        <w:t>Звуковая культура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продолжать закреплять у детей умение внятно произносить в словах все гласные и согласные звуки, кроме шипящих и сонорных. Вырабатывать правильный темп речи, интонационную выразительность; отчетливо произносить слова и короткие фразы.</w:t>
      </w:r>
    </w:p>
    <w:p w:rsidR="00EB15A5" w:rsidRPr="0086515F" w:rsidRDefault="00EB15A5" w:rsidP="007420A2">
      <w:pPr>
        <w:pStyle w:val="20"/>
        <w:shd w:val="clear" w:color="auto" w:fill="auto"/>
        <w:tabs>
          <w:tab w:val="left" w:pos="1033"/>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33"/>
        </w:tabs>
        <w:spacing w:before="0" w:after="0" w:line="240" w:lineRule="auto"/>
        <w:ind w:firstLine="709"/>
        <w:jc w:val="both"/>
        <w:rPr>
          <w:i/>
          <w:sz w:val="24"/>
          <w:szCs w:val="24"/>
          <w:lang w:val="ru-RU"/>
        </w:rPr>
      </w:pPr>
      <w:r w:rsidRPr="0086515F">
        <w:rPr>
          <w:i/>
          <w:sz w:val="24"/>
          <w:szCs w:val="24"/>
          <w:lang w:val="ru-RU"/>
        </w:rPr>
        <w:t>Грамматический строй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продолжать формировать у детей умения согласовывать слова в роде, числе, падеже; употреблять существительные с предлогами, использовать в речи имена существительные в форме единственного и множественного числа, обозначающие животных и их детенышей; существительных в форме множественного числа в родительном падеже; составлять предложения с однородными членами. Закреплять у детей умения образовывать повелительную форму глаголов, использовать приставочный способ для образования глаголов, знакомить детей с образованием звукоподражательных глаголов. Совершенствовать у детей умение пользоваться в речи разными способами словообразования.</w:t>
      </w:r>
    </w:p>
    <w:p w:rsidR="00EB15A5" w:rsidRPr="0086515F" w:rsidRDefault="00EB15A5" w:rsidP="007420A2">
      <w:pPr>
        <w:pStyle w:val="20"/>
        <w:shd w:val="clear" w:color="auto" w:fill="auto"/>
        <w:tabs>
          <w:tab w:val="left" w:pos="1047"/>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47"/>
        </w:tabs>
        <w:spacing w:before="0" w:after="0" w:line="240" w:lineRule="auto"/>
        <w:ind w:firstLine="709"/>
        <w:jc w:val="both"/>
        <w:rPr>
          <w:i/>
          <w:sz w:val="24"/>
          <w:szCs w:val="24"/>
          <w:lang w:val="ru-RU"/>
        </w:rPr>
      </w:pPr>
      <w:r w:rsidRPr="0086515F">
        <w:rPr>
          <w:i/>
          <w:sz w:val="24"/>
          <w:szCs w:val="24"/>
          <w:lang w:val="ru-RU"/>
        </w:rPr>
        <w:t>Связная речь:</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продолжать закреплять у детей умение отвечать на вопросы педагога при рассматривании предметов, картин, иллюстраций; свободно вступать в общение </w:t>
      </w:r>
      <w:proofErr w:type="gramStart"/>
      <w:r w:rsidRPr="0086515F">
        <w:rPr>
          <w:sz w:val="24"/>
          <w:szCs w:val="24"/>
          <w:lang w:val="ru-RU"/>
        </w:rPr>
        <w:t>со</w:t>
      </w:r>
      <w:proofErr w:type="gramEnd"/>
      <w:r w:rsidRPr="0086515F">
        <w:rPr>
          <w:sz w:val="24"/>
          <w:szCs w:val="24"/>
          <w:lang w:val="ru-RU"/>
        </w:rPr>
        <w:t xml:space="preserve"> взрослыми и детьми, пользоваться простыми формулами речевого этикета. Воспитывать умение повторять за педагогом рассказ из 3-4 предложений об игрушке или по содержанию картины, побуждать участвовать в драматизации отрывков из знакомых сказок. Подводить детей к </w:t>
      </w:r>
      <w:proofErr w:type="spellStart"/>
      <w:r w:rsidRPr="0086515F">
        <w:rPr>
          <w:sz w:val="24"/>
          <w:szCs w:val="24"/>
          <w:lang w:val="ru-RU"/>
        </w:rPr>
        <w:t>пересказыванию</w:t>
      </w:r>
      <w:proofErr w:type="spellEnd"/>
      <w:r w:rsidRPr="0086515F">
        <w:rPr>
          <w:sz w:val="24"/>
          <w:szCs w:val="24"/>
          <w:lang w:val="ru-RU"/>
        </w:rPr>
        <w:t xml:space="preserve"> литературных произведений, формировать умение воспроизводить текст знакомой сказки или короткого рассказа сначала по вопросам педагога, а затем совместно с ним.</w:t>
      </w:r>
    </w:p>
    <w:p w:rsidR="00EB15A5" w:rsidRPr="0086515F" w:rsidRDefault="00EB15A5" w:rsidP="007420A2">
      <w:pPr>
        <w:pStyle w:val="20"/>
        <w:shd w:val="clear" w:color="auto" w:fill="auto"/>
        <w:tabs>
          <w:tab w:val="left" w:pos="1028"/>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28"/>
        </w:tabs>
        <w:spacing w:before="0" w:after="0" w:line="240" w:lineRule="auto"/>
        <w:ind w:firstLine="709"/>
        <w:jc w:val="both"/>
        <w:rPr>
          <w:i/>
          <w:sz w:val="24"/>
          <w:szCs w:val="24"/>
          <w:lang w:val="ru-RU"/>
        </w:rPr>
      </w:pPr>
      <w:r w:rsidRPr="0086515F">
        <w:rPr>
          <w:i/>
          <w:sz w:val="24"/>
          <w:szCs w:val="24"/>
          <w:lang w:val="ru-RU"/>
        </w:rPr>
        <w:t>Подготовка детей к обучению грамоте:</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формировать умение вслушиваться в звучание слова, знакомить детей с терминами «слово», «звук» в практическом плане.</w:t>
      </w:r>
    </w:p>
    <w:p w:rsidR="00EB15A5" w:rsidRPr="0086515F" w:rsidRDefault="00EB15A5" w:rsidP="007420A2">
      <w:pPr>
        <w:pStyle w:val="20"/>
        <w:shd w:val="clear" w:color="auto" w:fill="auto"/>
        <w:tabs>
          <w:tab w:val="left" w:pos="1038"/>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38"/>
        </w:tabs>
        <w:spacing w:before="0" w:after="0" w:line="240" w:lineRule="auto"/>
        <w:ind w:firstLine="709"/>
        <w:jc w:val="both"/>
        <w:rPr>
          <w:i/>
          <w:sz w:val="24"/>
          <w:szCs w:val="24"/>
          <w:lang w:val="ru-RU"/>
        </w:rPr>
      </w:pPr>
      <w:r w:rsidRPr="0086515F">
        <w:rPr>
          <w:i/>
          <w:sz w:val="24"/>
          <w:szCs w:val="24"/>
          <w:lang w:val="ru-RU"/>
        </w:rPr>
        <w:t>Интерес к художественной литературе:</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обогащать опыт восприятия жанров фольклора (</w:t>
      </w:r>
      <w:proofErr w:type="spellStart"/>
      <w:r w:rsidRPr="0086515F">
        <w:rPr>
          <w:sz w:val="24"/>
          <w:szCs w:val="24"/>
          <w:lang w:val="ru-RU"/>
        </w:rPr>
        <w:t>потешки</w:t>
      </w:r>
      <w:proofErr w:type="spellEnd"/>
      <w:r w:rsidRPr="0086515F">
        <w:rPr>
          <w:sz w:val="24"/>
          <w:szCs w:val="24"/>
          <w:lang w:val="ru-RU"/>
        </w:rPr>
        <w:t>, песенки, прибаутки, сказки о животных) и художественной литературы (небольшие авторские сказки, рассказы, стихотворения);</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lastRenderedPageBreak/>
        <w:t>формировать навык совместного слушания выразительного чтения и рассказывания (с наглядным сопровождением и без него);</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способствовать восприятию и пониманию содержания и композиции текста (поступки персонажей, последовательность событий в сказках, рассказах);</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формировать умение внятно, не спеша произносить небольшие </w:t>
      </w:r>
      <w:proofErr w:type="spellStart"/>
      <w:r w:rsidRPr="0086515F">
        <w:rPr>
          <w:sz w:val="24"/>
          <w:szCs w:val="24"/>
          <w:lang w:val="ru-RU"/>
        </w:rPr>
        <w:t>потешки</w:t>
      </w:r>
      <w:proofErr w:type="spellEnd"/>
      <w:r w:rsidRPr="0086515F">
        <w:rPr>
          <w:sz w:val="24"/>
          <w:szCs w:val="24"/>
          <w:lang w:val="ru-RU"/>
        </w:rPr>
        <w:t xml:space="preserve"> и стихотворения, воспроизводить короткие ролевые диалоги из сказок и прибауток в играх-драматизациях, повторять за педагогом знакомые строчки и рифмы из стихов, песенок, пальчиковых игр;</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поддерживать общение детей друг с другом и с педагогом в процессе совместного рассматривания книжек-картинок, иллюстраций;</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поддерживать положительные эмоциональные проявления (улыбки, смех, жесты) детей в процессе совместного слушания художественных произведений.</w:t>
      </w:r>
    </w:p>
    <w:p w:rsidR="00EB15A5" w:rsidRPr="0086515F" w:rsidRDefault="00EB15A5" w:rsidP="007420A2">
      <w:pPr>
        <w:pStyle w:val="20"/>
        <w:shd w:val="clear" w:color="auto" w:fill="auto"/>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580"/>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EB15A5" w:rsidRPr="0086515F" w:rsidRDefault="00EB15A5" w:rsidP="007420A2">
      <w:pPr>
        <w:pStyle w:val="20"/>
        <w:shd w:val="clear" w:color="auto" w:fill="auto"/>
        <w:tabs>
          <w:tab w:val="left" w:pos="1580"/>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23"/>
        </w:tabs>
        <w:spacing w:before="0" w:after="0" w:line="240" w:lineRule="auto"/>
        <w:ind w:firstLine="709"/>
        <w:jc w:val="both"/>
        <w:rPr>
          <w:i/>
          <w:sz w:val="24"/>
          <w:szCs w:val="24"/>
          <w:lang w:val="ru-RU"/>
        </w:rPr>
      </w:pPr>
      <w:r w:rsidRPr="0086515F">
        <w:rPr>
          <w:i/>
          <w:sz w:val="24"/>
          <w:szCs w:val="24"/>
          <w:lang w:val="ru-RU"/>
        </w:rPr>
        <w:t>Формирование словаря:</w:t>
      </w:r>
    </w:p>
    <w:p w:rsidR="00BE3C65" w:rsidRPr="0086515F" w:rsidRDefault="00BE3C65"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обогащение словаря: педагог обогащает словарь детей за счет расширения представлений о людях, предметах, частях предметов (у рубашки - рукава, воротник, пуговица), качеств предметов (величина, цвет, форма, материал), некоторых сходных по назначению предметов (стул - табурет), объектах природы ближайшего окружения, их действиях, ярко выраженных особенностях, формирует у детей умение понимать обобщающие слова (мебель, одежда);</w:t>
      </w:r>
      <w:proofErr w:type="gramEnd"/>
    </w:p>
    <w:p w:rsidR="00BE3C65" w:rsidRPr="0086515F" w:rsidRDefault="00BE3C65"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активизация словаря: педагог формирует у детей умение использовать в речи названия предметов и объектов ближайшего окружения, знать их назначение, части и свойства, действия с ними; названия действий гигиенических процессов умывания, одевания, купания, еды, ухода за внешним видом и поддержания порядка; названия некоторых качеств и свойств предметов; материалов; объектов и явлений природы.</w:t>
      </w:r>
      <w:proofErr w:type="gramEnd"/>
    </w:p>
    <w:p w:rsidR="00EB15A5" w:rsidRPr="0086515F" w:rsidRDefault="00EB15A5" w:rsidP="007420A2">
      <w:pPr>
        <w:pStyle w:val="20"/>
        <w:shd w:val="clear" w:color="auto" w:fill="auto"/>
        <w:tabs>
          <w:tab w:val="left" w:pos="1042"/>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42"/>
        </w:tabs>
        <w:spacing w:before="0" w:after="0" w:line="240" w:lineRule="auto"/>
        <w:ind w:firstLine="709"/>
        <w:jc w:val="both"/>
        <w:rPr>
          <w:i/>
          <w:sz w:val="24"/>
          <w:szCs w:val="24"/>
          <w:lang w:val="ru-RU"/>
        </w:rPr>
      </w:pPr>
      <w:r w:rsidRPr="0086515F">
        <w:rPr>
          <w:i/>
          <w:sz w:val="24"/>
          <w:szCs w:val="24"/>
          <w:lang w:val="ru-RU"/>
        </w:rPr>
        <w:t>Звуковая культура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продолжает развивать у детей звуковую и интонационную культуру речи, фонематический слух, умение правильно произносить гласные звуки; твердые и мягкие согласные звуки ([м], [б], [</w:t>
      </w:r>
      <w:proofErr w:type="spellStart"/>
      <w:proofErr w:type="gramStart"/>
      <w:r w:rsidRPr="0086515F">
        <w:rPr>
          <w:sz w:val="24"/>
          <w:szCs w:val="24"/>
          <w:lang w:val="ru-RU"/>
        </w:rPr>
        <w:t>п</w:t>
      </w:r>
      <w:proofErr w:type="spellEnd"/>
      <w:proofErr w:type="gramEnd"/>
      <w:r w:rsidRPr="0086515F">
        <w:rPr>
          <w:sz w:val="24"/>
          <w:szCs w:val="24"/>
          <w:lang w:val="ru-RU"/>
        </w:rPr>
        <w:t>], [т], [</w:t>
      </w:r>
      <w:proofErr w:type="spellStart"/>
      <w:r w:rsidRPr="0086515F">
        <w:rPr>
          <w:sz w:val="24"/>
          <w:szCs w:val="24"/>
          <w:lang w:val="ru-RU"/>
        </w:rPr>
        <w:t>д</w:t>
      </w:r>
      <w:proofErr w:type="spellEnd"/>
      <w:r w:rsidRPr="0086515F">
        <w:rPr>
          <w:sz w:val="24"/>
          <w:szCs w:val="24"/>
          <w:lang w:val="ru-RU"/>
        </w:rPr>
        <w:t>], [</w:t>
      </w:r>
      <w:proofErr w:type="spellStart"/>
      <w:r w:rsidRPr="0086515F">
        <w:rPr>
          <w:sz w:val="24"/>
          <w:szCs w:val="24"/>
          <w:lang w:val="ru-RU"/>
        </w:rPr>
        <w:t>н</w:t>
      </w:r>
      <w:proofErr w:type="spellEnd"/>
      <w:r w:rsidRPr="0086515F">
        <w:rPr>
          <w:sz w:val="24"/>
          <w:szCs w:val="24"/>
          <w:lang w:val="ru-RU"/>
        </w:rPr>
        <w:t>], [к], [г], [</w:t>
      </w:r>
      <w:proofErr w:type="spellStart"/>
      <w:r w:rsidRPr="0086515F">
        <w:rPr>
          <w:sz w:val="24"/>
          <w:szCs w:val="24"/>
          <w:lang w:val="ru-RU"/>
        </w:rPr>
        <w:t>х</w:t>
      </w:r>
      <w:proofErr w:type="spellEnd"/>
      <w:r w:rsidRPr="0086515F">
        <w:rPr>
          <w:sz w:val="24"/>
          <w:szCs w:val="24"/>
          <w:lang w:val="ru-RU"/>
        </w:rPr>
        <w:t>], [</w:t>
      </w:r>
      <w:proofErr w:type="spellStart"/>
      <w:r w:rsidRPr="0086515F">
        <w:rPr>
          <w:sz w:val="24"/>
          <w:szCs w:val="24"/>
          <w:lang w:val="ru-RU"/>
        </w:rPr>
        <w:t>ф</w:t>
      </w:r>
      <w:proofErr w:type="spellEnd"/>
      <w:r w:rsidRPr="0086515F">
        <w:rPr>
          <w:sz w:val="24"/>
          <w:szCs w:val="24"/>
          <w:lang w:val="ru-RU"/>
        </w:rPr>
        <w:t>], [в], [л], [с], [</w:t>
      </w:r>
      <w:proofErr w:type="spellStart"/>
      <w:r w:rsidRPr="0086515F">
        <w:rPr>
          <w:sz w:val="24"/>
          <w:szCs w:val="24"/>
          <w:lang w:val="ru-RU"/>
        </w:rPr>
        <w:t>ц</w:t>
      </w:r>
      <w:proofErr w:type="spellEnd"/>
      <w:r w:rsidRPr="0086515F">
        <w:rPr>
          <w:sz w:val="24"/>
          <w:szCs w:val="24"/>
          <w:lang w:val="ru-RU"/>
        </w:rPr>
        <w:t>]); слышать специально интонируемый в речи педагога звук, формирует правильное речевое дыхание, слуховое внимание, моторику речевого аппарата, совершенствует умение детей воспроизводить ритм стихотворения.</w:t>
      </w:r>
    </w:p>
    <w:p w:rsidR="00EB15A5" w:rsidRPr="0086515F" w:rsidRDefault="00EB15A5" w:rsidP="007420A2">
      <w:pPr>
        <w:pStyle w:val="20"/>
        <w:shd w:val="clear" w:color="auto" w:fill="auto"/>
        <w:tabs>
          <w:tab w:val="left" w:pos="1038"/>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38"/>
        </w:tabs>
        <w:spacing w:before="0" w:after="0" w:line="240" w:lineRule="auto"/>
        <w:ind w:firstLine="709"/>
        <w:jc w:val="both"/>
        <w:rPr>
          <w:i/>
          <w:sz w:val="24"/>
          <w:szCs w:val="24"/>
          <w:lang w:val="ru-RU"/>
        </w:rPr>
      </w:pPr>
      <w:r w:rsidRPr="0086515F">
        <w:rPr>
          <w:i/>
          <w:sz w:val="24"/>
          <w:szCs w:val="24"/>
          <w:lang w:val="ru-RU"/>
        </w:rPr>
        <w:t>Грамматический строй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педагог формирует у детей умения использовать в речи и правильно согласовывать прилагательные и существительные в роде, падеже, употреблять существительные с предлогами (в, на, под, за), использовать в речи названия животных и их детенышей в единственном и множественном числе (кошка - котенок, котята); составлять простое распространенное предложение и с помощью педагога строить сложные предложения;</w:t>
      </w:r>
      <w:proofErr w:type="gramEnd"/>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закрепляет овладение детьми разными способами словообразования (наименования предметов посуды с помощью суффиксов), формирует умение образовывать повелительную форму глаголов (беги, лови), использовать приставочный способ для образования глаголов (вошел - вышел), образовывать звукоподражательные глаголы (чирикает).</w:t>
      </w:r>
    </w:p>
    <w:p w:rsidR="00EB15A5" w:rsidRPr="0086515F" w:rsidRDefault="00EB15A5" w:rsidP="007420A2">
      <w:pPr>
        <w:pStyle w:val="20"/>
        <w:shd w:val="clear" w:color="auto" w:fill="auto"/>
        <w:tabs>
          <w:tab w:val="left" w:pos="1052"/>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52"/>
        </w:tabs>
        <w:spacing w:before="0" w:after="0" w:line="240" w:lineRule="auto"/>
        <w:ind w:firstLine="709"/>
        <w:jc w:val="both"/>
        <w:rPr>
          <w:i/>
          <w:sz w:val="24"/>
          <w:szCs w:val="24"/>
          <w:lang w:val="ru-RU"/>
        </w:rPr>
      </w:pPr>
      <w:r w:rsidRPr="0086515F">
        <w:rPr>
          <w:i/>
          <w:sz w:val="24"/>
          <w:szCs w:val="24"/>
          <w:lang w:val="ru-RU"/>
        </w:rPr>
        <w:t>Связная речь:</w:t>
      </w:r>
    </w:p>
    <w:p w:rsidR="00BE3C65" w:rsidRPr="0086515F" w:rsidRDefault="00BE3C65"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 xml:space="preserve">педагог развивает у детей следующие умения: по инициативе взрослого называть членов своей семьи, знакомых литературных героев и их действия на картинках, разговаривать о любимых игрушках; элементарно договариваться со сверстником о совместных действиях в игровом общении; с помощью педагога определять и называть </w:t>
      </w:r>
      <w:r w:rsidRPr="0086515F">
        <w:rPr>
          <w:sz w:val="24"/>
          <w:szCs w:val="24"/>
          <w:lang w:val="ru-RU"/>
        </w:rPr>
        <w:lastRenderedPageBreak/>
        <w:t>ярко выраженные эмоциональные состояния детей, учитывать их при общении: пожалеть, развеселить, использовать ласковые слова.</w:t>
      </w:r>
      <w:proofErr w:type="gramEnd"/>
      <w:r w:rsidRPr="0086515F">
        <w:rPr>
          <w:sz w:val="24"/>
          <w:szCs w:val="24"/>
          <w:lang w:val="ru-RU"/>
        </w:rPr>
        <w:t xml:space="preserve"> Педагог закрепляет у детей умения использовать основные формы речевого этикета в разных ситуациях общения;</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способствует освоению умений диалогической речи: отвечать на вопросы и обращения педагога; сообщать о своих впечатлениях, желаниях; задавать вопросы в условиях наглядно представленной ситуации общения. Педагог формирует умения у детей использовать дружелюбный, спокойный тон, речевые формы вежливого общения </w:t>
      </w:r>
      <w:proofErr w:type="gramStart"/>
      <w:r w:rsidRPr="0086515F">
        <w:rPr>
          <w:sz w:val="24"/>
          <w:szCs w:val="24"/>
          <w:lang w:val="ru-RU"/>
        </w:rPr>
        <w:t>со</w:t>
      </w:r>
      <w:proofErr w:type="gramEnd"/>
      <w:r w:rsidRPr="0086515F">
        <w:rPr>
          <w:sz w:val="24"/>
          <w:szCs w:val="24"/>
          <w:lang w:val="ru-RU"/>
        </w:rPr>
        <w:t xml:space="preserve"> взрослыми и сверстниками: здороваться, прощаться, благодарить, выражать просьбу, знакомиться, развивает у детей умения отвечать на вопросы, используя форму простого предложения или высказывания из 2-3 простых фраз;</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способствует освоению умений монологической речи: по вопросам составлять рассказ по картинке из 3-4 предложений; совместно с педагогом пересказывать хорошо знакомые сказки; читать наизусть короткие стихотворения, слушать чтение детских книг и рассматривать иллюстрации.</w:t>
      </w:r>
    </w:p>
    <w:p w:rsidR="00EB15A5" w:rsidRPr="0086515F" w:rsidRDefault="00EB15A5" w:rsidP="007420A2">
      <w:pPr>
        <w:pStyle w:val="20"/>
        <w:shd w:val="clear" w:color="auto" w:fill="auto"/>
        <w:tabs>
          <w:tab w:val="left" w:pos="1033"/>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33"/>
        </w:tabs>
        <w:spacing w:before="0" w:after="0" w:line="240" w:lineRule="auto"/>
        <w:ind w:firstLine="709"/>
        <w:jc w:val="both"/>
        <w:rPr>
          <w:i/>
          <w:sz w:val="24"/>
          <w:szCs w:val="24"/>
          <w:lang w:val="ru-RU"/>
        </w:rPr>
      </w:pPr>
      <w:r w:rsidRPr="0086515F">
        <w:rPr>
          <w:i/>
          <w:sz w:val="24"/>
          <w:szCs w:val="24"/>
          <w:lang w:val="ru-RU"/>
        </w:rPr>
        <w:t>Подготовка детей к обучению грамоте:</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формирует у детей умение вслушиваться в звучание слова, закрепляет в речи детей термины «слово», «звук» в практическом плане.</w:t>
      </w:r>
    </w:p>
    <w:p w:rsidR="00EB15A5" w:rsidRPr="0086515F" w:rsidRDefault="00EB15A5" w:rsidP="007420A2">
      <w:pPr>
        <w:pStyle w:val="20"/>
        <w:shd w:val="clear" w:color="auto" w:fill="auto"/>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374"/>
        </w:tabs>
        <w:spacing w:before="0" w:after="0" w:line="240" w:lineRule="auto"/>
        <w:ind w:firstLine="709"/>
        <w:jc w:val="both"/>
        <w:rPr>
          <w:b/>
          <w:sz w:val="24"/>
          <w:szCs w:val="24"/>
          <w:lang w:val="ru-RU"/>
        </w:rPr>
      </w:pPr>
      <w:r w:rsidRPr="0086515F">
        <w:rPr>
          <w:b/>
          <w:sz w:val="24"/>
          <w:szCs w:val="24"/>
          <w:lang w:val="ru-RU"/>
        </w:rPr>
        <w:t>От 4 лет до 5 лет.</w:t>
      </w:r>
    </w:p>
    <w:p w:rsidR="00BE3C65" w:rsidRPr="0086515F" w:rsidRDefault="00BE3C65" w:rsidP="007420A2">
      <w:pPr>
        <w:pStyle w:val="20"/>
        <w:shd w:val="clear" w:color="auto" w:fill="auto"/>
        <w:tabs>
          <w:tab w:val="left" w:pos="1566"/>
        </w:tabs>
        <w:spacing w:before="0" w:after="0" w:line="240" w:lineRule="auto"/>
        <w:ind w:firstLine="709"/>
        <w:jc w:val="both"/>
        <w:rPr>
          <w:sz w:val="24"/>
          <w:szCs w:val="24"/>
          <w:lang w:val="ru-RU"/>
        </w:rPr>
      </w:pPr>
      <w:r w:rsidRPr="0086515F">
        <w:rPr>
          <w:sz w:val="24"/>
          <w:szCs w:val="24"/>
          <w:lang w:val="ru-RU"/>
        </w:rPr>
        <w:t xml:space="preserve">В области речевого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EB15A5" w:rsidRPr="0086515F" w:rsidRDefault="00EB15A5" w:rsidP="007420A2">
      <w:pPr>
        <w:pStyle w:val="20"/>
        <w:shd w:val="clear" w:color="auto" w:fill="auto"/>
        <w:tabs>
          <w:tab w:val="left" w:pos="1014"/>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14"/>
        </w:tabs>
        <w:spacing w:before="0" w:after="0" w:line="240" w:lineRule="auto"/>
        <w:ind w:firstLine="709"/>
        <w:jc w:val="both"/>
        <w:rPr>
          <w:i/>
          <w:sz w:val="24"/>
          <w:szCs w:val="24"/>
          <w:lang w:val="ru-RU"/>
        </w:rPr>
      </w:pPr>
      <w:r w:rsidRPr="0086515F">
        <w:rPr>
          <w:i/>
          <w:sz w:val="24"/>
          <w:szCs w:val="24"/>
          <w:lang w:val="ru-RU"/>
        </w:rPr>
        <w:t>Развитие словаря:</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обогащение словаря: вводить в словарь детей существительные, обозначающие профессии, глаголы, трудовые действия. Продолжать учить детей определять и называть местоположение предмета, время суток, характеризовать состояние и настроение людей;</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активизация словаря: закреплять у детей умения использовать в речи существительные, обозначающие названия частей и деталей предметов, прилагательные, обозначающие свойства предметов, наиболее употребительные глаголы, наречия и предлоги; употреблять существительные с обобщающим значением.</w:t>
      </w:r>
    </w:p>
    <w:p w:rsidR="00EB15A5" w:rsidRPr="0086515F" w:rsidRDefault="00EB15A5" w:rsidP="007420A2">
      <w:pPr>
        <w:pStyle w:val="20"/>
        <w:shd w:val="clear" w:color="auto" w:fill="auto"/>
        <w:tabs>
          <w:tab w:val="left" w:pos="1042"/>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42"/>
        </w:tabs>
        <w:spacing w:before="0" w:after="0" w:line="240" w:lineRule="auto"/>
        <w:ind w:firstLine="709"/>
        <w:jc w:val="both"/>
        <w:rPr>
          <w:i/>
          <w:sz w:val="24"/>
          <w:szCs w:val="24"/>
          <w:lang w:val="ru-RU"/>
        </w:rPr>
      </w:pPr>
      <w:r w:rsidRPr="0086515F">
        <w:rPr>
          <w:i/>
          <w:sz w:val="24"/>
          <w:szCs w:val="24"/>
          <w:lang w:val="ru-RU"/>
        </w:rPr>
        <w:t>Звуковая культура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закреплять правильное произношение гласных и согласных звуков, отрабатывать произношение свистящих, шипящих и сонорных звуков. Продолжать работу над дикцией: совершенствовать отчетливое произношение слов и словосочетаний. Проводить работу по развитию фонематического слуха: учить различать на слух и называть слова с определенным звуком. Совершенствовать интонационную выразительность речи.</w:t>
      </w:r>
    </w:p>
    <w:p w:rsidR="00EB15A5" w:rsidRPr="0086515F" w:rsidRDefault="00EB15A5" w:rsidP="007420A2">
      <w:pPr>
        <w:pStyle w:val="20"/>
        <w:shd w:val="clear" w:color="auto" w:fill="auto"/>
        <w:tabs>
          <w:tab w:val="left" w:pos="1033"/>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33"/>
        </w:tabs>
        <w:spacing w:before="0" w:after="0" w:line="240" w:lineRule="auto"/>
        <w:ind w:firstLine="709"/>
        <w:jc w:val="both"/>
        <w:rPr>
          <w:i/>
          <w:sz w:val="24"/>
          <w:szCs w:val="24"/>
          <w:lang w:val="ru-RU"/>
        </w:rPr>
      </w:pPr>
      <w:r w:rsidRPr="0086515F">
        <w:rPr>
          <w:i/>
          <w:sz w:val="24"/>
          <w:szCs w:val="24"/>
          <w:lang w:val="ru-RU"/>
        </w:rPr>
        <w:t>Грамматический строй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продолжать формировать у детей умение правильно согласовывать слова в предложении. </w:t>
      </w:r>
      <w:proofErr w:type="gramStart"/>
      <w:r w:rsidRPr="0086515F">
        <w:rPr>
          <w:sz w:val="24"/>
          <w:szCs w:val="24"/>
          <w:lang w:val="ru-RU"/>
        </w:rPr>
        <w:t>Совершенствовать умения: правильно использовать предлоги в речи; образовывать форму множественного числа существительных, обозначающих детенышей животных, употреблять эти существительные в именительном и родительном падежах; правильно использовать форму множественного числа родительного падежа существительных; употреблять формы повелительного наклонения глаголов; использовать простые сложносочиненные и сложноподчиненные предложения; правильно понимать и употреблять предлоги с пространственным значением (в, под, между, около);</w:t>
      </w:r>
      <w:proofErr w:type="gramEnd"/>
      <w:r w:rsidRPr="0086515F">
        <w:rPr>
          <w:sz w:val="24"/>
          <w:szCs w:val="24"/>
          <w:lang w:val="ru-RU"/>
        </w:rPr>
        <w:t xml:space="preserve"> правильно образовывать названия предметов посуды.</w:t>
      </w:r>
    </w:p>
    <w:p w:rsidR="00EB15A5" w:rsidRPr="0086515F" w:rsidRDefault="00EB15A5" w:rsidP="007420A2">
      <w:pPr>
        <w:pStyle w:val="20"/>
        <w:shd w:val="clear" w:color="auto" w:fill="auto"/>
        <w:tabs>
          <w:tab w:val="left" w:pos="1047"/>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47"/>
        </w:tabs>
        <w:spacing w:before="0" w:after="0" w:line="240" w:lineRule="auto"/>
        <w:ind w:firstLine="709"/>
        <w:jc w:val="both"/>
        <w:rPr>
          <w:i/>
          <w:sz w:val="24"/>
          <w:szCs w:val="24"/>
          <w:lang w:val="ru-RU"/>
        </w:rPr>
      </w:pPr>
      <w:r w:rsidRPr="0086515F">
        <w:rPr>
          <w:i/>
          <w:sz w:val="24"/>
          <w:szCs w:val="24"/>
          <w:lang w:val="ru-RU"/>
        </w:rPr>
        <w:t>Связная речь:</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продолжать совершенствовать диалогическую речь детей. Закреплять у детей умение поддерживать беседу: задавать вопросы по поводу предметов, их качеств, действий </w:t>
      </w:r>
      <w:r w:rsidRPr="0086515F">
        <w:rPr>
          <w:sz w:val="24"/>
          <w:szCs w:val="24"/>
          <w:lang w:val="ru-RU"/>
        </w:rPr>
        <w:lastRenderedPageBreak/>
        <w:t>с ними, взаимоотношений с окружающими, правильно по форме и содержанию отвечать на вопросы. Поддерживать стремление детей рассказывать о своих наблюдениях, переживаниях; пересказывать небольшие сказки и рассказы, знакомые детям и вновь прочитанные; составлять по образцу небольшие рассказы о предмете, игрушке, по содержанию сюжетной картины. Воспитывать культуру общения: формирование умений приветствовать родных, знакомых, детей по группе. Использовать формулы речевого этикета при ответе по телефону, при вступлении в разговор с незнакомыми людьми, при встрече гостей. Развивать коммуникативно-речевые умения у детей (умение вступить, поддержать и завершить общение).</w:t>
      </w:r>
    </w:p>
    <w:p w:rsidR="00EB15A5" w:rsidRPr="0086515F" w:rsidRDefault="00EB15A5" w:rsidP="007420A2">
      <w:pPr>
        <w:pStyle w:val="20"/>
        <w:shd w:val="clear" w:color="auto" w:fill="auto"/>
        <w:tabs>
          <w:tab w:val="left" w:pos="1033"/>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33"/>
        </w:tabs>
        <w:spacing w:before="0" w:after="0" w:line="240" w:lineRule="auto"/>
        <w:ind w:firstLine="709"/>
        <w:jc w:val="both"/>
        <w:rPr>
          <w:i/>
          <w:sz w:val="24"/>
          <w:szCs w:val="24"/>
          <w:lang w:val="ru-RU"/>
        </w:rPr>
      </w:pPr>
      <w:r w:rsidRPr="0086515F">
        <w:rPr>
          <w:i/>
          <w:sz w:val="24"/>
          <w:szCs w:val="24"/>
          <w:lang w:val="ru-RU"/>
        </w:rPr>
        <w:t>Подготовка детей к обучению грамоте:</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продолжать знакомить с терминами «слово», «звук» практически, учить понимать и употреблять эти слова при выполнении упражнений, в речевых играх. Знакомить детей с тем, что слова состоят из звуков, звучат по-разному и сходно, звуки в слове произносятся в определенной последовательности, могут быть разные по длительности звучания (короткие и длинные). Формировать умения различать на слух твердые и мягкие согласные (без выделения терминов), определять и изолированно произносить первый звук в слове, называть слова с заданным звуком;</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выделять голосом звук в слове: произносить заданный звук протяжно, громче, четче, чем он произносится обычно, называть изолированно.</w:t>
      </w:r>
    </w:p>
    <w:p w:rsidR="00EB15A5" w:rsidRPr="0086515F" w:rsidRDefault="00EB15A5" w:rsidP="007420A2">
      <w:pPr>
        <w:pStyle w:val="20"/>
        <w:shd w:val="clear" w:color="auto" w:fill="auto"/>
        <w:tabs>
          <w:tab w:val="left" w:pos="1033"/>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33"/>
        </w:tabs>
        <w:spacing w:before="0" w:after="0" w:line="240" w:lineRule="auto"/>
        <w:ind w:firstLine="709"/>
        <w:jc w:val="both"/>
        <w:rPr>
          <w:i/>
          <w:sz w:val="24"/>
          <w:szCs w:val="24"/>
          <w:lang w:val="ru-RU"/>
        </w:rPr>
      </w:pPr>
      <w:r w:rsidRPr="0086515F">
        <w:rPr>
          <w:i/>
          <w:sz w:val="24"/>
          <w:szCs w:val="24"/>
          <w:lang w:val="ru-RU"/>
        </w:rPr>
        <w:t>Интерес к художественной литературе:</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обогащать опыт восприятия жанров фольклора (загадки, считалки, </w:t>
      </w:r>
      <w:proofErr w:type="spellStart"/>
      <w:r w:rsidRPr="0086515F">
        <w:rPr>
          <w:sz w:val="24"/>
          <w:szCs w:val="24"/>
          <w:lang w:val="ru-RU"/>
        </w:rPr>
        <w:t>заклички</w:t>
      </w:r>
      <w:proofErr w:type="spellEnd"/>
      <w:r w:rsidRPr="0086515F">
        <w:rPr>
          <w:sz w:val="24"/>
          <w:szCs w:val="24"/>
          <w:lang w:val="ru-RU"/>
        </w:rPr>
        <w:t>, сказки о животных, волшебные сказки) и художественной литературы (авторские сказки, рассказы, стихотворения); знать основные особенности жанров литературных произведений;</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развивать способность воспринимать содержание и форму художественных произведений (устанавливать причинно-следственные связи в повествовании, понимать главные характеристики героев; привлекать внимание детей к ритму поэтической речи, образным характеристикам предметов и явлений);</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развивать художественно-речевые и исполнительские умения (выразительное чтение наизусть </w:t>
      </w:r>
      <w:proofErr w:type="spellStart"/>
      <w:r w:rsidRPr="0086515F">
        <w:rPr>
          <w:sz w:val="24"/>
          <w:szCs w:val="24"/>
          <w:lang w:val="ru-RU"/>
        </w:rPr>
        <w:t>потешек</w:t>
      </w:r>
      <w:proofErr w:type="spellEnd"/>
      <w:r w:rsidRPr="0086515F">
        <w:rPr>
          <w:sz w:val="24"/>
          <w:szCs w:val="24"/>
          <w:lang w:val="ru-RU"/>
        </w:rPr>
        <w:t>, прибауток, стихотворений; выразительное исполнение ролей в инсценировках; пересказ небольших рассказов и сказок);</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воспитывать ценностное отношение к книге, уважение к творчеству писателей и иллюстраторов.</w:t>
      </w:r>
    </w:p>
    <w:p w:rsidR="00EB15A5" w:rsidRPr="0086515F" w:rsidRDefault="00EB15A5" w:rsidP="007420A2">
      <w:pPr>
        <w:pStyle w:val="20"/>
        <w:shd w:val="clear" w:color="auto" w:fill="auto"/>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575"/>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EB15A5" w:rsidRPr="0086515F" w:rsidRDefault="00EB15A5" w:rsidP="00FA10CE">
      <w:pPr>
        <w:pStyle w:val="20"/>
        <w:shd w:val="clear" w:color="auto" w:fill="auto"/>
        <w:tabs>
          <w:tab w:val="left" w:pos="1014"/>
        </w:tabs>
        <w:spacing w:before="0" w:after="0" w:line="240" w:lineRule="auto"/>
        <w:jc w:val="both"/>
        <w:rPr>
          <w:sz w:val="24"/>
          <w:szCs w:val="24"/>
          <w:lang w:val="ru-RU"/>
        </w:rPr>
      </w:pPr>
    </w:p>
    <w:p w:rsidR="00BE3C65" w:rsidRPr="0086515F" w:rsidRDefault="00BE3C65" w:rsidP="007420A2">
      <w:pPr>
        <w:pStyle w:val="20"/>
        <w:shd w:val="clear" w:color="auto" w:fill="auto"/>
        <w:tabs>
          <w:tab w:val="left" w:pos="1014"/>
        </w:tabs>
        <w:spacing w:before="0" w:after="0" w:line="240" w:lineRule="auto"/>
        <w:ind w:firstLine="709"/>
        <w:jc w:val="both"/>
        <w:rPr>
          <w:i/>
          <w:sz w:val="24"/>
          <w:szCs w:val="24"/>
          <w:lang w:val="ru-RU"/>
        </w:rPr>
      </w:pPr>
      <w:r w:rsidRPr="0086515F">
        <w:rPr>
          <w:i/>
          <w:sz w:val="24"/>
          <w:szCs w:val="24"/>
          <w:lang w:val="ru-RU"/>
        </w:rPr>
        <w:t>Развитие словаря:</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формирует у детей умение использовать в речи названия предметов и материалов, из которых они изготовлены; названия живых существ и сред их обитания, некоторые трудовые процессы; слова, обозначающие части предметов, объектов и явлений природы, их свойства и качества: цветовые оттенки, вкусовые качества, степени качества объектов, явлений; употреблять слова, обозначающие некоторые родовые и видовые обобщения, а также лежащие в основе этих обобщений существенные признаки; слова извинения, участия, эмоционального сочувствия.</w:t>
      </w:r>
    </w:p>
    <w:p w:rsidR="00EB15A5" w:rsidRPr="0086515F" w:rsidRDefault="00EB15A5" w:rsidP="007420A2">
      <w:pPr>
        <w:pStyle w:val="20"/>
        <w:shd w:val="clear" w:color="auto" w:fill="auto"/>
        <w:tabs>
          <w:tab w:val="left" w:pos="1042"/>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42"/>
        </w:tabs>
        <w:spacing w:before="0" w:after="0" w:line="240" w:lineRule="auto"/>
        <w:ind w:firstLine="709"/>
        <w:jc w:val="both"/>
        <w:rPr>
          <w:i/>
          <w:sz w:val="24"/>
          <w:szCs w:val="24"/>
          <w:lang w:val="ru-RU"/>
        </w:rPr>
      </w:pPr>
      <w:r w:rsidRPr="0086515F">
        <w:rPr>
          <w:i/>
          <w:sz w:val="24"/>
          <w:szCs w:val="24"/>
          <w:lang w:val="ru-RU"/>
        </w:rPr>
        <w:t>Звуковая культура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помогает детям овладеть правильным произношением звуков родного языка и </w:t>
      </w:r>
      <w:proofErr w:type="spellStart"/>
      <w:r w:rsidRPr="0086515F">
        <w:rPr>
          <w:sz w:val="24"/>
          <w:szCs w:val="24"/>
          <w:lang w:val="ru-RU"/>
        </w:rPr>
        <w:t>словопроизношением</w:t>
      </w:r>
      <w:proofErr w:type="spellEnd"/>
      <w:r w:rsidRPr="0086515F">
        <w:rPr>
          <w:sz w:val="24"/>
          <w:szCs w:val="24"/>
          <w:lang w:val="ru-RU"/>
        </w:rPr>
        <w:t xml:space="preserve">, развивает у детей звуковую и интонационную культуру речи, фонематический слух, закрепляет у детей умения правильно произносить свистящие и шипящие звуки; четко воспроизводить фонетический и морфологический рисунок слова; формирует умения говорить внятно, в среднем темпе, голосом средней силы, выразительно </w:t>
      </w:r>
      <w:r w:rsidRPr="0086515F">
        <w:rPr>
          <w:sz w:val="24"/>
          <w:szCs w:val="24"/>
          <w:lang w:val="ru-RU"/>
        </w:rPr>
        <w:lastRenderedPageBreak/>
        <w:t>читать стихи, регулируя интонацию, тембр, силу голоса и ритм речи в зависимости от содержания стихотворения.</w:t>
      </w:r>
    </w:p>
    <w:p w:rsidR="00EB15A5" w:rsidRPr="0086515F" w:rsidRDefault="00EB15A5" w:rsidP="007420A2">
      <w:pPr>
        <w:pStyle w:val="20"/>
        <w:shd w:val="clear" w:color="auto" w:fill="auto"/>
        <w:tabs>
          <w:tab w:val="left" w:pos="1033"/>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33"/>
        </w:tabs>
        <w:spacing w:before="0" w:after="0" w:line="240" w:lineRule="auto"/>
        <w:ind w:firstLine="709"/>
        <w:jc w:val="both"/>
        <w:rPr>
          <w:i/>
          <w:sz w:val="24"/>
          <w:szCs w:val="24"/>
          <w:lang w:val="ru-RU"/>
        </w:rPr>
      </w:pPr>
      <w:r w:rsidRPr="0086515F">
        <w:rPr>
          <w:i/>
          <w:sz w:val="24"/>
          <w:szCs w:val="24"/>
          <w:lang w:val="ru-RU"/>
        </w:rPr>
        <w:t>Грамматический строй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формирует у детей умение использовать полные, распространенные простые с однородными членами и сложноподчиненные предложения для передачи временных, пространственных, причинно-следственных связей; правильно употреблять суффиксы и приставки при словообразовании; использовать систему окончаний существительных, прилагательных, глаголов для оформления речевого высказывания.</w:t>
      </w:r>
    </w:p>
    <w:p w:rsidR="00EB15A5" w:rsidRPr="0086515F" w:rsidRDefault="00EB15A5" w:rsidP="007420A2">
      <w:pPr>
        <w:pStyle w:val="20"/>
        <w:shd w:val="clear" w:color="auto" w:fill="auto"/>
        <w:tabs>
          <w:tab w:val="left" w:pos="1032"/>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32"/>
        </w:tabs>
        <w:spacing w:before="0" w:after="0" w:line="240" w:lineRule="auto"/>
        <w:ind w:firstLine="709"/>
        <w:jc w:val="both"/>
        <w:rPr>
          <w:i/>
          <w:sz w:val="24"/>
          <w:szCs w:val="24"/>
          <w:lang w:val="ru-RU"/>
        </w:rPr>
      </w:pPr>
      <w:r w:rsidRPr="0086515F">
        <w:rPr>
          <w:i/>
          <w:sz w:val="24"/>
          <w:szCs w:val="24"/>
          <w:lang w:val="ru-RU"/>
        </w:rPr>
        <w:t>Связная речь:</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развивает у детей связную, грамматически правильную диалогическую и монологическую речь, обучает детей использовать вопросы поискового характера («Почему?», «Зачем?», «Для чего?»); составлять описательные рассказ из 5-6 предложений о предметах и повествовательные рассказы из личного опыта; использовать элементарные формы объяснительной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развивает у детей речевое творчество, умения сочинять повествовательные рассказы по игрушкам, картинам; составлять описательные загадки об игрушках, объектах природы; поддерживает инициативность и самостоятельность ребёнка в речевом общении </w:t>
      </w:r>
      <w:proofErr w:type="gramStart"/>
      <w:r w:rsidRPr="0086515F">
        <w:rPr>
          <w:sz w:val="24"/>
          <w:szCs w:val="24"/>
          <w:lang w:val="ru-RU"/>
        </w:rPr>
        <w:t>со</w:t>
      </w:r>
      <w:proofErr w:type="gramEnd"/>
      <w:r w:rsidRPr="0086515F">
        <w:rPr>
          <w:sz w:val="24"/>
          <w:szCs w:val="24"/>
          <w:lang w:val="ru-RU"/>
        </w:rPr>
        <w:t xml:space="preserve"> взрослыми и сверстниками; формирует умение использовать в практике общения описательные монологи и элементы объяснительной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развивает у детей умения использовать вариативные формы приветствия, прощания, благодарности, обращения с просьбой, поддерживает стремление детей задавать и правильно формулировать вопросы, при ответах на вопросы использовать элементы объяснительной речи, развивает умение пересказывать сказки, составлять описательные рассказы о предметах и объектах, по картинкам;</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помогает детям осваивать умения вступать в речевое общение с окружающими, задавать вопросы, отвечать на вопросы, слушать ответы других детей, использовать разные типы реплик, рассказывать о событиях, приглашать к деятельности; адекватно реагировать на эмоциональное состояние собеседника речевым высказыванием. Педагог формирует у детей умение участвовать в коллективном разговоре, поддерживая общую беседу, не перебивая собеседников, использовать средства интонационной речевой выразительности, элементы объяснительной речи при разрешении конфликтов, закрепляет у детей умения использовать в речи вариативные формы приветствия; прощания; обращения к взрослым и сверстникам с просьбой, благодарности, обиды, жалобы, формирует у детей навыки обращаться к сверстнику по имени, к взрослому - по имени и отчеству.</w:t>
      </w:r>
    </w:p>
    <w:p w:rsidR="00EB15A5" w:rsidRPr="0086515F" w:rsidRDefault="00EB15A5" w:rsidP="007420A2">
      <w:pPr>
        <w:pStyle w:val="20"/>
        <w:shd w:val="clear" w:color="auto" w:fill="auto"/>
        <w:tabs>
          <w:tab w:val="left" w:pos="1013"/>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13"/>
        </w:tabs>
        <w:spacing w:before="0" w:after="0" w:line="240" w:lineRule="auto"/>
        <w:ind w:firstLine="709"/>
        <w:jc w:val="both"/>
        <w:rPr>
          <w:i/>
          <w:sz w:val="24"/>
          <w:szCs w:val="24"/>
          <w:lang w:val="ru-RU"/>
        </w:rPr>
      </w:pPr>
      <w:r w:rsidRPr="0086515F">
        <w:rPr>
          <w:i/>
          <w:sz w:val="24"/>
          <w:szCs w:val="24"/>
          <w:lang w:val="ru-RU"/>
        </w:rPr>
        <w:t>Подготовка детей к обучению грамоте:</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закрепляет у детей умение понимать термины «слово», «звук», использовать их в речи; формирует представления о том, что слова состоят из звуков, могут быть длинными и короткими; формирует умение сравнивать слова по протяженности; помогает детям осваивать начальные умения звукового анализа слов: самостоятельно произносить слова, интонационно подчеркивая в них первый звук; узнавать слова на заданный звук.</w:t>
      </w:r>
    </w:p>
    <w:p w:rsidR="00EB15A5" w:rsidRPr="0086515F" w:rsidRDefault="00EB15A5" w:rsidP="007420A2">
      <w:pPr>
        <w:pStyle w:val="20"/>
        <w:shd w:val="clear" w:color="auto" w:fill="auto"/>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364"/>
        </w:tabs>
        <w:spacing w:before="0" w:after="0" w:line="240" w:lineRule="auto"/>
        <w:ind w:firstLine="709"/>
        <w:jc w:val="both"/>
        <w:rPr>
          <w:b/>
          <w:sz w:val="24"/>
          <w:szCs w:val="24"/>
          <w:lang w:val="ru-RU"/>
        </w:rPr>
      </w:pPr>
      <w:r w:rsidRPr="0086515F">
        <w:rPr>
          <w:b/>
          <w:sz w:val="24"/>
          <w:szCs w:val="24"/>
          <w:lang w:val="ru-RU"/>
        </w:rPr>
        <w:t>От 5 лет до 6 лет.</w:t>
      </w:r>
    </w:p>
    <w:p w:rsidR="00BE3C65" w:rsidRPr="0086515F" w:rsidRDefault="00BE3C65" w:rsidP="007420A2">
      <w:pPr>
        <w:pStyle w:val="20"/>
        <w:shd w:val="clear" w:color="auto" w:fill="auto"/>
        <w:tabs>
          <w:tab w:val="left" w:pos="1561"/>
        </w:tabs>
        <w:spacing w:before="0" w:after="0" w:line="240" w:lineRule="auto"/>
        <w:ind w:firstLine="709"/>
        <w:jc w:val="both"/>
        <w:rPr>
          <w:sz w:val="24"/>
          <w:szCs w:val="24"/>
          <w:lang w:val="ru-RU"/>
        </w:rPr>
      </w:pPr>
      <w:r w:rsidRPr="0086515F">
        <w:rPr>
          <w:sz w:val="24"/>
          <w:szCs w:val="24"/>
          <w:lang w:val="ru-RU"/>
        </w:rPr>
        <w:t xml:space="preserve">В области речевого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EB15A5" w:rsidRPr="0086515F" w:rsidRDefault="00EB15A5" w:rsidP="007420A2">
      <w:pPr>
        <w:pStyle w:val="20"/>
        <w:shd w:val="clear" w:color="auto" w:fill="auto"/>
        <w:tabs>
          <w:tab w:val="left" w:pos="1014"/>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14"/>
        </w:tabs>
        <w:spacing w:before="0" w:after="0" w:line="240" w:lineRule="auto"/>
        <w:ind w:firstLine="709"/>
        <w:jc w:val="both"/>
        <w:rPr>
          <w:i/>
          <w:sz w:val="24"/>
          <w:szCs w:val="24"/>
          <w:lang w:val="ru-RU"/>
        </w:rPr>
      </w:pPr>
      <w:r w:rsidRPr="0086515F">
        <w:rPr>
          <w:i/>
          <w:sz w:val="24"/>
          <w:szCs w:val="24"/>
          <w:lang w:val="ru-RU"/>
        </w:rPr>
        <w:t>Формирование словаря:</w:t>
      </w:r>
    </w:p>
    <w:p w:rsidR="00BE3C65" w:rsidRPr="0086515F" w:rsidRDefault="00BE3C65"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 xml:space="preserve">обогащение словаря: вводить в словарь детей существительные, обозначающие профессии (каменщик, тракторист, швея); названия техники (экскаватор, комбайн); прилагательные, обозначающие признаки предметов; наречия, характеризующие </w:t>
      </w:r>
      <w:r w:rsidRPr="0086515F">
        <w:rPr>
          <w:sz w:val="24"/>
          <w:szCs w:val="24"/>
          <w:lang w:val="ru-RU"/>
        </w:rPr>
        <w:lastRenderedPageBreak/>
        <w:t>отношение людей к труду (старательно, бережно); глаголы, характеризующие трудовую деятельность людей.</w:t>
      </w:r>
      <w:proofErr w:type="gramEnd"/>
      <w:r w:rsidRPr="0086515F">
        <w:rPr>
          <w:sz w:val="24"/>
          <w:szCs w:val="24"/>
          <w:lang w:val="ru-RU"/>
        </w:rPr>
        <w:t xml:space="preserve"> Упражнять детей в умении подбирать слова со сходными значениями (синонимы) и противоположными значениями (антонимы);</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активизация словаря: закреплять у детей умение правильно, точно по смыслу употреблять в речи существительные, прилагательные, глаголы, наречия, предлоги, использовать существительные с обобщающим значением (строитель, хлебороб).</w:t>
      </w:r>
    </w:p>
    <w:p w:rsidR="00EB15A5" w:rsidRPr="0086515F" w:rsidRDefault="00EB15A5" w:rsidP="007420A2">
      <w:pPr>
        <w:pStyle w:val="20"/>
        <w:shd w:val="clear" w:color="auto" w:fill="auto"/>
        <w:tabs>
          <w:tab w:val="left" w:pos="1042"/>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42"/>
        </w:tabs>
        <w:spacing w:before="0" w:after="0" w:line="240" w:lineRule="auto"/>
        <w:ind w:firstLine="709"/>
        <w:jc w:val="both"/>
        <w:rPr>
          <w:i/>
          <w:sz w:val="24"/>
          <w:szCs w:val="24"/>
          <w:lang w:val="ru-RU"/>
        </w:rPr>
      </w:pPr>
      <w:r w:rsidRPr="0086515F">
        <w:rPr>
          <w:i/>
          <w:sz w:val="24"/>
          <w:szCs w:val="24"/>
          <w:lang w:val="ru-RU"/>
        </w:rPr>
        <w:t>Звуковая культура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закреплять правильное, отчетливое произношение всех звуков родного языка; умение различать на слух и отчетливо произносить часто смешиваемые звуки (</w:t>
      </w:r>
      <w:proofErr w:type="spellStart"/>
      <w:r w:rsidRPr="0086515F">
        <w:rPr>
          <w:sz w:val="24"/>
          <w:szCs w:val="24"/>
          <w:lang w:val="ru-RU"/>
        </w:rPr>
        <w:t>с-ш</w:t>
      </w:r>
      <w:proofErr w:type="spellEnd"/>
      <w:r w:rsidRPr="0086515F">
        <w:rPr>
          <w:sz w:val="24"/>
          <w:szCs w:val="24"/>
          <w:lang w:val="ru-RU"/>
        </w:rPr>
        <w:t xml:space="preserve">, </w:t>
      </w:r>
      <w:proofErr w:type="spellStart"/>
      <w:r w:rsidRPr="0086515F">
        <w:rPr>
          <w:sz w:val="24"/>
          <w:szCs w:val="24"/>
          <w:lang w:val="ru-RU"/>
        </w:rPr>
        <w:t>ж-з</w:t>
      </w:r>
      <w:proofErr w:type="spellEnd"/>
      <w:r w:rsidRPr="0086515F">
        <w:rPr>
          <w:sz w:val="24"/>
          <w:szCs w:val="24"/>
          <w:lang w:val="ru-RU"/>
        </w:rPr>
        <w:t>); определять место звука в слове. Продолжать развивать фонематический слух. Отрабатывать интонационную выразительность речи.</w:t>
      </w:r>
    </w:p>
    <w:p w:rsidR="00EB15A5" w:rsidRPr="0086515F" w:rsidRDefault="00EB15A5" w:rsidP="007420A2">
      <w:pPr>
        <w:pStyle w:val="20"/>
        <w:shd w:val="clear" w:color="auto" w:fill="auto"/>
        <w:tabs>
          <w:tab w:val="left" w:pos="1033"/>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33"/>
        </w:tabs>
        <w:spacing w:before="0" w:after="0" w:line="240" w:lineRule="auto"/>
        <w:ind w:firstLine="709"/>
        <w:jc w:val="both"/>
        <w:rPr>
          <w:i/>
          <w:sz w:val="24"/>
          <w:szCs w:val="24"/>
          <w:lang w:val="ru-RU"/>
        </w:rPr>
      </w:pPr>
      <w:r w:rsidRPr="0086515F">
        <w:rPr>
          <w:i/>
          <w:sz w:val="24"/>
          <w:szCs w:val="24"/>
          <w:lang w:val="ru-RU"/>
        </w:rPr>
        <w:t>Грамматический строй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совершенствовать умение детей согласовывать в предложении существительные с числительными, существительные с прилагательным, образовывать множественное число существительных, обозначающих детенышей животных. Развивать умения пользоваться несклоняемыми существительными (метро); образовывать по образцу однокоренные слова (кот-котенок-котище), образовывать существительные с увеличительными, уменьшительными, ласкательными суффиксами и улавливать оттенки в значении слов;</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познакомить с разными способами образования слов. Продолжать совершенствовать у детей умение составлять по образцу простые и сложные предложения; при инсценировках пользоваться прямой и косвенной речью.</w:t>
      </w:r>
    </w:p>
    <w:p w:rsidR="00EB15A5" w:rsidRPr="0086515F" w:rsidRDefault="00EB15A5" w:rsidP="007420A2">
      <w:pPr>
        <w:pStyle w:val="20"/>
        <w:shd w:val="clear" w:color="auto" w:fill="auto"/>
        <w:tabs>
          <w:tab w:val="left" w:pos="1047"/>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47"/>
        </w:tabs>
        <w:spacing w:before="0" w:after="0" w:line="240" w:lineRule="auto"/>
        <w:ind w:firstLine="709"/>
        <w:jc w:val="both"/>
        <w:rPr>
          <w:i/>
          <w:sz w:val="24"/>
          <w:szCs w:val="24"/>
          <w:lang w:val="ru-RU"/>
        </w:rPr>
      </w:pPr>
      <w:r w:rsidRPr="0086515F">
        <w:rPr>
          <w:i/>
          <w:sz w:val="24"/>
          <w:szCs w:val="24"/>
          <w:lang w:val="ru-RU"/>
        </w:rPr>
        <w:t>Связная речь:</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совершенствовать диалогическую и монологическую формы речи: закреплять умения поддерживать непринужденную беседу, задавать вопросы, правильно отвечать на вопросы педагога и детей; объединять в распространенном ответе реплики других детей, отвечать на один и тот же вопрос по-разному (кратко и распространенно). Закреплять умение участвовать в общей беседе, внимательно слушать собеседника, не перебивать его, не отвлекаться. Поощрять разговоры детей по поводу игр, прочитанных книг, просмотренных фильмов. Продолжать формировать у детей умение использовать разнообразные формулы речевого этикета, употреблять их без напоминания; формировать культуру общения: называть взрослых по имени и отчеству, на «вы», называть друг друга ласковыми именами, во время разговора не опускать голову, смотреть в лицо собеседнику, не вмешиваться в разговор взрослых. </w:t>
      </w:r>
      <w:proofErr w:type="gramStart"/>
      <w:r w:rsidRPr="0086515F">
        <w:rPr>
          <w:sz w:val="24"/>
          <w:szCs w:val="24"/>
          <w:lang w:val="ru-RU"/>
        </w:rPr>
        <w:t>Развивать коммуникативно-речевые умения, умение связно, последовательно и выразительно пересказывать небольшие литературные произведения (сказки, рассказы) без помощи вопросов педагога, выразительно передавая диалоги действующих лиц, характеристики персонажей, формировать умение самостоятельно составлять по плану и образцу небольшие рассказы о предмете, по картине, набору картинок, составлять письма (педагогу, другу); составлять рассказы из опыта, передавая хорошо знакомые события.</w:t>
      </w:r>
      <w:proofErr w:type="gramEnd"/>
      <w:r w:rsidRPr="0086515F">
        <w:rPr>
          <w:sz w:val="24"/>
          <w:szCs w:val="24"/>
          <w:lang w:val="ru-RU"/>
        </w:rPr>
        <w:t xml:space="preserve"> Формировать умение составлять небольшие рассказы творческого характера по теме, предложенной педагогом.</w:t>
      </w:r>
    </w:p>
    <w:p w:rsidR="00EB15A5" w:rsidRPr="0086515F" w:rsidRDefault="00EB15A5" w:rsidP="007420A2">
      <w:pPr>
        <w:pStyle w:val="20"/>
        <w:shd w:val="clear" w:color="auto" w:fill="auto"/>
        <w:tabs>
          <w:tab w:val="left" w:pos="1013"/>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13"/>
        </w:tabs>
        <w:spacing w:before="0" w:after="0" w:line="240" w:lineRule="auto"/>
        <w:ind w:firstLine="709"/>
        <w:jc w:val="both"/>
        <w:rPr>
          <w:i/>
          <w:sz w:val="24"/>
          <w:szCs w:val="24"/>
          <w:lang w:val="ru-RU"/>
        </w:rPr>
      </w:pPr>
      <w:r w:rsidRPr="0086515F">
        <w:rPr>
          <w:i/>
          <w:sz w:val="24"/>
          <w:szCs w:val="24"/>
          <w:lang w:val="ru-RU"/>
        </w:rPr>
        <w:t>Подготовка детей к обучению грамоте;</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формировать у детей умение производить анализ слов различной звуковой структуры, выделять словесное ударение и определять его место в структуре слова, качественно характеризовать выделяемые звуки (гласные, твердый согласный, мягкий согласный, ударный гласный, безударный гласный звук), правильно употреблять соответствующие термины. Познакомить детей со словесным составом предложения и звуковым составом слова.</w:t>
      </w:r>
    </w:p>
    <w:p w:rsidR="00EB15A5" w:rsidRPr="0086515F" w:rsidRDefault="00EB15A5" w:rsidP="007420A2">
      <w:pPr>
        <w:pStyle w:val="20"/>
        <w:shd w:val="clear" w:color="auto" w:fill="auto"/>
        <w:tabs>
          <w:tab w:val="left" w:pos="1018"/>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18"/>
        </w:tabs>
        <w:spacing w:before="0" w:after="0" w:line="240" w:lineRule="auto"/>
        <w:ind w:firstLine="709"/>
        <w:jc w:val="both"/>
        <w:rPr>
          <w:i/>
          <w:sz w:val="24"/>
          <w:szCs w:val="24"/>
          <w:lang w:val="ru-RU"/>
        </w:rPr>
      </w:pPr>
      <w:r w:rsidRPr="0086515F">
        <w:rPr>
          <w:i/>
          <w:sz w:val="24"/>
          <w:szCs w:val="24"/>
          <w:lang w:val="ru-RU"/>
        </w:rPr>
        <w:t>Интерес к художественной литературе:</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lastRenderedPageBreak/>
        <w:t>обогащать опыт восприятия жанров фольклора (</w:t>
      </w:r>
      <w:proofErr w:type="spellStart"/>
      <w:r w:rsidRPr="0086515F">
        <w:rPr>
          <w:sz w:val="24"/>
          <w:szCs w:val="24"/>
          <w:lang w:val="ru-RU"/>
        </w:rPr>
        <w:t>потешки</w:t>
      </w:r>
      <w:proofErr w:type="spellEnd"/>
      <w:r w:rsidRPr="0086515F">
        <w:rPr>
          <w:sz w:val="24"/>
          <w:szCs w:val="24"/>
          <w:lang w:val="ru-RU"/>
        </w:rPr>
        <w:t>, песенки, прибаутки, сказки о животных, волшебные сказки) и художественной литературы (небольшие авторские сказки, рассказы, стихотворения);</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развивать интерес к произведениям познавательного характера; формировать положительное эмоциональное отношение к «чтению с продолжением» (сказка-повесть, цикл рассказов со сквозным персонажем);</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формировать избирательное отношение к известным произведениям фольклора и художественной литературы, поддерживать инициативу детей в выборе произведений для совместного слушания (в том числе и повторное);</w:t>
      </w:r>
    </w:p>
    <w:p w:rsidR="00BE3C65" w:rsidRPr="0086515F" w:rsidRDefault="00BE3C65"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формировать представления о некоторых жанровых, композиционных, языковых особенностях произведений: поговорка, загадка, считалка, скороговорка, народная сказка, рассказ, стихотворение;</w:t>
      </w:r>
      <w:proofErr w:type="gramEnd"/>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ритм в поэтическом тексте; рассматривание иллюстраций разных художников к одному и тому же произведению);</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совершенствовать художественно-речевые и исполнительские умения (выразительное чтение наизусть </w:t>
      </w:r>
      <w:proofErr w:type="spellStart"/>
      <w:r w:rsidRPr="0086515F">
        <w:rPr>
          <w:sz w:val="24"/>
          <w:szCs w:val="24"/>
          <w:lang w:val="ru-RU"/>
        </w:rPr>
        <w:t>потешек</w:t>
      </w:r>
      <w:proofErr w:type="spellEnd"/>
      <w:r w:rsidRPr="0086515F">
        <w:rPr>
          <w:sz w:val="24"/>
          <w:szCs w:val="24"/>
          <w:lang w:val="ru-RU"/>
        </w:rPr>
        <w:t>, прибауток, стихотворений; выразительное чтение по ролям в инсценировках; пересказ близко к тексту);</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развивать образность речи и словесное творчество (умения выделять из текста образные единицы, понимать их значение; составлять короткие рассказы по </w:t>
      </w:r>
      <w:proofErr w:type="spellStart"/>
      <w:r w:rsidRPr="0086515F">
        <w:rPr>
          <w:sz w:val="24"/>
          <w:szCs w:val="24"/>
          <w:lang w:val="ru-RU"/>
        </w:rPr>
        <w:t>потешке</w:t>
      </w:r>
      <w:proofErr w:type="spellEnd"/>
      <w:r w:rsidRPr="0086515F">
        <w:rPr>
          <w:sz w:val="24"/>
          <w:szCs w:val="24"/>
          <w:lang w:val="ru-RU"/>
        </w:rPr>
        <w:t>, прибаутке).</w:t>
      </w:r>
    </w:p>
    <w:p w:rsidR="00EB15A5" w:rsidRPr="0086515F" w:rsidRDefault="00EB15A5" w:rsidP="007420A2">
      <w:pPr>
        <w:pStyle w:val="20"/>
        <w:shd w:val="clear" w:color="auto" w:fill="auto"/>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575"/>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EB15A5" w:rsidRPr="0086515F" w:rsidRDefault="00EB15A5" w:rsidP="007420A2">
      <w:pPr>
        <w:pStyle w:val="20"/>
        <w:shd w:val="clear" w:color="auto" w:fill="auto"/>
        <w:tabs>
          <w:tab w:val="left" w:pos="1575"/>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18"/>
        </w:tabs>
        <w:spacing w:before="0" w:after="0" w:line="240" w:lineRule="auto"/>
        <w:ind w:firstLine="709"/>
        <w:jc w:val="both"/>
        <w:rPr>
          <w:i/>
          <w:sz w:val="24"/>
          <w:szCs w:val="24"/>
          <w:lang w:val="ru-RU"/>
        </w:rPr>
      </w:pPr>
      <w:r w:rsidRPr="0086515F">
        <w:rPr>
          <w:i/>
          <w:sz w:val="24"/>
          <w:szCs w:val="24"/>
          <w:lang w:val="ru-RU"/>
        </w:rPr>
        <w:t>Формирование словаря:</w:t>
      </w:r>
    </w:p>
    <w:p w:rsidR="00BE3C65" w:rsidRPr="0086515F" w:rsidRDefault="00BE3C65"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педагог осуществляет обогащение словаря за счет расширения представлений о явлениях социальной жизни, взаимоотношениях и характерах людей; за счет слов, обозначающих: названия профессий, учреждений, предметов и инструментов труда, техники, помогающей в работе, трудовые действия и качество их выполнения; личностные характеристики человека, его состояния и настроения, внутренние переживания; социально-нравственные категории, оттенки цвета, тонкое дифференцирование формы, размера и других признаков объекта;</w:t>
      </w:r>
      <w:proofErr w:type="gramEnd"/>
      <w:r w:rsidRPr="0086515F">
        <w:rPr>
          <w:sz w:val="24"/>
          <w:szCs w:val="24"/>
          <w:lang w:val="ru-RU"/>
        </w:rPr>
        <w:t xml:space="preserve"> названия обследовательских действий, необходимых для выявления качеств и свой</w:t>
      </w:r>
      <w:proofErr w:type="gramStart"/>
      <w:r w:rsidRPr="0086515F">
        <w:rPr>
          <w:sz w:val="24"/>
          <w:szCs w:val="24"/>
          <w:lang w:val="ru-RU"/>
        </w:rPr>
        <w:t>ств пр</w:t>
      </w:r>
      <w:proofErr w:type="gramEnd"/>
      <w:r w:rsidRPr="0086515F">
        <w:rPr>
          <w:sz w:val="24"/>
          <w:szCs w:val="24"/>
          <w:lang w:val="ru-RU"/>
        </w:rPr>
        <w:t>едметов. Педагог закрепляет у детей умение обобщать предметы: объединять их в группы по существенным признакам.</w:t>
      </w:r>
    </w:p>
    <w:p w:rsidR="00EB15A5" w:rsidRPr="0086515F" w:rsidRDefault="00EB15A5" w:rsidP="007420A2">
      <w:pPr>
        <w:pStyle w:val="20"/>
        <w:shd w:val="clear" w:color="auto" w:fill="auto"/>
        <w:tabs>
          <w:tab w:val="left" w:pos="1042"/>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42"/>
        </w:tabs>
        <w:spacing w:before="0" w:after="0" w:line="240" w:lineRule="auto"/>
        <w:ind w:firstLine="709"/>
        <w:jc w:val="both"/>
        <w:rPr>
          <w:sz w:val="24"/>
          <w:szCs w:val="24"/>
          <w:lang w:val="ru-RU"/>
        </w:rPr>
      </w:pPr>
      <w:r w:rsidRPr="0086515F">
        <w:rPr>
          <w:i/>
          <w:sz w:val="24"/>
          <w:szCs w:val="24"/>
          <w:lang w:val="ru-RU"/>
        </w:rPr>
        <w:t>Звуковая культура речи</w:t>
      </w:r>
      <w:r w:rsidRPr="0086515F">
        <w:rPr>
          <w:sz w:val="24"/>
          <w:szCs w:val="24"/>
          <w:lang w:val="ru-RU"/>
        </w:rPr>
        <w:t>:</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развивает у детей звуковую и интонационную культуру речи, фонематический слух, способствует освоению правильного произношения сонорных звуков ([л], [л’], [</w:t>
      </w:r>
      <w:proofErr w:type="spellStart"/>
      <w:proofErr w:type="gramStart"/>
      <w:r w:rsidRPr="0086515F">
        <w:rPr>
          <w:sz w:val="24"/>
          <w:szCs w:val="24"/>
          <w:lang w:val="ru-RU"/>
        </w:rPr>
        <w:t>р</w:t>
      </w:r>
      <w:proofErr w:type="spellEnd"/>
      <w:proofErr w:type="gramEnd"/>
      <w:r w:rsidRPr="0086515F">
        <w:rPr>
          <w:sz w:val="24"/>
          <w:szCs w:val="24"/>
          <w:lang w:val="ru-RU"/>
        </w:rPr>
        <w:t>], [</w:t>
      </w:r>
      <w:proofErr w:type="spellStart"/>
      <w:r w:rsidRPr="0086515F">
        <w:rPr>
          <w:sz w:val="24"/>
          <w:szCs w:val="24"/>
          <w:lang w:val="ru-RU"/>
        </w:rPr>
        <w:t>р</w:t>
      </w:r>
      <w:proofErr w:type="spellEnd"/>
      <w:r w:rsidRPr="0086515F">
        <w:rPr>
          <w:sz w:val="24"/>
          <w:szCs w:val="24"/>
          <w:lang w:val="ru-RU"/>
        </w:rPr>
        <w:t>’]); упражняет в чистом звукопроизношении в процессе повседневного речевого общения и при звуковом анализе слов; формирует умение использовать средства интонационной выразительности при чтении стихов, пересказе литературных произведений, в процессе общения (самостоятельное изменение темпа, ритма речи, силы и тембра голоса в зависимости от содержания).</w:t>
      </w:r>
    </w:p>
    <w:p w:rsidR="00EB15A5" w:rsidRPr="0086515F" w:rsidRDefault="00EB15A5" w:rsidP="007420A2">
      <w:pPr>
        <w:pStyle w:val="20"/>
        <w:shd w:val="clear" w:color="auto" w:fill="auto"/>
        <w:tabs>
          <w:tab w:val="left" w:pos="1033"/>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33"/>
        </w:tabs>
        <w:spacing w:before="0" w:after="0" w:line="240" w:lineRule="auto"/>
        <w:ind w:firstLine="709"/>
        <w:jc w:val="both"/>
        <w:rPr>
          <w:i/>
          <w:sz w:val="24"/>
          <w:szCs w:val="24"/>
          <w:lang w:val="ru-RU"/>
        </w:rPr>
      </w:pPr>
      <w:r w:rsidRPr="0086515F">
        <w:rPr>
          <w:i/>
          <w:sz w:val="24"/>
          <w:szCs w:val="24"/>
          <w:lang w:val="ru-RU"/>
        </w:rPr>
        <w:t>Грамматический строй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формирует у детей умение грамматически правильно использовать в речи: несклоняемые существительные, слова, имеющие только множественное или только единственное число, глаголы «одеть» и «надеть», существительные множественного числа в родительном падеже; образовывать слова, пользуясь суффиксами, приставками.</w:t>
      </w:r>
    </w:p>
    <w:p w:rsidR="00EB15A5" w:rsidRPr="0086515F" w:rsidRDefault="00EB15A5" w:rsidP="007420A2">
      <w:pPr>
        <w:pStyle w:val="20"/>
        <w:shd w:val="clear" w:color="auto" w:fill="auto"/>
        <w:tabs>
          <w:tab w:val="left" w:pos="1047"/>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47"/>
        </w:tabs>
        <w:spacing w:before="0" w:after="0" w:line="240" w:lineRule="auto"/>
        <w:ind w:firstLine="709"/>
        <w:jc w:val="both"/>
        <w:rPr>
          <w:i/>
          <w:sz w:val="24"/>
          <w:szCs w:val="24"/>
          <w:lang w:val="ru-RU"/>
        </w:rPr>
      </w:pPr>
      <w:r w:rsidRPr="0086515F">
        <w:rPr>
          <w:i/>
          <w:sz w:val="24"/>
          <w:szCs w:val="24"/>
          <w:lang w:val="ru-RU"/>
        </w:rPr>
        <w:t>Связная речь:</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способствует развитию у детей монологической речи, формирует умение </w:t>
      </w:r>
      <w:r w:rsidRPr="0086515F">
        <w:rPr>
          <w:sz w:val="24"/>
          <w:szCs w:val="24"/>
          <w:lang w:val="ru-RU"/>
        </w:rPr>
        <w:lastRenderedPageBreak/>
        <w:t>замечать и доброжелательно исправлять ошибки в речи сверстников, обогащает представления детей о правилах речевого этикета, развивает умение соблюдать этику общения в условиях коллективного взаимодействия, поддерживает интерес детей к рассказыванию по собственной инициативе, поощряет использование в диалоге разных типов реплик;</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помогает детям осваивать этикет телефонного разговора, столового, гостевого этикета, этикет взаимодействия в общественных местах; использовать невербальные средства общения (мимика, жесты, позы); принятые нормы вежливого речевого общения; участвовать в коллективных разговорах, использовать разные виды деятельности и речевые ситуации для развития диалогической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формирует у детей умения самостоятельно строить игровые и деловые диалоги; пересказывать литературные произведения по ролям, по частям, правильно передавая идею и содержание, пользоваться прямой и косвенной речью; с помощью педагога определять и воспроизводить логику описательного рассказа; в описательных рассказах о предметах, объектах и явлениях природы использовать прилагательные и наречия; </w:t>
      </w:r>
      <w:proofErr w:type="gramStart"/>
      <w:r w:rsidRPr="0086515F">
        <w:rPr>
          <w:sz w:val="24"/>
          <w:szCs w:val="24"/>
          <w:lang w:val="ru-RU"/>
        </w:rPr>
        <w:t>сочинять сюжетные рассказы по картине, из личного опыта; с помощью педагога строить свой рассказ в соответствии с логикой повествования; в повествовании отражать типичные особенности жанра сказки или рассказа;</w:t>
      </w:r>
      <w:proofErr w:type="gramEnd"/>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развивает у детей речевое творчество, формирует интерес к самостоятельному сочинению, созданию разнообразных видов творческих рассказов: придумывание продолжения и окончания к рассказу, рассказы по аналогии, рассказы по плану педагога, по модели. Педагог закрепляет у детей умение внимательно выслушивать рассказы сверстников, замечать речевые ошибки и доброжелательно исправлять их; использовать элементы речи - доказательства при отгадывании загадок, в процессе совместных игр, в повседневном общении, помогает детям осваивать умения находить в текстах литературных произведений сравнения, эпитеты; использовать их при сочинении загадок, сказок, рассказов.</w:t>
      </w:r>
    </w:p>
    <w:p w:rsidR="00EB15A5" w:rsidRPr="0086515F" w:rsidRDefault="00EB15A5" w:rsidP="007420A2">
      <w:pPr>
        <w:pStyle w:val="20"/>
        <w:shd w:val="clear" w:color="auto" w:fill="auto"/>
        <w:tabs>
          <w:tab w:val="left" w:pos="1018"/>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18"/>
        </w:tabs>
        <w:spacing w:before="0" w:after="0" w:line="240" w:lineRule="auto"/>
        <w:ind w:firstLine="709"/>
        <w:jc w:val="both"/>
        <w:rPr>
          <w:i/>
          <w:sz w:val="24"/>
          <w:szCs w:val="24"/>
          <w:lang w:val="ru-RU"/>
        </w:rPr>
      </w:pPr>
      <w:r w:rsidRPr="0086515F">
        <w:rPr>
          <w:i/>
          <w:sz w:val="24"/>
          <w:szCs w:val="24"/>
          <w:lang w:val="ru-RU"/>
        </w:rPr>
        <w:t>Подготовка детей к обучению грамоте:</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помогает детям осваивать представления о существовании разных языков, термины «слово», «звук», «буква», «предложение», «гласный звук» и «согласный звук», проводить звуковой анализ слова, делить на слоги дву</w:t>
      </w:r>
      <w:proofErr w:type="gramStart"/>
      <w:r w:rsidRPr="0086515F">
        <w:rPr>
          <w:sz w:val="24"/>
          <w:szCs w:val="24"/>
          <w:lang w:val="ru-RU"/>
        </w:rPr>
        <w:t>х-</w:t>
      </w:r>
      <w:proofErr w:type="gramEnd"/>
      <w:r w:rsidRPr="0086515F">
        <w:rPr>
          <w:sz w:val="24"/>
          <w:szCs w:val="24"/>
          <w:lang w:val="ru-RU"/>
        </w:rPr>
        <w:t xml:space="preserve">, </w:t>
      </w:r>
      <w:proofErr w:type="spellStart"/>
      <w:r w:rsidRPr="0086515F">
        <w:rPr>
          <w:sz w:val="24"/>
          <w:szCs w:val="24"/>
          <w:lang w:val="ru-RU"/>
        </w:rPr>
        <w:t>трехслоговые</w:t>
      </w:r>
      <w:proofErr w:type="spellEnd"/>
      <w:r w:rsidRPr="0086515F">
        <w:rPr>
          <w:sz w:val="24"/>
          <w:szCs w:val="24"/>
          <w:lang w:val="ru-RU"/>
        </w:rPr>
        <w:t xml:space="preserve"> слова; осуществлять звуковой анализ простых </w:t>
      </w:r>
      <w:proofErr w:type="spellStart"/>
      <w:r w:rsidRPr="0086515F">
        <w:rPr>
          <w:sz w:val="24"/>
          <w:szCs w:val="24"/>
          <w:lang w:val="ru-RU"/>
        </w:rPr>
        <w:t>трехзвуковых</w:t>
      </w:r>
      <w:proofErr w:type="spellEnd"/>
      <w:r w:rsidRPr="0086515F">
        <w:rPr>
          <w:sz w:val="24"/>
          <w:szCs w:val="24"/>
          <w:lang w:val="ru-RU"/>
        </w:rPr>
        <w:t xml:space="preserve"> слов: интонационно выделять звуки в слове, различать гласные и согласные звуки, определять твердость и мягкость согласных, составлять схемы звукового состава слова; составлять предложения по живой модели; определять количество и последовательность слов в предложении. Педагог развивает мелкую моторику кистей рук детей с помощью раскрашивания, штриховки, мелких мозаик.</w:t>
      </w:r>
    </w:p>
    <w:p w:rsidR="00EB15A5" w:rsidRPr="0086515F" w:rsidRDefault="00EB15A5" w:rsidP="007420A2">
      <w:pPr>
        <w:pStyle w:val="20"/>
        <w:shd w:val="clear" w:color="auto" w:fill="auto"/>
        <w:tabs>
          <w:tab w:val="left" w:pos="1349"/>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349"/>
        </w:tabs>
        <w:spacing w:before="0" w:after="0" w:line="240" w:lineRule="auto"/>
        <w:ind w:firstLine="709"/>
        <w:jc w:val="both"/>
        <w:rPr>
          <w:b/>
          <w:sz w:val="24"/>
          <w:szCs w:val="24"/>
          <w:lang w:val="ru-RU"/>
        </w:rPr>
      </w:pPr>
      <w:r w:rsidRPr="0086515F">
        <w:rPr>
          <w:b/>
          <w:sz w:val="24"/>
          <w:szCs w:val="24"/>
          <w:lang w:val="ru-RU"/>
        </w:rPr>
        <w:t>От 6 лет до 7 лет.</w:t>
      </w:r>
    </w:p>
    <w:p w:rsidR="00BE3C65" w:rsidRPr="0086515F" w:rsidRDefault="00BE3C65" w:rsidP="007420A2">
      <w:pPr>
        <w:pStyle w:val="20"/>
        <w:shd w:val="clear" w:color="auto" w:fill="auto"/>
        <w:tabs>
          <w:tab w:val="left" w:pos="1561"/>
        </w:tabs>
        <w:spacing w:before="0" w:after="0" w:line="240" w:lineRule="auto"/>
        <w:ind w:firstLine="709"/>
        <w:jc w:val="both"/>
        <w:rPr>
          <w:sz w:val="24"/>
          <w:szCs w:val="24"/>
          <w:lang w:val="ru-RU"/>
        </w:rPr>
      </w:pPr>
      <w:r w:rsidRPr="0086515F">
        <w:rPr>
          <w:sz w:val="24"/>
          <w:szCs w:val="24"/>
          <w:lang w:val="ru-RU"/>
        </w:rPr>
        <w:t xml:space="preserve">В области речевого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EB15A5" w:rsidRPr="0086515F" w:rsidRDefault="00EB15A5" w:rsidP="007420A2">
      <w:pPr>
        <w:pStyle w:val="20"/>
        <w:shd w:val="clear" w:color="auto" w:fill="auto"/>
        <w:tabs>
          <w:tab w:val="left" w:pos="998"/>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998"/>
        </w:tabs>
        <w:spacing w:before="0" w:after="0" w:line="240" w:lineRule="auto"/>
        <w:ind w:firstLine="709"/>
        <w:jc w:val="both"/>
        <w:rPr>
          <w:i/>
          <w:sz w:val="24"/>
          <w:szCs w:val="24"/>
          <w:lang w:val="ru-RU"/>
        </w:rPr>
      </w:pPr>
      <w:r w:rsidRPr="0086515F">
        <w:rPr>
          <w:i/>
          <w:sz w:val="24"/>
          <w:szCs w:val="24"/>
          <w:lang w:val="ru-RU"/>
        </w:rPr>
        <w:t>Формирование словаря:</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обогащение словаря: расширять запас слов, обозначающих название предметов, действий, признаков. Закреплять у детей умения использовать в речи синонимы, существительные с обобщающими значениями. Вводить в словарь детей антонимы, многозначные слова;</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активизация словаря: совершенствовать умение использовать разные части речи точно по смыслу.</w:t>
      </w:r>
    </w:p>
    <w:p w:rsidR="00EB15A5" w:rsidRPr="0086515F" w:rsidRDefault="00EB15A5" w:rsidP="007420A2">
      <w:pPr>
        <w:pStyle w:val="20"/>
        <w:shd w:val="clear" w:color="auto" w:fill="auto"/>
        <w:tabs>
          <w:tab w:val="left" w:pos="1042"/>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42"/>
        </w:tabs>
        <w:spacing w:before="0" w:after="0" w:line="240" w:lineRule="auto"/>
        <w:ind w:firstLine="709"/>
        <w:jc w:val="both"/>
        <w:rPr>
          <w:i/>
          <w:sz w:val="24"/>
          <w:szCs w:val="24"/>
          <w:lang w:val="ru-RU"/>
        </w:rPr>
      </w:pPr>
      <w:r w:rsidRPr="0086515F">
        <w:rPr>
          <w:i/>
          <w:sz w:val="24"/>
          <w:szCs w:val="24"/>
          <w:lang w:val="ru-RU"/>
        </w:rPr>
        <w:t>Звуковая культура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совершенствовать умение различать на слух и в произношении все звуки родного языка. Отрабатывать дикцию: внятно и отчетливо произносить слова и словосочетания с </w:t>
      </w:r>
      <w:r w:rsidRPr="0086515F">
        <w:rPr>
          <w:sz w:val="24"/>
          <w:szCs w:val="24"/>
          <w:lang w:val="ru-RU"/>
        </w:rPr>
        <w:lastRenderedPageBreak/>
        <w:t>естественной интонацией. Совершенствовать фонематический слух: называть слова с определенным звуком, находить слова с этим звуком в предложении, определять место звука в слове (в начале, в середине, в конце). Развивать интонационную сторону речи (мелодика, ритм, тембр, сила голоса, темп).</w:t>
      </w:r>
    </w:p>
    <w:p w:rsidR="00EB15A5" w:rsidRPr="0086515F" w:rsidRDefault="00EB15A5" w:rsidP="007420A2">
      <w:pPr>
        <w:pStyle w:val="20"/>
        <w:shd w:val="clear" w:color="auto" w:fill="auto"/>
        <w:tabs>
          <w:tab w:val="left" w:pos="1033"/>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33"/>
        </w:tabs>
        <w:spacing w:before="0" w:after="0" w:line="240" w:lineRule="auto"/>
        <w:ind w:firstLine="709"/>
        <w:jc w:val="both"/>
        <w:rPr>
          <w:i/>
          <w:sz w:val="24"/>
          <w:szCs w:val="24"/>
          <w:lang w:val="ru-RU"/>
        </w:rPr>
      </w:pPr>
      <w:r w:rsidRPr="0086515F">
        <w:rPr>
          <w:i/>
          <w:sz w:val="24"/>
          <w:szCs w:val="24"/>
          <w:lang w:val="ru-RU"/>
        </w:rPr>
        <w:t>Грамматический строй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закреплять умение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 Совершенствовать умение детей образовывать однокоренные слова, использовать в речи сложные предложения разных видов.</w:t>
      </w:r>
    </w:p>
    <w:p w:rsidR="00EB15A5" w:rsidRPr="0086515F" w:rsidRDefault="00EB15A5" w:rsidP="007420A2">
      <w:pPr>
        <w:pStyle w:val="20"/>
        <w:shd w:val="clear" w:color="auto" w:fill="auto"/>
        <w:tabs>
          <w:tab w:val="left" w:pos="1052"/>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52"/>
        </w:tabs>
        <w:spacing w:before="0" w:after="0" w:line="240" w:lineRule="auto"/>
        <w:ind w:firstLine="709"/>
        <w:jc w:val="both"/>
        <w:rPr>
          <w:i/>
          <w:sz w:val="24"/>
          <w:szCs w:val="24"/>
          <w:lang w:val="ru-RU"/>
        </w:rPr>
      </w:pPr>
      <w:r w:rsidRPr="0086515F">
        <w:rPr>
          <w:i/>
          <w:sz w:val="24"/>
          <w:szCs w:val="24"/>
          <w:lang w:val="ru-RU"/>
        </w:rPr>
        <w:t>Связная речь:</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совершенствовать диалогическую и монологическую формы речи. Закреплять умение отвечать на вопросы и задавать их, воспитывать культуру речевого общения. Продолжать развивать коммуникативно-речевые умения. Продолжать учить детей самостоятельно, выразительно, последовательно, без повторов передавать содержание литературного текста, использовать в пересказе выразительные средства, характерные для произведения. Совершенствовать умение составлять рассказы о предмете, по картине, по серии сюжетных картинок. Продолжать учить детей составлять небольшие рассказы из личного опыта, творческие рассказы без наглядного материала. Закреплять умение составлять рассказы и небольшие сказки. Формировать умения строить разные типы высказывания (описание, повествование, рассуждение), соблюдая их структуру и используя разнообразные типы связей между предложениями и между частями высказывания.</w:t>
      </w:r>
    </w:p>
    <w:p w:rsidR="00EB15A5" w:rsidRPr="0086515F" w:rsidRDefault="00EB15A5" w:rsidP="007420A2">
      <w:pPr>
        <w:pStyle w:val="20"/>
        <w:shd w:val="clear" w:color="auto" w:fill="auto"/>
        <w:tabs>
          <w:tab w:val="left" w:pos="1033"/>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33"/>
        </w:tabs>
        <w:spacing w:before="0" w:after="0" w:line="240" w:lineRule="auto"/>
        <w:ind w:firstLine="709"/>
        <w:jc w:val="both"/>
        <w:rPr>
          <w:i/>
          <w:sz w:val="24"/>
          <w:szCs w:val="24"/>
          <w:lang w:val="ru-RU"/>
        </w:rPr>
      </w:pPr>
      <w:r w:rsidRPr="0086515F">
        <w:rPr>
          <w:i/>
          <w:sz w:val="24"/>
          <w:szCs w:val="24"/>
          <w:lang w:val="ru-RU"/>
        </w:rPr>
        <w:t>Подготовка детей к обучению грамоте:</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упражнять в составлении предложений из 2-4 слов, членении простых предложений на слова с указанием их последовательности. Формировать у детей умение делить слова на слоги, составлять слова из слогов, делить на слоги трехсложные слова с открытыми слогами; знакомить детей с буквами; читать слоги, слова, простые предложения из 2-3 слов.</w:t>
      </w:r>
    </w:p>
    <w:p w:rsidR="00EB15A5" w:rsidRPr="0086515F" w:rsidRDefault="00EB15A5" w:rsidP="007420A2">
      <w:pPr>
        <w:pStyle w:val="20"/>
        <w:shd w:val="clear" w:color="auto" w:fill="auto"/>
        <w:tabs>
          <w:tab w:val="left" w:pos="1033"/>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33"/>
        </w:tabs>
        <w:spacing w:before="0" w:after="0" w:line="240" w:lineRule="auto"/>
        <w:ind w:firstLine="709"/>
        <w:jc w:val="both"/>
        <w:rPr>
          <w:i/>
          <w:sz w:val="24"/>
          <w:szCs w:val="24"/>
          <w:lang w:val="ru-RU"/>
        </w:rPr>
      </w:pPr>
      <w:r w:rsidRPr="0086515F">
        <w:rPr>
          <w:i/>
          <w:sz w:val="24"/>
          <w:szCs w:val="24"/>
          <w:lang w:val="ru-RU"/>
        </w:rPr>
        <w:t>Интерес к художественной литературе:</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формировать отношение детей к книге как эстетическому объекту, поддерживать положительные эмоциональные проявления детей (радость, удовольствие при слушании произведений);</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развивать интерес к изданиям познавательного и энциклопедического характера; знакомить с разнообразными по жанру и тематике художественными произведениями;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формировать положительное эмоциональное отношение к «чтению с продолжением» (сказка-повесть, цикл рассказов со сквозным персонажем);</w:t>
      </w:r>
    </w:p>
    <w:p w:rsidR="00BE3C65" w:rsidRPr="0086515F" w:rsidRDefault="00BE3C65"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формировать представления о жанровых, композиционных и языковых особенностях жанров литературы: литературная сказка, рассказ, стихотворение, басня, пословица, небылица, былина;</w:t>
      </w:r>
      <w:proofErr w:type="gramEnd"/>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развитие поэтического слуха);</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поддерживать избирательные интересы детей к произведениям определенного жанра и тематики;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развивать образность речи и словесное творчество (составление сравнений, метафор, описательных и метафорических загадок, сочинение текстов сказочного и реалистического характера, создание рифмованных строк).</w:t>
      </w:r>
    </w:p>
    <w:p w:rsidR="00EB15A5" w:rsidRPr="0086515F" w:rsidRDefault="00EB15A5" w:rsidP="007420A2">
      <w:pPr>
        <w:pStyle w:val="20"/>
        <w:shd w:val="clear" w:color="auto" w:fill="auto"/>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580"/>
        </w:tabs>
        <w:spacing w:before="0" w:after="0" w:line="240" w:lineRule="auto"/>
        <w:ind w:firstLine="709"/>
        <w:jc w:val="both"/>
        <w:rPr>
          <w:sz w:val="24"/>
          <w:szCs w:val="24"/>
          <w:lang w:val="ru-RU"/>
        </w:rPr>
      </w:pPr>
      <w:r w:rsidRPr="0086515F">
        <w:rPr>
          <w:b/>
          <w:sz w:val="24"/>
          <w:szCs w:val="24"/>
          <w:lang w:val="ru-RU"/>
        </w:rPr>
        <w:lastRenderedPageBreak/>
        <w:t>Содержание</w:t>
      </w:r>
      <w:r w:rsidRPr="0086515F">
        <w:rPr>
          <w:sz w:val="24"/>
          <w:szCs w:val="24"/>
          <w:lang w:val="ru-RU"/>
        </w:rPr>
        <w:t xml:space="preserve"> образовательной деятельности.</w:t>
      </w:r>
    </w:p>
    <w:p w:rsidR="00EB15A5" w:rsidRPr="0086515F" w:rsidRDefault="00EB15A5" w:rsidP="007420A2">
      <w:pPr>
        <w:pStyle w:val="20"/>
        <w:shd w:val="clear" w:color="auto" w:fill="auto"/>
        <w:tabs>
          <w:tab w:val="left" w:pos="1018"/>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18"/>
        </w:tabs>
        <w:spacing w:before="0" w:after="0" w:line="240" w:lineRule="auto"/>
        <w:ind w:firstLine="709"/>
        <w:jc w:val="both"/>
        <w:rPr>
          <w:i/>
          <w:sz w:val="24"/>
          <w:szCs w:val="24"/>
          <w:lang w:val="ru-RU"/>
        </w:rPr>
      </w:pPr>
      <w:r w:rsidRPr="0086515F">
        <w:rPr>
          <w:i/>
          <w:sz w:val="24"/>
          <w:szCs w:val="24"/>
          <w:lang w:val="ru-RU"/>
        </w:rPr>
        <w:t>Формирование словаря:</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формирует у детей умения подбирать точные слова для выражения мысли; выполнять операцию классификации - деления освоенных понятий на группы на основе выявленных признаков, использовать в речи средства языковой выразительности: антонимы, синонимы, многозначные слова, метафоры, олицетворения.</w:t>
      </w:r>
    </w:p>
    <w:p w:rsidR="00EB15A5" w:rsidRPr="0086515F" w:rsidRDefault="00EB15A5" w:rsidP="007420A2">
      <w:pPr>
        <w:pStyle w:val="20"/>
        <w:shd w:val="clear" w:color="auto" w:fill="auto"/>
        <w:tabs>
          <w:tab w:val="left" w:pos="1042"/>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42"/>
        </w:tabs>
        <w:spacing w:before="0" w:after="0" w:line="240" w:lineRule="auto"/>
        <w:ind w:firstLine="709"/>
        <w:jc w:val="both"/>
        <w:rPr>
          <w:i/>
          <w:sz w:val="24"/>
          <w:szCs w:val="24"/>
          <w:lang w:val="ru-RU"/>
        </w:rPr>
      </w:pPr>
      <w:r w:rsidRPr="0086515F">
        <w:rPr>
          <w:i/>
          <w:sz w:val="24"/>
          <w:szCs w:val="24"/>
          <w:lang w:val="ru-RU"/>
        </w:rPr>
        <w:t>Звуковая культура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способствует автоматизации и </w:t>
      </w:r>
      <w:proofErr w:type="gramStart"/>
      <w:r w:rsidRPr="0086515F">
        <w:rPr>
          <w:sz w:val="24"/>
          <w:szCs w:val="24"/>
          <w:lang w:val="ru-RU"/>
        </w:rPr>
        <w:t>дифференциации</w:t>
      </w:r>
      <w:proofErr w:type="gramEnd"/>
      <w:r w:rsidRPr="0086515F">
        <w:rPr>
          <w:sz w:val="24"/>
          <w:szCs w:val="24"/>
          <w:lang w:val="ru-RU"/>
        </w:rPr>
        <w:t xml:space="preserve"> сложных </w:t>
      </w:r>
      <w:r w:rsidRPr="0086515F">
        <w:rPr>
          <w:rStyle w:val="CenturySchoolbook175pt"/>
          <w:rFonts w:ascii="Times New Roman" w:hAnsi="Times New Roman" w:cs="Times New Roman"/>
          <w:color w:val="auto"/>
          <w:sz w:val="24"/>
          <w:szCs w:val="24"/>
        </w:rPr>
        <w:t xml:space="preserve">для </w:t>
      </w:r>
      <w:r w:rsidRPr="0086515F">
        <w:rPr>
          <w:sz w:val="24"/>
          <w:szCs w:val="24"/>
          <w:lang w:val="ru-RU"/>
        </w:rPr>
        <w:t>произношения звуков в речи; проводит работу по исправлению имеющихся нарушений в звукопроизношении.</w:t>
      </w:r>
    </w:p>
    <w:p w:rsidR="00EB15A5" w:rsidRPr="0086515F" w:rsidRDefault="00EB15A5" w:rsidP="007420A2">
      <w:pPr>
        <w:pStyle w:val="20"/>
        <w:shd w:val="clear" w:color="auto" w:fill="auto"/>
        <w:tabs>
          <w:tab w:val="left" w:pos="1033"/>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33"/>
        </w:tabs>
        <w:spacing w:before="0" w:after="0" w:line="240" w:lineRule="auto"/>
        <w:ind w:firstLine="709"/>
        <w:jc w:val="both"/>
        <w:rPr>
          <w:i/>
          <w:sz w:val="24"/>
          <w:szCs w:val="24"/>
          <w:lang w:val="ru-RU"/>
        </w:rPr>
      </w:pPr>
      <w:r w:rsidRPr="0086515F">
        <w:rPr>
          <w:i/>
          <w:sz w:val="24"/>
          <w:szCs w:val="24"/>
          <w:lang w:val="ru-RU"/>
        </w:rPr>
        <w:t>Грамматический строй речи:</w:t>
      </w:r>
    </w:p>
    <w:p w:rsidR="00BE3C65" w:rsidRPr="0086515F" w:rsidRDefault="00BE3C65"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педагог развивает у детей умения образовывать сложные слова посредством слияния основ, самостоятельно использовать в речи разные типы предложений в соответствии с содержанием высказывания, с помощью игр и упражнений закрепляет умения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w:t>
      </w:r>
      <w:proofErr w:type="gramEnd"/>
    </w:p>
    <w:p w:rsidR="00EB15A5" w:rsidRPr="0086515F" w:rsidRDefault="00EB15A5" w:rsidP="007420A2">
      <w:pPr>
        <w:pStyle w:val="20"/>
        <w:shd w:val="clear" w:color="auto" w:fill="auto"/>
        <w:tabs>
          <w:tab w:val="left" w:pos="1027"/>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27"/>
        </w:tabs>
        <w:spacing w:before="0" w:after="0" w:line="240" w:lineRule="auto"/>
        <w:ind w:firstLine="709"/>
        <w:jc w:val="both"/>
        <w:rPr>
          <w:i/>
          <w:sz w:val="24"/>
          <w:szCs w:val="24"/>
          <w:lang w:val="ru-RU"/>
        </w:rPr>
      </w:pPr>
      <w:r w:rsidRPr="0086515F">
        <w:rPr>
          <w:i/>
          <w:sz w:val="24"/>
          <w:szCs w:val="24"/>
          <w:lang w:val="ru-RU"/>
        </w:rPr>
        <w:t>Связная речь:</w:t>
      </w:r>
    </w:p>
    <w:p w:rsidR="00BE3C65" w:rsidRPr="0086515F" w:rsidRDefault="00BE3C65"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педагог подводит детей к осознанному выбору этикетной формы в зависимости от ситуации общения, возраста собеседника, цели взаимодействия, формирует умение использовать средства языковой выразительности при сочинении загадок, сказок, стихотворений, помогает детям осваивать умения коллективного речевого взаимодействия при выполнении поручений и игровых заданий, употреблять вариативные этикетные формулы эмоционального взаимодействия с людьми, правила этикета в новых ситуациях.</w:t>
      </w:r>
      <w:proofErr w:type="gramEnd"/>
      <w:r w:rsidRPr="0086515F">
        <w:rPr>
          <w:sz w:val="24"/>
          <w:szCs w:val="24"/>
          <w:lang w:val="ru-RU"/>
        </w:rPr>
        <w:t xml:space="preserve"> Например, формирует умение представить своего друга родителям (законным представителям), сверстникам. </w:t>
      </w:r>
      <w:proofErr w:type="gramStart"/>
      <w:r w:rsidRPr="0086515F">
        <w:rPr>
          <w:sz w:val="24"/>
          <w:szCs w:val="24"/>
          <w:lang w:val="ru-RU"/>
        </w:rPr>
        <w:t>Педагог использует речевые ситуации и совместную деятельность для формирования коммуникативно-речевых умений у детей, закрепляет у детей умение пересказывать литературные произведения по ролям, близко к тексту, от лица литературного героя, передавая идею и содержание, выразительно воспроизводя диалоги действующих лиц, подводит к пониманию и запоминанию авторских средств выразительности, использованию их при пересказе, в собственной речи, умению замечать их в рассказах сверстников;</w:t>
      </w:r>
      <w:proofErr w:type="gramEnd"/>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в описательных рассказах педагог формирует у детей умения передавать эмоциональное отношение к образам, используя средства языковой выразительности: метафоры, сравнения, эпитеты, гиперболы, олицетворения; самостоятельно определять логику описательного рассказа; использовать разнообразные средства выразительности; формирует умение составлять повествовательные рассказы по картине, из личного и коллективного опыта, по набору игрушек, закрепляет у детей умение строить свой рассказ, соблюдая структуру повествования, составлять рассказы-контаминации (сочетание описания и повествования; описания и рассуждения);</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развивает у детей способность самостоятельно использовать в процессе общения со взрослыми и сверстниками объяснительную речь, реч</w:t>
      </w:r>
      <w:proofErr w:type="gramStart"/>
      <w:r w:rsidRPr="0086515F">
        <w:rPr>
          <w:sz w:val="24"/>
          <w:szCs w:val="24"/>
          <w:lang w:val="ru-RU"/>
        </w:rPr>
        <w:t>ь-</w:t>
      </w:r>
      <w:proofErr w:type="gramEnd"/>
      <w:r w:rsidRPr="0086515F">
        <w:rPr>
          <w:sz w:val="24"/>
          <w:szCs w:val="24"/>
          <w:lang w:val="ru-RU"/>
        </w:rPr>
        <w:t xml:space="preserve"> доказательство, речевое планирование, помогает детям осваивать умения самостоятельно сочинять разнообразные виды творческих рассказов. В творческих рассказах закрепляет умение использовать личный и литературный опыт в зависимости от индивидуальных интересов и способностей; развивает у детей умение внимательно выслушивать рассказы сверстников, помогать им в случае затруднений, замечать речевые и логические ошибки, доброжелательно и конструктивно исправлять их.</w:t>
      </w:r>
    </w:p>
    <w:p w:rsidR="00EB15A5" w:rsidRPr="0086515F" w:rsidRDefault="00EB15A5" w:rsidP="007420A2">
      <w:pPr>
        <w:pStyle w:val="20"/>
        <w:shd w:val="clear" w:color="auto" w:fill="auto"/>
        <w:tabs>
          <w:tab w:val="left" w:pos="1008"/>
        </w:tabs>
        <w:spacing w:before="0" w:after="0" w:line="240" w:lineRule="auto"/>
        <w:ind w:firstLine="709"/>
        <w:jc w:val="both"/>
        <w:rPr>
          <w:sz w:val="24"/>
          <w:szCs w:val="24"/>
          <w:lang w:val="ru-RU"/>
        </w:rPr>
      </w:pPr>
    </w:p>
    <w:p w:rsidR="00BE3C65" w:rsidRPr="0086515F" w:rsidRDefault="00BE3C65" w:rsidP="007420A2">
      <w:pPr>
        <w:pStyle w:val="20"/>
        <w:shd w:val="clear" w:color="auto" w:fill="auto"/>
        <w:tabs>
          <w:tab w:val="left" w:pos="1008"/>
        </w:tabs>
        <w:spacing w:before="0" w:after="0" w:line="240" w:lineRule="auto"/>
        <w:ind w:firstLine="709"/>
        <w:jc w:val="both"/>
        <w:rPr>
          <w:i/>
          <w:sz w:val="24"/>
          <w:szCs w:val="24"/>
          <w:lang w:val="ru-RU"/>
        </w:rPr>
      </w:pPr>
      <w:r w:rsidRPr="0086515F">
        <w:rPr>
          <w:i/>
          <w:sz w:val="24"/>
          <w:szCs w:val="24"/>
          <w:lang w:val="ru-RU"/>
        </w:rPr>
        <w:lastRenderedPageBreak/>
        <w:t>Подготовка детей к обучению грамоте:</w:t>
      </w:r>
    </w:p>
    <w:p w:rsidR="00BE3C65" w:rsidRPr="0086515F" w:rsidRDefault="00BE3C65"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продолжает формировать у детей интерес к языку, осознанное отношение к языковым явлениям, помогает освоить звуковой анализ </w:t>
      </w:r>
      <w:proofErr w:type="spellStart"/>
      <w:r w:rsidRPr="0086515F">
        <w:rPr>
          <w:sz w:val="24"/>
          <w:szCs w:val="24"/>
          <w:lang w:val="ru-RU"/>
        </w:rPr>
        <w:t>четырехзвуковых</w:t>
      </w:r>
      <w:proofErr w:type="spellEnd"/>
      <w:r w:rsidRPr="0086515F">
        <w:rPr>
          <w:sz w:val="24"/>
          <w:szCs w:val="24"/>
          <w:lang w:val="ru-RU"/>
        </w:rPr>
        <w:t xml:space="preserve"> и </w:t>
      </w:r>
      <w:proofErr w:type="spellStart"/>
      <w:r w:rsidRPr="0086515F">
        <w:rPr>
          <w:sz w:val="24"/>
          <w:szCs w:val="24"/>
          <w:lang w:val="ru-RU"/>
        </w:rPr>
        <w:t>пятизвуковых</w:t>
      </w:r>
      <w:proofErr w:type="spellEnd"/>
      <w:r w:rsidRPr="0086515F">
        <w:rPr>
          <w:sz w:val="24"/>
          <w:szCs w:val="24"/>
          <w:lang w:val="ru-RU"/>
        </w:rPr>
        <w:t xml:space="preserve"> слов; закрепляет умение интонационно выделять звуки в слове, определять их последовательность, давать им характеристику, составлять схемы слова, выделять ударный гласный звука в слове; определять количество и последовательность слов в предложении; составлять предложения с заданным количеством слов; ориентироваться на листе, выполнять графические диктанты; штриховку в разных направлениях, обводку; знать названия букв, читать слоги.</w:t>
      </w:r>
    </w:p>
    <w:p w:rsidR="00EB15A5" w:rsidRPr="0086515F" w:rsidRDefault="00EB15A5" w:rsidP="007420A2">
      <w:pPr>
        <w:pStyle w:val="20"/>
        <w:shd w:val="clear" w:color="auto" w:fill="auto"/>
        <w:spacing w:before="0" w:after="0" w:line="240" w:lineRule="auto"/>
        <w:ind w:firstLine="709"/>
        <w:jc w:val="both"/>
        <w:rPr>
          <w:sz w:val="24"/>
          <w:szCs w:val="24"/>
          <w:lang w:val="ru-RU"/>
        </w:rPr>
      </w:pPr>
    </w:p>
    <w:p w:rsidR="00BE3C65" w:rsidRPr="0086515F" w:rsidRDefault="00A25AD6" w:rsidP="007420A2">
      <w:pPr>
        <w:pStyle w:val="20"/>
        <w:shd w:val="clear" w:color="auto" w:fill="auto"/>
        <w:tabs>
          <w:tab w:val="left" w:pos="1489"/>
        </w:tabs>
        <w:spacing w:before="0" w:after="0" w:line="240" w:lineRule="auto"/>
        <w:ind w:firstLine="709"/>
        <w:jc w:val="both"/>
        <w:rPr>
          <w:b/>
          <w:sz w:val="24"/>
          <w:szCs w:val="24"/>
          <w:lang w:val="ru-RU"/>
        </w:rPr>
      </w:pPr>
      <w:r w:rsidRPr="0086515F">
        <w:rPr>
          <w:b/>
          <w:sz w:val="24"/>
          <w:szCs w:val="24"/>
          <w:lang w:val="ru-RU"/>
        </w:rPr>
        <w:t>2.3.1</w:t>
      </w:r>
      <w:r w:rsidR="00053BEB" w:rsidRPr="0086515F">
        <w:rPr>
          <w:b/>
          <w:sz w:val="24"/>
          <w:szCs w:val="24"/>
          <w:lang w:val="ru-RU"/>
        </w:rPr>
        <w:t xml:space="preserve">. </w:t>
      </w:r>
      <w:r w:rsidR="00BE3C65" w:rsidRPr="0086515F">
        <w:rPr>
          <w:b/>
          <w:sz w:val="24"/>
          <w:szCs w:val="24"/>
          <w:lang w:val="ru-RU"/>
        </w:rPr>
        <w:t>Решение совокупных задач воспитания в рамках образовательной области «Речевое развитие» направлено на приобщение детей к ценностям «Культура» и «Красота», что предполагает:</w:t>
      </w:r>
    </w:p>
    <w:p w:rsidR="00BE3C65" w:rsidRPr="0086515F" w:rsidRDefault="00BE3C65" w:rsidP="00FA10CE">
      <w:pPr>
        <w:pStyle w:val="20"/>
        <w:numPr>
          <w:ilvl w:val="0"/>
          <w:numId w:val="4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владение формами речевого этикета, отражающими принятые в обществе правила и нормы культурного поведения;</w:t>
      </w:r>
    </w:p>
    <w:p w:rsidR="00BE3C65" w:rsidRPr="0086515F" w:rsidRDefault="00BE3C65" w:rsidP="00FA10CE">
      <w:pPr>
        <w:pStyle w:val="20"/>
        <w:numPr>
          <w:ilvl w:val="0"/>
          <w:numId w:val="4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rsidR="005A4C2C" w:rsidRPr="0086515F" w:rsidRDefault="005A4C2C" w:rsidP="00FA10CE">
      <w:pPr>
        <w:pStyle w:val="a3"/>
        <w:ind w:left="0"/>
        <w:rPr>
          <w:color w:val="00B050"/>
        </w:rPr>
      </w:pPr>
    </w:p>
    <w:p w:rsidR="005A4C2C" w:rsidRPr="0086515F" w:rsidRDefault="00A25AD6" w:rsidP="007420A2">
      <w:pPr>
        <w:pStyle w:val="a3"/>
        <w:ind w:left="0" w:firstLine="709"/>
        <w:rPr>
          <w:b/>
        </w:rPr>
      </w:pPr>
      <w:r w:rsidRPr="0086515F">
        <w:rPr>
          <w:b/>
        </w:rPr>
        <w:t xml:space="preserve">2.3.2. Перечень пособий, способствующих реализации программы в образовательной области  </w:t>
      </w:r>
      <w:r w:rsidR="005A4C2C" w:rsidRPr="0086515F">
        <w:rPr>
          <w:b/>
        </w:rPr>
        <w:t>«Речевое развитие»:</w:t>
      </w:r>
    </w:p>
    <w:p w:rsidR="001506D3" w:rsidRPr="0086515F" w:rsidRDefault="001506D3" w:rsidP="007420A2">
      <w:pPr>
        <w:ind w:firstLine="709"/>
        <w:rPr>
          <w:b/>
          <w:i/>
          <w:sz w:val="24"/>
          <w:szCs w:val="24"/>
        </w:rPr>
      </w:pPr>
      <w:r w:rsidRPr="0086515F">
        <w:rPr>
          <w:b/>
          <w:i/>
          <w:sz w:val="24"/>
          <w:szCs w:val="24"/>
        </w:rPr>
        <w:t xml:space="preserve">Методические пособия </w:t>
      </w:r>
    </w:p>
    <w:p w:rsidR="001506D3" w:rsidRPr="0086515F" w:rsidRDefault="001506D3" w:rsidP="00FA10CE">
      <w:pPr>
        <w:rPr>
          <w:sz w:val="24"/>
          <w:szCs w:val="24"/>
        </w:rPr>
      </w:pPr>
      <w:proofErr w:type="spellStart"/>
      <w:r w:rsidRPr="0086515F">
        <w:rPr>
          <w:sz w:val="24"/>
          <w:szCs w:val="24"/>
        </w:rPr>
        <w:t>Гербова</w:t>
      </w:r>
      <w:proofErr w:type="spellEnd"/>
      <w:r w:rsidRPr="0086515F">
        <w:rPr>
          <w:sz w:val="24"/>
          <w:szCs w:val="24"/>
        </w:rPr>
        <w:t xml:space="preserve"> В. В. Развитие речи в детском саду (2–3 года). М.: </w:t>
      </w:r>
      <w:proofErr w:type="spellStart"/>
      <w:r w:rsidRPr="0086515F">
        <w:rPr>
          <w:sz w:val="24"/>
          <w:szCs w:val="24"/>
        </w:rPr>
        <w:t>МозаикаСинтез</w:t>
      </w:r>
      <w:proofErr w:type="spellEnd"/>
      <w:r w:rsidRPr="0086515F">
        <w:rPr>
          <w:sz w:val="24"/>
          <w:szCs w:val="24"/>
        </w:rPr>
        <w:t xml:space="preserve">, 2020 </w:t>
      </w:r>
    </w:p>
    <w:p w:rsidR="001506D3" w:rsidRPr="0086515F" w:rsidRDefault="001506D3" w:rsidP="00FA10CE">
      <w:pPr>
        <w:rPr>
          <w:sz w:val="24"/>
          <w:szCs w:val="24"/>
        </w:rPr>
      </w:pPr>
      <w:proofErr w:type="spellStart"/>
      <w:r w:rsidRPr="0086515F">
        <w:rPr>
          <w:sz w:val="24"/>
          <w:szCs w:val="24"/>
        </w:rPr>
        <w:t>Гербова</w:t>
      </w:r>
      <w:proofErr w:type="spellEnd"/>
      <w:r w:rsidRPr="0086515F">
        <w:rPr>
          <w:sz w:val="24"/>
          <w:szCs w:val="24"/>
        </w:rPr>
        <w:t xml:space="preserve"> В. В. Развитие речи в детском саду (3–4 года). М.: </w:t>
      </w:r>
      <w:proofErr w:type="spellStart"/>
      <w:r w:rsidRPr="0086515F">
        <w:rPr>
          <w:sz w:val="24"/>
          <w:szCs w:val="24"/>
        </w:rPr>
        <w:t>МозаикаСинтез</w:t>
      </w:r>
      <w:proofErr w:type="spellEnd"/>
      <w:r w:rsidRPr="0086515F">
        <w:rPr>
          <w:sz w:val="24"/>
          <w:szCs w:val="24"/>
        </w:rPr>
        <w:t xml:space="preserve">, 2020 </w:t>
      </w:r>
    </w:p>
    <w:p w:rsidR="001506D3" w:rsidRPr="0086515F" w:rsidRDefault="001506D3" w:rsidP="00FA10CE">
      <w:pPr>
        <w:rPr>
          <w:sz w:val="24"/>
          <w:szCs w:val="24"/>
        </w:rPr>
      </w:pPr>
      <w:proofErr w:type="spellStart"/>
      <w:r w:rsidRPr="0086515F">
        <w:rPr>
          <w:sz w:val="24"/>
          <w:szCs w:val="24"/>
        </w:rPr>
        <w:t>Гербова</w:t>
      </w:r>
      <w:proofErr w:type="spellEnd"/>
      <w:r w:rsidRPr="0086515F">
        <w:rPr>
          <w:sz w:val="24"/>
          <w:szCs w:val="24"/>
        </w:rPr>
        <w:t xml:space="preserve"> В. В. Развитие речи в детском саду (4–5 лет). М.: </w:t>
      </w:r>
      <w:proofErr w:type="spellStart"/>
      <w:r w:rsidRPr="0086515F">
        <w:rPr>
          <w:sz w:val="24"/>
          <w:szCs w:val="24"/>
        </w:rPr>
        <w:t>МозаикаСинтез</w:t>
      </w:r>
      <w:proofErr w:type="spellEnd"/>
      <w:r w:rsidRPr="0086515F">
        <w:rPr>
          <w:sz w:val="24"/>
          <w:szCs w:val="24"/>
        </w:rPr>
        <w:t xml:space="preserve">, 2020 </w:t>
      </w:r>
    </w:p>
    <w:p w:rsidR="001506D3" w:rsidRPr="0086515F" w:rsidRDefault="001506D3" w:rsidP="00FA10CE">
      <w:pPr>
        <w:rPr>
          <w:sz w:val="24"/>
          <w:szCs w:val="24"/>
        </w:rPr>
      </w:pPr>
      <w:proofErr w:type="spellStart"/>
      <w:r w:rsidRPr="0086515F">
        <w:rPr>
          <w:sz w:val="24"/>
          <w:szCs w:val="24"/>
        </w:rPr>
        <w:t>Гербова</w:t>
      </w:r>
      <w:proofErr w:type="spellEnd"/>
      <w:r w:rsidRPr="0086515F">
        <w:rPr>
          <w:sz w:val="24"/>
          <w:szCs w:val="24"/>
        </w:rPr>
        <w:t xml:space="preserve"> В. В. Развитие речи в детском саду (5–6 лет). М.: </w:t>
      </w:r>
      <w:proofErr w:type="spellStart"/>
      <w:r w:rsidRPr="0086515F">
        <w:rPr>
          <w:sz w:val="24"/>
          <w:szCs w:val="24"/>
        </w:rPr>
        <w:t>МозаикаСинтез</w:t>
      </w:r>
      <w:proofErr w:type="spellEnd"/>
      <w:r w:rsidRPr="0086515F">
        <w:rPr>
          <w:sz w:val="24"/>
          <w:szCs w:val="24"/>
        </w:rPr>
        <w:t xml:space="preserve">, 2020 </w:t>
      </w:r>
    </w:p>
    <w:p w:rsidR="001506D3" w:rsidRPr="0086515F" w:rsidRDefault="001506D3" w:rsidP="00FA10CE">
      <w:pPr>
        <w:rPr>
          <w:sz w:val="24"/>
          <w:szCs w:val="24"/>
        </w:rPr>
      </w:pPr>
      <w:proofErr w:type="spellStart"/>
      <w:r w:rsidRPr="0086515F">
        <w:rPr>
          <w:sz w:val="24"/>
          <w:szCs w:val="24"/>
        </w:rPr>
        <w:t>Гербова</w:t>
      </w:r>
      <w:proofErr w:type="spellEnd"/>
      <w:r w:rsidRPr="0086515F">
        <w:rPr>
          <w:sz w:val="24"/>
          <w:szCs w:val="24"/>
        </w:rPr>
        <w:t xml:space="preserve"> В. В. Развитие речи в детском саду (6–7 лет). М.: </w:t>
      </w:r>
      <w:proofErr w:type="spellStart"/>
      <w:r w:rsidRPr="0086515F">
        <w:rPr>
          <w:sz w:val="24"/>
          <w:szCs w:val="24"/>
        </w:rPr>
        <w:t>МозаикаСинтез</w:t>
      </w:r>
      <w:proofErr w:type="spellEnd"/>
      <w:r w:rsidRPr="0086515F">
        <w:rPr>
          <w:sz w:val="24"/>
          <w:szCs w:val="24"/>
        </w:rPr>
        <w:t xml:space="preserve">, 2020 </w:t>
      </w:r>
    </w:p>
    <w:p w:rsidR="001506D3" w:rsidRPr="0086515F" w:rsidRDefault="001506D3" w:rsidP="00FA10CE">
      <w:pPr>
        <w:rPr>
          <w:sz w:val="24"/>
          <w:szCs w:val="24"/>
        </w:rPr>
      </w:pPr>
      <w:r w:rsidRPr="0086515F">
        <w:rPr>
          <w:sz w:val="24"/>
          <w:szCs w:val="24"/>
        </w:rPr>
        <w:t xml:space="preserve">Ушакова О.С. Развитие речи детей 3-5 лет: методические рекомендации. М.: ТЦ Сфера, 2019. Ушакова О.С. Развитие речи детей 5-7 лет: методические рекомендации. М.: ТЦ Сфера, 2019. Ушакова О.С. Закономерности овладения родным языком: развитие языковых и коммуникативных способностей в дошкольном детстве. М.: ТЦ Сфера, 2019. </w:t>
      </w:r>
    </w:p>
    <w:p w:rsidR="001506D3" w:rsidRPr="0086515F" w:rsidRDefault="001506D3" w:rsidP="00FA10CE">
      <w:pPr>
        <w:rPr>
          <w:sz w:val="24"/>
          <w:szCs w:val="24"/>
        </w:rPr>
      </w:pPr>
      <w:r w:rsidRPr="0086515F">
        <w:rPr>
          <w:sz w:val="24"/>
          <w:szCs w:val="24"/>
        </w:rPr>
        <w:t xml:space="preserve">Ушакова О.С. Развитие речи и творчества дошкольников. Игры и упражнения, конспекты занятий. М.: ТЦ Сфера, 2014. </w:t>
      </w:r>
    </w:p>
    <w:p w:rsidR="001506D3" w:rsidRPr="0086515F" w:rsidRDefault="001506D3" w:rsidP="00FA10CE">
      <w:pPr>
        <w:rPr>
          <w:sz w:val="24"/>
          <w:szCs w:val="24"/>
        </w:rPr>
      </w:pPr>
      <w:r w:rsidRPr="0086515F">
        <w:rPr>
          <w:sz w:val="24"/>
          <w:szCs w:val="24"/>
        </w:rPr>
        <w:t xml:space="preserve">Ушакова О.С. Ознакомление дошкольников с литературой и развитие речи. Занятия, игры, метод. Рекомендации, мониторинг. М.: ТЦ Сфера, 2014. </w:t>
      </w:r>
    </w:p>
    <w:p w:rsidR="001506D3" w:rsidRPr="0086515F" w:rsidRDefault="001506D3" w:rsidP="00FA10CE">
      <w:pPr>
        <w:rPr>
          <w:b/>
          <w:i/>
          <w:sz w:val="24"/>
          <w:szCs w:val="24"/>
        </w:rPr>
      </w:pPr>
    </w:p>
    <w:p w:rsidR="001506D3" w:rsidRPr="0086515F" w:rsidRDefault="001506D3" w:rsidP="007420A2">
      <w:pPr>
        <w:ind w:firstLine="709"/>
        <w:rPr>
          <w:b/>
          <w:i/>
          <w:sz w:val="24"/>
          <w:szCs w:val="24"/>
        </w:rPr>
      </w:pPr>
      <w:r w:rsidRPr="0086515F">
        <w:rPr>
          <w:b/>
          <w:i/>
          <w:sz w:val="24"/>
          <w:szCs w:val="24"/>
        </w:rPr>
        <w:t xml:space="preserve">Наглядно-дидактические пособия </w:t>
      </w:r>
    </w:p>
    <w:p w:rsidR="001506D3" w:rsidRPr="0086515F" w:rsidRDefault="001506D3" w:rsidP="007420A2">
      <w:pPr>
        <w:ind w:firstLine="709"/>
        <w:rPr>
          <w:sz w:val="24"/>
          <w:szCs w:val="24"/>
        </w:rPr>
      </w:pPr>
      <w:r w:rsidRPr="0086515F">
        <w:rPr>
          <w:sz w:val="24"/>
          <w:szCs w:val="24"/>
        </w:rPr>
        <w:t xml:space="preserve">Серия «Грамматика в картинках»: «Антонимы. Глаголы»; «Антонимы. </w:t>
      </w:r>
      <w:proofErr w:type="gramStart"/>
      <w:r w:rsidRPr="0086515F">
        <w:rPr>
          <w:sz w:val="24"/>
          <w:szCs w:val="24"/>
        </w:rPr>
        <w:t xml:space="preserve">Прилагательные»; «Говори правильно»; «Множественное число»; «Многозначные слова»; «Один — много»; «Словообразование»; «Ударение». </w:t>
      </w:r>
      <w:proofErr w:type="gramEnd"/>
    </w:p>
    <w:p w:rsidR="001506D3" w:rsidRPr="0086515F" w:rsidRDefault="001506D3" w:rsidP="007420A2">
      <w:pPr>
        <w:ind w:firstLine="709"/>
        <w:rPr>
          <w:sz w:val="24"/>
          <w:szCs w:val="24"/>
        </w:rPr>
      </w:pPr>
      <w:r w:rsidRPr="0086515F">
        <w:rPr>
          <w:sz w:val="24"/>
          <w:szCs w:val="24"/>
        </w:rPr>
        <w:t xml:space="preserve">Серия «Рассказы по картинкам»: «Колобок»; «Курочка Ряба»; «Репка»; «Теремок». </w:t>
      </w:r>
    </w:p>
    <w:p w:rsidR="005A4C2C" w:rsidRPr="0086515F" w:rsidRDefault="005A4C2C" w:rsidP="007420A2">
      <w:pPr>
        <w:pStyle w:val="a3"/>
        <w:ind w:left="0" w:firstLine="709"/>
      </w:pPr>
    </w:p>
    <w:p w:rsidR="006F5652" w:rsidRPr="0086515F" w:rsidRDefault="0021290F" w:rsidP="00BA752C">
      <w:pPr>
        <w:pStyle w:val="1"/>
        <w:numPr>
          <w:ilvl w:val="1"/>
          <w:numId w:val="127"/>
        </w:numPr>
        <w:tabs>
          <w:tab w:val="left" w:pos="994"/>
        </w:tabs>
        <w:ind w:left="0" w:firstLine="709"/>
        <w:jc w:val="both"/>
      </w:pPr>
      <w:proofErr w:type="spellStart"/>
      <w:r w:rsidRPr="0086515F">
        <w:t>Художественно-эстетическоеразвитие</w:t>
      </w:r>
      <w:proofErr w:type="spellEnd"/>
    </w:p>
    <w:p w:rsidR="00267772" w:rsidRPr="0086515F" w:rsidRDefault="00267772" w:rsidP="007420A2">
      <w:pPr>
        <w:pStyle w:val="1"/>
        <w:tabs>
          <w:tab w:val="left" w:pos="994"/>
        </w:tabs>
        <w:ind w:left="0" w:firstLine="709"/>
        <w:jc w:val="both"/>
      </w:pPr>
      <w:r w:rsidRPr="0086515F">
        <w:t>От 2 месяцев до 1 года.</w:t>
      </w:r>
    </w:p>
    <w:p w:rsidR="00267772" w:rsidRPr="0086515F" w:rsidRDefault="00267772" w:rsidP="007420A2">
      <w:pPr>
        <w:pStyle w:val="20"/>
        <w:shd w:val="clear" w:color="auto" w:fill="auto"/>
        <w:tabs>
          <w:tab w:val="left" w:pos="1556"/>
        </w:tabs>
        <w:spacing w:before="0" w:after="0" w:line="240" w:lineRule="auto"/>
        <w:ind w:firstLine="709"/>
        <w:jc w:val="both"/>
        <w:rPr>
          <w:sz w:val="24"/>
          <w:szCs w:val="24"/>
          <w:lang w:val="ru-RU"/>
        </w:rPr>
      </w:pPr>
      <w:r w:rsidRPr="0086515F">
        <w:rPr>
          <w:sz w:val="24"/>
          <w:szCs w:val="24"/>
          <w:lang w:val="ru-RU"/>
        </w:rPr>
        <w:t xml:space="preserve">В области художественно-эстетического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267772" w:rsidRPr="0086515F" w:rsidRDefault="006F5652" w:rsidP="007420A2">
      <w:pPr>
        <w:pStyle w:val="20"/>
        <w:shd w:val="clear" w:color="auto" w:fill="auto"/>
        <w:tabs>
          <w:tab w:val="left" w:pos="1066"/>
        </w:tabs>
        <w:spacing w:before="0" w:after="0" w:line="240" w:lineRule="auto"/>
        <w:ind w:firstLine="709"/>
        <w:jc w:val="both"/>
        <w:rPr>
          <w:sz w:val="24"/>
          <w:szCs w:val="24"/>
          <w:lang w:val="ru-RU"/>
        </w:rPr>
      </w:pPr>
      <w:r w:rsidRPr="0086515F">
        <w:rPr>
          <w:sz w:val="24"/>
          <w:szCs w:val="24"/>
          <w:lang w:val="ru-RU"/>
        </w:rPr>
        <w:t xml:space="preserve">- </w:t>
      </w:r>
      <w:r w:rsidR="00267772" w:rsidRPr="0086515F">
        <w:rPr>
          <w:sz w:val="24"/>
          <w:szCs w:val="24"/>
          <w:lang w:val="ru-RU"/>
        </w:rPr>
        <w:t>от 2-3 до 5-6 месяцев: развивать у детей эмоциональную отзывчивость на музыку контрастного характера; формировать навык сосредоточиваться на пении взрослых и звучании музыкальных инструментов;</w:t>
      </w:r>
    </w:p>
    <w:p w:rsidR="00267772" w:rsidRPr="0086515F" w:rsidRDefault="006F5652" w:rsidP="007420A2">
      <w:pPr>
        <w:pStyle w:val="20"/>
        <w:shd w:val="clear" w:color="auto" w:fill="auto"/>
        <w:tabs>
          <w:tab w:val="left" w:pos="1148"/>
        </w:tabs>
        <w:spacing w:before="0" w:after="0" w:line="240" w:lineRule="auto"/>
        <w:ind w:firstLine="709"/>
        <w:jc w:val="both"/>
        <w:rPr>
          <w:sz w:val="24"/>
          <w:szCs w:val="24"/>
          <w:lang w:val="ru-RU"/>
        </w:rPr>
      </w:pPr>
      <w:r w:rsidRPr="0086515F">
        <w:rPr>
          <w:sz w:val="24"/>
          <w:szCs w:val="24"/>
          <w:lang w:val="ru-RU"/>
        </w:rPr>
        <w:t xml:space="preserve">- </w:t>
      </w:r>
      <w:r w:rsidR="00267772" w:rsidRPr="0086515F">
        <w:rPr>
          <w:sz w:val="24"/>
          <w:szCs w:val="24"/>
          <w:lang w:val="ru-RU"/>
        </w:rPr>
        <w:t>от 5-6 до 9-10 месяцев: приобщать детей к слушанию вокальной и инструментальной музыки; формировать слуховое внимание, способность прислушиваться к музыке, слушать её;</w:t>
      </w:r>
    </w:p>
    <w:p w:rsidR="00267772" w:rsidRPr="0086515F" w:rsidRDefault="006F5652" w:rsidP="007420A2">
      <w:pPr>
        <w:pStyle w:val="20"/>
        <w:shd w:val="clear" w:color="auto" w:fill="auto"/>
        <w:tabs>
          <w:tab w:val="left" w:pos="1062"/>
        </w:tabs>
        <w:spacing w:before="0" w:after="0" w:line="240" w:lineRule="auto"/>
        <w:ind w:firstLine="709"/>
        <w:jc w:val="both"/>
        <w:rPr>
          <w:sz w:val="24"/>
          <w:szCs w:val="24"/>
          <w:lang w:val="ru-RU"/>
        </w:rPr>
      </w:pPr>
      <w:r w:rsidRPr="0086515F">
        <w:rPr>
          <w:sz w:val="24"/>
          <w:szCs w:val="24"/>
          <w:lang w:val="ru-RU"/>
        </w:rPr>
        <w:t xml:space="preserve">- </w:t>
      </w:r>
      <w:r w:rsidR="00267772" w:rsidRPr="0086515F">
        <w:rPr>
          <w:sz w:val="24"/>
          <w:szCs w:val="24"/>
          <w:lang w:val="ru-RU"/>
        </w:rPr>
        <w:t xml:space="preserve">от 9-10 месяцев до 1 года: способствовать возникновению у детей чувства удовольствия при восприятии вокальной и инструментальной музыки; поддерживать </w:t>
      </w:r>
      <w:r w:rsidR="00267772" w:rsidRPr="0086515F">
        <w:rPr>
          <w:sz w:val="24"/>
          <w:szCs w:val="24"/>
          <w:lang w:val="ru-RU"/>
        </w:rPr>
        <w:lastRenderedPageBreak/>
        <w:t>запоминания элементарных движений, связанных с музыкой.</w:t>
      </w:r>
    </w:p>
    <w:p w:rsidR="006F5652" w:rsidRPr="0086515F" w:rsidRDefault="006F5652" w:rsidP="007420A2">
      <w:pPr>
        <w:pStyle w:val="20"/>
        <w:shd w:val="clear" w:color="auto" w:fill="auto"/>
        <w:tabs>
          <w:tab w:val="left" w:pos="1062"/>
        </w:tabs>
        <w:spacing w:before="0" w:after="0" w:line="240" w:lineRule="auto"/>
        <w:ind w:firstLine="709"/>
        <w:jc w:val="both"/>
        <w:rPr>
          <w:sz w:val="24"/>
          <w:szCs w:val="24"/>
          <w:lang w:val="ru-RU"/>
        </w:rPr>
      </w:pPr>
    </w:p>
    <w:p w:rsidR="00267772" w:rsidRPr="0086515F" w:rsidRDefault="00267772" w:rsidP="007420A2">
      <w:pPr>
        <w:pStyle w:val="20"/>
        <w:shd w:val="clear" w:color="auto" w:fill="auto"/>
        <w:tabs>
          <w:tab w:val="left" w:pos="1575"/>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6F5652" w:rsidRPr="0086515F" w:rsidRDefault="006F5652" w:rsidP="007420A2">
      <w:pPr>
        <w:pStyle w:val="20"/>
        <w:shd w:val="clear" w:color="auto" w:fill="auto"/>
        <w:tabs>
          <w:tab w:val="left" w:pos="1575"/>
        </w:tabs>
        <w:spacing w:before="0" w:after="0" w:line="240" w:lineRule="auto"/>
        <w:ind w:firstLine="709"/>
        <w:jc w:val="both"/>
        <w:rPr>
          <w:sz w:val="24"/>
          <w:szCs w:val="24"/>
          <w:lang w:val="ru-RU"/>
        </w:rPr>
      </w:pPr>
    </w:p>
    <w:p w:rsidR="00267772" w:rsidRPr="0086515F" w:rsidRDefault="006F5652" w:rsidP="007420A2">
      <w:pPr>
        <w:pStyle w:val="20"/>
        <w:shd w:val="clear" w:color="auto" w:fill="auto"/>
        <w:tabs>
          <w:tab w:val="left" w:pos="1038"/>
        </w:tabs>
        <w:spacing w:before="0" w:after="0" w:line="240" w:lineRule="auto"/>
        <w:ind w:firstLine="709"/>
        <w:jc w:val="both"/>
        <w:rPr>
          <w:sz w:val="24"/>
          <w:szCs w:val="24"/>
          <w:lang w:val="ru-RU"/>
        </w:rPr>
      </w:pPr>
      <w:r w:rsidRPr="0086515F">
        <w:rPr>
          <w:sz w:val="24"/>
          <w:szCs w:val="24"/>
          <w:lang w:val="ru-RU"/>
        </w:rPr>
        <w:t>- о</w:t>
      </w:r>
      <w:r w:rsidR="00267772" w:rsidRPr="0086515F">
        <w:rPr>
          <w:sz w:val="24"/>
          <w:szCs w:val="24"/>
          <w:lang w:val="ru-RU"/>
        </w:rPr>
        <w:t>т 2-3 до 5-6 месяцев – педагог старается побудить у ребёнка эмоциональную отзывчивость на веселую и спокойную мелодию; радостное оживление при звучании плясовой мелодии. Формирует умение с помощью педагога под музыку приподнимать и опускать руки. Формирует самостоятельный навык звенеть погремушкой, колокольчиком, бубном, ударять в барабан.</w:t>
      </w:r>
    </w:p>
    <w:p w:rsidR="00267772" w:rsidRPr="0086515F" w:rsidRDefault="006F5652" w:rsidP="007420A2">
      <w:pPr>
        <w:pStyle w:val="20"/>
        <w:shd w:val="clear" w:color="auto" w:fill="auto"/>
        <w:tabs>
          <w:tab w:val="left" w:pos="1038"/>
        </w:tabs>
        <w:spacing w:before="0" w:after="0" w:line="240" w:lineRule="auto"/>
        <w:ind w:firstLine="709"/>
        <w:jc w:val="both"/>
        <w:rPr>
          <w:sz w:val="24"/>
          <w:szCs w:val="24"/>
          <w:lang w:val="ru-RU"/>
        </w:rPr>
      </w:pPr>
      <w:r w:rsidRPr="0086515F">
        <w:rPr>
          <w:sz w:val="24"/>
          <w:szCs w:val="24"/>
          <w:lang w:val="ru-RU"/>
        </w:rPr>
        <w:t xml:space="preserve">- </w:t>
      </w:r>
      <w:proofErr w:type="spellStart"/>
      <w:r w:rsidRPr="0086515F">
        <w:rPr>
          <w:sz w:val="24"/>
          <w:szCs w:val="24"/>
          <w:lang w:val="ru-RU"/>
        </w:rPr>
        <w:t>щ</w:t>
      </w:r>
      <w:r w:rsidR="00267772" w:rsidRPr="0086515F">
        <w:rPr>
          <w:sz w:val="24"/>
          <w:szCs w:val="24"/>
          <w:lang w:val="ru-RU"/>
        </w:rPr>
        <w:t>т</w:t>
      </w:r>
      <w:proofErr w:type="spellEnd"/>
      <w:r w:rsidR="00267772" w:rsidRPr="0086515F">
        <w:rPr>
          <w:sz w:val="24"/>
          <w:szCs w:val="24"/>
          <w:lang w:val="ru-RU"/>
        </w:rPr>
        <w:t xml:space="preserve"> 5-6 до 9-10 месяцев – педагог способствует эмоциональному отклику детей на веселую, быструю, грустную, спокойную, медленную мелодии, сыгранные на разных музыкальных инструментах (дудочка, губная гармошка, металлофон и другие). Педагог формирует у детей положительную реакцию на пение взрослого, звучание музыки. Педагог поддерживает </w:t>
      </w:r>
      <w:proofErr w:type="spellStart"/>
      <w:r w:rsidR="00267772" w:rsidRPr="0086515F">
        <w:rPr>
          <w:sz w:val="24"/>
          <w:szCs w:val="24"/>
          <w:lang w:val="ru-RU"/>
        </w:rPr>
        <w:t>пропевание</w:t>
      </w:r>
      <w:proofErr w:type="spellEnd"/>
      <w:r w:rsidR="00267772" w:rsidRPr="0086515F">
        <w:rPr>
          <w:sz w:val="24"/>
          <w:szCs w:val="24"/>
          <w:lang w:val="ru-RU"/>
        </w:rPr>
        <w:t xml:space="preserve"> звуков и подпевание слогов. Способствует проявлению активности при восприятии плясовых мелодий. Педагог развивает умение выполнять с помощью взрослых следующие движения: хлопать в ладоши, притопывать и слегка приседать, сгибать и разгибать ноги в коленях, извлекать звуки из шумовых инструментов.</w:t>
      </w:r>
    </w:p>
    <w:p w:rsidR="006F5652" w:rsidRPr="0086515F" w:rsidRDefault="006F5652" w:rsidP="007420A2">
      <w:pPr>
        <w:pStyle w:val="20"/>
        <w:shd w:val="clear" w:color="auto" w:fill="auto"/>
        <w:tabs>
          <w:tab w:val="left" w:pos="1038"/>
        </w:tabs>
        <w:spacing w:before="0" w:after="0" w:line="240" w:lineRule="auto"/>
        <w:ind w:firstLine="709"/>
        <w:jc w:val="both"/>
        <w:rPr>
          <w:sz w:val="24"/>
          <w:szCs w:val="24"/>
          <w:lang w:val="ru-RU"/>
        </w:rPr>
      </w:pPr>
      <w:r w:rsidRPr="0086515F">
        <w:rPr>
          <w:sz w:val="24"/>
          <w:szCs w:val="24"/>
          <w:lang w:val="ru-RU"/>
        </w:rPr>
        <w:t>- о</w:t>
      </w:r>
      <w:r w:rsidR="00267772" w:rsidRPr="0086515F">
        <w:rPr>
          <w:sz w:val="24"/>
          <w:szCs w:val="24"/>
          <w:lang w:val="ru-RU"/>
        </w:rPr>
        <w:t>т 9-10 месяцев до 1 года – педагог формирует у детей эмоциональную отзывчивость на музыку контрастного характера (веселая - спокойная, быстрая - медленная). Педагог пробуждает у детей интерес к звучанию металлофона, флейты, детского пианино и других. Побуждает подражать отдельным певческим интонациям взрослого (а-а-а...). Педагог поощряет отклик на песенно-игровые действия взрослых («Кукла пляшет», «Сорока-сорока», «Прятки»). Поддерживает двигательный отклик на музыку плясового характера, состоящую из двух контрастных частей (</w:t>
      </w:r>
      <w:proofErr w:type="gramStart"/>
      <w:r w:rsidR="00267772" w:rsidRPr="0086515F">
        <w:rPr>
          <w:sz w:val="24"/>
          <w:szCs w:val="24"/>
          <w:lang w:val="ru-RU"/>
        </w:rPr>
        <w:t>медленная</w:t>
      </w:r>
      <w:proofErr w:type="gramEnd"/>
      <w:r w:rsidR="00267772" w:rsidRPr="0086515F">
        <w:rPr>
          <w:sz w:val="24"/>
          <w:szCs w:val="24"/>
          <w:lang w:val="ru-RU"/>
        </w:rPr>
        <w:t xml:space="preserve"> и быстрая). Педагог побуждает детей активно и самостоятельно прихлопывать в ладоши, помахивать рукой, притопывать ногой, приплясывать, ударять в бубен, играть с игрушкой, игрушечным роялем.</w:t>
      </w:r>
    </w:p>
    <w:p w:rsidR="006F5652" w:rsidRPr="0086515F" w:rsidRDefault="006F5652" w:rsidP="007420A2">
      <w:pPr>
        <w:pStyle w:val="20"/>
        <w:shd w:val="clear" w:color="auto" w:fill="auto"/>
        <w:tabs>
          <w:tab w:val="left" w:pos="1038"/>
        </w:tabs>
        <w:spacing w:before="0" w:after="0" w:line="240" w:lineRule="auto"/>
        <w:ind w:firstLine="709"/>
        <w:jc w:val="both"/>
        <w:rPr>
          <w:sz w:val="24"/>
          <w:szCs w:val="24"/>
          <w:lang w:val="ru-RU"/>
        </w:rPr>
      </w:pPr>
    </w:p>
    <w:p w:rsidR="00267772" w:rsidRPr="0086515F" w:rsidRDefault="00267772" w:rsidP="007420A2">
      <w:pPr>
        <w:pStyle w:val="20"/>
        <w:shd w:val="clear" w:color="auto" w:fill="auto"/>
        <w:tabs>
          <w:tab w:val="left" w:pos="1038"/>
        </w:tabs>
        <w:spacing w:before="0" w:after="0" w:line="240" w:lineRule="auto"/>
        <w:ind w:firstLine="709"/>
        <w:jc w:val="both"/>
        <w:rPr>
          <w:sz w:val="24"/>
          <w:szCs w:val="24"/>
          <w:lang w:val="ru-RU"/>
        </w:rPr>
      </w:pPr>
      <w:r w:rsidRPr="0086515F">
        <w:rPr>
          <w:b/>
          <w:sz w:val="24"/>
          <w:szCs w:val="24"/>
          <w:lang w:val="ru-RU"/>
        </w:rPr>
        <w:t>От 1 года до 2 лет.</w:t>
      </w:r>
    </w:p>
    <w:p w:rsidR="00267772" w:rsidRPr="0086515F" w:rsidRDefault="00267772" w:rsidP="007420A2">
      <w:pPr>
        <w:pStyle w:val="20"/>
        <w:shd w:val="clear" w:color="auto" w:fill="auto"/>
        <w:tabs>
          <w:tab w:val="left" w:pos="1556"/>
        </w:tabs>
        <w:spacing w:before="0" w:after="0" w:line="240" w:lineRule="auto"/>
        <w:ind w:firstLine="709"/>
        <w:jc w:val="both"/>
        <w:rPr>
          <w:sz w:val="24"/>
          <w:szCs w:val="24"/>
          <w:lang w:val="ru-RU"/>
        </w:rPr>
      </w:pPr>
      <w:r w:rsidRPr="0086515F">
        <w:rPr>
          <w:sz w:val="24"/>
          <w:szCs w:val="24"/>
          <w:lang w:val="ru-RU"/>
        </w:rPr>
        <w:t xml:space="preserve">В области художественно-эстетического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267772" w:rsidRPr="0086515F" w:rsidRDefault="006F5652" w:rsidP="007420A2">
      <w:pPr>
        <w:pStyle w:val="20"/>
        <w:shd w:val="clear" w:color="auto" w:fill="auto"/>
        <w:tabs>
          <w:tab w:val="left" w:pos="994"/>
        </w:tabs>
        <w:spacing w:before="0" w:after="0" w:line="240" w:lineRule="auto"/>
        <w:ind w:firstLine="709"/>
        <w:jc w:val="both"/>
        <w:rPr>
          <w:sz w:val="24"/>
          <w:szCs w:val="24"/>
          <w:lang w:val="ru-RU"/>
        </w:rPr>
      </w:pPr>
      <w:r w:rsidRPr="0086515F">
        <w:rPr>
          <w:sz w:val="24"/>
          <w:szCs w:val="24"/>
          <w:lang w:val="ru-RU"/>
        </w:rPr>
        <w:t xml:space="preserve">- </w:t>
      </w:r>
      <w:r w:rsidR="00267772" w:rsidRPr="0086515F">
        <w:rPr>
          <w:sz w:val="24"/>
          <w:szCs w:val="24"/>
          <w:lang w:val="ru-RU"/>
        </w:rPr>
        <w:t>от 1 года до 1 года 6 месяцев:</w:t>
      </w:r>
    </w:p>
    <w:p w:rsidR="00267772" w:rsidRPr="0086515F" w:rsidRDefault="00267772" w:rsidP="007420A2">
      <w:pPr>
        <w:pStyle w:val="20"/>
        <w:shd w:val="clear" w:color="auto" w:fill="auto"/>
        <w:spacing w:before="0" w:after="0" w:line="240" w:lineRule="auto"/>
        <w:ind w:firstLine="709"/>
        <w:jc w:val="both"/>
        <w:rPr>
          <w:sz w:val="24"/>
          <w:szCs w:val="24"/>
          <w:lang w:val="ru-RU"/>
        </w:rPr>
      </w:pPr>
      <w:r w:rsidRPr="0086515F">
        <w:rPr>
          <w:sz w:val="24"/>
          <w:szCs w:val="24"/>
          <w:lang w:val="ru-RU"/>
        </w:rPr>
        <w:t>формировать у детей эмоциональный отклик на музыку (жестом, мимикой, подпеванием, движениями), желание слушать музыкальные произведения;</w:t>
      </w:r>
    </w:p>
    <w:p w:rsidR="00267772" w:rsidRPr="0086515F" w:rsidRDefault="00267772" w:rsidP="007420A2">
      <w:pPr>
        <w:pStyle w:val="20"/>
        <w:shd w:val="clear" w:color="auto" w:fill="auto"/>
        <w:spacing w:before="0" w:after="0" w:line="240" w:lineRule="auto"/>
        <w:ind w:firstLine="709"/>
        <w:jc w:val="both"/>
        <w:rPr>
          <w:sz w:val="24"/>
          <w:szCs w:val="24"/>
          <w:lang w:val="ru-RU"/>
        </w:rPr>
      </w:pPr>
      <w:r w:rsidRPr="0086515F">
        <w:rPr>
          <w:sz w:val="24"/>
          <w:szCs w:val="24"/>
          <w:lang w:val="ru-RU"/>
        </w:rPr>
        <w:t>создавать у детей радостное настроение при пении, движениях и игровых действиях под музыку;</w:t>
      </w:r>
    </w:p>
    <w:p w:rsidR="00267772" w:rsidRPr="0086515F" w:rsidRDefault="006F5652" w:rsidP="007420A2">
      <w:pPr>
        <w:pStyle w:val="20"/>
        <w:shd w:val="clear" w:color="auto" w:fill="auto"/>
        <w:tabs>
          <w:tab w:val="left" w:pos="1027"/>
        </w:tabs>
        <w:spacing w:before="0" w:after="0" w:line="240" w:lineRule="auto"/>
        <w:ind w:firstLine="709"/>
        <w:jc w:val="both"/>
        <w:rPr>
          <w:sz w:val="24"/>
          <w:szCs w:val="24"/>
          <w:lang w:val="ru-RU"/>
        </w:rPr>
      </w:pPr>
      <w:r w:rsidRPr="0086515F">
        <w:rPr>
          <w:sz w:val="24"/>
          <w:szCs w:val="24"/>
          <w:lang w:val="ru-RU"/>
        </w:rPr>
        <w:t xml:space="preserve">- </w:t>
      </w:r>
      <w:r w:rsidR="00267772" w:rsidRPr="0086515F">
        <w:rPr>
          <w:sz w:val="24"/>
          <w:szCs w:val="24"/>
          <w:lang w:val="ru-RU"/>
        </w:rPr>
        <w:t>от 1 года 6 месяцев до 2 лет:</w:t>
      </w:r>
    </w:p>
    <w:p w:rsidR="00267772" w:rsidRPr="0086515F" w:rsidRDefault="00267772" w:rsidP="007420A2">
      <w:pPr>
        <w:pStyle w:val="20"/>
        <w:shd w:val="clear" w:color="auto" w:fill="auto"/>
        <w:spacing w:before="0" w:after="0" w:line="240" w:lineRule="auto"/>
        <w:ind w:firstLine="709"/>
        <w:jc w:val="both"/>
        <w:rPr>
          <w:sz w:val="24"/>
          <w:szCs w:val="24"/>
          <w:lang w:val="ru-RU"/>
        </w:rPr>
      </w:pPr>
      <w:r w:rsidRPr="0086515F">
        <w:rPr>
          <w:sz w:val="24"/>
          <w:szCs w:val="24"/>
          <w:lang w:val="ru-RU"/>
        </w:rPr>
        <w:t>развивать у детей способность слушать художественный текст и активно (эмоционально) реагировать на его содержание;</w:t>
      </w:r>
    </w:p>
    <w:p w:rsidR="00267772" w:rsidRPr="0086515F" w:rsidRDefault="00267772" w:rsidP="007420A2">
      <w:pPr>
        <w:pStyle w:val="20"/>
        <w:shd w:val="clear" w:color="auto" w:fill="auto"/>
        <w:spacing w:before="0" w:after="0" w:line="240" w:lineRule="auto"/>
        <w:ind w:firstLine="709"/>
        <w:jc w:val="both"/>
        <w:rPr>
          <w:sz w:val="24"/>
          <w:szCs w:val="24"/>
          <w:lang w:val="ru-RU"/>
        </w:rPr>
      </w:pPr>
      <w:r w:rsidRPr="0086515F">
        <w:rPr>
          <w:sz w:val="24"/>
          <w:szCs w:val="24"/>
          <w:lang w:val="ru-RU"/>
        </w:rPr>
        <w:t>обеспечивать возможности наблюдать за процессом рисования, лепки взрослого, вызывать к ним интерес;</w:t>
      </w:r>
    </w:p>
    <w:p w:rsidR="00267772" w:rsidRPr="0086515F" w:rsidRDefault="00267772"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поощрять у детей желание рисовать красками, карандашами, фломастерами, предоставляя возможность ритмично заполнять лист бумаги яркими пятнами, мазками, линиями;</w:t>
      </w:r>
    </w:p>
    <w:p w:rsidR="00267772" w:rsidRPr="0086515F" w:rsidRDefault="00267772" w:rsidP="007420A2">
      <w:pPr>
        <w:pStyle w:val="20"/>
        <w:shd w:val="clear" w:color="auto" w:fill="auto"/>
        <w:spacing w:before="0" w:after="0" w:line="240" w:lineRule="auto"/>
        <w:ind w:firstLine="709"/>
        <w:jc w:val="both"/>
        <w:rPr>
          <w:sz w:val="24"/>
          <w:szCs w:val="24"/>
          <w:lang w:val="ru-RU"/>
        </w:rPr>
      </w:pPr>
      <w:r w:rsidRPr="0086515F">
        <w:rPr>
          <w:sz w:val="24"/>
          <w:szCs w:val="24"/>
          <w:lang w:val="ru-RU"/>
        </w:rPr>
        <w:t>развивать у детей умение прислушиваться к словам песен и воспроизводить звукоподражания и простейшие интонации;</w:t>
      </w:r>
    </w:p>
    <w:p w:rsidR="00267772" w:rsidRPr="0086515F" w:rsidRDefault="00267772" w:rsidP="007420A2">
      <w:pPr>
        <w:pStyle w:val="20"/>
        <w:shd w:val="clear" w:color="auto" w:fill="auto"/>
        <w:spacing w:before="0" w:after="0" w:line="240" w:lineRule="auto"/>
        <w:ind w:firstLine="709"/>
        <w:jc w:val="both"/>
        <w:rPr>
          <w:sz w:val="24"/>
          <w:szCs w:val="24"/>
          <w:lang w:val="ru-RU"/>
        </w:rPr>
      </w:pPr>
      <w:r w:rsidRPr="0086515F">
        <w:rPr>
          <w:sz w:val="24"/>
          <w:szCs w:val="24"/>
          <w:lang w:val="ru-RU"/>
        </w:rPr>
        <w:t>развивать у детей умение выполнять под музыку игровые и плясовые движения, соответствующие словам песни и характеру музыки.</w:t>
      </w:r>
    </w:p>
    <w:p w:rsidR="006F5652" w:rsidRPr="0086515F" w:rsidRDefault="006F5652" w:rsidP="007420A2">
      <w:pPr>
        <w:pStyle w:val="20"/>
        <w:shd w:val="clear" w:color="auto" w:fill="auto"/>
        <w:spacing w:before="0" w:after="0" w:line="240" w:lineRule="auto"/>
        <w:ind w:firstLine="709"/>
        <w:jc w:val="both"/>
        <w:rPr>
          <w:sz w:val="24"/>
          <w:szCs w:val="24"/>
          <w:lang w:val="ru-RU"/>
        </w:rPr>
      </w:pPr>
    </w:p>
    <w:p w:rsidR="00267772" w:rsidRPr="0086515F" w:rsidRDefault="00267772" w:rsidP="007420A2">
      <w:pPr>
        <w:pStyle w:val="20"/>
        <w:shd w:val="clear" w:color="auto" w:fill="auto"/>
        <w:tabs>
          <w:tab w:val="left" w:pos="1560"/>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267772" w:rsidRPr="0086515F" w:rsidRDefault="006F5652" w:rsidP="007420A2">
      <w:pPr>
        <w:pStyle w:val="20"/>
        <w:shd w:val="clear" w:color="auto" w:fill="auto"/>
        <w:tabs>
          <w:tab w:val="left" w:pos="1028"/>
        </w:tabs>
        <w:spacing w:before="0" w:after="0" w:line="240" w:lineRule="auto"/>
        <w:ind w:firstLine="709"/>
        <w:jc w:val="both"/>
        <w:rPr>
          <w:sz w:val="24"/>
          <w:szCs w:val="24"/>
          <w:lang w:val="ru-RU"/>
        </w:rPr>
      </w:pPr>
      <w:r w:rsidRPr="0086515F">
        <w:rPr>
          <w:sz w:val="24"/>
          <w:szCs w:val="24"/>
          <w:lang w:val="ru-RU"/>
        </w:rPr>
        <w:t>- о</w:t>
      </w:r>
      <w:r w:rsidR="00267772" w:rsidRPr="0086515F">
        <w:rPr>
          <w:sz w:val="24"/>
          <w:szCs w:val="24"/>
          <w:lang w:val="ru-RU"/>
        </w:rPr>
        <w:t xml:space="preserve">т 1 года до 1 года 6 месяцев - педагог приобщает детей к восприятию веселой и спокойной музыки. Формирует умение различать на слух звучание разных по тембру музыкальных инструментов (барабан, флейта или дудочка). Педагог содействует </w:t>
      </w:r>
      <w:r w:rsidR="00267772" w:rsidRPr="0086515F">
        <w:rPr>
          <w:sz w:val="24"/>
          <w:szCs w:val="24"/>
          <w:lang w:val="ru-RU"/>
        </w:rPr>
        <w:lastRenderedPageBreak/>
        <w:t xml:space="preserve">пониманию детьми содержания понравившейся песенки, помогает подпевать (как могут, умеют). Формирует у детей умение заканчивать петь вместе </w:t>
      </w:r>
      <w:proofErr w:type="gramStart"/>
      <w:r w:rsidR="00267772" w:rsidRPr="0086515F">
        <w:rPr>
          <w:sz w:val="24"/>
          <w:szCs w:val="24"/>
          <w:lang w:val="ru-RU"/>
        </w:rPr>
        <w:t>со</w:t>
      </w:r>
      <w:proofErr w:type="gramEnd"/>
      <w:r w:rsidR="00267772" w:rsidRPr="0086515F">
        <w:rPr>
          <w:sz w:val="24"/>
          <w:szCs w:val="24"/>
          <w:lang w:val="ru-RU"/>
        </w:rPr>
        <w:t xml:space="preserve"> взрослым. Педагог развивает у детей умение ходить под музыку, выполнять простейшие плясовые движения (пружинка, притопывание ногой, переступание с ноги на ногу, </w:t>
      </w:r>
      <w:proofErr w:type="spellStart"/>
      <w:r w:rsidR="00267772" w:rsidRPr="0086515F">
        <w:rPr>
          <w:sz w:val="24"/>
          <w:szCs w:val="24"/>
          <w:lang w:val="ru-RU"/>
        </w:rPr>
        <w:t>прихлопывание</w:t>
      </w:r>
      <w:proofErr w:type="spellEnd"/>
      <w:r w:rsidR="00267772" w:rsidRPr="0086515F">
        <w:rPr>
          <w:sz w:val="24"/>
          <w:szCs w:val="24"/>
          <w:lang w:val="ru-RU"/>
        </w:rPr>
        <w:t xml:space="preserve"> в ладоши, помахивание погремушкой, платочком; кружение, вращение руками - «фонарики»). В процессе игровых действий педагог развивает у детей интерес и желание передавать движения, связанные с образом (птичка, мишка, зайка).</w:t>
      </w:r>
    </w:p>
    <w:p w:rsidR="00267772" w:rsidRPr="0086515F" w:rsidRDefault="006F5652" w:rsidP="007420A2">
      <w:pPr>
        <w:pStyle w:val="20"/>
        <w:shd w:val="clear" w:color="auto" w:fill="auto"/>
        <w:tabs>
          <w:tab w:val="left" w:pos="1033"/>
        </w:tabs>
        <w:spacing w:before="0" w:after="0" w:line="240" w:lineRule="auto"/>
        <w:ind w:firstLine="709"/>
        <w:jc w:val="both"/>
        <w:rPr>
          <w:sz w:val="24"/>
          <w:szCs w:val="24"/>
          <w:lang w:val="ru-RU"/>
        </w:rPr>
      </w:pPr>
      <w:r w:rsidRPr="0086515F">
        <w:rPr>
          <w:sz w:val="24"/>
          <w:szCs w:val="24"/>
          <w:lang w:val="ru-RU"/>
        </w:rPr>
        <w:t xml:space="preserve">- </w:t>
      </w:r>
      <w:proofErr w:type="gramStart"/>
      <w:r w:rsidRPr="0086515F">
        <w:rPr>
          <w:sz w:val="24"/>
          <w:szCs w:val="24"/>
          <w:lang w:val="ru-RU"/>
        </w:rPr>
        <w:t>о</w:t>
      </w:r>
      <w:proofErr w:type="gramEnd"/>
      <w:r w:rsidR="00267772" w:rsidRPr="0086515F">
        <w:rPr>
          <w:sz w:val="24"/>
          <w:szCs w:val="24"/>
          <w:lang w:val="ru-RU"/>
        </w:rPr>
        <w:t>т 1 года 6 месяцев до 2 лет - педагог формирует у детей эмоциональное восприятие знакомого музыкального произведения, желание дослушать его до конца. Формирует у детей умение различать тембровое звучание музыкальных инструментов (дудочка, барабан, гармошка, флейта), показывать инструмент (один из двух или трех), на котором взрослый исполнял мелодию.</w:t>
      </w:r>
    </w:p>
    <w:p w:rsidR="00267772" w:rsidRPr="0086515F" w:rsidRDefault="00267772"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поощряет самостоятельную активность у детей (звукоподражание, подпевание слов, фраз, несложных </w:t>
      </w:r>
      <w:proofErr w:type="spellStart"/>
      <w:r w:rsidRPr="0086515F">
        <w:rPr>
          <w:sz w:val="24"/>
          <w:szCs w:val="24"/>
          <w:lang w:val="ru-RU"/>
        </w:rPr>
        <w:t>попевок</w:t>
      </w:r>
      <w:proofErr w:type="spellEnd"/>
      <w:r w:rsidRPr="0086515F">
        <w:rPr>
          <w:sz w:val="24"/>
          <w:szCs w:val="24"/>
          <w:lang w:val="ru-RU"/>
        </w:rPr>
        <w:t xml:space="preserve"> и песенок). Продолжает развивать умение у детей двигаться под музыку в соответствии с её характером, выполнять движения самостоятельно. Педагог развивает умение у детей вслушиваться в музыку и с изменением характера её звучания изменять движения (переходить с ходьбы на притопывание, кружение). Формирует у детей умение чувствовать характер музыки и передавать его игровыми действиями (мишка идет, зайка прыгает, птичка клюет).</w:t>
      </w:r>
    </w:p>
    <w:p w:rsidR="00267772" w:rsidRPr="0086515F" w:rsidRDefault="00267772"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поощряет экспериментирование детей с красками, глиной, пластилином. Педагог формирует у детей умение рисовать на больших цветных листах бумаги, обращая внимание на красоту цветовых пятен. Процесс рисования, лепки носит характер совместных действий.</w:t>
      </w:r>
    </w:p>
    <w:p w:rsidR="006F5652" w:rsidRPr="0086515F" w:rsidRDefault="006F5652" w:rsidP="007420A2">
      <w:pPr>
        <w:pStyle w:val="20"/>
        <w:shd w:val="clear" w:color="auto" w:fill="auto"/>
        <w:spacing w:before="0" w:after="0" w:line="240" w:lineRule="auto"/>
        <w:ind w:firstLine="709"/>
        <w:jc w:val="both"/>
        <w:rPr>
          <w:sz w:val="24"/>
          <w:szCs w:val="24"/>
          <w:lang w:val="ru-RU"/>
        </w:rPr>
      </w:pPr>
    </w:p>
    <w:p w:rsidR="00267772" w:rsidRPr="0086515F" w:rsidRDefault="00267772" w:rsidP="007420A2">
      <w:pPr>
        <w:pStyle w:val="20"/>
        <w:shd w:val="clear" w:color="auto" w:fill="auto"/>
        <w:tabs>
          <w:tab w:val="left" w:pos="1349"/>
        </w:tabs>
        <w:spacing w:before="0" w:after="0" w:line="240" w:lineRule="auto"/>
        <w:ind w:firstLine="709"/>
        <w:jc w:val="both"/>
        <w:rPr>
          <w:b/>
          <w:sz w:val="24"/>
          <w:szCs w:val="24"/>
          <w:lang w:val="ru-RU"/>
        </w:rPr>
      </w:pPr>
      <w:r w:rsidRPr="0086515F">
        <w:rPr>
          <w:b/>
          <w:sz w:val="24"/>
          <w:szCs w:val="24"/>
          <w:lang w:val="ru-RU"/>
        </w:rPr>
        <w:t>От 2 лет до 3 лет.</w:t>
      </w:r>
    </w:p>
    <w:p w:rsidR="00267772" w:rsidRPr="0086515F" w:rsidRDefault="00267772" w:rsidP="007420A2">
      <w:pPr>
        <w:pStyle w:val="20"/>
        <w:shd w:val="clear" w:color="auto" w:fill="auto"/>
        <w:tabs>
          <w:tab w:val="left" w:pos="1556"/>
        </w:tabs>
        <w:spacing w:before="0" w:after="0" w:line="240" w:lineRule="auto"/>
        <w:ind w:firstLine="709"/>
        <w:jc w:val="both"/>
        <w:rPr>
          <w:sz w:val="24"/>
          <w:szCs w:val="24"/>
          <w:lang w:val="ru-RU"/>
        </w:rPr>
      </w:pPr>
      <w:r w:rsidRPr="0086515F">
        <w:rPr>
          <w:sz w:val="24"/>
          <w:szCs w:val="24"/>
          <w:lang w:val="ru-RU"/>
        </w:rPr>
        <w:t xml:space="preserve">В области художественно-эстетического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267772" w:rsidRPr="0086515F" w:rsidRDefault="006F5652" w:rsidP="007420A2">
      <w:pPr>
        <w:pStyle w:val="20"/>
        <w:shd w:val="clear" w:color="auto" w:fill="auto"/>
        <w:tabs>
          <w:tab w:val="left" w:pos="994"/>
        </w:tabs>
        <w:spacing w:before="0" w:after="0" w:line="240" w:lineRule="auto"/>
        <w:ind w:firstLine="709"/>
        <w:jc w:val="both"/>
        <w:rPr>
          <w:sz w:val="24"/>
          <w:szCs w:val="24"/>
        </w:rPr>
      </w:pPr>
      <w:r w:rsidRPr="0086515F">
        <w:rPr>
          <w:sz w:val="24"/>
          <w:szCs w:val="24"/>
          <w:lang w:val="ru-RU"/>
        </w:rPr>
        <w:t xml:space="preserve">- </w:t>
      </w:r>
      <w:proofErr w:type="spellStart"/>
      <w:r w:rsidR="00267772" w:rsidRPr="0086515F">
        <w:rPr>
          <w:sz w:val="24"/>
          <w:szCs w:val="24"/>
        </w:rPr>
        <w:t>приобщение</w:t>
      </w:r>
      <w:proofErr w:type="spellEnd"/>
      <w:r w:rsidR="00267772" w:rsidRPr="0086515F">
        <w:rPr>
          <w:sz w:val="24"/>
          <w:szCs w:val="24"/>
        </w:rPr>
        <w:t xml:space="preserve"> к </w:t>
      </w:r>
      <w:proofErr w:type="spellStart"/>
      <w:r w:rsidR="00267772" w:rsidRPr="0086515F">
        <w:rPr>
          <w:sz w:val="24"/>
          <w:szCs w:val="24"/>
        </w:rPr>
        <w:t>искусству</w:t>
      </w:r>
      <w:proofErr w:type="spellEnd"/>
      <w:r w:rsidR="00267772" w:rsidRPr="0086515F">
        <w:rPr>
          <w:sz w:val="24"/>
          <w:szCs w:val="24"/>
        </w:rPr>
        <w:t>:</w:t>
      </w:r>
    </w:p>
    <w:p w:rsidR="00267772" w:rsidRPr="0086515F" w:rsidRDefault="00267772" w:rsidP="007420A2">
      <w:pPr>
        <w:pStyle w:val="20"/>
        <w:numPr>
          <w:ilvl w:val="0"/>
          <w:numId w:val="4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у детей художественное восприятие (смотреть, слушать и испытывать радость) в процессе ознакомления с произведениями музыкального, изобразительного искусства, природой;</w:t>
      </w:r>
    </w:p>
    <w:p w:rsidR="00267772" w:rsidRPr="0086515F" w:rsidRDefault="00267772" w:rsidP="007420A2">
      <w:pPr>
        <w:pStyle w:val="20"/>
        <w:numPr>
          <w:ilvl w:val="0"/>
          <w:numId w:val="4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интерес, внимание, любознательность, стремление к эмоциональному отклику детей на отдельные эстетические свойства и качества предметов и явлений окружающей действительности;</w:t>
      </w:r>
    </w:p>
    <w:p w:rsidR="00267772" w:rsidRPr="0086515F" w:rsidRDefault="00267772" w:rsidP="007420A2">
      <w:pPr>
        <w:pStyle w:val="20"/>
        <w:numPr>
          <w:ilvl w:val="0"/>
          <w:numId w:val="4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отзывчивость на доступное понимание произведений искусства, интерес к музыке (в процессе прослушивания классической и народной музыки), изобразительному искусству (в процессе рассматривания и восприятия красоты иллюстраций, рисунков, изделии декоративно-прикладного искусства);</w:t>
      </w:r>
    </w:p>
    <w:p w:rsidR="00267772" w:rsidRPr="0086515F" w:rsidRDefault="00267772" w:rsidP="007420A2">
      <w:pPr>
        <w:pStyle w:val="20"/>
        <w:numPr>
          <w:ilvl w:val="0"/>
          <w:numId w:val="4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познакомить детей с народными игрушками (дымковской, </w:t>
      </w:r>
      <w:proofErr w:type="spellStart"/>
      <w:r w:rsidRPr="0086515F">
        <w:rPr>
          <w:sz w:val="24"/>
          <w:szCs w:val="24"/>
          <w:lang w:val="ru-RU"/>
        </w:rPr>
        <w:t>богородской</w:t>
      </w:r>
      <w:proofErr w:type="spellEnd"/>
      <w:r w:rsidRPr="0086515F">
        <w:rPr>
          <w:sz w:val="24"/>
          <w:szCs w:val="24"/>
          <w:lang w:val="ru-RU"/>
        </w:rPr>
        <w:t>, матрешкой и другими);</w:t>
      </w:r>
    </w:p>
    <w:p w:rsidR="00267772" w:rsidRPr="0086515F" w:rsidRDefault="00267772" w:rsidP="007420A2">
      <w:pPr>
        <w:pStyle w:val="20"/>
        <w:numPr>
          <w:ilvl w:val="0"/>
          <w:numId w:val="4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поддерживать интерес к малым формам фольклора (</w:t>
      </w:r>
      <w:proofErr w:type="spellStart"/>
      <w:r w:rsidRPr="0086515F">
        <w:rPr>
          <w:sz w:val="24"/>
          <w:szCs w:val="24"/>
          <w:lang w:val="ru-RU"/>
        </w:rPr>
        <w:t>пестушки</w:t>
      </w:r>
      <w:proofErr w:type="spellEnd"/>
      <w:r w:rsidRPr="0086515F">
        <w:rPr>
          <w:sz w:val="24"/>
          <w:szCs w:val="24"/>
          <w:lang w:val="ru-RU"/>
        </w:rPr>
        <w:t xml:space="preserve">, </w:t>
      </w:r>
      <w:proofErr w:type="spellStart"/>
      <w:r w:rsidRPr="0086515F">
        <w:rPr>
          <w:sz w:val="24"/>
          <w:szCs w:val="24"/>
          <w:lang w:val="ru-RU"/>
        </w:rPr>
        <w:t>заклички</w:t>
      </w:r>
      <w:proofErr w:type="spellEnd"/>
      <w:r w:rsidRPr="0086515F">
        <w:rPr>
          <w:sz w:val="24"/>
          <w:szCs w:val="24"/>
          <w:lang w:val="ru-RU"/>
        </w:rPr>
        <w:t>, прибаутки);</w:t>
      </w:r>
    </w:p>
    <w:p w:rsidR="00267772" w:rsidRPr="0086515F" w:rsidRDefault="00267772" w:rsidP="007420A2">
      <w:pPr>
        <w:pStyle w:val="20"/>
        <w:numPr>
          <w:ilvl w:val="0"/>
          <w:numId w:val="4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поддерживать стремление детей выражать свои чувства и впечатления на основе эмоционально содержательного восприятия доступных для понимания произведений искусства или наблюдений за природными явлениями;</w:t>
      </w:r>
    </w:p>
    <w:p w:rsidR="00267772" w:rsidRPr="0086515F" w:rsidRDefault="006F5652" w:rsidP="007420A2">
      <w:pPr>
        <w:pStyle w:val="20"/>
        <w:shd w:val="clear" w:color="auto" w:fill="auto"/>
        <w:tabs>
          <w:tab w:val="left" w:pos="1027"/>
        </w:tabs>
        <w:spacing w:before="0" w:after="0" w:line="240" w:lineRule="auto"/>
        <w:ind w:firstLine="709"/>
        <w:jc w:val="both"/>
        <w:rPr>
          <w:sz w:val="24"/>
          <w:szCs w:val="24"/>
        </w:rPr>
      </w:pPr>
      <w:r w:rsidRPr="0086515F">
        <w:rPr>
          <w:sz w:val="24"/>
          <w:szCs w:val="24"/>
          <w:lang w:val="ru-RU"/>
        </w:rPr>
        <w:t xml:space="preserve">- </w:t>
      </w:r>
      <w:proofErr w:type="spellStart"/>
      <w:r w:rsidR="00267772" w:rsidRPr="0086515F">
        <w:rPr>
          <w:sz w:val="24"/>
          <w:szCs w:val="24"/>
        </w:rPr>
        <w:t>изобразительная</w:t>
      </w:r>
      <w:proofErr w:type="spellEnd"/>
      <w:r w:rsidR="00267772" w:rsidRPr="0086515F">
        <w:rPr>
          <w:sz w:val="24"/>
          <w:szCs w:val="24"/>
        </w:rPr>
        <w:t xml:space="preserve"> </w:t>
      </w:r>
      <w:proofErr w:type="spellStart"/>
      <w:r w:rsidR="00267772" w:rsidRPr="0086515F">
        <w:rPr>
          <w:sz w:val="24"/>
          <w:szCs w:val="24"/>
        </w:rPr>
        <w:t>деятельность</w:t>
      </w:r>
      <w:proofErr w:type="spellEnd"/>
      <w:r w:rsidR="00267772" w:rsidRPr="0086515F">
        <w:rPr>
          <w:sz w:val="24"/>
          <w:szCs w:val="24"/>
        </w:rPr>
        <w:t>:</w:t>
      </w:r>
    </w:p>
    <w:p w:rsidR="00267772" w:rsidRPr="0086515F" w:rsidRDefault="00267772" w:rsidP="007420A2">
      <w:pPr>
        <w:pStyle w:val="20"/>
        <w:numPr>
          <w:ilvl w:val="0"/>
          <w:numId w:val="4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воспитывать интерес к изобразительной деятельности (рисованию, лепке) совместно </w:t>
      </w:r>
      <w:proofErr w:type="gramStart"/>
      <w:r w:rsidRPr="0086515F">
        <w:rPr>
          <w:sz w:val="24"/>
          <w:szCs w:val="24"/>
          <w:lang w:val="ru-RU"/>
        </w:rPr>
        <w:t>со</w:t>
      </w:r>
      <w:proofErr w:type="gramEnd"/>
      <w:r w:rsidRPr="0086515F">
        <w:rPr>
          <w:sz w:val="24"/>
          <w:szCs w:val="24"/>
          <w:lang w:val="ru-RU"/>
        </w:rPr>
        <w:t xml:space="preserve"> взрослым и самостоятельно;</w:t>
      </w:r>
    </w:p>
    <w:p w:rsidR="00267772" w:rsidRPr="0086515F" w:rsidRDefault="00267772" w:rsidP="007420A2">
      <w:pPr>
        <w:pStyle w:val="20"/>
        <w:numPr>
          <w:ilvl w:val="0"/>
          <w:numId w:val="4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развивать положительные эмоции на предложение нарисовать, слепить; научить </w:t>
      </w:r>
      <w:proofErr w:type="gramStart"/>
      <w:r w:rsidRPr="0086515F">
        <w:rPr>
          <w:sz w:val="24"/>
          <w:szCs w:val="24"/>
          <w:lang w:val="ru-RU"/>
        </w:rPr>
        <w:t>правильно</w:t>
      </w:r>
      <w:proofErr w:type="gramEnd"/>
      <w:r w:rsidRPr="0086515F">
        <w:rPr>
          <w:sz w:val="24"/>
          <w:szCs w:val="24"/>
          <w:lang w:val="ru-RU"/>
        </w:rPr>
        <w:t xml:space="preserve"> держать карандаш, кисть;</w:t>
      </w:r>
    </w:p>
    <w:p w:rsidR="00267772" w:rsidRPr="0086515F" w:rsidRDefault="00267772" w:rsidP="007420A2">
      <w:pPr>
        <w:pStyle w:val="20"/>
        <w:numPr>
          <w:ilvl w:val="0"/>
          <w:numId w:val="4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сенсорные основы изобразительной деятельности: восприятие предмета разной формы, цвета (начиная с контрастных цветов);</w:t>
      </w:r>
    </w:p>
    <w:p w:rsidR="00267772" w:rsidRPr="0086515F" w:rsidRDefault="00267772" w:rsidP="007420A2">
      <w:pPr>
        <w:pStyle w:val="20"/>
        <w:numPr>
          <w:ilvl w:val="0"/>
          <w:numId w:val="4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включать движение рук по предмету при знакомстве с его формой; познакомить </w:t>
      </w:r>
      <w:r w:rsidRPr="0086515F">
        <w:rPr>
          <w:sz w:val="24"/>
          <w:szCs w:val="24"/>
          <w:lang w:val="ru-RU"/>
        </w:rPr>
        <w:lastRenderedPageBreak/>
        <w:t>со свойствами глины, пластилина, пластической массы; развивать эмоциональный отклик детей на отдельные эстетические свойства и качества предметов в процессе рассматривания игрушек, природных объектов, предметов быта, произведений искусства;</w:t>
      </w:r>
    </w:p>
    <w:p w:rsidR="00267772" w:rsidRPr="0086515F" w:rsidRDefault="006F5652" w:rsidP="007420A2">
      <w:pPr>
        <w:pStyle w:val="20"/>
        <w:shd w:val="clear" w:color="auto" w:fill="auto"/>
        <w:tabs>
          <w:tab w:val="left" w:pos="1018"/>
        </w:tabs>
        <w:spacing w:before="0" w:after="0" w:line="240" w:lineRule="auto"/>
        <w:ind w:firstLine="709"/>
        <w:jc w:val="both"/>
        <w:rPr>
          <w:sz w:val="24"/>
          <w:szCs w:val="24"/>
        </w:rPr>
      </w:pPr>
      <w:r w:rsidRPr="0086515F">
        <w:rPr>
          <w:sz w:val="24"/>
          <w:szCs w:val="24"/>
          <w:lang w:val="ru-RU"/>
        </w:rPr>
        <w:t xml:space="preserve">- </w:t>
      </w:r>
      <w:proofErr w:type="spellStart"/>
      <w:r w:rsidR="00267772" w:rsidRPr="0086515F">
        <w:rPr>
          <w:sz w:val="24"/>
          <w:szCs w:val="24"/>
        </w:rPr>
        <w:t>конструктивная</w:t>
      </w:r>
      <w:proofErr w:type="spellEnd"/>
      <w:r w:rsidR="00267772" w:rsidRPr="0086515F">
        <w:rPr>
          <w:sz w:val="24"/>
          <w:szCs w:val="24"/>
        </w:rPr>
        <w:t xml:space="preserve"> </w:t>
      </w:r>
      <w:proofErr w:type="spellStart"/>
      <w:r w:rsidR="00267772" w:rsidRPr="0086515F">
        <w:rPr>
          <w:sz w:val="24"/>
          <w:szCs w:val="24"/>
        </w:rPr>
        <w:t>деятельность</w:t>
      </w:r>
      <w:proofErr w:type="spellEnd"/>
      <w:r w:rsidR="00267772" w:rsidRPr="0086515F">
        <w:rPr>
          <w:sz w:val="24"/>
          <w:szCs w:val="24"/>
        </w:rPr>
        <w:t>:</w:t>
      </w:r>
    </w:p>
    <w:p w:rsidR="00267772" w:rsidRPr="0086515F" w:rsidRDefault="00267772" w:rsidP="007420A2">
      <w:pPr>
        <w:pStyle w:val="20"/>
        <w:numPr>
          <w:ilvl w:val="0"/>
          <w:numId w:val="4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знакомить детей с деталями (кубик, кирпичик, трехгранная призма, пластина, цилиндр), с вариантами расположения строительных форм на плоскости;</w:t>
      </w:r>
    </w:p>
    <w:p w:rsidR="00267772" w:rsidRPr="0086515F" w:rsidRDefault="00267772" w:rsidP="007420A2">
      <w:pPr>
        <w:pStyle w:val="20"/>
        <w:numPr>
          <w:ilvl w:val="0"/>
          <w:numId w:val="44"/>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интерес к конструктивной деятельности, поддерживать желание детей строить самостоятельно;</w:t>
      </w:r>
    </w:p>
    <w:p w:rsidR="00267772" w:rsidRPr="0086515F" w:rsidRDefault="006F5652" w:rsidP="007420A2">
      <w:pPr>
        <w:pStyle w:val="20"/>
        <w:shd w:val="clear" w:color="auto" w:fill="auto"/>
        <w:tabs>
          <w:tab w:val="left" w:pos="1027"/>
        </w:tabs>
        <w:spacing w:before="0" w:after="0" w:line="240" w:lineRule="auto"/>
        <w:ind w:firstLine="709"/>
        <w:jc w:val="both"/>
        <w:rPr>
          <w:sz w:val="24"/>
          <w:szCs w:val="24"/>
        </w:rPr>
      </w:pPr>
      <w:r w:rsidRPr="0086515F">
        <w:rPr>
          <w:sz w:val="24"/>
          <w:szCs w:val="24"/>
          <w:lang w:val="ru-RU"/>
        </w:rPr>
        <w:t xml:space="preserve">- </w:t>
      </w:r>
      <w:proofErr w:type="spellStart"/>
      <w:r w:rsidR="00267772" w:rsidRPr="0086515F">
        <w:rPr>
          <w:sz w:val="24"/>
          <w:szCs w:val="24"/>
        </w:rPr>
        <w:t>музыкальная</w:t>
      </w:r>
      <w:proofErr w:type="spellEnd"/>
      <w:r w:rsidR="00267772" w:rsidRPr="0086515F">
        <w:rPr>
          <w:sz w:val="24"/>
          <w:szCs w:val="24"/>
        </w:rPr>
        <w:t xml:space="preserve"> </w:t>
      </w:r>
      <w:proofErr w:type="spellStart"/>
      <w:r w:rsidR="00267772" w:rsidRPr="0086515F">
        <w:rPr>
          <w:sz w:val="24"/>
          <w:szCs w:val="24"/>
        </w:rPr>
        <w:t>деятельность</w:t>
      </w:r>
      <w:proofErr w:type="spellEnd"/>
      <w:r w:rsidR="00267772" w:rsidRPr="0086515F">
        <w:rPr>
          <w:sz w:val="24"/>
          <w:szCs w:val="24"/>
        </w:rPr>
        <w:t>:</w:t>
      </w:r>
    </w:p>
    <w:p w:rsidR="00267772" w:rsidRPr="0086515F" w:rsidRDefault="00267772" w:rsidP="007420A2">
      <w:pPr>
        <w:pStyle w:val="20"/>
        <w:numPr>
          <w:ilvl w:val="0"/>
          <w:numId w:val="4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воспитывать интерес к музыке, желание слушать музыку, подпевать, выполнять простейшие танцевальные движения;</w:t>
      </w:r>
    </w:p>
    <w:p w:rsidR="00267772" w:rsidRPr="0086515F" w:rsidRDefault="00267772" w:rsidP="007420A2">
      <w:pPr>
        <w:pStyle w:val="20"/>
        <w:numPr>
          <w:ilvl w:val="0"/>
          <w:numId w:val="45"/>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приобщать к восприятию музыки, соблюдая первоначальные правила: не </w:t>
      </w:r>
      <w:proofErr w:type="gramStart"/>
      <w:r w:rsidRPr="0086515F">
        <w:rPr>
          <w:sz w:val="24"/>
          <w:szCs w:val="24"/>
          <w:lang w:val="ru-RU"/>
        </w:rPr>
        <w:t>мешать соседу вслушиваться</w:t>
      </w:r>
      <w:proofErr w:type="gramEnd"/>
      <w:r w:rsidRPr="0086515F">
        <w:rPr>
          <w:sz w:val="24"/>
          <w:szCs w:val="24"/>
          <w:lang w:val="ru-RU"/>
        </w:rPr>
        <w:t xml:space="preserve"> в музыкальное произведение и эмоционально на него реагировать;</w:t>
      </w:r>
    </w:p>
    <w:p w:rsidR="00267772" w:rsidRPr="0086515F" w:rsidRDefault="006F5652" w:rsidP="007420A2">
      <w:pPr>
        <w:pStyle w:val="20"/>
        <w:shd w:val="clear" w:color="auto" w:fill="auto"/>
        <w:tabs>
          <w:tab w:val="left" w:pos="1013"/>
        </w:tabs>
        <w:spacing w:before="0" w:after="0" w:line="240" w:lineRule="auto"/>
        <w:ind w:firstLine="709"/>
        <w:jc w:val="both"/>
        <w:rPr>
          <w:sz w:val="24"/>
          <w:szCs w:val="24"/>
        </w:rPr>
      </w:pPr>
      <w:r w:rsidRPr="0086515F">
        <w:rPr>
          <w:sz w:val="24"/>
          <w:szCs w:val="24"/>
          <w:lang w:val="ru-RU"/>
        </w:rPr>
        <w:t xml:space="preserve">- </w:t>
      </w:r>
      <w:proofErr w:type="spellStart"/>
      <w:r w:rsidR="00267772" w:rsidRPr="0086515F">
        <w:rPr>
          <w:sz w:val="24"/>
          <w:szCs w:val="24"/>
        </w:rPr>
        <w:t>театрализованная</w:t>
      </w:r>
      <w:proofErr w:type="spellEnd"/>
      <w:r w:rsidR="00267772" w:rsidRPr="0086515F">
        <w:rPr>
          <w:sz w:val="24"/>
          <w:szCs w:val="24"/>
        </w:rPr>
        <w:t xml:space="preserve"> </w:t>
      </w:r>
      <w:proofErr w:type="spellStart"/>
      <w:r w:rsidR="00267772" w:rsidRPr="0086515F">
        <w:rPr>
          <w:sz w:val="24"/>
          <w:szCs w:val="24"/>
        </w:rPr>
        <w:t>деятельность</w:t>
      </w:r>
      <w:proofErr w:type="spellEnd"/>
      <w:r w:rsidR="00267772" w:rsidRPr="0086515F">
        <w:rPr>
          <w:sz w:val="24"/>
          <w:szCs w:val="24"/>
        </w:rPr>
        <w:t>:</w:t>
      </w:r>
    </w:p>
    <w:p w:rsidR="00267772" w:rsidRPr="0086515F" w:rsidRDefault="00267772" w:rsidP="007420A2">
      <w:pPr>
        <w:pStyle w:val="20"/>
        <w:numPr>
          <w:ilvl w:val="0"/>
          <w:numId w:val="46"/>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пробуждать интерес к театрализованной игре путем первого опыта общения с персонажем (кукла Катя показывает концерт), расширения контактов </w:t>
      </w:r>
      <w:proofErr w:type="gramStart"/>
      <w:r w:rsidRPr="0086515F">
        <w:rPr>
          <w:sz w:val="24"/>
          <w:szCs w:val="24"/>
          <w:lang w:val="ru-RU"/>
        </w:rPr>
        <w:t>со</w:t>
      </w:r>
      <w:proofErr w:type="gramEnd"/>
      <w:r w:rsidRPr="0086515F">
        <w:rPr>
          <w:sz w:val="24"/>
          <w:szCs w:val="24"/>
          <w:lang w:val="ru-RU"/>
        </w:rPr>
        <w:t xml:space="preserve"> взрослым (бабушка приглашает на деревенский двор);</w:t>
      </w:r>
    </w:p>
    <w:p w:rsidR="00267772" w:rsidRPr="0086515F" w:rsidRDefault="00267772" w:rsidP="007420A2">
      <w:pPr>
        <w:pStyle w:val="20"/>
        <w:numPr>
          <w:ilvl w:val="0"/>
          <w:numId w:val="46"/>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побуждать детей отзываться на игры-действия со звуками (живой и неживой природы), подражать движениям животных и птиц под музыку, под звучащее слово (в произведениях малых фольклорных форм);</w:t>
      </w:r>
    </w:p>
    <w:p w:rsidR="00267772" w:rsidRPr="0086515F" w:rsidRDefault="00267772" w:rsidP="007420A2">
      <w:pPr>
        <w:pStyle w:val="20"/>
        <w:numPr>
          <w:ilvl w:val="0"/>
          <w:numId w:val="46"/>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способствовать проявлению самостоятельности, активности в игре с персонажами-игрушками;</w:t>
      </w:r>
    </w:p>
    <w:p w:rsidR="00267772" w:rsidRPr="0086515F" w:rsidRDefault="00267772" w:rsidP="007420A2">
      <w:pPr>
        <w:pStyle w:val="20"/>
        <w:numPr>
          <w:ilvl w:val="0"/>
          <w:numId w:val="46"/>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умение следить за действиями заводных игрушек, сказочных героев, адекватно реагировать на них;</w:t>
      </w:r>
    </w:p>
    <w:p w:rsidR="00267772" w:rsidRPr="0086515F" w:rsidRDefault="00267772" w:rsidP="007420A2">
      <w:pPr>
        <w:pStyle w:val="20"/>
        <w:numPr>
          <w:ilvl w:val="0"/>
          <w:numId w:val="46"/>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способствовать формированию навыка перевоплощения в образы сказочных героев;</w:t>
      </w:r>
    </w:p>
    <w:p w:rsidR="00267772" w:rsidRPr="0086515F" w:rsidRDefault="00267772" w:rsidP="007420A2">
      <w:pPr>
        <w:pStyle w:val="20"/>
        <w:numPr>
          <w:ilvl w:val="0"/>
          <w:numId w:val="46"/>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создавать условия для систематического восприятия театрализованных выступлений педагогического театра (взрослых).</w:t>
      </w:r>
    </w:p>
    <w:p w:rsidR="00267772" w:rsidRPr="0086515F" w:rsidRDefault="006F5652" w:rsidP="007420A2">
      <w:pPr>
        <w:pStyle w:val="20"/>
        <w:shd w:val="clear" w:color="auto" w:fill="auto"/>
        <w:tabs>
          <w:tab w:val="left" w:pos="1038"/>
        </w:tabs>
        <w:spacing w:before="0" w:after="0" w:line="240" w:lineRule="auto"/>
        <w:ind w:firstLine="709"/>
        <w:jc w:val="both"/>
        <w:rPr>
          <w:sz w:val="24"/>
          <w:szCs w:val="24"/>
        </w:rPr>
      </w:pPr>
      <w:r w:rsidRPr="0086515F">
        <w:rPr>
          <w:sz w:val="24"/>
          <w:szCs w:val="24"/>
          <w:lang w:val="ru-RU"/>
        </w:rPr>
        <w:t xml:space="preserve">- </w:t>
      </w:r>
      <w:proofErr w:type="spellStart"/>
      <w:r w:rsidR="00267772" w:rsidRPr="0086515F">
        <w:rPr>
          <w:sz w:val="24"/>
          <w:szCs w:val="24"/>
        </w:rPr>
        <w:t>культурно-досуговая</w:t>
      </w:r>
      <w:proofErr w:type="spellEnd"/>
      <w:r w:rsidR="00267772" w:rsidRPr="0086515F">
        <w:rPr>
          <w:sz w:val="24"/>
          <w:szCs w:val="24"/>
        </w:rPr>
        <w:t xml:space="preserve"> </w:t>
      </w:r>
      <w:proofErr w:type="spellStart"/>
      <w:r w:rsidR="00267772" w:rsidRPr="0086515F">
        <w:rPr>
          <w:sz w:val="24"/>
          <w:szCs w:val="24"/>
        </w:rPr>
        <w:t>деятельность</w:t>
      </w:r>
      <w:proofErr w:type="spellEnd"/>
      <w:r w:rsidR="00267772" w:rsidRPr="0086515F">
        <w:rPr>
          <w:sz w:val="24"/>
          <w:szCs w:val="24"/>
        </w:rPr>
        <w:t>:</w:t>
      </w:r>
    </w:p>
    <w:p w:rsidR="00267772" w:rsidRPr="0086515F" w:rsidRDefault="00267772" w:rsidP="007420A2">
      <w:pPr>
        <w:pStyle w:val="20"/>
        <w:numPr>
          <w:ilvl w:val="0"/>
          <w:numId w:val="47"/>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создавать эмоционально-положительный климат в группе и ДОО, обеспечение у детей чувства комфортности, уюта и защищенности; формировать умение самостоятельной работы детей с художественными материалами;</w:t>
      </w:r>
    </w:p>
    <w:p w:rsidR="00267772" w:rsidRPr="0086515F" w:rsidRDefault="00267772" w:rsidP="007420A2">
      <w:pPr>
        <w:pStyle w:val="20"/>
        <w:numPr>
          <w:ilvl w:val="0"/>
          <w:numId w:val="47"/>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привлекать детей к посильному участию в играх, театрализованных представлениях, забавах, развлечениях и праздниках;</w:t>
      </w:r>
    </w:p>
    <w:p w:rsidR="00267772" w:rsidRPr="0086515F" w:rsidRDefault="00267772" w:rsidP="007420A2">
      <w:pPr>
        <w:pStyle w:val="20"/>
        <w:numPr>
          <w:ilvl w:val="0"/>
          <w:numId w:val="47"/>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умение следить за действиями игрушек, сказочных героев, адекватно реагировать на них;</w:t>
      </w:r>
    </w:p>
    <w:p w:rsidR="00267772" w:rsidRPr="0086515F" w:rsidRDefault="00267772" w:rsidP="007420A2">
      <w:pPr>
        <w:pStyle w:val="20"/>
        <w:numPr>
          <w:ilvl w:val="0"/>
          <w:numId w:val="47"/>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навык перевоплощения детей в образы сказочных героев.</w:t>
      </w:r>
    </w:p>
    <w:p w:rsidR="006F5652" w:rsidRPr="0086515F" w:rsidRDefault="006F5652" w:rsidP="007420A2">
      <w:pPr>
        <w:pStyle w:val="20"/>
        <w:shd w:val="clear" w:color="auto" w:fill="auto"/>
        <w:tabs>
          <w:tab w:val="left" w:pos="993"/>
        </w:tabs>
        <w:spacing w:before="0" w:after="0" w:line="240" w:lineRule="auto"/>
        <w:ind w:firstLine="709"/>
        <w:jc w:val="both"/>
        <w:rPr>
          <w:sz w:val="24"/>
          <w:szCs w:val="24"/>
          <w:lang w:val="ru-RU"/>
        </w:rPr>
      </w:pPr>
    </w:p>
    <w:p w:rsidR="00267772" w:rsidRPr="0086515F" w:rsidRDefault="00267772" w:rsidP="007420A2">
      <w:pPr>
        <w:pStyle w:val="20"/>
        <w:shd w:val="clear" w:color="auto" w:fill="auto"/>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267772" w:rsidRPr="0086515F" w:rsidRDefault="00267772" w:rsidP="007420A2">
      <w:pPr>
        <w:pStyle w:val="20"/>
        <w:shd w:val="clear" w:color="auto" w:fill="auto"/>
        <w:tabs>
          <w:tab w:val="left" w:pos="1782"/>
        </w:tabs>
        <w:spacing w:before="0" w:after="0" w:line="240" w:lineRule="auto"/>
        <w:ind w:firstLine="709"/>
        <w:jc w:val="both"/>
        <w:rPr>
          <w:b/>
          <w:i/>
          <w:sz w:val="24"/>
          <w:szCs w:val="24"/>
          <w:lang w:val="ru-RU"/>
        </w:rPr>
      </w:pPr>
      <w:r w:rsidRPr="0086515F">
        <w:rPr>
          <w:b/>
          <w:i/>
          <w:sz w:val="24"/>
          <w:szCs w:val="24"/>
          <w:lang w:val="ru-RU"/>
        </w:rPr>
        <w:t>Приобщение к искусству.</w:t>
      </w:r>
    </w:p>
    <w:p w:rsidR="00267772" w:rsidRPr="0086515F" w:rsidRDefault="00267772"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развивает у детей художественное восприятие; воспитывает эмоциональную отзывчивость на доступные пониманию детей произведения изобразительного искусства. Знакомит с народными игрушками: дымковской, </w:t>
      </w:r>
      <w:proofErr w:type="spellStart"/>
      <w:r w:rsidRPr="0086515F">
        <w:rPr>
          <w:sz w:val="24"/>
          <w:szCs w:val="24"/>
          <w:lang w:val="ru-RU"/>
        </w:rPr>
        <w:t>богородской</w:t>
      </w:r>
      <w:proofErr w:type="spellEnd"/>
      <w:r w:rsidRPr="0086515F">
        <w:rPr>
          <w:sz w:val="24"/>
          <w:szCs w:val="24"/>
          <w:lang w:val="ru-RU"/>
        </w:rPr>
        <w:t xml:space="preserve">, матрешкой, </w:t>
      </w:r>
      <w:proofErr w:type="spellStart"/>
      <w:r w:rsidRPr="0086515F">
        <w:rPr>
          <w:sz w:val="24"/>
          <w:szCs w:val="24"/>
          <w:lang w:val="ru-RU"/>
        </w:rPr>
        <w:t>ванькой-встанькой</w:t>
      </w:r>
      <w:proofErr w:type="spellEnd"/>
      <w:r w:rsidRPr="0086515F">
        <w:rPr>
          <w:sz w:val="24"/>
          <w:szCs w:val="24"/>
          <w:lang w:val="ru-RU"/>
        </w:rPr>
        <w:t xml:space="preserve"> и другими, соответствующими возрасту детей. Педагог обращает внимание детей на характер игрушек (веселая, забавная и так далее), их форму, цветовое оформление. Педагог воспитывает интерес к природе и отражению представлений (впечатлений) в доступной изобразительной и музыкальной деятельности.</w:t>
      </w:r>
    </w:p>
    <w:p w:rsidR="00267772" w:rsidRPr="0086515F" w:rsidRDefault="00267772" w:rsidP="007420A2">
      <w:pPr>
        <w:pStyle w:val="20"/>
        <w:shd w:val="clear" w:color="auto" w:fill="auto"/>
        <w:tabs>
          <w:tab w:val="left" w:pos="1777"/>
        </w:tabs>
        <w:spacing w:before="0" w:after="0" w:line="240" w:lineRule="auto"/>
        <w:ind w:firstLine="709"/>
        <w:jc w:val="both"/>
        <w:rPr>
          <w:b/>
          <w:i/>
          <w:sz w:val="24"/>
          <w:szCs w:val="24"/>
          <w:lang w:val="ru-RU"/>
        </w:rPr>
      </w:pPr>
      <w:r w:rsidRPr="0086515F">
        <w:rPr>
          <w:b/>
          <w:i/>
          <w:sz w:val="24"/>
          <w:szCs w:val="24"/>
          <w:lang w:val="ru-RU"/>
        </w:rPr>
        <w:t>Изобразительная деятельность.</w:t>
      </w:r>
    </w:p>
    <w:p w:rsidR="00267772" w:rsidRPr="0086515F" w:rsidRDefault="00267772" w:rsidP="007420A2">
      <w:pPr>
        <w:pStyle w:val="20"/>
        <w:shd w:val="clear" w:color="auto" w:fill="auto"/>
        <w:tabs>
          <w:tab w:val="left" w:pos="1009"/>
        </w:tabs>
        <w:spacing w:before="0" w:after="0" w:line="240" w:lineRule="auto"/>
        <w:ind w:firstLine="709"/>
        <w:jc w:val="both"/>
        <w:rPr>
          <w:sz w:val="24"/>
          <w:szCs w:val="24"/>
          <w:lang w:val="ru-RU"/>
        </w:rPr>
      </w:pPr>
      <w:r w:rsidRPr="0086515F">
        <w:rPr>
          <w:sz w:val="24"/>
          <w:szCs w:val="24"/>
          <w:lang w:val="ru-RU"/>
        </w:rPr>
        <w:t>Рисование:</w:t>
      </w:r>
    </w:p>
    <w:p w:rsidR="00267772" w:rsidRPr="0086515F" w:rsidRDefault="00267772"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продолжает развивать у детей художественное восприятие; способствует обогащению их сенсорного опыта путем выделения формы предметов, обведения их по контуру </w:t>
      </w:r>
      <w:proofErr w:type="gramStart"/>
      <w:r w:rsidRPr="0086515F">
        <w:rPr>
          <w:sz w:val="24"/>
          <w:szCs w:val="24"/>
          <w:lang w:val="ru-RU"/>
        </w:rPr>
        <w:t>поочередно то</w:t>
      </w:r>
      <w:proofErr w:type="gramEnd"/>
      <w:r w:rsidRPr="0086515F">
        <w:rPr>
          <w:sz w:val="24"/>
          <w:szCs w:val="24"/>
          <w:lang w:val="ru-RU"/>
        </w:rPr>
        <w:t xml:space="preserve"> одной, то другой рукой; побуждает, поощряет и подводит детей к </w:t>
      </w:r>
      <w:r w:rsidRPr="0086515F">
        <w:rPr>
          <w:sz w:val="24"/>
          <w:szCs w:val="24"/>
          <w:lang w:val="ru-RU"/>
        </w:rPr>
        <w:lastRenderedPageBreak/>
        <w:t>изображению знакомых предметов, предоставляя им свободу выбора;</w:t>
      </w:r>
    </w:p>
    <w:p w:rsidR="00267772" w:rsidRPr="0086515F" w:rsidRDefault="00267772"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обращает внимание детей на то, что карандаш (кисть, фломастер) оставляет след на бумаге, если провести по ней отточенным концом карандаша (фломастером, ворсом кисти); учит следить за движением карандаша по бумаге;</w:t>
      </w:r>
    </w:p>
    <w:p w:rsidR="00267772" w:rsidRPr="0086515F" w:rsidRDefault="00267772"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педагог привлекает внимание детей к изображенным ими на бумаге разнообразным линиям, конфигурациям; побуждает задумываться над тем, что они нарисовали, на что это похоже; вызывать чувство радости от штрихов и линий, которые дети нарисовали сами; педагог побуждает детей к дополнению нарисованного изображения характерными деталями; к осознанному повторению ранее получившихся штрихов, линий, пятен, форм;</w:t>
      </w:r>
      <w:proofErr w:type="gramEnd"/>
    </w:p>
    <w:p w:rsidR="00267772" w:rsidRPr="0086515F" w:rsidRDefault="00267772" w:rsidP="007420A2">
      <w:pPr>
        <w:pStyle w:val="20"/>
        <w:shd w:val="clear" w:color="auto" w:fill="auto"/>
        <w:spacing w:before="0" w:after="0" w:line="240" w:lineRule="auto"/>
        <w:ind w:firstLine="709"/>
        <w:jc w:val="both"/>
        <w:rPr>
          <w:sz w:val="24"/>
          <w:szCs w:val="24"/>
          <w:lang w:val="ru-RU"/>
        </w:rPr>
      </w:pPr>
      <w:proofErr w:type="gramStart"/>
      <w:r w:rsidRPr="0086515F">
        <w:rPr>
          <w:sz w:val="24"/>
          <w:szCs w:val="24"/>
          <w:lang w:val="ru-RU"/>
        </w:rPr>
        <w:t>педагог развивает у детей эстетическое восприятие окружающих предметов; учит детей различать цвета карандашей, фломастеров, правильно называть их; рисовать разные линии (длинные, короткие, вертикальные, горизонтальные, наклонные), пересекать их, уподобляя предметам: ленточкам, платочкам, дорожкам, ручейкам, сосулькам, заборчику и другим; подводит детей к рисованию предметов округлой формы;</w:t>
      </w:r>
      <w:proofErr w:type="gramEnd"/>
    </w:p>
    <w:p w:rsidR="00267772" w:rsidRPr="0086515F" w:rsidRDefault="00267772"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при рисовании педагог формирует у ребёнка правильную позу (сидеть свободно, не наклоняться низко над листом бумаги), свободная рука поддерживает лист бумаги, на котором рисует малыш; педагог учит держать карандаш и кисть свободно: карандаш - тремя пальцами выше отточенного конца, кисть – чуть выше железного наконечника; набирать краску на кисть, макая её всем ворсом в баночку, снимать лишнюю краску, прикасаясь ворсом к краю баночки.</w:t>
      </w:r>
    </w:p>
    <w:p w:rsidR="00267772" w:rsidRPr="0086515F" w:rsidRDefault="00267772" w:rsidP="007420A2">
      <w:pPr>
        <w:pStyle w:val="20"/>
        <w:shd w:val="clear" w:color="auto" w:fill="auto"/>
        <w:tabs>
          <w:tab w:val="left" w:pos="1018"/>
        </w:tabs>
        <w:spacing w:before="0" w:after="0" w:line="240" w:lineRule="auto"/>
        <w:ind w:firstLine="709"/>
        <w:jc w:val="both"/>
        <w:rPr>
          <w:sz w:val="24"/>
          <w:szCs w:val="24"/>
          <w:lang w:val="ru-RU"/>
        </w:rPr>
      </w:pPr>
      <w:r w:rsidRPr="0086515F">
        <w:rPr>
          <w:sz w:val="24"/>
          <w:szCs w:val="24"/>
          <w:lang w:val="ru-RU"/>
        </w:rPr>
        <w:t>Лепка:</w:t>
      </w:r>
    </w:p>
    <w:p w:rsidR="00267772" w:rsidRPr="0086515F" w:rsidRDefault="00267772"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поощряет у детей интерес к лепке; знакомит с пластическими материалами: глиной, пластилином, пластической массой (отдавая предпочтение глине); учит аккуратно пользоваться материалами; педагог учит детей отламывать комочки глины от большого куска; лепить палочки и колбаски, раскатывая комочек между ладонями прямыми движениями; соединять концы палочки, плотно </w:t>
      </w:r>
      <w:proofErr w:type="gramStart"/>
      <w:r w:rsidRPr="0086515F">
        <w:rPr>
          <w:sz w:val="24"/>
          <w:szCs w:val="24"/>
          <w:lang w:val="ru-RU"/>
        </w:rPr>
        <w:t>прижимая</w:t>
      </w:r>
      <w:proofErr w:type="gramEnd"/>
      <w:r w:rsidRPr="0086515F">
        <w:rPr>
          <w:sz w:val="24"/>
          <w:szCs w:val="24"/>
          <w:lang w:val="ru-RU"/>
        </w:rPr>
        <w:t xml:space="preserve"> их друг к другу (колечко, </w:t>
      </w:r>
      <w:proofErr w:type="spellStart"/>
      <w:r w:rsidRPr="0086515F">
        <w:rPr>
          <w:sz w:val="24"/>
          <w:szCs w:val="24"/>
          <w:lang w:val="ru-RU"/>
        </w:rPr>
        <w:t>бараночка</w:t>
      </w:r>
      <w:proofErr w:type="spellEnd"/>
      <w:r w:rsidRPr="0086515F">
        <w:rPr>
          <w:sz w:val="24"/>
          <w:szCs w:val="24"/>
          <w:lang w:val="ru-RU"/>
        </w:rPr>
        <w:t>, колесо и так далее); педагог учит раскатывать комочек глины круговыми движениями ладоней для изображения предметов круглой формы (шарик, яблоко, ягода и другие), сплющивать комочек между ладонями (лепешки, печенье, пряники); делать пальцами углубление в середине сплющенного комочка (миска, блюдце). Педагог учит соединять две вылепленные формы в один предмет: палочка и шарик (погремушка или грибок), два шарика (неваляшка) и тому подобное. Педагог приучает детей класть глину и вылепленные предметы на дощечку или специальную заранее подготовленную клеенку.</w:t>
      </w:r>
    </w:p>
    <w:p w:rsidR="00267772" w:rsidRPr="0086515F" w:rsidRDefault="00267772" w:rsidP="007420A2">
      <w:pPr>
        <w:pStyle w:val="20"/>
        <w:shd w:val="clear" w:color="auto" w:fill="auto"/>
        <w:tabs>
          <w:tab w:val="left" w:pos="1757"/>
        </w:tabs>
        <w:spacing w:before="0" w:after="0" w:line="240" w:lineRule="auto"/>
        <w:ind w:firstLine="709"/>
        <w:jc w:val="both"/>
        <w:rPr>
          <w:b/>
          <w:i/>
          <w:sz w:val="24"/>
          <w:szCs w:val="24"/>
          <w:lang w:val="ru-RU"/>
        </w:rPr>
      </w:pPr>
      <w:r w:rsidRPr="0086515F">
        <w:rPr>
          <w:b/>
          <w:i/>
          <w:sz w:val="24"/>
          <w:szCs w:val="24"/>
          <w:lang w:val="ru-RU"/>
        </w:rPr>
        <w:t>Конструктивная деятельность.</w:t>
      </w:r>
    </w:p>
    <w:p w:rsidR="00267772" w:rsidRPr="0086515F" w:rsidRDefault="00267772" w:rsidP="007420A2">
      <w:pPr>
        <w:pStyle w:val="20"/>
        <w:shd w:val="clear" w:color="auto" w:fill="auto"/>
        <w:spacing w:before="0" w:after="0" w:line="240" w:lineRule="auto"/>
        <w:ind w:firstLine="709"/>
        <w:jc w:val="both"/>
        <w:rPr>
          <w:sz w:val="24"/>
          <w:szCs w:val="24"/>
          <w:lang w:val="ru-RU"/>
        </w:rPr>
      </w:pPr>
      <w:r w:rsidRPr="0086515F">
        <w:rPr>
          <w:sz w:val="24"/>
          <w:szCs w:val="24"/>
          <w:lang w:val="ru-RU"/>
        </w:rPr>
        <w:t>В процессе игры с настольным и напольным строительным материалом педагог продолжает знакомить детей с деталями (кубик, кирпичик, трехгранная призма, пластина, цилиндр), с вариантами расположения строительных форм на плоскости. Педагог продолжает формировать умение у детей сооружать элементарные постройки по образцу, поддерживает желание строить что-то самостоятельно; способствует пониманию пространственных соотношений. Педагог учит детей пользоваться дополнительными сюжетными игрушками, соразмерными масштабам построек (маленькие машинки для маленьких гаражей и тому подобное). По окончании игры приучает убирать все на место. Знакомит детей с простейшими пластмассовыми конструкторами. Учит совместно с взрослым конструировать башенки, домики, машины. В летнее время педагог развивает интерес у детей к строительным играм с использованием природного материала (песок, вода, желуди, камешки и тому подобное).</w:t>
      </w:r>
    </w:p>
    <w:p w:rsidR="00267772" w:rsidRPr="0086515F" w:rsidRDefault="00267772" w:rsidP="007420A2">
      <w:pPr>
        <w:pStyle w:val="20"/>
        <w:shd w:val="clear" w:color="auto" w:fill="auto"/>
        <w:tabs>
          <w:tab w:val="left" w:pos="1762"/>
        </w:tabs>
        <w:spacing w:before="0" w:after="0" w:line="240" w:lineRule="auto"/>
        <w:ind w:firstLine="709"/>
        <w:jc w:val="both"/>
        <w:rPr>
          <w:b/>
          <w:i/>
          <w:sz w:val="24"/>
          <w:szCs w:val="24"/>
          <w:lang w:val="ru-RU"/>
        </w:rPr>
      </w:pPr>
      <w:r w:rsidRPr="0086515F">
        <w:rPr>
          <w:b/>
          <w:i/>
          <w:sz w:val="24"/>
          <w:szCs w:val="24"/>
          <w:lang w:val="ru-RU"/>
        </w:rPr>
        <w:t>Музыкальная деятельность.</w:t>
      </w:r>
    </w:p>
    <w:p w:rsidR="00267772" w:rsidRPr="0086515F" w:rsidRDefault="006F5652" w:rsidP="007420A2">
      <w:pPr>
        <w:pStyle w:val="20"/>
        <w:shd w:val="clear" w:color="auto" w:fill="auto"/>
        <w:tabs>
          <w:tab w:val="left" w:pos="1076"/>
        </w:tabs>
        <w:spacing w:before="0" w:after="0" w:line="240" w:lineRule="auto"/>
        <w:ind w:firstLine="709"/>
        <w:jc w:val="both"/>
        <w:rPr>
          <w:sz w:val="24"/>
          <w:szCs w:val="24"/>
          <w:lang w:val="ru-RU"/>
        </w:rPr>
      </w:pPr>
      <w:r w:rsidRPr="0086515F">
        <w:rPr>
          <w:sz w:val="24"/>
          <w:szCs w:val="24"/>
          <w:lang w:val="ru-RU"/>
        </w:rPr>
        <w:t xml:space="preserve">- </w:t>
      </w:r>
      <w:r w:rsidR="00267772" w:rsidRPr="0086515F">
        <w:rPr>
          <w:sz w:val="24"/>
          <w:szCs w:val="24"/>
          <w:lang w:val="ru-RU"/>
        </w:rPr>
        <w:t>Слушание: педагог учит детей внимательно слушать спокойные и бодрые песни, музыкальные пьесы разного характера, понимать, о чем (о ком) поется, и эмоционально реагировать на содержание; учит детей различать звуки по высоте (высокое и низкое звучание колокольчика, фортепьяно, металлофона).</w:t>
      </w:r>
    </w:p>
    <w:p w:rsidR="00267772" w:rsidRPr="0086515F" w:rsidRDefault="006F5652" w:rsidP="007420A2">
      <w:pPr>
        <w:pStyle w:val="20"/>
        <w:shd w:val="clear" w:color="auto" w:fill="auto"/>
        <w:tabs>
          <w:tab w:val="left" w:pos="1134"/>
        </w:tabs>
        <w:spacing w:before="0" w:after="0" w:line="240" w:lineRule="auto"/>
        <w:ind w:firstLine="709"/>
        <w:jc w:val="both"/>
        <w:rPr>
          <w:sz w:val="24"/>
          <w:szCs w:val="24"/>
          <w:lang w:val="ru-RU"/>
        </w:rPr>
      </w:pPr>
      <w:r w:rsidRPr="0086515F">
        <w:rPr>
          <w:sz w:val="24"/>
          <w:szCs w:val="24"/>
          <w:lang w:val="ru-RU"/>
        </w:rPr>
        <w:t xml:space="preserve">- </w:t>
      </w:r>
      <w:r w:rsidR="00267772" w:rsidRPr="0086515F">
        <w:rPr>
          <w:sz w:val="24"/>
          <w:szCs w:val="24"/>
          <w:lang w:val="ru-RU"/>
        </w:rPr>
        <w:t>Пение: педагог вызывает активность детей при подпевании и пении; развивает умение подпевать фразы в песне (совместно с педагогом); поощряет сольное пение.</w:t>
      </w:r>
    </w:p>
    <w:p w:rsidR="00267772" w:rsidRPr="0086515F" w:rsidRDefault="006F5652" w:rsidP="007420A2">
      <w:pPr>
        <w:pStyle w:val="20"/>
        <w:shd w:val="clear" w:color="auto" w:fill="auto"/>
        <w:tabs>
          <w:tab w:val="left" w:pos="1033"/>
        </w:tabs>
        <w:spacing w:before="0" w:after="0" w:line="240" w:lineRule="auto"/>
        <w:ind w:firstLine="709"/>
        <w:jc w:val="both"/>
        <w:rPr>
          <w:sz w:val="24"/>
          <w:szCs w:val="24"/>
          <w:lang w:val="ru-RU"/>
        </w:rPr>
      </w:pPr>
      <w:proofErr w:type="gramStart"/>
      <w:r w:rsidRPr="0086515F">
        <w:rPr>
          <w:sz w:val="24"/>
          <w:szCs w:val="24"/>
          <w:lang w:val="ru-RU"/>
        </w:rPr>
        <w:lastRenderedPageBreak/>
        <w:t xml:space="preserve">- </w:t>
      </w:r>
      <w:r w:rsidR="00267772" w:rsidRPr="0086515F">
        <w:rPr>
          <w:sz w:val="24"/>
          <w:szCs w:val="24"/>
          <w:lang w:val="ru-RU"/>
        </w:rPr>
        <w:t xml:space="preserve">Музыкально-ритмические движения: педагог развивает у детей эмоциональность и образность восприятия музыки через движения; продолжает формировать у детей способность воспринимать и воспроизводить движения, показываемые взрослым (хлопать, притопывать ногой, </w:t>
      </w:r>
      <w:proofErr w:type="spellStart"/>
      <w:r w:rsidR="00267772" w:rsidRPr="0086515F">
        <w:rPr>
          <w:sz w:val="24"/>
          <w:szCs w:val="24"/>
          <w:lang w:val="ru-RU"/>
        </w:rPr>
        <w:t>полуприседать</w:t>
      </w:r>
      <w:proofErr w:type="spellEnd"/>
      <w:r w:rsidR="00267772" w:rsidRPr="0086515F">
        <w:rPr>
          <w:sz w:val="24"/>
          <w:szCs w:val="24"/>
          <w:lang w:val="ru-RU"/>
        </w:rPr>
        <w:t>, совершать повороты кистей рук и так далее); учит детей начинать движение с началом музыки и заканчивать с её окончанием; передавать образы (птичка летает, зайка прыгает, мишка косолапый идет);</w:t>
      </w:r>
      <w:proofErr w:type="gramEnd"/>
      <w:r w:rsidR="00267772" w:rsidRPr="0086515F">
        <w:rPr>
          <w:sz w:val="24"/>
          <w:szCs w:val="24"/>
          <w:lang w:val="ru-RU"/>
        </w:rPr>
        <w:t xml:space="preserve"> педагог совершенствует умение ходить и бегать (на носках, тихо; высоко и низко поднимая ноги; прямым галопом), выполнять плясовые движения в кругу, врассыпную, менять движения с изменением характера музыки или содержания песни.</w:t>
      </w:r>
    </w:p>
    <w:p w:rsidR="00267772" w:rsidRPr="0086515F" w:rsidRDefault="00267772" w:rsidP="007420A2">
      <w:pPr>
        <w:pStyle w:val="20"/>
        <w:shd w:val="clear" w:color="auto" w:fill="auto"/>
        <w:tabs>
          <w:tab w:val="left" w:pos="1762"/>
        </w:tabs>
        <w:spacing w:before="0" w:after="0" w:line="240" w:lineRule="auto"/>
        <w:ind w:firstLine="709"/>
        <w:jc w:val="both"/>
        <w:rPr>
          <w:b/>
          <w:i/>
          <w:sz w:val="24"/>
          <w:szCs w:val="24"/>
          <w:lang w:val="ru-RU"/>
        </w:rPr>
      </w:pPr>
      <w:r w:rsidRPr="0086515F">
        <w:rPr>
          <w:b/>
          <w:i/>
          <w:sz w:val="24"/>
          <w:szCs w:val="24"/>
          <w:lang w:val="ru-RU"/>
        </w:rPr>
        <w:t>Театрализованная деятельность.</w:t>
      </w:r>
    </w:p>
    <w:p w:rsidR="00267772" w:rsidRPr="0086515F" w:rsidRDefault="00267772"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пробуждает интерес детей к театрализованной игре, создает условия для её проведения. Формирует умение следить за развитием действия в игра</w:t>
      </w:r>
      <w:proofErr w:type="gramStart"/>
      <w:r w:rsidRPr="0086515F">
        <w:rPr>
          <w:sz w:val="24"/>
          <w:szCs w:val="24"/>
          <w:lang w:val="ru-RU"/>
        </w:rPr>
        <w:t>х-</w:t>
      </w:r>
      <w:proofErr w:type="gramEnd"/>
      <w:r w:rsidRPr="0086515F">
        <w:rPr>
          <w:sz w:val="24"/>
          <w:szCs w:val="24"/>
          <w:lang w:val="ru-RU"/>
        </w:rPr>
        <w:t xml:space="preserve"> драматизациях и кукольных спектаклях, созданных силами взрослых и старших детей. Педагог учит детей имитировать характерные действия персонажей (птички летают, козленок скачет), передавать эмоциональное состояние человека (мимикой, позой, жестом, движением). Знакомит детей с приемами вождения настольных кукол. Учит сопровождать движения простой песенкой. Педагог поощряет у детей желание действовать с элементами костюмов (шапочки, воротнички и так далее) и атрибутами как внешними символами роли.</w:t>
      </w:r>
    </w:p>
    <w:p w:rsidR="00267772" w:rsidRPr="0086515F" w:rsidRDefault="00267772" w:rsidP="007420A2">
      <w:pPr>
        <w:pStyle w:val="20"/>
        <w:shd w:val="clear" w:color="auto" w:fill="auto"/>
        <w:tabs>
          <w:tab w:val="left" w:pos="1762"/>
        </w:tabs>
        <w:spacing w:before="0" w:after="0" w:line="240" w:lineRule="auto"/>
        <w:ind w:firstLine="709"/>
        <w:jc w:val="both"/>
        <w:rPr>
          <w:b/>
          <w:i/>
          <w:sz w:val="24"/>
          <w:szCs w:val="24"/>
          <w:lang w:val="ru-RU"/>
        </w:rPr>
      </w:pPr>
      <w:proofErr w:type="spellStart"/>
      <w:r w:rsidRPr="0086515F">
        <w:rPr>
          <w:b/>
          <w:i/>
          <w:sz w:val="24"/>
          <w:szCs w:val="24"/>
          <w:lang w:val="ru-RU"/>
        </w:rPr>
        <w:t>Культурно-досуговая</w:t>
      </w:r>
      <w:proofErr w:type="spellEnd"/>
      <w:r w:rsidRPr="0086515F">
        <w:rPr>
          <w:b/>
          <w:i/>
          <w:sz w:val="24"/>
          <w:szCs w:val="24"/>
          <w:lang w:val="ru-RU"/>
        </w:rPr>
        <w:t xml:space="preserve"> деятельность.</w:t>
      </w:r>
    </w:p>
    <w:p w:rsidR="006F5652" w:rsidRPr="0086515F" w:rsidRDefault="00267772"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создает эмоционально-положительный климат в группе и ДОО для обеспечения у детей чувства комфортности, уюта и защищенности; формирует у детей умение самостоятельной работы детей с художественными материалами. Привлекает детей к посильному участию в играх с пением, театрализованных представлениях (кукольный театр; </w:t>
      </w:r>
      <w:proofErr w:type="spellStart"/>
      <w:r w:rsidRPr="0086515F">
        <w:rPr>
          <w:sz w:val="24"/>
          <w:szCs w:val="24"/>
          <w:lang w:val="ru-RU"/>
        </w:rPr>
        <w:t>инсценирование</w:t>
      </w:r>
      <w:proofErr w:type="spellEnd"/>
      <w:r w:rsidRPr="0086515F">
        <w:rPr>
          <w:sz w:val="24"/>
          <w:szCs w:val="24"/>
          <w:lang w:val="ru-RU"/>
        </w:rPr>
        <w:t xml:space="preserve"> русских народных сказок), забавах, развлечениях (тематических, спортивных) и праздниках. Развивает умение следить за действиями игрушек, сказочных героев, адекватно реагировать на них. Формирует навык перевоплощения детей в образы сказочных героев.</w:t>
      </w:r>
    </w:p>
    <w:p w:rsidR="006F5652" w:rsidRPr="0086515F" w:rsidRDefault="006F5652" w:rsidP="007420A2">
      <w:pPr>
        <w:pStyle w:val="20"/>
        <w:shd w:val="clear" w:color="auto" w:fill="auto"/>
        <w:spacing w:before="0" w:after="0" w:line="240" w:lineRule="auto"/>
        <w:ind w:firstLine="709"/>
        <w:jc w:val="both"/>
        <w:rPr>
          <w:sz w:val="24"/>
          <w:szCs w:val="24"/>
          <w:lang w:val="ru-RU"/>
        </w:rPr>
      </w:pPr>
    </w:p>
    <w:p w:rsidR="00267772" w:rsidRPr="0086515F" w:rsidRDefault="00267772" w:rsidP="007420A2">
      <w:pPr>
        <w:pStyle w:val="20"/>
        <w:shd w:val="clear" w:color="auto" w:fill="auto"/>
        <w:spacing w:before="0" w:after="0" w:line="240" w:lineRule="auto"/>
        <w:ind w:firstLine="709"/>
        <w:jc w:val="both"/>
        <w:rPr>
          <w:sz w:val="24"/>
          <w:szCs w:val="24"/>
          <w:lang w:val="ru-RU"/>
        </w:rPr>
      </w:pPr>
      <w:r w:rsidRPr="0086515F">
        <w:rPr>
          <w:b/>
          <w:sz w:val="24"/>
          <w:szCs w:val="24"/>
          <w:lang w:val="ru-RU"/>
        </w:rPr>
        <w:t>От 3 лет до 4 лет.</w:t>
      </w:r>
    </w:p>
    <w:p w:rsidR="00267772" w:rsidRPr="0086515F" w:rsidRDefault="00267772" w:rsidP="007420A2">
      <w:pPr>
        <w:pStyle w:val="20"/>
        <w:shd w:val="clear" w:color="auto" w:fill="auto"/>
        <w:tabs>
          <w:tab w:val="left" w:pos="1570"/>
        </w:tabs>
        <w:spacing w:before="0" w:after="0" w:line="240" w:lineRule="auto"/>
        <w:ind w:firstLine="709"/>
        <w:jc w:val="both"/>
        <w:rPr>
          <w:sz w:val="24"/>
          <w:szCs w:val="24"/>
          <w:lang w:val="ru-RU"/>
        </w:rPr>
      </w:pPr>
      <w:r w:rsidRPr="0086515F">
        <w:rPr>
          <w:sz w:val="24"/>
          <w:szCs w:val="24"/>
          <w:lang w:val="ru-RU"/>
        </w:rPr>
        <w:t xml:space="preserve">В области художественно-эстетического развития основными </w:t>
      </w:r>
      <w:r w:rsidRPr="0086515F">
        <w:rPr>
          <w:b/>
          <w:sz w:val="24"/>
          <w:szCs w:val="24"/>
          <w:lang w:val="ru-RU"/>
        </w:rPr>
        <w:t>задачами</w:t>
      </w:r>
      <w:r w:rsidRPr="0086515F">
        <w:rPr>
          <w:sz w:val="24"/>
          <w:szCs w:val="24"/>
          <w:lang w:val="ru-RU"/>
        </w:rPr>
        <w:t xml:space="preserve"> образовательной деятельности являются:</w:t>
      </w:r>
    </w:p>
    <w:p w:rsidR="00267772" w:rsidRPr="0086515F" w:rsidRDefault="006F5652" w:rsidP="007420A2">
      <w:pPr>
        <w:pStyle w:val="20"/>
        <w:shd w:val="clear" w:color="auto" w:fill="auto"/>
        <w:tabs>
          <w:tab w:val="left" w:pos="1014"/>
        </w:tabs>
        <w:spacing w:before="0" w:after="0" w:line="240" w:lineRule="auto"/>
        <w:ind w:firstLine="709"/>
        <w:jc w:val="both"/>
        <w:rPr>
          <w:sz w:val="24"/>
          <w:szCs w:val="24"/>
        </w:rPr>
      </w:pPr>
      <w:r w:rsidRPr="0086515F">
        <w:rPr>
          <w:sz w:val="24"/>
          <w:szCs w:val="24"/>
          <w:lang w:val="ru-RU"/>
        </w:rPr>
        <w:t xml:space="preserve">- </w:t>
      </w:r>
      <w:proofErr w:type="spellStart"/>
      <w:r w:rsidR="00267772" w:rsidRPr="0086515F">
        <w:rPr>
          <w:sz w:val="24"/>
          <w:szCs w:val="24"/>
        </w:rPr>
        <w:t>приобщение</w:t>
      </w:r>
      <w:proofErr w:type="spellEnd"/>
      <w:r w:rsidR="00267772" w:rsidRPr="0086515F">
        <w:rPr>
          <w:sz w:val="24"/>
          <w:szCs w:val="24"/>
        </w:rPr>
        <w:t xml:space="preserve"> к </w:t>
      </w:r>
      <w:proofErr w:type="spellStart"/>
      <w:r w:rsidR="00267772" w:rsidRPr="0086515F">
        <w:rPr>
          <w:sz w:val="24"/>
          <w:szCs w:val="24"/>
        </w:rPr>
        <w:t>искусству</w:t>
      </w:r>
      <w:proofErr w:type="spellEnd"/>
      <w:r w:rsidR="00267772" w:rsidRPr="0086515F">
        <w:rPr>
          <w:sz w:val="24"/>
          <w:szCs w:val="24"/>
        </w:rPr>
        <w:t>:</w:t>
      </w:r>
    </w:p>
    <w:p w:rsidR="00267772" w:rsidRPr="0086515F" w:rsidRDefault="00267772" w:rsidP="007420A2">
      <w:pPr>
        <w:pStyle w:val="20"/>
        <w:numPr>
          <w:ilvl w:val="0"/>
          <w:numId w:val="4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продолжать развивать художественное восприятие, подводить детей к восприятию произведений искусства (разглядывать и чувствовать); воспитывать интерес к искусству;</w:t>
      </w:r>
    </w:p>
    <w:p w:rsidR="00267772" w:rsidRPr="0086515F" w:rsidRDefault="00267772" w:rsidP="007420A2">
      <w:pPr>
        <w:pStyle w:val="20"/>
        <w:numPr>
          <w:ilvl w:val="0"/>
          <w:numId w:val="4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понимание красоты произведений искусства, потребность общения с искусством;</w:t>
      </w:r>
    </w:p>
    <w:p w:rsidR="00267772" w:rsidRPr="0086515F" w:rsidRDefault="00267772" w:rsidP="007420A2">
      <w:pPr>
        <w:pStyle w:val="20"/>
        <w:numPr>
          <w:ilvl w:val="0"/>
          <w:numId w:val="4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у детей эстетические чувства при восприятии музыки, изобразительного, народного декоративно-прикладного искусства; содействовать возникновению положительного эмоционального отклика на красоту окружающего мира, выраженного в произведениях искусства;</w:t>
      </w:r>
    </w:p>
    <w:p w:rsidR="00267772" w:rsidRPr="0086515F" w:rsidRDefault="00267772" w:rsidP="007420A2">
      <w:pPr>
        <w:pStyle w:val="20"/>
        <w:numPr>
          <w:ilvl w:val="0"/>
          <w:numId w:val="4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патриотическое отношение и чувство сопричастности к природе родного края, к семье в процессе музыкальной, изобразительной, театрализованной деятельности;</w:t>
      </w:r>
    </w:p>
    <w:p w:rsidR="00267772" w:rsidRPr="0086515F" w:rsidRDefault="00267772" w:rsidP="007420A2">
      <w:pPr>
        <w:pStyle w:val="20"/>
        <w:numPr>
          <w:ilvl w:val="0"/>
          <w:numId w:val="4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знакомить детей с элементарными средствами выразительности в разных видах искусства (музыке, изобразительном искусстве, театрализованной деятельности);</w:t>
      </w:r>
    </w:p>
    <w:p w:rsidR="00267772" w:rsidRPr="0086515F" w:rsidRDefault="00267772" w:rsidP="007420A2">
      <w:pPr>
        <w:pStyle w:val="20"/>
        <w:numPr>
          <w:ilvl w:val="0"/>
          <w:numId w:val="4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готовить детей к посещению кукольного театра, выставки детских работ и так</w:t>
      </w:r>
    </w:p>
    <w:p w:rsidR="00267772" w:rsidRPr="0086515F" w:rsidRDefault="00267772" w:rsidP="007420A2">
      <w:pPr>
        <w:pStyle w:val="20"/>
        <w:numPr>
          <w:ilvl w:val="0"/>
          <w:numId w:val="4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далее;</w:t>
      </w:r>
    </w:p>
    <w:p w:rsidR="00267772" w:rsidRPr="0086515F" w:rsidRDefault="00267772" w:rsidP="007420A2">
      <w:pPr>
        <w:pStyle w:val="20"/>
        <w:numPr>
          <w:ilvl w:val="0"/>
          <w:numId w:val="48"/>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приобщать детей к участию в концертах, праздниках в семье и ДОО: исполнение танца, песни, чтение стихов;</w:t>
      </w:r>
    </w:p>
    <w:p w:rsidR="00267772" w:rsidRPr="0086515F" w:rsidRDefault="006F5652" w:rsidP="007420A2">
      <w:pPr>
        <w:pStyle w:val="20"/>
        <w:shd w:val="clear" w:color="auto" w:fill="auto"/>
        <w:tabs>
          <w:tab w:val="left" w:pos="1042"/>
        </w:tabs>
        <w:spacing w:before="0" w:after="0" w:line="240" w:lineRule="auto"/>
        <w:ind w:firstLine="709"/>
        <w:jc w:val="both"/>
        <w:rPr>
          <w:sz w:val="24"/>
          <w:szCs w:val="24"/>
        </w:rPr>
      </w:pPr>
      <w:r w:rsidRPr="0086515F">
        <w:rPr>
          <w:sz w:val="24"/>
          <w:szCs w:val="24"/>
          <w:lang w:val="ru-RU"/>
        </w:rPr>
        <w:t xml:space="preserve">- </w:t>
      </w:r>
      <w:proofErr w:type="spellStart"/>
      <w:r w:rsidR="00267772" w:rsidRPr="0086515F">
        <w:rPr>
          <w:sz w:val="24"/>
          <w:szCs w:val="24"/>
        </w:rPr>
        <w:t>изобразительная</w:t>
      </w:r>
      <w:proofErr w:type="spellEnd"/>
      <w:r w:rsidR="00267772" w:rsidRPr="0086515F">
        <w:rPr>
          <w:sz w:val="24"/>
          <w:szCs w:val="24"/>
        </w:rPr>
        <w:t xml:space="preserve"> </w:t>
      </w:r>
      <w:proofErr w:type="spellStart"/>
      <w:r w:rsidR="00267772" w:rsidRPr="0086515F">
        <w:rPr>
          <w:sz w:val="24"/>
          <w:szCs w:val="24"/>
        </w:rPr>
        <w:t>деятельность</w:t>
      </w:r>
      <w:proofErr w:type="spellEnd"/>
      <w:r w:rsidR="00267772" w:rsidRPr="0086515F">
        <w:rPr>
          <w:sz w:val="24"/>
          <w:szCs w:val="24"/>
        </w:rPr>
        <w:t>:</w:t>
      </w:r>
    </w:p>
    <w:p w:rsidR="00267772" w:rsidRPr="0086515F" w:rsidRDefault="00267772" w:rsidP="007420A2">
      <w:pPr>
        <w:pStyle w:val="20"/>
        <w:numPr>
          <w:ilvl w:val="0"/>
          <w:numId w:val="49"/>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формировать у детей интерес к занятиям изобразительной деятельностью; формировать у детей знания в области изобразительной деятельности; развивать у детей </w:t>
      </w:r>
      <w:r w:rsidRPr="0086515F">
        <w:rPr>
          <w:sz w:val="24"/>
          <w:szCs w:val="24"/>
          <w:lang w:val="ru-RU"/>
        </w:rPr>
        <w:lastRenderedPageBreak/>
        <w:t>эстетическое восприятие;</w:t>
      </w:r>
    </w:p>
    <w:p w:rsidR="00267772" w:rsidRPr="0086515F" w:rsidRDefault="00267772" w:rsidP="007420A2">
      <w:pPr>
        <w:pStyle w:val="20"/>
        <w:numPr>
          <w:ilvl w:val="0"/>
          <w:numId w:val="49"/>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умение у детей видеть цельный художественный образ в единстве изобразительно-выразительных средств колористической, композиционной и смысловой трактовки;</w:t>
      </w:r>
    </w:p>
    <w:p w:rsidR="00267772" w:rsidRPr="0086515F" w:rsidRDefault="00267772" w:rsidP="007420A2">
      <w:pPr>
        <w:pStyle w:val="20"/>
        <w:numPr>
          <w:ilvl w:val="0"/>
          <w:numId w:val="49"/>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умение у детей в рисовании, лепке, аппликации изображать простые предметы и явления, передавая их образную выразительность;</w:t>
      </w:r>
    </w:p>
    <w:p w:rsidR="00267772" w:rsidRPr="0086515F" w:rsidRDefault="00267772" w:rsidP="007420A2">
      <w:pPr>
        <w:pStyle w:val="20"/>
        <w:numPr>
          <w:ilvl w:val="0"/>
          <w:numId w:val="49"/>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находить связь между предметами и явлениями окружающего мира и их изображениями (в рисунке, лепке, аппликации);</w:t>
      </w:r>
    </w:p>
    <w:p w:rsidR="00267772" w:rsidRPr="0086515F" w:rsidRDefault="00267772" w:rsidP="007420A2">
      <w:pPr>
        <w:pStyle w:val="20"/>
        <w:numPr>
          <w:ilvl w:val="0"/>
          <w:numId w:val="49"/>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положительный эмоциональный отклик детей на эстетические свойства и качества предметов, на эстетическую сторону явлений природы и окружающего мира; отображать свои представления и впечатления об окружающем мире доступными графическими и живописными средствами;</w:t>
      </w:r>
    </w:p>
    <w:p w:rsidR="00267772" w:rsidRPr="0086515F" w:rsidRDefault="00267772" w:rsidP="007420A2">
      <w:pPr>
        <w:pStyle w:val="20"/>
        <w:numPr>
          <w:ilvl w:val="0"/>
          <w:numId w:val="49"/>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у детей способы зрительного и тактильного обследования различных объектов для обогащения и уточнения восприятия особенностей их формы, пропорций, цвета, фактуры;</w:t>
      </w:r>
    </w:p>
    <w:p w:rsidR="00267772" w:rsidRPr="0086515F" w:rsidRDefault="00267772" w:rsidP="007420A2">
      <w:pPr>
        <w:pStyle w:val="20"/>
        <w:numPr>
          <w:ilvl w:val="0"/>
          <w:numId w:val="49"/>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вызывать у детей положительный эмоциональный отклик на красоту природы, произведения искусства (книжные иллюстрации, изделия народных промыслов, предметы быта и </w:t>
      </w:r>
      <w:proofErr w:type="gramStart"/>
      <w:r w:rsidRPr="0086515F">
        <w:rPr>
          <w:sz w:val="24"/>
          <w:szCs w:val="24"/>
          <w:lang w:val="ru-RU"/>
        </w:rPr>
        <w:t>другое</w:t>
      </w:r>
      <w:proofErr w:type="gramEnd"/>
      <w:r w:rsidRPr="0086515F">
        <w:rPr>
          <w:sz w:val="24"/>
          <w:szCs w:val="24"/>
          <w:lang w:val="ru-RU"/>
        </w:rPr>
        <w:t>);</w:t>
      </w:r>
    </w:p>
    <w:p w:rsidR="00267772" w:rsidRPr="0086515F" w:rsidRDefault="00267772" w:rsidP="007420A2">
      <w:pPr>
        <w:pStyle w:val="20"/>
        <w:numPr>
          <w:ilvl w:val="0"/>
          <w:numId w:val="49"/>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умение у детей создавать как индивидуальные, так и коллективные композиции в рисунках, лепке, аппликации;</w:t>
      </w:r>
    </w:p>
    <w:p w:rsidR="00267772" w:rsidRPr="0086515F" w:rsidRDefault="00267772" w:rsidP="007420A2">
      <w:pPr>
        <w:pStyle w:val="20"/>
        <w:numPr>
          <w:ilvl w:val="0"/>
          <w:numId w:val="49"/>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знакомить детей с народной игрушкой (</w:t>
      </w:r>
      <w:proofErr w:type="spellStart"/>
      <w:r w:rsidRPr="0086515F">
        <w:rPr>
          <w:sz w:val="24"/>
          <w:szCs w:val="24"/>
          <w:lang w:val="ru-RU"/>
        </w:rPr>
        <w:t>филимоновской</w:t>
      </w:r>
      <w:proofErr w:type="spellEnd"/>
      <w:r w:rsidRPr="0086515F">
        <w:rPr>
          <w:sz w:val="24"/>
          <w:szCs w:val="24"/>
          <w:lang w:val="ru-RU"/>
        </w:rPr>
        <w:t xml:space="preserve">, дымковской, семеновской, </w:t>
      </w:r>
      <w:proofErr w:type="spellStart"/>
      <w:r w:rsidRPr="0086515F">
        <w:rPr>
          <w:sz w:val="24"/>
          <w:szCs w:val="24"/>
          <w:lang w:val="ru-RU"/>
        </w:rPr>
        <w:t>богородской</w:t>
      </w:r>
      <w:proofErr w:type="spellEnd"/>
      <w:r w:rsidRPr="0086515F">
        <w:rPr>
          <w:sz w:val="24"/>
          <w:szCs w:val="24"/>
          <w:lang w:val="ru-RU"/>
        </w:rPr>
        <w:t>) для обогащения зрительных впечатлений и показа условно-обобщенной трактовки художественных образов;</w:t>
      </w:r>
    </w:p>
    <w:p w:rsidR="00267772" w:rsidRPr="0086515F" w:rsidRDefault="00267772" w:rsidP="007420A2">
      <w:pPr>
        <w:pStyle w:val="20"/>
        <w:numPr>
          <w:ilvl w:val="0"/>
          <w:numId w:val="49"/>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переводить детей от рисования-подражания к самостоятельному творчеству;</w:t>
      </w:r>
    </w:p>
    <w:p w:rsidR="000A4029" w:rsidRPr="0086515F" w:rsidRDefault="006F5652" w:rsidP="007420A2">
      <w:pPr>
        <w:pStyle w:val="20"/>
        <w:shd w:val="clear" w:color="auto" w:fill="auto"/>
        <w:tabs>
          <w:tab w:val="left" w:pos="1022"/>
        </w:tabs>
        <w:spacing w:before="0" w:after="0" w:line="240" w:lineRule="auto"/>
        <w:ind w:firstLine="709"/>
        <w:jc w:val="both"/>
        <w:rPr>
          <w:sz w:val="24"/>
          <w:szCs w:val="24"/>
          <w:lang w:val="ru-RU"/>
        </w:rPr>
      </w:pPr>
      <w:r w:rsidRPr="0086515F">
        <w:rPr>
          <w:sz w:val="24"/>
          <w:szCs w:val="24"/>
          <w:lang w:val="ru-RU"/>
        </w:rPr>
        <w:t xml:space="preserve">- </w:t>
      </w:r>
      <w:r w:rsidR="00267772" w:rsidRPr="0086515F">
        <w:rPr>
          <w:sz w:val="24"/>
          <w:szCs w:val="24"/>
          <w:lang w:val="ru-RU"/>
        </w:rPr>
        <w:t xml:space="preserve">конструктивная деятельность: </w:t>
      </w:r>
    </w:p>
    <w:p w:rsidR="00267772" w:rsidRPr="0086515F" w:rsidRDefault="00267772" w:rsidP="007420A2">
      <w:pPr>
        <w:pStyle w:val="20"/>
        <w:numPr>
          <w:ilvl w:val="0"/>
          <w:numId w:val="50"/>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совершенствовать у детей конструктивные умения;</w:t>
      </w:r>
    </w:p>
    <w:p w:rsidR="00267772" w:rsidRPr="0086515F" w:rsidRDefault="00267772" w:rsidP="007420A2">
      <w:pPr>
        <w:pStyle w:val="20"/>
        <w:numPr>
          <w:ilvl w:val="0"/>
          <w:numId w:val="50"/>
        </w:numPr>
        <w:shd w:val="clear" w:color="auto" w:fill="auto"/>
        <w:tabs>
          <w:tab w:val="left" w:pos="993"/>
        </w:tabs>
        <w:spacing w:before="0" w:after="0" w:line="240" w:lineRule="auto"/>
        <w:ind w:left="0" w:firstLine="709"/>
        <w:jc w:val="both"/>
        <w:rPr>
          <w:sz w:val="24"/>
          <w:szCs w:val="24"/>
          <w:lang w:val="ru-RU"/>
        </w:rPr>
      </w:pPr>
      <w:proofErr w:type="gramStart"/>
      <w:r w:rsidRPr="0086515F">
        <w:rPr>
          <w:sz w:val="24"/>
          <w:szCs w:val="24"/>
          <w:lang w:val="ru-RU"/>
        </w:rPr>
        <w:t>формировать умение у детей различать, называть и использовать основные строительные детали (кубики, кирпичики, пластины, цилиндры, трехгранные призмы); сооружать новые постройки, используя полученные ранее умения (накладывание, приставление, прикладывание);</w:t>
      </w:r>
      <w:proofErr w:type="gramEnd"/>
    </w:p>
    <w:p w:rsidR="00267772" w:rsidRPr="0086515F" w:rsidRDefault="00267772" w:rsidP="007420A2">
      <w:pPr>
        <w:pStyle w:val="20"/>
        <w:numPr>
          <w:ilvl w:val="0"/>
          <w:numId w:val="50"/>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умение у детей использовать в постройках детали разного цвета;</w:t>
      </w:r>
    </w:p>
    <w:p w:rsidR="00267772" w:rsidRPr="0086515F" w:rsidRDefault="006F5652" w:rsidP="007420A2">
      <w:pPr>
        <w:pStyle w:val="20"/>
        <w:shd w:val="clear" w:color="auto" w:fill="auto"/>
        <w:tabs>
          <w:tab w:val="left" w:pos="1027"/>
        </w:tabs>
        <w:spacing w:before="0" w:after="0" w:line="240" w:lineRule="auto"/>
        <w:ind w:firstLine="709"/>
        <w:jc w:val="both"/>
        <w:rPr>
          <w:sz w:val="24"/>
          <w:szCs w:val="24"/>
        </w:rPr>
      </w:pPr>
      <w:r w:rsidRPr="0086515F">
        <w:rPr>
          <w:sz w:val="24"/>
          <w:szCs w:val="24"/>
          <w:lang w:val="ru-RU"/>
        </w:rPr>
        <w:t xml:space="preserve">- </w:t>
      </w:r>
      <w:proofErr w:type="spellStart"/>
      <w:r w:rsidR="00267772" w:rsidRPr="0086515F">
        <w:rPr>
          <w:sz w:val="24"/>
          <w:szCs w:val="24"/>
        </w:rPr>
        <w:t>музыкальная</w:t>
      </w:r>
      <w:proofErr w:type="spellEnd"/>
      <w:r w:rsidR="00267772" w:rsidRPr="0086515F">
        <w:rPr>
          <w:sz w:val="24"/>
          <w:szCs w:val="24"/>
        </w:rPr>
        <w:t xml:space="preserve"> </w:t>
      </w:r>
      <w:proofErr w:type="spellStart"/>
      <w:r w:rsidR="00267772" w:rsidRPr="0086515F">
        <w:rPr>
          <w:sz w:val="24"/>
          <w:szCs w:val="24"/>
        </w:rPr>
        <w:t>деятельность</w:t>
      </w:r>
      <w:proofErr w:type="spellEnd"/>
      <w:r w:rsidR="00267772" w:rsidRPr="0086515F">
        <w:rPr>
          <w:sz w:val="24"/>
          <w:szCs w:val="24"/>
        </w:rPr>
        <w:t>:</w:t>
      </w:r>
    </w:p>
    <w:p w:rsidR="00267772" w:rsidRPr="0086515F" w:rsidRDefault="00267772" w:rsidP="007420A2">
      <w:pPr>
        <w:pStyle w:val="20"/>
        <w:numPr>
          <w:ilvl w:val="0"/>
          <w:numId w:val="5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у детей эмоциональную отзывчивость на музыку; знакомить детей с тремя жанрами музыкальных произведений: песней, танцем, маршем;</w:t>
      </w:r>
    </w:p>
    <w:p w:rsidR="00267772" w:rsidRPr="0086515F" w:rsidRDefault="00267772" w:rsidP="007420A2">
      <w:pPr>
        <w:pStyle w:val="20"/>
        <w:numPr>
          <w:ilvl w:val="0"/>
          <w:numId w:val="5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у детей умение узнавать знакомые песни, пьесы; чувствовать характер музыки (веселый, бодрый, спокойный), эмоционально на нее реагировать; выражать свое настроение в движении под музыку;</w:t>
      </w:r>
    </w:p>
    <w:p w:rsidR="00267772" w:rsidRPr="0086515F" w:rsidRDefault="00267772" w:rsidP="007420A2">
      <w:pPr>
        <w:pStyle w:val="20"/>
        <w:numPr>
          <w:ilvl w:val="0"/>
          <w:numId w:val="5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учить детей петь простые народные песни, </w:t>
      </w:r>
      <w:proofErr w:type="spellStart"/>
      <w:r w:rsidRPr="0086515F">
        <w:rPr>
          <w:sz w:val="24"/>
          <w:szCs w:val="24"/>
          <w:lang w:val="ru-RU"/>
        </w:rPr>
        <w:t>попевки</w:t>
      </w:r>
      <w:proofErr w:type="spellEnd"/>
      <w:r w:rsidRPr="0086515F">
        <w:rPr>
          <w:sz w:val="24"/>
          <w:szCs w:val="24"/>
          <w:lang w:val="ru-RU"/>
        </w:rPr>
        <w:t>, прибаутки, передавая их настроение и характер;</w:t>
      </w:r>
    </w:p>
    <w:p w:rsidR="00267772" w:rsidRPr="0086515F" w:rsidRDefault="00267772" w:rsidP="007420A2">
      <w:pPr>
        <w:pStyle w:val="20"/>
        <w:numPr>
          <w:ilvl w:val="0"/>
          <w:numId w:val="51"/>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поддерживать детское экспериментирование с немузыкальными (шумовыми, природными) и музыкальными звуками и исследования качеств музыкального звука: высоты, длительности, динамики, тембра;</w:t>
      </w:r>
    </w:p>
    <w:p w:rsidR="00267772" w:rsidRPr="0086515F" w:rsidRDefault="006F5652" w:rsidP="007420A2">
      <w:pPr>
        <w:pStyle w:val="20"/>
        <w:shd w:val="clear" w:color="auto" w:fill="auto"/>
        <w:tabs>
          <w:tab w:val="left" w:pos="1008"/>
        </w:tabs>
        <w:spacing w:before="0" w:after="0" w:line="240" w:lineRule="auto"/>
        <w:ind w:firstLine="709"/>
        <w:jc w:val="both"/>
        <w:rPr>
          <w:sz w:val="24"/>
          <w:szCs w:val="24"/>
        </w:rPr>
      </w:pPr>
      <w:r w:rsidRPr="0086515F">
        <w:rPr>
          <w:sz w:val="24"/>
          <w:szCs w:val="24"/>
          <w:lang w:val="ru-RU"/>
        </w:rPr>
        <w:t xml:space="preserve">- </w:t>
      </w:r>
      <w:proofErr w:type="spellStart"/>
      <w:r w:rsidR="00267772" w:rsidRPr="0086515F">
        <w:rPr>
          <w:sz w:val="24"/>
          <w:szCs w:val="24"/>
        </w:rPr>
        <w:t>театрализованная</w:t>
      </w:r>
      <w:proofErr w:type="spellEnd"/>
      <w:r w:rsidR="00267772" w:rsidRPr="0086515F">
        <w:rPr>
          <w:sz w:val="24"/>
          <w:szCs w:val="24"/>
        </w:rPr>
        <w:t xml:space="preserve"> </w:t>
      </w:r>
      <w:proofErr w:type="spellStart"/>
      <w:r w:rsidR="00267772" w:rsidRPr="0086515F">
        <w:rPr>
          <w:sz w:val="24"/>
          <w:szCs w:val="24"/>
        </w:rPr>
        <w:t>деятельность</w:t>
      </w:r>
      <w:proofErr w:type="spellEnd"/>
      <w:r w:rsidR="00267772" w:rsidRPr="0086515F">
        <w:rPr>
          <w:sz w:val="24"/>
          <w:szCs w:val="24"/>
        </w:rPr>
        <w:t>:</w:t>
      </w:r>
    </w:p>
    <w:p w:rsidR="00267772" w:rsidRPr="0086515F" w:rsidRDefault="00267772" w:rsidP="007420A2">
      <w:pPr>
        <w:pStyle w:val="20"/>
        <w:numPr>
          <w:ilvl w:val="0"/>
          <w:numId w:val="5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воспитывать у детей устойчивый интерес детей к театрализованной игре, создавать условия для её проведения;</w:t>
      </w:r>
    </w:p>
    <w:p w:rsidR="00267772" w:rsidRPr="0086515F" w:rsidRDefault="00267772" w:rsidP="007420A2">
      <w:pPr>
        <w:pStyle w:val="20"/>
        <w:numPr>
          <w:ilvl w:val="0"/>
          <w:numId w:val="5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положительные, доброжелательные, коллективные взаимоотношения;</w:t>
      </w:r>
    </w:p>
    <w:p w:rsidR="00267772" w:rsidRPr="0086515F" w:rsidRDefault="00267772" w:rsidP="007420A2">
      <w:pPr>
        <w:pStyle w:val="20"/>
        <w:numPr>
          <w:ilvl w:val="0"/>
          <w:numId w:val="5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умение следить за развитием действия в играх-драматизациях и кукольных спектаклях, созданных силами взрослых и старших детей;</w:t>
      </w:r>
    </w:p>
    <w:p w:rsidR="00267772" w:rsidRPr="0086515F" w:rsidRDefault="00267772" w:rsidP="007420A2">
      <w:pPr>
        <w:pStyle w:val="20"/>
        <w:numPr>
          <w:ilvl w:val="0"/>
          <w:numId w:val="5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умение у детей имитировать характерные действия персонажей (птички летают, козленок скачет), передавать эмоциональное состояние человека (мимикой, позой, жестом, движением).</w:t>
      </w:r>
    </w:p>
    <w:p w:rsidR="00267772" w:rsidRPr="0086515F" w:rsidRDefault="00267772" w:rsidP="007420A2">
      <w:pPr>
        <w:pStyle w:val="20"/>
        <w:numPr>
          <w:ilvl w:val="0"/>
          <w:numId w:val="5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познакомить детей с различными видами театра (кукольным, настольным, </w:t>
      </w:r>
      <w:r w:rsidRPr="0086515F">
        <w:rPr>
          <w:sz w:val="24"/>
          <w:szCs w:val="24"/>
          <w:lang w:val="ru-RU"/>
        </w:rPr>
        <w:lastRenderedPageBreak/>
        <w:t xml:space="preserve">пальчиковым, театром теней, театром на </w:t>
      </w:r>
      <w:proofErr w:type="spellStart"/>
      <w:r w:rsidRPr="0086515F">
        <w:rPr>
          <w:sz w:val="24"/>
          <w:szCs w:val="24"/>
          <w:lang w:val="ru-RU"/>
        </w:rPr>
        <w:t>фланелеграфе</w:t>
      </w:r>
      <w:proofErr w:type="spellEnd"/>
      <w:r w:rsidRPr="0086515F">
        <w:rPr>
          <w:sz w:val="24"/>
          <w:szCs w:val="24"/>
          <w:lang w:val="ru-RU"/>
        </w:rPr>
        <w:t>);</w:t>
      </w:r>
    </w:p>
    <w:p w:rsidR="00267772" w:rsidRPr="0086515F" w:rsidRDefault="00267772" w:rsidP="007420A2">
      <w:pPr>
        <w:pStyle w:val="20"/>
        <w:numPr>
          <w:ilvl w:val="0"/>
          <w:numId w:val="5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знакомить детей с приемами вождения настольных кукол; формировать у детей умение сопровождать движения простой песенкой; вызывать желание действовать с элементами костюмов (шапочки, воротнички и так далее) и атрибутами как внешними символами роли;</w:t>
      </w:r>
    </w:p>
    <w:p w:rsidR="00267772" w:rsidRPr="0086515F" w:rsidRDefault="00267772" w:rsidP="007420A2">
      <w:pPr>
        <w:pStyle w:val="20"/>
        <w:numPr>
          <w:ilvl w:val="0"/>
          <w:numId w:val="5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у детей интонационную выразительность речи в процессе театрально-игровой деятельности;</w:t>
      </w:r>
    </w:p>
    <w:p w:rsidR="00267772" w:rsidRPr="0086515F" w:rsidRDefault="00267772" w:rsidP="007420A2">
      <w:pPr>
        <w:pStyle w:val="20"/>
        <w:numPr>
          <w:ilvl w:val="0"/>
          <w:numId w:val="5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у детей диалогическую речь в процессе театрально-игровой деятельности;</w:t>
      </w:r>
    </w:p>
    <w:p w:rsidR="00267772" w:rsidRPr="0086515F" w:rsidRDefault="00267772" w:rsidP="007420A2">
      <w:pPr>
        <w:pStyle w:val="20"/>
        <w:numPr>
          <w:ilvl w:val="0"/>
          <w:numId w:val="5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у детей умение следить за развитием действия в драматизациях и кукольных спектаклях;</w:t>
      </w:r>
    </w:p>
    <w:p w:rsidR="00267772" w:rsidRPr="0086515F" w:rsidRDefault="00267772" w:rsidP="007420A2">
      <w:pPr>
        <w:pStyle w:val="20"/>
        <w:numPr>
          <w:ilvl w:val="0"/>
          <w:numId w:val="52"/>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у детей умение использовать импровизационные формы диалогов действующих лиц в хорошо знакомых сказках;</w:t>
      </w:r>
    </w:p>
    <w:p w:rsidR="00267772" w:rsidRPr="0086515F" w:rsidRDefault="006F5652" w:rsidP="007420A2">
      <w:pPr>
        <w:pStyle w:val="20"/>
        <w:shd w:val="clear" w:color="auto" w:fill="auto"/>
        <w:tabs>
          <w:tab w:val="left" w:pos="1038"/>
        </w:tabs>
        <w:spacing w:before="0" w:after="0" w:line="240" w:lineRule="auto"/>
        <w:ind w:firstLine="709"/>
        <w:jc w:val="both"/>
        <w:rPr>
          <w:sz w:val="24"/>
          <w:szCs w:val="24"/>
        </w:rPr>
      </w:pPr>
      <w:r w:rsidRPr="0086515F">
        <w:rPr>
          <w:sz w:val="24"/>
          <w:szCs w:val="24"/>
          <w:lang w:val="ru-RU"/>
        </w:rPr>
        <w:t xml:space="preserve">- </w:t>
      </w:r>
      <w:proofErr w:type="spellStart"/>
      <w:r w:rsidR="00267772" w:rsidRPr="0086515F">
        <w:rPr>
          <w:sz w:val="24"/>
          <w:szCs w:val="24"/>
        </w:rPr>
        <w:t>культурно-досуговая</w:t>
      </w:r>
      <w:proofErr w:type="spellEnd"/>
      <w:r w:rsidR="00267772" w:rsidRPr="0086515F">
        <w:rPr>
          <w:sz w:val="24"/>
          <w:szCs w:val="24"/>
        </w:rPr>
        <w:t xml:space="preserve"> </w:t>
      </w:r>
      <w:proofErr w:type="spellStart"/>
      <w:r w:rsidR="00267772" w:rsidRPr="0086515F">
        <w:rPr>
          <w:sz w:val="24"/>
          <w:szCs w:val="24"/>
        </w:rPr>
        <w:t>деятельность</w:t>
      </w:r>
      <w:proofErr w:type="spellEnd"/>
      <w:r w:rsidR="00267772" w:rsidRPr="0086515F">
        <w:rPr>
          <w:sz w:val="24"/>
          <w:szCs w:val="24"/>
        </w:rPr>
        <w:t>:</w:t>
      </w:r>
    </w:p>
    <w:p w:rsidR="00267772" w:rsidRPr="0086515F" w:rsidRDefault="00267772" w:rsidP="007420A2">
      <w:pPr>
        <w:pStyle w:val="20"/>
        <w:numPr>
          <w:ilvl w:val="0"/>
          <w:numId w:val="5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способствовать организации </w:t>
      </w:r>
      <w:proofErr w:type="spellStart"/>
      <w:r w:rsidRPr="0086515F">
        <w:rPr>
          <w:sz w:val="24"/>
          <w:szCs w:val="24"/>
          <w:lang w:val="ru-RU"/>
        </w:rPr>
        <w:t>культурно-досуговой</w:t>
      </w:r>
      <w:proofErr w:type="spellEnd"/>
      <w:r w:rsidRPr="0086515F">
        <w:rPr>
          <w:sz w:val="24"/>
          <w:szCs w:val="24"/>
          <w:lang w:val="ru-RU"/>
        </w:rPr>
        <w:t xml:space="preserve"> деятельности детей по интересам, обеспечивая эмоциональное благополучие и отдых;</w:t>
      </w:r>
    </w:p>
    <w:p w:rsidR="00267772" w:rsidRPr="0086515F" w:rsidRDefault="00267772" w:rsidP="007420A2">
      <w:pPr>
        <w:pStyle w:val="20"/>
        <w:numPr>
          <w:ilvl w:val="0"/>
          <w:numId w:val="53"/>
        </w:numPr>
        <w:shd w:val="clear" w:color="auto" w:fill="auto"/>
        <w:tabs>
          <w:tab w:val="left" w:pos="993"/>
        </w:tabs>
        <w:spacing w:before="0" w:after="0" w:line="240" w:lineRule="auto"/>
        <w:ind w:left="0" w:firstLine="709"/>
        <w:jc w:val="both"/>
        <w:rPr>
          <w:sz w:val="24"/>
          <w:szCs w:val="24"/>
          <w:lang w:val="ru-RU"/>
        </w:rPr>
      </w:pPr>
      <w:proofErr w:type="gramStart"/>
      <w:r w:rsidRPr="0086515F">
        <w:rPr>
          <w:sz w:val="24"/>
          <w:szCs w:val="24"/>
          <w:lang w:val="ru-RU"/>
        </w:rPr>
        <w:t>помогать детям организовывать</w:t>
      </w:r>
      <w:proofErr w:type="gramEnd"/>
      <w:r w:rsidRPr="0086515F">
        <w:rPr>
          <w:sz w:val="24"/>
          <w:szCs w:val="24"/>
          <w:lang w:val="ru-RU"/>
        </w:rPr>
        <w:t xml:space="preserve"> свободное время с интересом; создавать условия для активного и пассивного отдыха;</w:t>
      </w:r>
    </w:p>
    <w:p w:rsidR="00267772" w:rsidRPr="0086515F" w:rsidRDefault="00267772" w:rsidP="007420A2">
      <w:pPr>
        <w:pStyle w:val="20"/>
        <w:numPr>
          <w:ilvl w:val="0"/>
          <w:numId w:val="5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 xml:space="preserve">создавать атмосферу эмоционального благополучия в </w:t>
      </w:r>
      <w:proofErr w:type="spellStart"/>
      <w:r w:rsidRPr="0086515F">
        <w:rPr>
          <w:sz w:val="24"/>
          <w:szCs w:val="24"/>
          <w:lang w:val="ru-RU"/>
        </w:rPr>
        <w:t>культурно-досуговой</w:t>
      </w:r>
      <w:proofErr w:type="spellEnd"/>
      <w:r w:rsidRPr="0086515F">
        <w:rPr>
          <w:sz w:val="24"/>
          <w:szCs w:val="24"/>
          <w:lang w:val="ru-RU"/>
        </w:rPr>
        <w:t xml:space="preserve"> деятельности;</w:t>
      </w:r>
    </w:p>
    <w:p w:rsidR="00267772" w:rsidRPr="0086515F" w:rsidRDefault="00267772" w:rsidP="007420A2">
      <w:pPr>
        <w:pStyle w:val="20"/>
        <w:numPr>
          <w:ilvl w:val="0"/>
          <w:numId w:val="5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развивать интерес к просмотру кукольных спектаклей, прослушиванию музыкальных и литературных произведений;</w:t>
      </w:r>
    </w:p>
    <w:p w:rsidR="00267772" w:rsidRPr="0086515F" w:rsidRDefault="00267772" w:rsidP="007420A2">
      <w:pPr>
        <w:pStyle w:val="20"/>
        <w:numPr>
          <w:ilvl w:val="0"/>
          <w:numId w:val="53"/>
        </w:numPr>
        <w:shd w:val="clear" w:color="auto" w:fill="auto"/>
        <w:tabs>
          <w:tab w:val="left" w:pos="993"/>
        </w:tabs>
        <w:spacing w:before="0" w:after="0" w:line="240" w:lineRule="auto"/>
        <w:ind w:left="0" w:firstLine="709"/>
        <w:jc w:val="both"/>
        <w:rPr>
          <w:sz w:val="24"/>
          <w:szCs w:val="24"/>
          <w:lang w:val="ru-RU"/>
        </w:rPr>
      </w:pPr>
      <w:r w:rsidRPr="0086515F">
        <w:rPr>
          <w:sz w:val="24"/>
          <w:szCs w:val="24"/>
          <w:lang w:val="ru-RU"/>
        </w:rPr>
        <w:t>формировать желание участвовать в праздниках и развлечениях; формировать основы праздничной культуры и навыки общения в ходе праздника и развлечения.</w:t>
      </w:r>
    </w:p>
    <w:p w:rsidR="006F5652" w:rsidRPr="0086515F" w:rsidRDefault="006F5652" w:rsidP="007420A2">
      <w:pPr>
        <w:pStyle w:val="20"/>
        <w:shd w:val="clear" w:color="auto" w:fill="auto"/>
        <w:tabs>
          <w:tab w:val="left" w:pos="993"/>
        </w:tabs>
        <w:spacing w:before="0" w:after="0" w:line="240" w:lineRule="auto"/>
        <w:ind w:firstLine="709"/>
        <w:jc w:val="both"/>
        <w:rPr>
          <w:sz w:val="24"/>
          <w:szCs w:val="24"/>
          <w:lang w:val="ru-RU"/>
        </w:rPr>
      </w:pPr>
    </w:p>
    <w:p w:rsidR="00267772" w:rsidRPr="0086515F" w:rsidRDefault="00267772" w:rsidP="007420A2">
      <w:pPr>
        <w:pStyle w:val="20"/>
        <w:shd w:val="clear" w:color="auto" w:fill="auto"/>
        <w:tabs>
          <w:tab w:val="left" w:pos="1575"/>
        </w:tabs>
        <w:spacing w:before="0" w:after="0" w:line="240" w:lineRule="auto"/>
        <w:ind w:firstLine="709"/>
        <w:jc w:val="both"/>
        <w:rPr>
          <w:sz w:val="24"/>
          <w:szCs w:val="24"/>
          <w:lang w:val="ru-RU"/>
        </w:rPr>
      </w:pPr>
      <w:r w:rsidRPr="0086515F">
        <w:rPr>
          <w:b/>
          <w:sz w:val="24"/>
          <w:szCs w:val="24"/>
          <w:lang w:val="ru-RU"/>
        </w:rPr>
        <w:t>Содержание</w:t>
      </w:r>
      <w:r w:rsidRPr="0086515F">
        <w:rPr>
          <w:sz w:val="24"/>
          <w:szCs w:val="24"/>
          <w:lang w:val="ru-RU"/>
        </w:rPr>
        <w:t xml:space="preserve"> образовательной деятельности.</w:t>
      </w:r>
    </w:p>
    <w:p w:rsidR="00267772" w:rsidRPr="0086515F" w:rsidRDefault="00267772" w:rsidP="007420A2">
      <w:pPr>
        <w:pStyle w:val="20"/>
        <w:shd w:val="clear" w:color="auto" w:fill="auto"/>
        <w:tabs>
          <w:tab w:val="left" w:pos="1782"/>
        </w:tabs>
        <w:spacing w:before="0" w:after="0" w:line="240" w:lineRule="auto"/>
        <w:ind w:firstLine="709"/>
        <w:jc w:val="both"/>
        <w:rPr>
          <w:b/>
          <w:i/>
          <w:sz w:val="24"/>
          <w:szCs w:val="24"/>
          <w:lang w:val="ru-RU"/>
        </w:rPr>
      </w:pPr>
      <w:r w:rsidRPr="0086515F">
        <w:rPr>
          <w:b/>
          <w:i/>
          <w:sz w:val="24"/>
          <w:szCs w:val="24"/>
          <w:lang w:val="ru-RU"/>
        </w:rPr>
        <w:t>Приобщение к искусству.</w:t>
      </w:r>
    </w:p>
    <w:p w:rsidR="00267772" w:rsidRPr="0086515F" w:rsidRDefault="006F5652" w:rsidP="007420A2">
      <w:pPr>
        <w:pStyle w:val="20"/>
        <w:shd w:val="clear" w:color="auto" w:fill="auto"/>
        <w:tabs>
          <w:tab w:val="left" w:pos="1023"/>
        </w:tabs>
        <w:spacing w:before="0" w:after="0" w:line="240" w:lineRule="auto"/>
        <w:ind w:firstLine="709"/>
        <w:jc w:val="both"/>
        <w:rPr>
          <w:sz w:val="24"/>
          <w:szCs w:val="24"/>
          <w:lang w:val="ru-RU"/>
        </w:rPr>
      </w:pPr>
      <w:r w:rsidRPr="0086515F">
        <w:rPr>
          <w:sz w:val="24"/>
          <w:szCs w:val="24"/>
          <w:lang w:val="ru-RU"/>
        </w:rPr>
        <w:t xml:space="preserve">- </w:t>
      </w:r>
      <w:r w:rsidR="00267772" w:rsidRPr="0086515F">
        <w:rPr>
          <w:sz w:val="24"/>
          <w:szCs w:val="24"/>
          <w:lang w:val="ru-RU"/>
        </w:rPr>
        <w:t>Педагог подводит детей к восприятию произведений искусства, содействует возникновению эмоционального отклика на музыкальные произведения, произведения народного и профессионального изобразительного искусства. Знакомит детей с элементарными средствами выразительности в разных видах искусства (цвет, звук, форма, движение, жесты, интонация), подводит к различению видов искусства через художественный образ. Педагог формирует у детей умение сосредотачивать внимание на эстетическую сторону предметно-пространственной среды, природных явлений.</w:t>
      </w:r>
    </w:p>
    <w:p w:rsidR="00267772" w:rsidRPr="0086515F" w:rsidRDefault="006F5652" w:rsidP="007420A2">
      <w:pPr>
        <w:pStyle w:val="20"/>
        <w:shd w:val="clear" w:color="auto" w:fill="auto"/>
        <w:tabs>
          <w:tab w:val="left" w:pos="1023"/>
        </w:tabs>
        <w:spacing w:before="0" w:after="0" w:line="240" w:lineRule="auto"/>
        <w:ind w:firstLine="709"/>
        <w:jc w:val="both"/>
        <w:rPr>
          <w:sz w:val="24"/>
          <w:szCs w:val="24"/>
          <w:lang w:val="ru-RU"/>
        </w:rPr>
      </w:pPr>
      <w:r w:rsidRPr="0086515F">
        <w:rPr>
          <w:sz w:val="24"/>
          <w:szCs w:val="24"/>
          <w:lang w:val="ru-RU"/>
        </w:rPr>
        <w:t xml:space="preserve">- </w:t>
      </w:r>
      <w:r w:rsidR="00267772" w:rsidRPr="0086515F">
        <w:rPr>
          <w:sz w:val="24"/>
          <w:szCs w:val="24"/>
          <w:lang w:val="ru-RU"/>
        </w:rPr>
        <w:t>Педагог формирует у детей патриотическое отношение и чувства сопричастности к природе родного края, к семье в процессе музыкальной, изобразительной, театрализованной деятельности.</w:t>
      </w:r>
    </w:p>
    <w:p w:rsidR="00267772" w:rsidRPr="0086515F" w:rsidRDefault="006F5652" w:rsidP="007420A2">
      <w:pPr>
        <w:pStyle w:val="20"/>
        <w:shd w:val="clear" w:color="auto" w:fill="auto"/>
        <w:tabs>
          <w:tab w:val="left" w:pos="1033"/>
        </w:tabs>
        <w:spacing w:before="0" w:after="0" w:line="240" w:lineRule="auto"/>
        <w:ind w:firstLine="709"/>
        <w:jc w:val="both"/>
        <w:rPr>
          <w:sz w:val="24"/>
          <w:szCs w:val="24"/>
          <w:lang w:val="ru-RU"/>
        </w:rPr>
      </w:pPr>
      <w:proofErr w:type="gramStart"/>
      <w:r w:rsidRPr="0086515F">
        <w:rPr>
          <w:sz w:val="24"/>
          <w:szCs w:val="24"/>
          <w:lang w:val="ru-RU"/>
        </w:rPr>
        <w:t xml:space="preserve">- </w:t>
      </w:r>
      <w:r w:rsidR="00267772" w:rsidRPr="0086515F">
        <w:rPr>
          <w:sz w:val="24"/>
          <w:szCs w:val="24"/>
          <w:lang w:val="ru-RU"/>
        </w:rPr>
        <w:t xml:space="preserve">Педагог в процессе ознакомления с народным искусством: глиняными игрушками, игрушками из соломы и дерева, предметами быта и одежды; скульптурой малых форм; репродукциями картин русских художников, с детскими книгами (иллюстрации художников Ю. Васнецова, В. </w:t>
      </w:r>
      <w:proofErr w:type="spellStart"/>
      <w:r w:rsidR="00267772" w:rsidRPr="0086515F">
        <w:rPr>
          <w:sz w:val="24"/>
          <w:szCs w:val="24"/>
          <w:lang w:val="ru-RU"/>
        </w:rPr>
        <w:t>Сутеева</w:t>
      </w:r>
      <w:proofErr w:type="spellEnd"/>
      <w:r w:rsidR="00267772" w:rsidRPr="0086515F">
        <w:rPr>
          <w:sz w:val="24"/>
          <w:szCs w:val="24"/>
          <w:lang w:val="ru-RU"/>
        </w:rPr>
        <w:t xml:space="preserve">, Е. </w:t>
      </w:r>
      <w:proofErr w:type="spellStart"/>
      <w:r w:rsidR="00267772" w:rsidRPr="0086515F">
        <w:rPr>
          <w:sz w:val="24"/>
          <w:szCs w:val="24"/>
          <w:lang w:val="ru-RU"/>
        </w:rPr>
        <w:t>Чарушина</w:t>
      </w:r>
      <w:proofErr w:type="spellEnd"/>
      <w:r w:rsidR="00267772" w:rsidRPr="0086515F">
        <w:rPr>
          <w:sz w:val="24"/>
          <w:szCs w:val="24"/>
          <w:lang w:val="ru-RU"/>
        </w:rPr>
        <w:t>), с близкими детскому опыту живописными образами, формирует у ребёнка эстетическое и эмоционально-нравственное отношение к отражению окружающей действительности в изобразительном искусстве и художественных произведениях.</w:t>
      </w:r>
      <w:proofErr w:type="gramEnd"/>
    </w:p>
    <w:p w:rsidR="00267772" w:rsidRPr="0086515F" w:rsidRDefault="006F5652" w:rsidP="007420A2">
      <w:pPr>
        <w:pStyle w:val="20"/>
        <w:shd w:val="clear" w:color="auto" w:fill="auto"/>
        <w:tabs>
          <w:tab w:val="left" w:pos="1033"/>
        </w:tabs>
        <w:spacing w:before="0" w:after="0" w:line="240" w:lineRule="auto"/>
        <w:ind w:firstLine="709"/>
        <w:jc w:val="both"/>
        <w:rPr>
          <w:sz w:val="24"/>
          <w:szCs w:val="24"/>
          <w:lang w:val="ru-RU"/>
        </w:rPr>
      </w:pPr>
      <w:r w:rsidRPr="0086515F">
        <w:rPr>
          <w:sz w:val="24"/>
          <w:szCs w:val="24"/>
          <w:lang w:val="ru-RU"/>
        </w:rPr>
        <w:t xml:space="preserve">- </w:t>
      </w:r>
      <w:r w:rsidR="00267772" w:rsidRPr="0086515F">
        <w:rPr>
          <w:sz w:val="24"/>
          <w:szCs w:val="24"/>
          <w:lang w:val="ru-RU"/>
        </w:rPr>
        <w:t>Педагог развивает у детей эстетическое восприятие, умение видеть красоту и своеобразие окружающего мира, вызывать у детей положительный эмоциональный отклик на красоту природы, поддерживать желание отображать полученные впечатления в продуктивных видах художественно-эстетической деятельности.</w:t>
      </w:r>
    </w:p>
    <w:p w:rsidR="00267772" w:rsidRPr="0086515F" w:rsidRDefault="006F5652" w:rsidP="007420A2">
      <w:pPr>
        <w:pStyle w:val="20"/>
        <w:shd w:val="clear" w:color="auto" w:fill="auto"/>
        <w:tabs>
          <w:tab w:val="left" w:pos="1028"/>
        </w:tabs>
        <w:spacing w:before="0" w:after="0" w:line="240" w:lineRule="auto"/>
        <w:ind w:firstLine="709"/>
        <w:jc w:val="both"/>
        <w:rPr>
          <w:sz w:val="24"/>
          <w:szCs w:val="24"/>
          <w:lang w:val="ru-RU"/>
        </w:rPr>
      </w:pPr>
      <w:r w:rsidRPr="0086515F">
        <w:rPr>
          <w:sz w:val="24"/>
          <w:szCs w:val="24"/>
          <w:lang w:val="ru-RU"/>
        </w:rPr>
        <w:t xml:space="preserve">- </w:t>
      </w:r>
      <w:r w:rsidR="00267772" w:rsidRPr="0086515F">
        <w:rPr>
          <w:sz w:val="24"/>
          <w:szCs w:val="24"/>
          <w:lang w:val="ru-RU"/>
        </w:rPr>
        <w:t>Педагог начинает приобщать детей к посещению кукольного театра, различных детских художественных выставок.</w:t>
      </w:r>
    </w:p>
    <w:p w:rsidR="00267772" w:rsidRPr="0086515F" w:rsidRDefault="00267772" w:rsidP="007420A2">
      <w:pPr>
        <w:pStyle w:val="20"/>
        <w:shd w:val="clear" w:color="auto" w:fill="auto"/>
        <w:tabs>
          <w:tab w:val="left" w:pos="1777"/>
        </w:tabs>
        <w:spacing w:before="0" w:after="0" w:line="240" w:lineRule="auto"/>
        <w:ind w:firstLine="709"/>
        <w:jc w:val="both"/>
        <w:rPr>
          <w:b/>
          <w:i/>
          <w:sz w:val="24"/>
          <w:szCs w:val="24"/>
          <w:lang w:val="ru-RU"/>
        </w:rPr>
      </w:pPr>
      <w:r w:rsidRPr="0086515F">
        <w:rPr>
          <w:b/>
          <w:i/>
          <w:sz w:val="24"/>
          <w:szCs w:val="24"/>
          <w:lang w:val="ru-RU"/>
        </w:rPr>
        <w:t>Изобразительная деятельность.</w:t>
      </w:r>
    </w:p>
    <w:p w:rsidR="00267772" w:rsidRPr="0086515F" w:rsidRDefault="00267772"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Педагог формирует у детей интерес к занятиям изобразительной деятельностью; воспитывает у детей художественный вкус и чувство гармонии; продолжает развивать у </w:t>
      </w:r>
      <w:r w:rsidRPr="0086515F">
        <w:rPr>
          <w:sz w:val="24"/>
          <w:szCs w:val="24"/>
          <w:lang w:val="ru-RU"/>
        </w:rPr>
        <w:lastRenderedPageBreak/>
        <w:t>детей художественное восприятие, закрепляет у детей умение выделять цвет, форму, величину как особые свойства предметов, группировать однородные предметы по нескольким сенсорным признакам: величине, форме, цвету, активно включая все органы чувств; учит детей видеть и восхищаться красотой изображенных предметов (формой, цветом) на картинах и при рассматривании народных игрушек, декоративно-прикладных изделий.</w:t>
      </w:r>
    </w:p>
    <w:p w:rsidR="006F5652" w:rsidRPr="0086515F" w:rsidRDefault="006F5652" w:rsidP="007420A2">
      <w:pPr>
        <w:pStyle w:val="20"/>
        <w:shd w:val="clear" w:color="auto" w:fill="auto"/>
        <w:spacing w:before="0" w:after="0" w:line="240" w:lineRule="auto"/>
        <w:ind w:firstLine="709"/>
        <w:jc w:val="both"/>
        <w:rPr>
          <w:sz w:val="24"/>
          <w:szCs w:val="24"/>
          <w:lang w:val="ru-RU"/>
        </w:rPr>
      </w:pPr>
    </w:p>
    <w:p w:rsidR="00267772" w:rsidRPr="0086515F" w:rsidRDefault="00267772" w:rsidP="007420A2">
      <w:pPr>
        <w:pStyle w:val="20"/>
        <w:shd w:val="clear" w:color="auto" w:fill="auto"/>
        <w:tabs>
          <w:tab w:val="left" w:pos="1014"/>
        </w:tabs>
        <w:spacing w:before="0" w:after="0" w:line="240" w:lineRule="auto"/>
        <w:ind w:firstLine="709"/>
        <w:jc w:val="both"/>
        <w:rPr>
          <w:sz w:val="24"/>
          <w:szCs w:val="24"/>
          <w:lang w:val="ru-RU"/>
        </w:rPr>
      </w:pPr>
      <w:r w:rsidRPr="0086515F">
        <w:rPr>
          <w:sz w:val="24"/>
          <w:szCs w:val="24"/>
          <w:lang w:val="ru-RU"/>
        </w:rPr>
        <w:t>Рисование:</w:t>
      </w:r>
    </w:p>
    <w:p w:rsidR="00267772" w:rsidRPr="0086515F" w:rsidRDefault="00267772" w:rsidP="007420A2">
      <w:pPr>
        <w:pStyle w:val="20"/>
        <w:shd w:val="clear" w:color="auto" w:fill="auto"/>
        <w:spacing w:before="0" w:after="0" w:line="240" w:lineRule="auto"/>
        <w:ind w:firstLine="709"/>
        <w:jc w:val="both"/>
        <w:rPr>
          <w:sz w:val="24"/>
          <w:szCs w:val="24"/>
          <w:lang w:val="ru-RU"/>
        </w:rPr>
      </w:pPr>
      <w:r w:rsidRPr="0086515F">
        <w:rPr>
          <w:sz w:val="24"/>
          <w:szCs w:val="24"/>
          <w:lang w:val="ru-RU"/>
        </w:rPr>
        <w:t>педагог формирует у детей интерес к рисованию; умение передавать в рисунках красоту окружающих предметов и природы (голубое небо с белыми облаками; кружащиеся на ветру и падающие на землю разноцветные листья; снежинки и тому подобное);</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86515F">
        <w:rPr>
          <w:sz w:val="24"/>
          <w:szCs w:val="24"/>
          <w:lang w:val="ru-RU"/>
        </w:rPr>
        <w:t xml:space="preserve">продолжает учить </w:t>
      </w:r>
      <w:proofErr w:type="gramStart"/>
      <w:r w:rsidRPr="0086515F">
        <w:rPr>
          <w:sz w:val="24"/>
          <w:szCs w:val="24"/>
          <w:lang w:val="ru-RU"/>
        </w:rPr>
        <w:t>правильно</w:t>
      </w:r>
      <w:proofErr w:type="gramEnd"/>
      <w:r w:rsidRPr="0086515F">
        <w:rPr>
          <w:sz w:val="24"/>
          <w:szCs w:val="24"/>
          <w:lang w:val="ru-RU"/>
        </w:rPr>
        <w:t xml:space="preserve"> держать карандаш, фломастер, кисть, не напрягая мышц и не сжимая сильно пальцы; формирует навык свободного движения руки с карандашом и кистью во время рисования; </w:t>
      </w:r>
      <w:proofErr w:type="gramStart"/>
      <w:r w:rsidRPr="0086515F">
        <w:rPr>
          <w:sz w:val="24"/>
          <w:szCs w:val="24"/>
          <w:lang w:val="ru-RU"/>
        </w:rPr>
        <w:t>учит детей набирать краску на кисть: аккуратно</w:t>
      </w:r>
      <w:r w:rsidRPr="005B48CD">
        <w:rPr>
          <w:sz w:val="24"/>
          <w:szCs w:val="24"/>
          <w:lang w:val="ru-RU"/>
        </w:rPr>
        <w:t xml:space="preserve"> обмакивать её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приучает детей осушать промытую кисть о мягкую тряпочку или бумажную салфетку; закрепляет знание названий цветов (красный, синий, зеленый, желтый, белый, черный);</w:t>
      </w:r>
      <w:proofErr w:type="gramEnd"/>
      <w:r w:rsidRPr="005B48CD">
        <w:rPr>
          <w:sz w:val="24"/>
          <w:szCs w:val="24"/>
          <w:lang w:val="ru-RU"/>
        </w:rPr>
        <w:t xml:space="preserve"> </w:t>
      </w:r>
      <w:proofErr w:type="gramStart"/>
      <w:r w:rsidRPr="005B48CD">
        <w:rPr>
          <w:sz w:val="24"/>
          <w:szCs w:val="24"/>
          <w:lang w:val="ru-RU"/>
        </w:rPr>
        <w:t>знакомит детей с оттенками (розовый, голубой, серый); педагог обращает внимание детей на подбор цвета, соответствующего изображаемому предмету; учит детей ритмичному нанесению линий, штрихов, пятен, мазков (опадают с деревьев листочки, идет дождь, «снег, снег кружится, белая вся улица», «дождик, дождик, кап, кап, кап...»);</w:t>
      </w:r>
      <w:proofErr w:type="gramEnd"/>
    </w:p>
    <w:p w:rsidR="00267772" w:rsidRPr="005B48CD" w:rsidRDefault="00267772" w:rsidP="007420A2">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педагог формирует у детей умение изображать простые предметы, рисовать прямые линии (короткие, длинные) в разных направлениях, перекрещивать их (полоски, ленточки, дорожки, заборчик, клетчатый платочек и другое); подводит детей к изображению предметов разной формы (округлая, прямоугольная) и предметов, состоящих из комбинаций разных форм и линий (неваляшка, снеговик, цыпленок, тележка, вагончик и другое);</w:t>
      </w:r>
      <w:proofErr w:type="gramEnd"/>
      <w:r w:rsidRPr="005B48CD">
        <w:rPr>
          <w:sz w:val="24"/>
          <w:szCs w:val="24"/>
          <w:lang w:val="ru-RU"/>
        </w:rPr>
        <w:t xml:space="preserve"> формирует у детей умение создавать несложные сюжетные композиции, повторяя изображение одного предмета (елочки на нашем участке, неваляшки гуляют) </w:t>
      </w:r>
      <w:proofErr w:type="gramStart"/>
      <w:r w:rsidRPr="005B48CD">
        <w:rPr>
          <w:sz w:val="24"/>
          <w:szCs w:val="24"/>
          <w:lang w:val="ru-RU"/>
        </w:rPr>
        <w:t>или</w:t>
      </w:r>
      <w:proofErr w:type="gramEnd"/>
      <w:r w:rsidRPr="005B48CD">
        <w:rPr>
          <w:sz w:val="24"/>
          <w:szCs w:val="24"/>
          <w:lang w:val="ru-RU"/>
        </w:rPr>
        <w:t xml:space="preserve"> изображая разнообразные предметы, насекомых и тому подобное (в траве ползают жучки и червячки; колобок катится по дорожке и другое); учит детей располагать изображения по всему листу.</w:t>
      </w:r>
    </w:p>
    <w:p w:rsidR="006F5652" w:rsidRPr="005B48CD" w:rsidRDefault="006F5652" w:rsidP="007420A2">
      <w:pPr>
        <w:pStyle w:val="20"/>
        <w:shd w:val="clear" w:color="auto" w:fill="auto"/>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018"/>
        </w:tabs>
        <w:spacing w:before="0" w:after="0" w:line="240" w:lineRule="auto"/>
        <w:ind w:firstLine="709"/>
        <w:jc w:val="both"/>
        <w:rPr>
          <w:sz w:val="24"/>
          <w:szCs w:val="24"/>
          <w:lang w:val="ru-RU"/>
        </w:rPr>
      </w:pPr>
      <w:r w:rsidRPr="005B48CD">
        <w:rPr>
          <w:sz w:val="24"/>
          <w:szCs w:val="24"/>
          <w:lang w:val="ru-RU"/>
        </w:rPr>
        <w:t>Лепка:</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формирует у детей интерес к лепке; закрепляет представления детей о свойствах глины, пластилина, пластической массы и способах лепки; учит детей раскатывать комочки прямыми и круговыми движениями, соединять концы получившейся палочки, сплющивать шар, сминая его ладонями обеих рук; педагог побуждает детей украшать вылепленные предметы, используя палочку с заточенным концом; учит детей создавать предметы, состоящие из 2-3 частей, соединяя их путем </w:t>
      </w:r>
      <w:proofErr w:type="gramStart"/>
      <w:r w:rsidRPr="005B48CD">
        <w:rPr>
          <w:sz w:val="24"/>
          <w:szCs w:val="24"/>
          <w:lang w:val="ru-RU"/>
        </w:rPr>
        <w:t>прижимания</w:t>
      </w:r>
      <w:proofErr w:type="gramEnd"/>
      <w:r w:rsidRPr="005B48CD">
        <w:rPr>
          <w:sz w:val="24"/>
          <w:szCs w:val="24"/>
          <w:lang w:val="ru-RU"/>
        </w:rPr>
        <w:t xml:space="preserve"> друг к другу; закрепляет у детей умение аккуратно пользоваться глиной, класть комочки и вылепленные предметы на дощечку; учит детей лепить несложные предметы, состоящие из нескольких частей (неваляшка, цыпленок, пирамидка и другие); педагог предлагает объединять вылепленные фигурки в коллективную композицию (неваляшки водят хоровод, яблоки лежат на тарелке и так далее); педагог воспитывает у детей способность радоваться от восприятия результата общей работы.</w:t>
      </w:r>
    </w:p>
    <w:p w:rsidR="006F5652" w:rsidRPr="005B48CD" w:rsidRDefault="006F5652" w:rsidP="007420A2">
      <w:pPr>
        <w:pStyle w:val="20"/>
        <w:shd w:val="clear" w:color="auto" w:fill="auto"/>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013"/>
        </w:tabs>
        <w:spacing w:before="0" w:after="0" w:line="240" w:lineRule="auto"/>
        <w:ind w:firstLine="709"/>
        <w:jc w:val="both"/>
        <w:rPr>
          <w:sz w:val="24"/>
          <w:szCs w:val="24"/>
          <w:lang w:val="ru-RU"/>
        </w:rPr>
      </w:pPr>
      <w:r w:rsidRPr="005B48CD">
        <w:rPr>
          <w:sz w:val="24"/>
          <w:szCs w:val="24"/>
          <w:lang w:val="ru-RU"/>
        </w:rPr>
        <w:t>Аппликация:</w:t>
      </w:r>
    </w:p>
    <w:p w:rsidR="00267772" w:rsidRPr="005B48CD" w:rsidRDefault="00267772" w:rsidP="007420A2">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 xml:space="preserve">педагог приобщает детей к искусству аппликации, формирует интерес к этому виду деятельности; учит детей предварительно выкладывать (в определенной последовательности) на листе бумаги готовые детали разной формы, величины, цвета, составляя изображение (задуманное ребёнком или заданное педагогом), и наклеивать их; педагог учит детей аккуратно пользоваться клеем: намазывать его кисточкой тонким слоем </w:t>
      </w:r>
      <w:r w:rsidRPr="005B48CD">
        <w:rPr>
          <w:sz w:val="24"/>
          <w:szCs w:val="24"/>
          <w:lang w:val="ru-RU"/>
        </w:rPr>
        <w:lastRenderedPageBreak/>
        <w:t>на обратную сторону наклеиваемой фигуры (на специально приготовленной клеенке);</w:t>
      </w:r>
      <w:proofErr w:type="gramEnd"/>
      <w:r w:rsidRPr="005B48CD">
        <w:rPr>
          <w:sz w:val="24"/>
          <w:szCs w:val="24"/>
          <w:lang w:val="ru-RU"/>
        </w:rPr>
        <w:t xml:space="preserve"> </w:t>
      </w:r>
      <w:proofErr w:type="gramStart"/>
      <w:r w:rsidRPr="005B48CD">
        <w:rPr>
          <w:sz w:val="24"/>
          <w:szCs w:val="24"/>
          <w:lang w:val="ru-RU"/>
        </w:rPr>
        <w:t>прикладывать стороной, намазанной клеем, к листу бумаги и плотно прижимать салфеткой; педагог формирует у детей навык аккуратной работы; учит детей создавать в аппликации на бумаге разной формы (квадрат, розетта и другое) предметные и декоративные композиции из геометрических форм и природных материалов, повторяя и чередуя их по форме и цвету; развивает у детей чувство ритма;</w:t>
      </w:r>
      <w:proofErr w:type="gramEnd"/>
      <w:r w:rsidRPr="005B48CD">
        <w:rPr>
          <w:sz w:val="24"/>
          <w:szCs w:val="24"/>
          <w:lang w:val="ru-RU"/>
        </w:rPr>
        <w:t xml:space="preserve"> педагог закрепляет у детей знание формы предметов и их цвета;</w:t>
      </w:r>
    </w:p>
    <w:p w:rsidR="006F5652" w:rsidRPr="005B48CD" w:rsidRDefault="006F5652" w:rsidP="007420A2">
      <w:pPr>
        <w:pStyle w:val="20"/>
        <w:shd w:val="clear" w:color="auto" w:fill="auto"/>
        <w:tabs>
          <w:tab w:val="left" w:pos="1018"/>
        </w:tabs>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018"/>
        </w:tabs>
        <w:spacing w:before="0" w:after="0" w:line="240" w:lineRule="auto"/>
        <w:ind w:firstLine="709"/>
        <w:jc w:val="both"/>
        <w:rPr>
          <w:sz w:val="24"/>
          <w:szCs w:val="24"/>
          <w:lang w:val="ru-RU"/>
        </w:rPr>
      </w:pPr>
      <w:r w:rsidRPr="005B48CD">
        <w:rPr>
          <w:sz w:val="24"/>
          <w:szCs w:val="24"/>
          <w:lang w:val="ru-RU"/>
        </w:rPr>
        <w:t>Народное декоративно-прикладное искусство:</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педагог приобщает детей к декоративной деятельности: учит украшать дымковскими узорами силуэты игрушек, вырезанных педагогом (птичка, козлик, конь и другие), и разных предметов (блюдечко, рукавички).</w:t>
      </w:r>
    </w:p>
    <w:p w:rsidR="00267772" w:rsidRPr="005B48CD" w:rsidRDefault="00267772" w:rsidP="007420A2">
      <w:pPr>
        <w:pStyle w:val="20"/>
        <w:shd w:val="clear" w:color="auto" w:fill="auto"/>
        <w:tabs>
          <w:tab w:val="left" w:pos="1829"/>
        </w:tabs>
        <w:spacing w:before="0" w:after="0" w:line="240" w:lineRule="auto"/>
        <w:ind w:firstLine="709"/>
        <w:jc w:val="both"/>
        <w:rPr>
          <w:b/>
          <w:i/>
          <w:sz w:val="24"/>
          <w:szCs w:val="24"/>
          <w:lang w:val="ru-RU"/>
        </w:rPr>
      </w:pPr>
      <w:r w:rsidRPr="005B48CD">
        <w:rPr>
          <w:b/>
          <w:i/>
          <w:sz w:val="24"/>
          <w:szCs w:val="24"/>
          <w:lang w:val="ru-RU"/>
        </w:rPr>
        <w:t>Конструктивная деятельность.</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учит детей простейшему анализу созданных построек; вызывает чувство радости при удавшейся постройке. Учит детей располагать кирпичики, пластины вертикально (в ряд, по кругу, по периметру четырехугольника), ставить их плотно друг к другу, на определенном расстоянии (заборчик, ворота). Педагог побуждает детей к созданию вариантов конструкций, добавляя другие детали (на столбики ворот ставить трехгранные призмы, рядом со столбами - кубики и </w:t>
      </w:r>
      <w:proofErr w:type="gramStart"/>
      <w:r w:rsidRPr="005B48CD">
        <w:rPr>
          <w:sz w:val="24"/>
          <w:szCs w:val="24"/>
          <w:lang w:val="ru-RU"/>
        </w:rPr>
        <w:t>другое</w:t>
      </w:r>
      <w:proofErr w:type="gramEnd"/>
      <w:r w:rsidRPr="005B48CD">
        <w:rPr>
          <w:sz w:val="24"/>
          <w:szCs w:val="24"/>
          <w:lang w:val="ru-RU"/>
        </w:rPr>
        <w:t>). Учит детей изменять постройки двумя способами: заменяя одни детали другими или надстраивая их в высоту, длину (низкая и высокая башенка, короткий и длинный поезд). Развивает у детей желание сооружать постройки по собственному замыслу. Продолжает формировать умение у детей обыгрывать постройки, объединять их по сюжету: дорожка и дома - улица; стол, стул, диван - мебель для кукол. Педагог приучает детей после игры аккуратно складывать детали в коробки. Педагог знакомит детей со свойствами песка, снега, сооружая из них постройки.</w:t>
      </w:r>
    </w:p>
    <w:p w:rsidR="00267772" w:rsidRPr="005B48CD" w:rsidRDefault="00267772" w:rsidP="007420A2">
      <w:pPr>
        <w:pStyle w:val="20"/>
        <w:shd w:val="clear" w:color="auto" w:fill="auto"/>
        <w:tabs>
          <w:tab w:val="left" w:pos="1762"/>
        </w:tabs>
        <w:spacing w:before="0" w:after="0" w:line="240" w:lineRule="auto"/>
        <w:ind w:firstLine="709"/>
        <w:jc w:val="both"/>
        <w:rPr>
          <w:b/>
          <w:i/>
          <w:sz w:val="24"/>
          <w:szCs w:val="24"/>
          <w:lang w:val="ru-RU"/>
        </w:rPr>
      </w:pPr>
      <w:r w:rsidRPr="005B48CD">
        <w:rPr>
          <w:b/>
          <w:i/>
          <w:sz w:val="24"/>
          <w:szCs w:val="24"/>
          <w:lang w:val="ru-RU"/>
        </w:rPr>
        <w:t>Музыкальная деятельность.</w:t>
      </w:r>
    </w:p>
    <w:p w:rsidR="00267772" w:rsidRPr="005B48CD" w:rsidRDefault="006F5652" w:rsidP="007420A2">
      <w:pPr>
        <w:pStyle w:val="20"/>
        <w:shd w:val="clear" w:color="auto" w:fill="auto"/>
        <w:tabs>
          <w:tab w:val="left" w:pos="1042"/>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Слушание: педагог учит детей слушать музыкальное произведение до конца, понимать характер музыки, узнавать и определять, сколько частей в произведении; выражать свои впечатления после прослушивания словом, мимикой, жестом. Развивает у детей способность различать звуки по высоте в пределах октавы - септимы, замечать изменение в силе звучания мелодии (громко, тихо). Совершенствует у детей умение различать звучание музыкальных игрушек, детских музыкальных инструментов (музыкальный молоточек, шарманка, погремушка, барабан, бубен, металлофон и другие).</w:t>
      </w:r>
    </w:p>
    <w:p w:rsidR="00267772" w:rsidRPr="005B48CD" w:rsidRDefault="006F5652" w:rsidP="007420A2">
      <w:pPr>
        <w:pStyle w:val="20"/>
        <w:shd w:val="clear" w:color="auto" w:fill="auto"/>
        <w:tabs>
          <w:tab w:val="left" w:pos="1038"/>
        </w:tabs>
        <w:spacing w:before="0" w:after="0" w:line="240" w:lineRule="auto"/>
        <w:ind w:firstLine="709"/>
        <w:jc w:val="both"/>
        <w:rPr>
          <w:sz w:val="24"/>
          <w:szCs w:val="24"/>
          <w:lang w:val="ru-RU"/>
        </w:rPr>
      </w:pPr>
      <w:proofErr w:type="gramStart"/>
      <w:r w:rsidRPr="005B48CD">
        <w:rPr>
          <w:sz w:val="24"/>
          <w:szCs w:val="24"/>
          <w:lang w:val="ru-RU"/>
        </w:rPr>
        <w:t xml:space="preserve">- </w:t>
      </w:r>
      <w:r w:rsidR="00267772" w:rsidRPr="005B48CD">
        <w:rPr>
          <w:sz w:val="24"/>
          <w:szCs w:val="24"/>
          <w:lang w:val="ru-RU"/>
        </w:rPr>
        <w:t xml:space="preserve">Пение: педагог способствует развитию у детей певческих навыков: петь без напряжения в диапазоне ре (ми) - </w:t>
      </w:r>
      <w:r w:rsidR="00267772" w:rsidRPr="005B48CD">
        <w:rPr>
          <w:rStyle w:val="CenturySchoolbook175pt"/>
          <w:rFonts w:ascii="Times New Roman" w:hAnsi="Times New Roman" w:cs="Times New Roman"/>
          <w:color w:val="auto"/>
          <w:sz w:val="24"/>
          <w:szCs w:val="24"/>
        </w:rPr>
        <w:t>ля</w:t>
      </w:r>
      <w:r w:rsidR="00267772" w:rsidRPr="005B48CD">
        <w:rPr>
          <w:sz w:val="24"/>
          <w:szCs w:val="24"/>
          <w:lang w:val="ru-RU"/>
        </w:rPr>
        <w:t xml:space="preserve"> (си), в одном темпе со всеми, чисто и ясно произносить слова, передавать характер песни (весело, протяжно, ласково, напевно).</w:t>
      </w:r>
      <w:proofErr w:type="gramEnd"/>
    </w:p>
    <w:p w:rsidR="00267772" w:rsidRPr="005B48CD" w:rsidRDefault="006F5652" w:rsidP="007420A2">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Песенное творчество: педагог учит детей допевать мелодии колыбельных песен на слог «баю-баю» и веселых мелодий на слог «</w:t>
      </w:r>
      <w:proofErr w:type="spellStart"/>
      <w:r w:rsidR="00267772" w:rsidRPr="005B48CD">
        <w:rPr>
          <w:sz w:val="24"/>
          <w:szCs w:val="24"/>
          <w:lang w:val="ru-RU"/>
        </w:rPr>
        <w:t>ля-ля</w:t>
      </w:r>
      <w:proofErr w:type="spellEnd"/>
      <w:r w:rsidR="00267772" w:rsidRPr="005B48CD">
        <w:rPr>
          <w:sz w:val="24"/>
          <w:szCs w:val="24"/>
          <w:lang w:val="ru-RU"/>
        </w:rPr>
        <w:t>». Способствует у детей формированию навыка сочинительства веселых и грустных мелодий по образцу.</w:t>
      </w:r>
    </w:p>
    <w:p w:rsidR="00267772" w:rsidRPr="005B48CD" w:rsidRDefault="006F5652" w:rsidP="007420A2">
      <w:pPr>
        <w:pStyle w:val="20"/>
        <w:shd w:val="clear" w:color="auto" w:fill="auto"/>
        <w:tabs>
          <w:tab w:val="left" w:pos="1022"/>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Музыкально-ритмические движения:</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учит детей двигаться в соответствии с </w:t>
      </w:r>
      <w:proofErr w:type="spellStart"/>
      <w:r w:rsidRPr="005B48CD">
        <w:rPr>
          <w:sz w:val="24"/>
          <w:szCs w:val="24"/>
          <w:lang w:val="ru-RU"/>
        </w:rPr>
        <w:t>двухчастной</w:t>
      </w:r>
      <w:proofErr w:type="spellEnd"/>
      <w:r w:rsidRPr="005B48CD">
        <w:rPr>
          <w:sz w:val="24"/>
          <w:szCs w:val="24"/>
          <w:lang w:val="ru-RU"/>
        </w:rPr>
        <w:t xml:space="preserve"> формой музыки и силой её звучания (громко, тихо); реагировать на начало звучания музыки и её окончание. Совершенствует у детей навыки основных движений (ходьба и бег). Учит детей маршировать вместе со всеми и индивидуально, бегать легко, в умеренном и быстром темпе под музыку. Педагог улучшает качество исполнения танцевальных движений: притопывания попеременно двумя ногами и одной ногой. Развивает у детей умение кружиться в парах, выполнять прямой галоп, двигаться под музыку ритмично и согласно темпу и характеру музыкального произведения с предметами, игрушками и без них. Педагог способствует у детей развитию навыков выразительной и эмоциональной передачи игровых и сказочных образов: идет медведь, крадется кошка, бегают мышата, скачет зайка, ходит петушок, клюют зернышки цыплята, летают птички и так далее;</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активизирует танцевально-игровое творчество детей; поддерживает у детей самостоятельность в выполнение танцевальных движений под плясовые мелодии; учит </w:t>
      </w:r>
      <w:r w:rsidRPr="005B48CD">
        <w:rPr>
          <w:sz w:val="24"/>
          <w:szCs w:val="24"/>
          <w:lang w:val="ru-RU"/>
        </w:rPr>
        <w:lastRenderedPageBreak/>
        <w:t>детей точности выполнения движений, передающих характер изображаемых животных;</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педагог поощряет детей в использовании песен, музыкально-</w:t>
      </w:r>
      <w:proofErr w:type="gramStart"/>
      <w:r w:rsidRPr="005B48CD">
        <w:rPr>
          <w:sz w:val="24"/>
          <w:szCs w:val="24"/>
          <w:lang w:val="ru-RU"/>
        </w:rPr>
        <w:t>ритмических движений</w:t>
      </w:r>
      <w:proofErr w:type="gramEnd"/>
      <w:r w:rsidRPr="005B48CD">
        <w:rPr>
          <w:sz w:val="24"/>
          <w:szCs w:val="24"/>
          <w:lang w:val="ru-RU"/>
        </w:rPr>
        <w:t xml:space="preserve">, музыкальных игр в повседневной жизни и различных видах </w:t>
      </w:r>
      <w:proofErr w:type="spellStart"/>
      <w:r w:rsidRPr="005B48CD">
        <w:rPr>
          <w:sz w:val="24"/>
          <w:szCs w:val="24"/>
          <w:lang w:val="ru-RU"/>
        </w:rPr>
        <w:t>досуговой</w:t>
      </w:r>
      <w:proofErr w:type="spellEnd"/>
      <w:r w:rsidRPr="005B48CD">
        <w:rPr>
          <w:sz w:val="24"/>
          <w:szCs w:val="24"/>
          <w:lang w:val="ru-RU"/>
        </w:rPr>
        <w:t xml:space="preserve"> деятельности (праздниках, развлечениях и других видах </w:t>
      </w:r>
      <w:proofErr w:type="spellStart"/>
      <w:r w:rsidRPr="005B48CD">
        <w:rPr>
          <w:sz w:val="24"/>
          <w:szCs w:val="24"/>
          <w:lang w:val="ru-RU"/>
        </w:rPr>
        <w:t>досуговой</w:t>
      </w:r>
      <w:proofErr w:type="spellEnd"/>
      <w:r w:rsidRPr="005B48CD">
        <w:rPr>
          <w:sz w:val="24"/>
          <w:szCs w:val="24"/>
          <w:lang w:val="ru-RU"/>
        </w:rPr>
        <w:t xml:space="preserve"> деятельности);</w:t>
      </w:r>
    </w:p>
    <w:p w:rsidR="00267772" w:rsidRPr="005B48CD" w:rsidRDefault="006F5652" w:rsidP="007420A2">
      <w:pPr>
        <w:pStyle w:val="20"/>
        <w:shd w:val="clear" w:color="auto" w:fill="auto"/>
        <w:tabs>
          <w:tab w:val="left" w:pos="1013"/>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Игра на детских музыкальных инструментах:</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знакомит детей с некоторыми детскими музыкальными инструментами: дудочкой, металлофоном, колокольчиком, бубном, погремушкой, барабаном, а также их звучанием; учит детей подыгрывать на детских ударных музыкальных инструментах. Формирует умение у детей сравнивать разные по звучанию детские музыкальные инструменты (предметы) в процессе манипулирования, </w:t>
      </w:r>
      <w:proofErr w:type="spellStart"/>
      <w:r w:rsidRPr="005B48CD">
        <w:rPr>
          <w:sz w:val="24"/>
          <w:szCs w:val="24"/>
          <w:lang w:val="ru-RU"/>
        </w:rPr>
        <w:t>звукоизвлечения</w:t>
      </w:r>
      <w:proofErr w:type="spellEnd"/>
      <w:r w:rsidRPr="005B48CD">
        <w:rPr>
          <w:sz w:val="24"/>
          <w:szCs w:val="24"/>
          <w:lang w:val="ru-RU"/>
        </w:rPr>
        <w:t>;</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поощряет детей в самостоятельном экспериментировании со звуками в разных видах деятельности, исследовании качества музыкального звука: высоты, длительности, тембра.</w:t>
      </w:r>
    </w:p>
    <w:p w:rsidR="00267772" w:rsidRPr="005B48CD" w:rsidRDefault="00267772" w:rsidP="007420A2">
      <w:pPr>
        <w:pStyle w:val="20"/>
        <w:shd w:val="clear" w:color="auto" w:fill="auto"/>
        <w:tabs>
          <w:tab w:val="left" w:pos="1771"/>
        </w:tabs>
        <w:spacing w:before="0" w:after="0" w:line="240" w:lineRule="auto"/>
        <w:ind w:firstLine="709"/>
        <w:jc w:val="both"/>
        <w:rPr>
          <w:b/>
          <w:i/>
          <w:sz w:val="24"/>
          <w:szCs w:val="24"/>
          <w:lang w:val="ru-RU"/>
        </w:rPr>
      </w:pPr>
      <w:r w:rsidRPr="005B48CD">
        <w:rPr>
          <w:b/>
          <w:i/>
          <w:sz w:val="24"/>
          <w:szCs w:val="24"/>
          <w:lang w:val="ru-RU"/>
        </w:rPr>
        <w:t>Театрализованная деятельность.</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Педагог формирует у детей интерес к театрализованной деятельности, знакомит детей с различными видами театра (настольный, плоскостной, театр игрушек) и умением использовать их в самостоятельной игровой деятельности. Учит передавать песенные, танцевальные характеристики персонажей (ласковая кошечка, мишка косолапый, маленькая птичка и так далее). Формирует умение использовать в игре различные шапочки, воротники, атрибуты. Педагог поощряет участие детей в играх-драматизациях, формирует умение следить за сюжетом.</w:t>
      </w:r>
    </w:p>
    <w:p w:rsidR="00267772" w:rsidRPr="005B48CD" w:rsidRDefault="00267772" w:rsidP="007420A2">
      <w:pPr>
        <w:pStyle w:val="20"/>
        <w:shd w:val="clear" w:color="auto" w:fill="auto"/>
        <w:tabs>
          <w:tab w:val="left" w:pos="1757"/>
        </w:tabs>
        <w:spacing w:before="0" w:after="0" w:line="240" w:lineRule="auto"/>
        <w:ind w:firstLine="709"/>
        <w:jc w:val="both"/>
        <w:rPr>
          <w:b/>
          <w:i/>
          <w:sz w:val="24"/>
          <w:szCs w:val="24"/>
          <w:lang w:val="ru-RU"/>
        </w:rPr>
      </w:pPr>
      <w:proofErr w:type="spellStart"/>
      <w:r w:rsidRPr="005B48CD">
        <w:rPr>
          <w:b/>
          <w:i/>
          <w:sz w:val="24"/>
          <w:szCs w:val="24"/>
          <w:lang w:val="ru-RU"/>
        </w:rPr>
        <w:t>Культурно-досуговая</w:t>
      </w:r>
      <w:proofErr w:type="spellEnd"/>
      <w:r w:rsidRPr="005B48CD">
        <w:rPr>
          <w:b/>
          <w:i/>
          <w:sz w:val="24"/>
          <w:szCs w:val="24"/>
          <w:lang w:val="ru-RU"/>
        </w:rPr>
        <w:t xml:space="preserve"> деятельность.</w:t>
      </w:r>
    </w:p>
    <w:p w:rsidR="00267772" w:rsidRPr="005B48CD" w:rsidRDefault="006F5652" w:rsidP="007420A2">
      <w:pPr>
        <w:pStyle w:val="20"/>
        <w:shd w:val="clear" w:color="auto" w:fill="auto"/>
        <w:tabs>
          <w:tab w:val="left" w:pos="1023"/>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 xml:space="preserve">Педагог организует </w:t>
      </w:r>
      <w:proofErr w:type="spellStart"/>
      <w:r w:rsidR="00267772" w:rsidRPr="005B48CD">
        <w:rPr>
          <w:sz w:val="24"/>
          <w:szCs w:val="24"/>
          <w:lang w:val="ru-RU"/>
        </w:rPr>
        <w:t>культурно-досуговую</w:t>
      </w:r>
      <w:proofErr w:type="spellEnd"/>
      <w:r w:rsidR="00267772" w:rsidRPr="005B48CD">
        <w:rPr>
          <w:sz w:val="24"/>
          <w:szCs w:val="24"/>
          <w:lang w:val="ru-RU"/>
        </w:rPr>
        <w:t xml:space="preserve"> деятельность детей по интересам, обеспечивая эмоциональное благополучие и отдых.</w:t>
      </w:r>
    </w:p>
    <w:p w:rsidR="00267772" w:rsidRPr="005B48CD" w:rsidRDefault="006F5652" w:rsidP="007420A2">
      <w:pPr>
        <w:pStyle w:val="20"/>
        <w:shd w:val="clear" w:color="auto" w:fill="auto"/>
        <w:tabs>
          <w:tab w:val="left" w:pos="1038"/>
        </w:tabs>
        <w:spacing w:before="0" w:after="0" w:line="240" w:lineRule="auto"/>
        <w:ind w:firstLine="709"/>
        <w:jc w:val="both"/>
        <w:rPr>
          <w:sz w:val="24"/>
          <w:szCs w:val="24"/>
          <w:lang w:val="ru-RU"/>
        </w:rPr>
      </w:pPr>
      <w:r w:rsidRPr="005B48CD">
        <w:rPr>
          <w:sz w:val="24"/>
          <w:szCs w:val="24"/>
          <w:lang w:val="ru-RU"/>
        </w:rPr>
        <w:t>-</w:t>
      </w:r>
      <w:r w:rsidR="00267772" w:rsidRPr="005B48CD">
        <w:rPr>
          <w:sz w:val="24"/>
          <w:szCs w:val="24"/>
          <w:lang w:val="ru-RU"/>
        </w:rPr>
        <w:t xml:space="preserve">Педагог учит детей организовывать свободное время с пользой. Развивает умение проявлять интерес к различным видам </w:t>
      </w:r>
      <w:proofErr w:type="spellStart"/>
      <w:r w:rsidR="00267772" w:rsidRPr="005B48CD">
        <w:rPr>
          <w:sz w:val="24"/>
          <w:szCs w:val="24"/>
          <w:lang w:val="ru-RU"/>
        </w:rPr>
        <w:t>досуговой</w:t>
      </w:r>
      <w:proofErr w:type="spellEnd"/>
      <w:r w:rsidR="00267772" w:rsidRPr="005B48CD">
        <w:rPr>
          <w:sz w:val="24"/>
          <w:szCs w:val="24"/>
          <w:lang w:val="ru-RU"/>
        </w:rPr>
        <w:t xml:space="preserve"> деятельности (рассматривание иллюстраций, рисование, пение и так далее), создает атмосферу эмоционального благополучия. Побуждает к участию в развлечениях (игра</w:t>
      </w:r>
      <w:proofErr w:type="gramStart"/>
      <w:r w:rsidR="00267772" w:rsidRPr="005B48CD">
        <w:rPr>
          <w:sz w:val="24"/>
          <w:szCs w:val="24"/>
          <w:lang w:val="ru-RU"/>
        </w:rPr>
        <w:t>х-</w:t>
      </w:r>
      <w:proofErr w:type="gramEnd"/>
      <w:r w:rsidR="00267772" w:rsidRPr="005B48CD">
        <w:rPr>
          <w:sz w:val="24"/>
          <w:szCs w:val="24"/>
          <w:lang w:val="ru-RU"/>
        </w:rPr>
        <w:t xml:space="preserve"> забавах, музыкальных рассказах, просмотрах настольного театра и так далее). Формирует желание участвовать в праздниках. Педагог знакомит с культурой поведения в ходе праздничных мероприятий.</w:t>
      </w:r>
    </w:p>
    <w:p w:rsidR="006F5652" w:rsidRPr="005B48CD" w:rsidRDefault="006F5652" w:rsidP="007420A2">
      <w:pPr>
        <w:pStyle w:val="20"/>
        <w:shd w:val="clear" w:color="auto" w:fill="auto"/>
        <w:tabs>
          <w:tab w:val="left" w:pos="1038"/>
        </w:tabs>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354"/>
        </w:tabs>
        <w:spacing w:before="0" w:after="0" w:line="240" w:lineRule="auto"/>
        <w:ind w:firstLine="709"/>
        <w:jc w:val="both"/>
        <w:rPr>
          <w:b/>
          <w:sz w:val="24"/>
          <w:szCs w:val="24"/>
          <w:lang w:val="ru-RU"/>
        </w:rPr>
      </w:pPr>
      <w:r w:rsidRPr="005B48CD">
        <w:rPr>
          <w:b/>
          <w:sz w:val="24"/>
          <w:szCs w:val="24"/>
          <w:lang w:val="ru-RU"/>
        </w:rPr>
        <w:t>От 4 лет до 5 лет.</w:t>
      </w:r>
    </w:p>
    <w:p w:rsidR="00267772" w:rsidRPr="005B48CD" w:rsidRDefault="00267772" w:rsidP="007420A2">
      <w:pPr>
        <w:pStyle w:val="20"/>
        <w:shd w:val="clear" w:color="auto" w:fill="auto"/>
        <w:tabs>
          <w:tab w:val="left" w:pos="1556"/>
        </w:tabs>
        <w:spacing w:before="0" w:after="0" w:line="240" w:lineRule="auto"/>
        <w:ind w:firstLine="709"/>
        <w:jc w:val="both"/>
        <w:rPr>
          <w:sz w:val="24"/>
          <w:szCs w:val="24"/>
          <w:lang w:val="ru-RU"/>
        </w:rPr>
      </w:pPr>
      <w:r w:rsidRPr="005B48CD">
        <w:rPr>
          <w:sz w:val="24"/>
          <w:szCs w:val="24"/>
          <w:lang w:val="ru-RU"/>
        </w:rPr>
        <w:t>В области художественно-эстетического развития основными задачами образовательной деятельности являются:</w:t>
      </w:r>
    </w:p>
    <w:p w:rsidR="006F5652" w:rsidRPr="005B48CD" w:rsidRDefault="006F5652" w:rsidP="007420A2">
      <w:pPr>
        <w:pStyle w:val="20"/>
        <w:shd w:val="clear" w:color="auto" w:fill="auto"/>
        <w:tabs>
          <w:tab w:val="left" w:pos="1556"/>
        </w:tabs>
        <w:spacing w:before="0" w:after="0" w:line="240" w:lineRule="auto"/>
        <w:ind w:firstLine="709"/>
        <w:jc w:val="both"/>
        <w:rPr>
          <w:sz w:val="24"/>
          <w:szCs w:val="24"/>
          <w:lang w:val="ru-RU"/>
        </w:rPr>
      </w:pPr>
    </w:p>
    <w:p w:rsidR="00267772" w:rsidRPr="005B48CD" w:rsidRDefault="006F5652" w:rsidP="007420A2">
      <w:pPr>
        <w:pStyle w:val="20"/>
        <w:shd w:val="clear" w:color="auto" w:fill="auto"/>
        <w:tabs>
          <w:tab w:val="left" w:pos="994"/>
        </w:tabs>
        <w:spacing w:before="0" w:after="0" w:line="240" w:lineRule="auto"/>
        <w:ind w:firstLine="709"/>
        <w:jc w:val="both"/>
        <w:rPr>
          <w:sz w:val="24"/>
          <w:szCs w:val="24"/>
        </w:rPr>
      </w:pPr>
      <w:r w:rsidRPr="005B48CD">
        <w:rPr>
          <w:sz w:val="24"/>
          <w:szCs w:val="24"/>
          <w:lang w:val="ru-RU"/>
        </w:rPr>
        <w:t xml:space="preserve">- </w:t>
      </w:r>
      <w:proofErr w:type="spellStart"/>
      <w:r w:rsidR="00267772" w:rsidRPr="005B48CD">
        <w:rPr>
          <w:sz w:val="24"/>
          <w:szCs w:val="24"/>
        </w:rPr>
        <w:t>приобщение</w:t>
      </w:r>
      <w:proofErr w:type="spellEnd"/>
      <w:r w:rsidR="00267772" w:rsidRPr="005B48CD">
        <w:rPr>
          <w:sz w:val="24"/>
          <w:szCs w:val="24"/>
        </w:rPr>
        <w:t xml:space="preserve"> к </w:t>
      </w:r>
      <w:proofErr w:type="spellStart"/>
      <w:r w:rsidR="00267772" w:rsidRPr="005B48CD">
        <w:rPr>
          <w:sz w:val="24"/>
          <w:szCs w:val="24"/>
        </w:rPr>
        <w:t>искусству</w:t>
      </w:r>
      <w:proofErr w:type="spellEnd"/>
      <w:r w:rsidR="00267772" w:rsidRPr="005B48CD">
        <w:rPr>
          <w:sz w:val="24"/>
          <w:szCs w:val="24"/>
        </w:rPr>
        <w:t>:</w:t>
      </w:r>
    </w:p>
    <w:p w:rsidR="00267772" w:rsidRPr="005B48CD" w:rsidRDefault="00267772" w:rsidP="007420A2">
      <w:pPr>
        <w:pStyle w:val="20"/>
        <w:numPr>
          <w:ilvl w:val="0"/>
          <w:numId w:val="5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развивать у детей художественное и эстетическое восприятие в процессе ознакомления с произведениями разных видов искусства; развивать воображение, художественный вкус;</w:t>
      </w:r>
    </w:p>
    <w:p w:rsidR="00267772" w:rsidRPr="005B48CD" w:rsidRDefault="00267772" w:rsidP="007420A2">
      <w:pPr>
        <w:pStyle w:val="20"/>
        <w:numPr>
          <w:ilvl w:val="0"/>
          <w:numId w:val="5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у детей умение сравнивать произведения различных видов искусства;</w:t>
      </w:r>
    </w:p>
    <w:p w:rsidR="00267772" w:rsidRPr="005B48CD" w:rsidRDefault="00267772" w:rsidP="007420A2">
      <w:pPr>
        <w:pStyle w:val="20"/>
        <w:numPr>
          <w:ilvl w:val="0"/>
          <w:numId w:val="5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отзывчивость и эстетическое сопереживание на красоту окружающей действительности;</w:t>
      </w:r>
    </w:p>
    <w:p w:rsidR="00267772" w:rsidRPr="005B48CD" w:rsidRDefault="00267772" w:rsidP="007420A2">
      <w:pPr>
        <w:pStyle w:val="20"/>
        <w:numPr>
          <w:ilvl w:val="0"/>
          <w:numId w:val="5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у детей интерес к искусству как виду творческой деятельности человека;</w:t>
      </w:r>
    </w:p>
    <w:p w:rsidR="00267772" w:rsidRPr="005B48CD" w:rsidRDefault="00267772" w:rsidP="007420A2">
      <w:pPr>
        <w:pStyle w:val="20"/>
        <w:numPr>
          <w:ilvl w:val="0"/>
          <w:numId w:val="5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познакомить детей с видами и жанрами искусства, историей его возникновения, средствами выразительности разных видов искусства;</w:t>
      </w:r>
    </w:p>
    <w:p w:rsidR="00267772" w:rsidRPr="005B48CD" w:rsidRDefault="00267772" w:rsidP="007420A2">
      <w:pPr>
        <w:pStyle w:val="20"/>
        <w:numPr>
          <w:ilvl w:val="0"/>
          <w:numId w:val="5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понимание красоты произведений искусства, потребность общения с искусством;</w:t>
      </w:r>
    </w:p>
    <w:p w:rsidR="00267772" w:rsidRPr="005B48CD" w:rsidRDefault="00267772" w:rsidP="007420A2">
      <w:pPr>
        <w:pStyle w:val="20"/>
        <w:numPr>
          <w:ilvl w:val="0"/>
          <w:numId w:val="5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у детей интерес к детским выставкам, спектаклям; желание посещать театр, музей и тому подобное;</w:t>
      </w:r>
    </w:p>
    <w:p w:rsidR="00267772" w:rsidRPr="005B48CD" w:rsidRDefault="00267772" w:rsidP="007420A2">
      <w:pPr>
        <w:pStyle w:val="20"/>
        <w:numPr>
          <w:ilvl w:val="0"/>
          <w:numId w:val="5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приобщать детей к лучшим образцам отечественного и мирового искусства, воспитывать патриотизм и чувства гордости за свою страну, край в процессе ознакомления </w:t>
      </w:r>
      <w:r w:rsidRPr="005B48CD">
        <w:rPr>
          <w:sz w:val="24"/>
          <w:szCs w:val="24"/>
          <w:lang w:val="ru-RU"/>
        </w:rPr>
        <w:lastRenderedPageBreak/>
        <w:t>с различными видами искусства;</w:t>
      </w:r>
    </w:p>
    <w:p w:rsidR="00267772" w:rsidRPr="005B48CD" w:rsidRDefault="006F5652" w:rsidP="007420A2">
      <w:pPr>
        <w:pStyle w:val="20"/>
        <w:shd w:val="clear" w:color="auto" w:fill="auto"/>
        <w:tabs>
          <w:tab w:val="left" w:pos="1022"/>
        </w:tabs>
        <w:spacing w:before="0" w:after="0" w:line="240" w:lineRule="auto"/>
        <w:ind w:firstLine="709"/>
        <w:jc w:val="both"/>
        <w:rPr>
          <w:sz w:val="24"/>
          <w:szCs w:val="24"/>
        </w:rPr>
      </w:pPr>
      <w:r w:rsidRPr="005B48CD">
        <w:rPr>
          <w:sz w:val="24"/>
          <w:szCs w:val="24"/>
          <w:lang w:val="ru-RU"/>
        </w:rPr>
        <w:t xml:space="preserve">- </w:t>
      </w:r>
      <w:proofErr w:type="spellStart"/>
      <w:r w:rsidR="00267772" w:rsidRPr="005B48CD">
        <w:rPr>
          <w:sz w:val="24"/>
          <w:szCs w:val="24"/>
        </w:rPr>
        <w:t>изобразительная</w:t>
      </w:r>
      <w:proofErr w:type="spellEnd"/>
      <w:r w:rsidR="00267772" w:rsidRPr="005B48CD">
        <w:rPr>
          <w:sz w:val="24"/>
          <w:szCs w:val="24"/>
        </w:rPr>
        <w:t xml:space="preserve"> </w:t>
      </w:r>
      <w:proofErr w:type="spellStart"/>
      <w:r w:rsidR="00267772" w:rsidRPr="005B48CD">
        <w:rPr>
          <w:sz w:val="24"/>
          <w:szCs w:val="24"/>
        </w:rPr>
        <w:t>деятельность</w:t>
      </w:r>
      <w:proofErr w:type="spellEnd"/>
      <w:r w:rsidR="00267772" w:rsidRPr="005B48CD">
        <w:rPr>
          <w:sz w:val="24"/>
          <w:szCs w:val="24"/>
        </w:rPr>
        <w:t>:</w:t>
      </w:r>
    </w:p>
    <w:p w:rsidR="00267772" w:rsidRPr="005B48CD" w:rsidRDefault="00267772" w:rsidP="007420A2">
      <w:pPr>
        <w:pStyle w:val="20"/>
        <w:numPr>
          <w:ilvl w:val="0"/>
          <w:numId w:val="5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развивать интерес детей и положительный отклик к различным видам изобразительной деятельности;</w:t>
      </w:r>
    </w:p>
    <w:p w:rsidR="00267772" w:rsidRPr="005B48CD" w:rsidRDefault="00267772" w:rsidP="007420A2">
      <w:pPr>
        <w:pStyle w:val="20"/>
        <w:numPr>
          <w:ilvl w:val="0"/>
          <w:numId w:val="5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у детей развивать эстетическое восприятие, образные представления, воображение, эстетические чувства, художественно-творческие способности;</w:t>
      </w:r>
    </w:p>
    <w:p w:rsidR="00267772" w:rsidRPr="005B48CD" w:rsidRDefault="00267772" w:rsidP="007420A2">
      <w:pPr>
        <w:pStyle w:val="20"/>
        <w:numPr>
          <w:ilvl w:val="0"/>
          <w:numId w:val="5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у детей художественное восприятие, умение последовательно внимательно рассматривать произведения искусства и предметы окружающего мира; соотносить увиденное с собственным опытом;</w:t>
      </w:r>
    </w:p>
    <w:p w:rsidR="00267772" w:rsidRPr="005B48CD" w:rsidRDefault="00267772" w:rsidP="007420A2">
      <w:pPr>
        <w:pStyle w:val="20"/>
        <w:numPr>
          <w:ilvl w:val="0"/>
          <w:numId w:val="5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формировать у детей умение рассматривать и обследовать предметы, в том числе с помощью рук;</w:t>
      </w:r>
    </w:p>
    <w:p w:rsidR="00267772" w:rsidRPr="005B48CD" w:rsidRDefault="00267772" w:rsidP="007420A2">
      <w:pPr>
        <w:pStyle w:val="20"/>
        <w:numPr>
          <w:ilvl w:val="0"/>
          <w:numId w:val="5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обогащать представления детей об изобразительном искусстве (иллюстрации к произведениям детской литературы, репродукции произведений живописи, народное декоративное искусство, скульптура малых форм и другое) как основе развития творчества;</w:t>
      </w:r>
    </w:p>
    <w:p w:rsidR="00267772" w:rsidRPr="005B48CD" w:rsidRDefault="00267772" w:rsidP="007420A2">
      <w:pPr>
        <w:pStyle w:val="20"/>
        <w:numPr>
          <w:ilvl w:val="0"/>
          <w:numId w:val="5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у детей умение выделять и использовать средства выразительности в рисовании, лепке, аппликации;</w:t>
      </w:r>
    </w:p>
    <w:p w:rsidR="00267772" w:rsidRPr="005B48CD" w:rsidRDefault="00267772" w:rsidP="007420A2">
      <w:pPr>
        <w:pStyle w:val="20"/>
        <w:numPr>
          <w:ilvl w:val="0"/>
          <w:numId w:val="5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формировать у детей умение создавать коллективные произведения в рисовании, лепке, аппликации;</w:t>
      </w:r>
    </w:p>
    <w:p w:rsidR="00267772" w:rsidRPr="005B48CD" w:rsidRDefault="00267772" w:rsidP="007420A2">
      <w:pPr>
        <w:pStyle w:val="20"/>
        <w:numPr>
          <w:ilvl w:val="0"/>
          <w:numId w:val="5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закреплять у детей умение сохранять правильную позу при рисовании: не горбиться, не наклоняться низко над столом, к мольберту; </w:t>
      </w:r>
      <w:proofErr w:type="gramStart"/>
      <w:r w:rsidRPr="005B48CD">
        <w:rPr>
          <w:sz w:val="24"/>
          <w:szCs w:val="24"/>
          <w:lang w:val="ru-RU"/>
        </w:rPr>
        <w:t>сидеть свободно, не напрягаясь</w:t>
      </w:r>
      <w:proofErr w:type="gramEnd"/>
      <w:r w:rsidRPr="005B48CD">
        <w:rPr>
          <w:sz w:val="24"/>
          <w:szCs w:val="24"/>
          <w:lang w:val="ru-RU"/>
        </w:rPr>
        <w:t>;</w:t>
      </w:r>
    </w:p>
    <w:p w:rsidR="00267772" w:rsidRPr="005B48CD" w:rsidRDefault="00267772" w:rsidP="007420A2">
      <w:pPr>
        <w:pStyle w:val="20"/>
        <w:numPr>
          <w:ilvl w:val="0"/>
          <w:numId w:val="5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приучать детей быть аккуратными: сохранять свое рабочее место в порядке, по окончании работы убирать все со стола;</w:t>
      </w:r>
    </w:p>
    <w:p w:rsidR="00267772" w:rsidRPr="005B48CD" w:rsidRDefault="00267772" w:rsidP="007420A2">
      <w:pPr>
        <w:pStyle w:val="20"/>
        <w:numPr>
          <w:ilvl w:val="0"/>
          <w:numId w:val="5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поощрять детей воплощать в художественной форме свои представления, переживания, чувства, мысли; поддерживать личностное творческое начало в процессе восприятия прекрасного и собственной изобразительной деятельности;</w:t>
      </w:r>
    </w:p>
    <w:p w:rsidR="00267772" w:rsidRPr="005B48CD" w:rsidRDefault="00267772" w:rsidP="007420A2">
      <w:pPr>
        <w:pStyle w:val="20"/>
        <w:numPr>
          <w:ilvl w:val="0"/>
          <w:numId w:val="5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художественно-творческие способности у детей в различных видах изобразительной деятельности;</w:t>
      </w:r>
    </w:p>
    <w:p w:rsidR="00267772" w:rsidRPr="005B48CD" w:rsidRDefault="00267772" w:rsidP="007420A2">
      <w:pPr>
        <w:pStyle w:val="20"/>
        <w:numPr>
          <w:ilvl w:val="0"/>
          <w:numId w:val="5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создавать условия для самостоятельного художественного творчества детей; воспитывать у детей желание проявлять дружелюбие при оценке работ других детей;</w:t>
      </w:r>
    </w:p>
    <w:p w:rsidR="00267772" w:rsidRPr="005B48CD" w:rsidRDefault="006F5652" w:rsidP="007420A2">
      <w:pPr>
        <w:pStyle w:val="20"/>
        <w:shd w:val="clear" w:color="auto" w:fill="auto"/>
        <w:tabs>
          <w:tab w:val="left" w:pos="1018"/>
        </w:tabs>
        <w:spacing w:before="0" w:after="0" w:line="240" w:lineRule="auto"/>
        <w:ind w:firstLine="709"/>
        <w:jc w:val="both"/>
        <w:rPr>
          <w:sz w:val="24"/>
          <w:szCs w:val="24"/>
        </w:rPr>
      </w:pPr>
      <w:r w:rsidRPr="005B48CD">
        <w:rPr>
          <w:sz w:val="24"/>
          <w:szCs w:val="24"/>
          <w:lang w:val="ru-RU"/>
        </w:rPr>
        <w:t xml:space="preserve">- </w:t>
      </w:r>
      <w:proofErr w:type="spellStart"/>
      <w:r w:rsidR="00267772" w:rsidRPr="005B48CD">
        <w:rPr>
          <w:sz w:val="24"/>
          <w:szCs w:val="24"/>
        </w:rPr>
        <w:t>конструктивная</w:t>
      </w:r>
      <w:proofErr w:type="spellEnd"/>
      <w:r w:rsidR="00267772" w:rsidRPr="005B48CD">
        <w:rPr>
          <w:sz w:val="24"/>
          <w:szCs w:val="24"/>
        </w:rPr>
        <w:t xml:space="preserve"> </w:t>
      </w:r>
      <w:proofErr w:type="spellStart"/>
      <w:r w:rsidR="00267772" w:rsidRPr="005B48CD">
        <w:rPr>
          <w:sz w:val="24"/>
          <w:szCs w:val="24"/>
        </w:rPr>
        <w:t>деятельность</w:t>
      </w:r>
      <w:proofErr w:type="spellEnd"/>
      <w:r w:rsidR="00267772" w:rsidRPr="005B48CD">
        <w:rPr>
          <w:sz w:val="24"/>
          <w:szCs w:val="24"/>
        </w:rPr>
        <w:t>:</w:t>
      </w:r>
    </w:p>
    <w:p w:rsidR="00267772" w:rsidRPr="005B48CD" w:rsidRDefault="00267772" w:rsidP="007420A2">
      <w:pPr>
        <w:pStyle w:val="20"/>
        <w:numPr>
          <w:ilvl w:val="0"/>
          <w:numId w:val="5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развивать у детей способность различать и называть строительные детали (куб, пластина, кирпичик, брусок); использовать их с учётом конструктивных свойств (устойчивость, форма, величина);</w:t>
      </w:r>
    </w:p>
    <w:p w:rsidR="00267772" w:rsidRPr="005B48CD" w:rsidRDefault="00267772" w:rsidP="007420A2">
      <w:pPr>
        <w:pStyle w:val="20"/>
        <w:numPr>
          <w:ilvl w:val="0"/>
          <w:numId w:val="5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умение у детей сооружать постройки из крупного и мелкого строительного материала;</w:t>
      </w:r>
    </w:p>
    <w:p w:rsidR="00267772" w:rsidRPr="005B48CD" w:rsidRDefault="00267772" w:rsidP="007420A2">
      <w:pPr>
        <w:pStyle w:val="20"/>
        <w:numPr>
          <w:ilvl w:val="0"/>
          <w:numId w:val="5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обучать конструированию из бумаги;</w:t>
      </w:r>
    </w:p>
    <w:p w:rsidR="00267772" w:rsidRPr="005B48CD" w:rsidRDefault="00267772" w:rsidP="007420A2">
      <w:pPr>
        <w:pStyle w:val="20"/>
        <w:numPr>
          <w:ilvl w:val="0"/>
          <w:numId w:val="5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приобщать детей к изготовлению поделок из природного материала.</w:t>
      </w:r>
    </w:p>
    <w:p w:rsidR="006F5652" w:rsidRPr="005B48CD" w:rsidRDefault="006F5652" w:rsidP="007420A2">
      <w:pPr>
        <w:pStyle w:val="20"/>
        <w:shd w:val="clear" w:color="auto" w:fill="auto"/>
        <w:tabs>
          <w:tab w:val="left" w:pos="993"/>
        </w:tabs>
        <w:spacing w:before="0" w:after="0" w:line="240" w:lineRule="auto"/>
        <w:ind w:firstLine="709"/>
        <w:jc w:val="both"/>
        <w:rPr>
          <w:sz w:val="24"/>
          <w:szCs w:val="24"/>
          <w:lang w:val="ru-RU"/>
        </w:rPr>
      </w:pPr>
    </w:p>
    <w:p w:rsidR="00267772" w:rsidRPr="005B48CD" w:rsidRDefault="006F5652" w:rsidP="007420A2">
      <w:pPr>
        <w:pStyle w:val="20"/>
        <w:shd w:val="clear" w:color="auto" w:fill="auto"/>
        <w:tabs>
          <w:tab w:val="left" w:pos="1027"/>
        </w:tabs>
        <w:spacing w:before="0" w:after="0" w:line="240" w:lineRule="auto"/>
        <w:ind w:firstLine="709"/>
        <w:jc w:val="both"/>
        <w:rPr>
          <w:sz w:val="24"/>
          <w:szCs w:val="24"/>
        </w:rPr>
      </w:pPr>
      <w:r w:rsidRPr="005B48CD">
        <w:rPr>
          <w:sz w:val="24"/>
          <w:szCs w:val="24"/>
          <w:lang w:val="ru-RU"/>
        </w:rPr>
        <w:t xml:space="preserve">- </w:t>
      </w:r>
      <w:proofErr w:type="spellStart"/>
      <w:r w:rsidR="00267772" w:rsidRPr="005B48CD">
        <w:rPr>
          <w:sz w:val="24"/>
          <w:szCs w:val="24"/>
        </w:rPr>
        <w:t>музыкальная</w:t>
      </w:r>
      <w:proofErr w:type="spellEnd"/>
      <w:r w:rsidR="00267772" w:rsidRPr="005B48CD">
        <w:rPr>
          <w:sz w:val="24"/>
          <w:szCs w:val="24"/>
        </w:rPr>
        <w:t xml:space="preserve"> </w:t>
      </w:r>
      <w:proofErr w:type="spellStart"/>
      <w:r w:rsidR="00267772" w:rsidRPr="005B48CD">
        <w:rPr>
          <w:sz w:val="24"/>
          <w:szCs w:val="24"/>
        </w:rPr>
        <w:t>деятельность</w:t>
      </w:r>
      <w:proofErr w:type="spellEnd"/>
      <w:r w:rsidR="00267772" w:rsidRPr="005B48CD">
        <w:rPr>
          <w:sz w:val="24"/>
          <w:szCs w:val="24"/>
        </w:rPr>
        <w:t>:</w:t>
      </w:r>
    </w:p>
    <w:p w:rsidR="00267772" w:rsidRPr="005B48CD" w:rsidRDefault="00267772" w:rsidP="007420A2">
      <w:pPr>
        <w:pStyle w:val="20"/>
        <w:numPr>
          <w:ilvl w:val="0"/>
          <w:numId w:val="5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развивать у детей интерес к музыке, желание её слушать, вызывать эмоциональную отзывчивость при восприятии музыкальных произведений;</w:t>
      </w:r>
    </w:p>
    <w:p w:rsidR="00267772" w:rsidRPr="005B48CD" w:rsidRDefault="00267772" w:rsidP="007420A2">
      <w:pPr>
        <w:pStyle w:val="20"/>
        <w:numPr>
          <w:ilvl w:val="0"/>
          <w:numId w:val="5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обогащать музыкальные впечатления детей, способствовать дальнейшему развитию основ музыкальной культуры;</w:t>
      </w:r>
    </w:p>
    <w:p w:rsidR="00267772" w:rsidRPr="005B48CD" w:rsidRDefault="00267772" w:rsidP="007420A2">
      <w:pPr>
        <w:pStyle w:val="20"/>
        <w:numPr>
          <w:ilvl w:val="0"/>
          <w:numId w:val="5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воспитывать </w:t>
      </w:r>
      <w:proofErr w:type="spellStart"/>
      <w:r w:rsidRPr="005B48CD">
        <w:rPr>
          <w:sz w:val="24"/>
          <w:szCs w:val="24"/>
          <w:lang w:val="ru-RU"/>
        </w:rPr>
        <w:t>слушательскую</w:t>
      </w:r>
      <w:proofErr w:type="spellEnd"/>
      <w:r w:rsidRPr="005B48CD">
        <w:rPr>
          <w:sz w:val="24"/>
          <w:szCs w:val="24"/>
          <w:lang w:val="ru-RU"/>
        </w:rPr>
        <w:t xml:space="preserve"> культуру детей; </w:t>
      </w:r>
    </w:p>
    <w:p w:rsidR="00267772" w:rsidRPr="005B48CD" w:rsidRDefault="00267772" w:rsidP="007420A2">
      <w:pPr>
        <w:pStyle w:val="20"/>
        <w:numPr>
          <w:ilvl w:val="0"/>
          <w:numId w:val="5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музыкальность детей;</w:t>
      </w:r>
    </w:p>
    <w:p w:rsidR="00267772" w:rsidRPr="005B48CD" w:rsidRDefault="00267772" w:rsidP="007420A2">
      <w:pPr>
        <w:pStyle w:val="20"/>
        <w:numPr>
          <w:ilvl w:val="0"/>
          <w:numId w:val="5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воспитывать интерес и любовь к высокохудожественной музыке; продолжать формировать умение у детей различать средства выразительности в музыке, различать звуки по высоте;</w:t>
      </w:r>
    </w:p>
    <w:p w:rsidR="00267772" w:rsidRPr="005B48CD" w:rsidRDefault="00267772" w:rsidP="007420A2">
      <w:pPr>
        <w:pStyle w:val="20"/>
        <w:numPr>
          <w:ilvl w:val="0"/>
          <w:numId w:val="5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поддерживать у детей интерес к пению;</w:t>
      </w:r>
    </w:p>
    <w:p w:rsidR="00267772" w:rsidRPr="005B48CD" w:rsidRDefault="00267772" w:rsidP="007420A2">
      <w:pPr>
        <w:pStyle w:val="20"/>
        <w:numPr>
          <w:ilvl w:val="0"/>
          <w:numId w:val="5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способствовать освоению элементов танца и ритмопластики для создания музыкальных двигательных образов в играх, драматизациях, </w:t>
      </w:r>
      <w:proofErr w:type="spellStart"/>
      <w:r w:rsidRPr="005B48CD">
        <w:rPr>
          <w:sz w:val="24"/>
          <w:szCs w:val="24"/>
          <w:lang w:val="ru-RU"/>
        </w:rPr>
        <w:t>инсценировании</w:t>
      </w:r>
      <w:proofErr w:type="spellEnd"/>
      <w:r w:rsidRPr="005B48CD">
        <w:rPr>
          <w:sz w:val="24"/>
          <w:szCs w:val="24"/>
          <w:lang w:val="ru-RU"/>
        </w:rPr>
        <w:t>;</w:t>
      </w:r>
    </w:p>
    <w:p w:rsidR="00267772" w:rsidRPr="005B48CD" w:rsidRDefault="00267772" w:rsidP="007420A2">
      <w:pPr>
        <w:pStyle w:val="20"/>
        <w:numPr>
          <w:ilvl w:val="0"/>
          <w:numId w:val="5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способствовать освоению детьми приемов игры на детских музыкальных </w:t>
      </w:r>
      <w:r w:rsidRPr="005B48CD">
        <w:rPr>
          <w:sz w:val="24"/>
          <w:szCs w:val="24"/>
          <w:lang w:val="ru-RU"/>
        </w:rPr>
        <w:lastRenderedPageBreak/>
        <w:t>инструментах;</w:t>
      </w:r>
    </w:p>
    <w:p w:rsidR="00267772" w:rsidRPr="005B48CD" w:rsidRDefault="00267772" w:rsidP="007420A2">
      <w:pPr>
        <w:pStyle w:val="20"/>
        <w:numPr>
          <w:ilvl w:val="0"/>
          <w:numId w:val="5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поощрять желание детей самостоятельно заниматься музыкальной деятельностью;</w:t>
      </w:r>
    </w:p>
    <w:p w:rsidR="006F5652" w:rsidRPr="005B48CD" w:rsidRDefault="006F5652" w:rsidP="007420A2">
      <w:pPr>
        <w:pStyle w:val="20"/>
        <w:shd w:val="clear" w:color="auto" w:fill="auto"/>
        <w:tabs>
          <w:tab w:val="left" w:pos="993"/>
        </w:tabs>
        <w:spacing w:before="0" w:after="0" w:line="240" w:lineRule="auto"/>
        <w:ind w:firstLine="709"/>
        <w:jc w:val="both"/>
        <w:rPr>
          <w:sz w:val="24"/>
          <w:szCs w:val="24"/>
          <w:lang w:val="ru-RU"/>
        </w:rPr>
      </w:pPr>
    </w:p>
    <w:p w:rsidR="00267772" w:rsidRPr="005B48CD" w:rsidRDefault="006F5652" w:rsidP="007420A2">
      <w:pPr>
        <w:pStyle w:val="20"/>
        <w:shd w:val="clear" w:color="auto" w:fill="auto"/>
        <w:tabs>
          <w:tab w:val="left" w:pos="1013"/>
        </w:tabs>
        <w:spacing w:before="0" w:after="0" w:line="240" w:lineRule="auto"/>
        <w:ind w:firstLine="709"/>
        <w:jc w:val="both"/>
        <w:rPr>
          <w:sz w:val="24"/>
          <w:szCs w:val="24"/>
        </w:rPr>
      </w:pPr>
      <w:r w:rsidRPr="005B48CD">
        <w:rPr>
          <w:sz w:val="24"/>
          <w:szCs w:val="24"/>
          <w:lang w:val="ru-RU"/>
        </w:rPr>
        <w:t xml:space="preserve">- </w:t>
      </w:r>
      <w:proofErr w:type="spellStart"/>
      <w:r w:rsidR="00267772" w:rsidRPr="005B48CD">
        <w:rPr>
          <w:sz w:val="24"/>
          <w:szCs w:val="24"/>
        </w:rPr>
        <w:t>театрализованная</w:t>
      </w:r>
      <w:proofErr w:type="spellEnd"/>
      <w:r w:rsidR="00267772" w:rsidRPr="005B48CD">
        <w:rPr>
          <w:sz w:val="24"/>
          <w:szCs w:val="24"/>
        </w:rPr>
        <w:t xml:space="preserve"> </w:t>
      </w:r>
      <w:proofErr w:type="spellStart"/>
      <w:r w:rsidR="00267772" w:rsidRPr="005B48CD">
        <w:rPr>
          <w:sz w:val="24"/>
          <w:szCs w:val="24"/>
        </w:rPr>
        <w:t>деятельность</w:t>
      </w:r>
      <w:proofErr w:type="spellEnd"/>
      <w:r w:rsidR="00267772" w:rsidRPr="005B48CD">
        <w:rPr>
          <w:sz w:val="24"/>
          <w:szCs w:val="24"/>
        </w:rPr>
        <w:t>:</w:t>
      </w:r>
    </w:p>
    <w:p w:rsidR="00267772" w:rsidRPr="005B48CD" w:rsidRDefault="00267772" w:rsidP="007420A2">
      <w:pPr>
        <w:pStyle w:val="20"/>
        <w:numPr>
          <w:ilvl w:val="0"/>
          <w:numId w:val="58"/>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развивать интерес детей к театрализованной деятельности; формировать опыт социальных навыков поведения, создавать условия для развития творческой активности детей;</w:t>
      </w:r>
    </w:p>
    <w:p w:rsidR="00267772" w:rsidRPr="005B48CD" w:rsidRDefault="00267772" w:rsidP="007420A2">
      <w:pPr>
        <w:pStyle w:val="20"/>
        <w:numPr>
          <w:ilvl w:val="0"/>
          <w:numId w:val="58"/>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учить элементам художественно-образных выразительных средств (интонация, мимика, пантомимика);</w:t>
      </w:r>
    </w:p>
    <w:p w:rsidR="00267772" w:rsidRPr="005B48CD" w:rsidRDefault="00267772" w:rsidP="007420A2">
      <w:pPr>
        <w:pStyle w:val="20"/>
        <w:numPr>
          <w:ilvl w:val="0"/>
          <w:numId w:val="58"/>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активизировать словарь детей, совершенствовать звуковую культуру речи, интонационный строй, диалогическую речь;</w:t>
      </w:r>
    </w:p>
    <w:p w:rsidR="00267772" w:rsidRPr="005B48CD" w:rsidRDefault="00267772" w:rsidP="007420A2">
      <w:pPr>
        <w:pStyle w:val="20"/>
        <w:numPr>
          <w:ilvl w:val="0"/>
          <w:numId w:val="58"/>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познакомить детей с различными видами театра (кукольный, музыкальный, детский, театр зверей и </w:t>
      </w:r>
      <w:proofErr w:type="gramStart"/>
      <w:r w:rsidRPr="005B48CD">
        <w:rPr>
          <w:sz w:val="24"/>
          <w:szCs w:val="24"/>
          <w:lang w:val="ru-RU"/>
        </w:rPr>
        <w:t>другое</w:t>
      </w:r>
      <w:proofErr w:type="gramEnd"/>
      <w:r w:rsidRPr="005B48CD">
        <w:rPr>
          <w:sz w:val="24"/>
          <w:szCs w:val="24"/>
          <w:lang w:val="ru-RU"/>
        </w:rPr>
        <w:t>);</w:t>
      </w:r>
    </w:p>
    <w:p w:rsidR="00267772" w:rsidRPr="005B48CD" w:rsidRDefault="00267772" w:rsidP="007420A2">
      <w:pPr>
        <w:pStyle w:val="20"/>
        <w:numPr>
          <w:ilvl w:val="0"/>
          <w:numId w:val="58"/>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у детей простейшие образно-выразительные умения, имитировать характерные движения сказочных животных;</w:t>
      </w:r>
    </w:p>
    <w:p w:rsidR="00267772" w:rsidRPr="005B48CD" w:rsidRDefault="00267772" w:rsidP="007420A2">
      <w:pPr>
        <w:pStyle w:val="20"/>
        <w:numPr>
          <w:ilvl w:val="0"/>
          <w:numId w:val="58"/>
        </w:numPr>
        <w:shd w:val="clear" w:color="auto" w:fill="auto"/>
        <w:tabs>
          <w:tab w:val="left" w:pos="993"/>
        </w:tabs>
        <w:spacing w:before="0" w:after="0" w:line="240" w:lineRule="auto"/>
        <w:ind w:left="0" w:firstLine="709"/>
        <w:jc w:val="both"/>
        <w:rPr>
          <w:sz w:val="24"/>
          <w:szCs w:val="24"/>
          <w:lang w:val="ru-RU"/>
        </w:rPr>
      </w:pPr>
      <w:proofErr w:type="gramStart"/>
      <w:r w:rsidRPr="005B48CD">
        <w:rPr>
          <w:sz w:val="24"/>
          <w:szCs w:val="24"/>
          <w:lang w:val="ru-RU"/>
        </w:rPr>
        <w:t>развивать эстетический вкус, воспитывать чувство прекрасного, побуждать нравственно-эстетические и эмоциональные переживания;</w:t>
      </w:r>
      <w:proofErr w:type="gramEnd"/>
    </w:p>
    <w:p w:rsidR="00267772" w:rsidRPr="005B48CD" w:rsidRDefault="00267772" w:rsidP="007420A2">
      <w:pPr>
        <w:pStyle w:val="20"/>
        <w:numPr>
          <w:ilvl w:val="0"/>
          <w:numId w:val="58"/>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побуждать интерес творческим проявлениям в игре и игровому общению со сверстниками.</w:t>
      </w:r>
    </w:p>
    <w:p w:rsidR="006F5652" w:rsidRPr="005B48CD" w:rsidRDefault="006F5652" w:rsidP="007420A2">
      <w:pPr>
        <w:pStyle w:val="20"/>
        <w:shd w:val="clear" w:color="auto" w:fill="auto"/>
        <w:tabs>
          <w:tab w:val="left" w:pos="993"/>
        </w:tabs>
        <w:spacing w:before="0" w:after="0" w:line="240" w:lineRule="auto"/>
        <w:ind w:firstLine="709"/>
        <w:jc w:val="both"/>
        <w:rPr>
          <w:sz w:val="24"/>
          <w:szCs w:val="24"/>
          <w:lang w:val="ru-RU"/>
        </w:rPr>
      </w:pPr>
    </w:p>
    <w:p w:rsidR="00267772" w:rsidRPr="005B48CD" w:rsidRDefault="006F5652" w:rsidP="007420A2">
      <w:pPr>
        <w:pStyle w:val="20"/>
        <w:shd w:val="clear" w:color="auto" w:fill="auto"/>
        <w:tabs>
          <w:tab w:val="left" w:pos="1022"/>
        </w:tabs>
        <w:spacing w:before="0" w:after="0" w:line="240" w:lineRule="auto"/>
        <w:ind w:firstLine="709"/>
        <w:jc w:val="both"/>
        <w:rPr>
          <w:sz w:val="24"/>
          <w:szCs w:val="24"/>
        </w:rPr>
      </w:pPr>
      <w:r w:rsidRPr="005B48CD">
        <w:rPr>
          <w:sz w:val="24"/>
          <w:szCs w:val="24"/>
          <w:lang w:val="ru-RU"/>
        </w:rPr>
        <w:t xml:space="preserve">- </w:t>
      </w:r>
      <w:proofErr w:type="spellStart"/>
      <w:r w:rsidR="00267772" w:rsidRPr="005B48CD">
        <w:rPr>
          <w:sz w:val="24"/>
          <w:szCs w:val="24"/>
        </w:rPr>
        <w:t>культурно-досуговая</w:t>
      </w:r>
      <w:proofErr w:type="spellEnd"/>
      <w:r w:rsidR="00267772" w:rsidRPr="005B48CD">
        <w:rPr>
          <w:sz w:val="24"/>
          <w:szCs w:val="24"/>
        </w:rPr>
        <w:t xml:space="preserve"> </w:t>
      </w:r>
      <w:proofErr w:type="spellStart"/>
      <w:r w:rsidR="00267772" w:rsidRPr="005B48CD">
        <w:rPr>
          <w:sz w:val="24"/>
          <w:szCs w:val="24"/>
        </w:rPr>
        <w:t>деятельность</w:t>
      </w:r>
      <w:proofErr w:type="spellEnd"/>
      <w:r w:rsidR="00267772" w:rsidRPr="005B48CD">
        <w:rPr>
          <w:sz w:val="24"/>
          <w:szCs w:val="24"/>
        </w:rPr>
        <w:t>:</w:t>
      </w:r>
    </w:p>
    <w:p w:rsidR="00267772" w:rsidRPr="005B48CD" w:rsidRDefault="00267772" w:rsidP="007420A2">
      <w:pPr>
        <w:pStyle w:val="20"/>
        <w:numPr>
          <w:ilvl w:val="0"/>
          <w:numId w:val="5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умение организовывать свободное время с пользой; поощрять желание заниматься интересной самостоятельной деятельностью, отмечать красоту окружающего мира (кружение снежинок, пение птиц, шелест деревьев и прочее) и передавать это в различных видах деятельности (изобразительной, словесной, музыкальной);</w:t>
      </w:r>
    </w:p>
    <w:p w:rsidR="00267772" w:rsidRPr="005B48CD" w:rsidRDefault="00267772" w:rsidP="007420A2">
      <w:pPr>
        <w:pStyle w:val="20"/>
        <w:numPr>
          <w:ilvl w:val="0"/>
          <w:numId w:val="5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интерес к развлечениям, знакомящим с культурой и традициями народов страны;</w:t>
      </w:r>
    </w:p>
    <w:p w:rsidR="00267772" w:rsidRPr="005B48CD" w:rsidRDefault="00267772" w:rsidP="007420A2">
      <w:pPr>
        <w:pStyle w:val="20"/>
        <w:numPr>
          <w:ilvl w:val="0"/>
          <w:numId w:val="5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осуществлять патриотическое и нравственное воспитание, приобщать к художественной культуре, эстетико-эмоциональному творчеству;</w:t>
      </w:r>
    </w:p>
    <w:p w:rsidR="00267772" w:rsidRPr="005B48CD" w:rsidRDefault="00267772" w:rsidP="007420A2">
      <w:pPr>
        <w:pStyle w:val="20"/>
        <w:numPr>
          <w:ilvl w:val="0"/>
          <w:numId w:val="5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приобщать к праздничной культуре, развивать желание принимать участие в праздниках (календарных, государственных, народных);</w:t>
      </w:r>
    </w:p>
    <w:p w:rsidR="00267772" w:rsidRPr="005B48CD" w:rsidRDefault="00267772" w:rsidP="007420A2">
      <w:pPr>
        <w:pStyle w:val="20"/>
        <w:numPr>
          <w:ilvl w:val="0"/>
          <w:numId w:val="5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чувства причастности к событиям, происходящим в стране;</w:t>
      </w:r>
    </w:p>
    <w:p w:rsidR="00267772" w:rsidRPr="005B48CD" w:rsidRDefault="00267772" w:rsidP="007420A2">
      <w:pPr>
        <w:pStyle w:val="20"/>
        <w:numPr>
          <w:ilvl w:val="0"/>
          <w:numId w:val="5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индивидуальные творческие способности и художественные наклонности ребёнка;</w:t>
      </w:r>
    </w:p>
    <w:p w:rsidR="00267772" w:rsidRPr="005B48CD" w:rsidRDefault="00267772" w:rsidP="007420A2">
      <w:pPr>
        <w:pStyle w:val="20"/>
        <w:numPr>
          <w:ilvl w:val="0"/>
          <w:numId w:val="5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вовлекать детей в процесс подготовки разных видов развлечений; формировать желание участвовать в кукольном спектакле, музыкальных и литературных композициях, концертах.</w:t>
      </w:r>
    </w:p>
    <w:p w:rsidR="006F5652" w:rsidRPr="005B48CD" w:rsidRDefault="006F5652" w:rsidP="007420A2">
      <w:pPr>
        <w:pStyle w:val="20"/>
        <w:numPr>
          <w:ilvl w:val="0"/>
          <w:numId w:val="59"/>
        </w:numPr>
        <w:shd w:val="clear" w:color="auto" w:fill="auto"/>
        <w:tabs>
          <w:tab w:val="left" w:pos="993"/>
        </w:tabs>
        <w:spacing w:before="0" w:after="0" w:line="240" w:lineRule="auto"/>
        <w:ind w:left="0" w:firstLine="709"/>
        <w:jc w:val="both"/>
        <w:rPr>
          <w:sz w:val="24"/>
          <w:szCs w:val="24"/>
          <w:lang w:val="ru-RU"/>
        </w:rPr>
      </w:pPr>
    </w:p>
    <w:p w:rsidR="00267772" w:rsidRPr="005B48CD" w:rsidRDefault="00267772" w:rsidP="007420A2">
      <w:pPr>
        <w:pStyle w:val="20"/>
        <w:shd w:val="clear" w:color="auto" w:fill="auto"/>
        <w:tabs>
          <w:tab w:val="left" w:pos="1580"/>
        </w:tabs>
        <w:spacing w:before="0" w:after="0" w:line="240" w:lineRule="auto"/>
        <w:ind w:firstLine="709"/>
        <w:jc w:val="both"/>
        <w:rPr>
          <w:sz w:val="24"/>
          <w:szCs w:val="24"/>
          <w:lang w:val="ru-RU"/>
        </w:rPr>
      </w:pPr>
      <w:r w:rsidRPr="005B48CD">
        <w:rPr>
          <w:b/>
          <w:sz w:val="24"/>
          <w:szCs w:val="24"/>
          <w:lang w:val="ru-RU"/>
        </w:rPr>
        <w:t>Содержание</w:t>
      </w:r>
      <w:r w:rsidRPr="005B48CD">
        <w:rPr>
          <w:sz w:val="24"/>
          <w:szCs w:val="24"/>
          <w:lang w:val="ru-RU"/>
        </w:rPr>
        <w:t xml:space="preserve"> образовательной деятельности.</w:t>
      </w:r>
    </w:p>
    <w:p w:rsidR="006F5652" w:rsidRPr="005B48CD" w:rsidRDefault="006F5652" w:rsidP="007420A2">
      <w:pPr>
        <w:pStyle w:val="20"/>
        <w:shd w:val="clear" w:color="auto" w:fill="auto"/>
        <w:tabs>
          <w:tab w:val="left" w:pos="1580"/>
        </w:tabs>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786"/>
        </w:tabs>
        <w:spacing w:before="0" w:after="0" w:line="240" w:lineRule="auto"/>
        <w:ind w:firstLine="709"/>
        <w:jc w:val="both"/>
        <w:rPr>
          <w:b/>
          <w:i/>
          <w:sz w:val="24"/>
          <w:szCs w:val="24"/>
          <w:lang w:val="ru-RU"/>
        </w:rPr>
      </w:pPr>
      <w:r w:rsidRPr="005B48CD">
        <w:rPr>
          <w:b/>
          <w:i/>
          <w:sz w:val="24"/>
          <w:szCs w:val="24"/>
          <w:lang w:val="ru-RU"/>
        </w:rPr>
        <w:t>Приобщение к искусству.</w:t>
      </w:r>
    </w:p>
    <w:p w:rsidR="00267772" w:rsidRPr="005B48CD" w:rsidRDefault="0022403E" w:rsidP="007420A2">
      <w:pPr>
        <w:pStyle w:val="20"/>
        <w:shd w:val="clear" w:color="auto" w:fill="auto"/>
        <w:tabs>
          <w:tab w:val="left" w:pos="1038"/>
        </w:tabs>
        <w:spacing w:before="0" w:after="0" w:line="240" w:lineRule="auto"/>
        <w:ind w:firstLine="709"/>
        <w:jc w:val="both"/>
        <w:rPr>
          <w:sz w:val="24"/>
          <w:szCs w:val="24"/>
          <w:lang w:val="ru-RU"/>
        </w:rPr>
      </w:pPr>
      <w:proofErr w:type="gramStart"/>
      <w:r w:rsidRPr="005B48CD">
        <w:rPr>
          <w:sz w:val="24"/>
          <w:szCs w:val="24"/>
          <w:lang w:val="ru-RU"/>
        </w:rPr>
        <w:t xml:space="preserve">- </w:t>
      </w:r>
      <w:r w:rsidR="00267772" w:rsidRPr="005B48CD">
        <w:rPr>
          <w:sz w:val="24"/>
          <w:szCs w:val="24"/>
          <w:lang w:val="ru-RU"/>
        </w:rPr>
        <w:t>Педагог продолжает приобщать детей к восприятию искусства, развивать интерес к нему; поощряет выражение эстетических чувств, проявление эмоций при рассматривании предметов народного и декоративно-прикладного искусства, прослушивании произведений музыкального фольклора; знакомит детей с творческими профессиями (артист, художник, композитор, писатель); педагог, в процессе ознакомления детей с различными видами искусства, воспитывает патриотизм и чувства гордости за свою страну, края.</w:t>
      </w:r>
      <w:proofErr w:type="gramEnd"/>
    </w:p>
    <w:p w:rsidR="00267772" w:rsidRPr="005B48CD" w:rsidRDefault="0022403E" w:rsidP="007420A2">
      <w:pPr>
        <w:pStyle w:val="20"/>
        <w:shd w:val="clear" w:color="auto" w:fill="auto"/>
        <w:tabs>
          <w:tab w:val="left" w:pos="1033"/>
        </w:tabs>
        <w:spacing w:before="0" w:after="0" w:line="240" w:lineRule="auto"/>
        <w:ind w:firstLine="709"/>
        <w:jc w:val="both"/>
        <w:rPr>
          <w:sz w:val="24"/>
          <w:szCs w:val="24"/>
          <w:lang w:val="ru-RU"/>
        </w:rPr>
      </w:pPr>
      <w:proofErr w:type="gramStart"/>
      <w:r w:rsidRPr="005B48CD">
        <w:rPr>
          <w:sz w:val="24"/>
          <w:szCs w:val="24"/>
          <w:lang w:val="ru-RU"/>
        </w:rPr>
        <w:t xml:space="preserve">- </w:t>
      </w:r>
      <w:r w:rsidR="00267772" w:rsidRPr="005B48CD">
        <w:rPr>
          <w:sz w:val="24"/>
          <w:szCs w:val="24"/>
          <w:lang w:val="ru-RU"/>
        </w:rPr>
        <w:t>Педагог учит узнавать и называть предметы и явления природы, окружающей действительности в художественных образах (литература, музыка, изобразительное искусство); развивает у детей умение различать жанры и виды искусства: стихи, проза, загадки (литература), песни, танцы (музыка), картина (репродукция), скульптура (изобразительное искусство), здание и сооружение (архитектура);</w:t>
      </w:r>
      <w:proofErr w:type="gramEnd"/>
      <w:r w:rsidR="00267772" w:rsidRPr="005B48CD">
        <w:rPr>
          <w:sz w:val="24"/>
          <w:szCs w:val="24"/>
          <w:lang w:val="ru-RU"/>
        </w:rPr>
        <w:t xml:space="preserve"> </w:t>
      </w:r>
      <w:proofErr w:type="gramStart"/>
      <w:r w:rsidR="00267772" w:rsidRPr="005B48CD">
        <w:rPr>
          <w:sz w:val="24"/>
          <w:szCs w:val="24"/>
          <w:lang w:val="ru-RU"/>
        </w:rPr>
        <w:t xml:space="preserve">учит детей выделять и </w:t>
      </w:r>
      <w:r w:rsidR="00267772" w:rsidRPr="005B48CD">
        <w:rPr>
          <w:sz w:val="24"/>
          <w:szCs w:val="24"/>
          <w:lang w:val="ru-RU"/>
        </w:rPr>
        <w:lastRenderedPageBreak/>
        <w:t>называть основные средства выразительности (цвет, форма, величина, ритм, движение, жест, звук) и создавать свои художественные образы в изобразительной, музыкальной, конструктивной деятельности.</w:t>
      </w:r>
      <w:proofErr w:type="gramEnd"/>
    </w:p>
    <w:p w:rsidR="00267772" w:rsidRPr="005B48CD" w:rsidRDefault="0022403E" w:rsidP="007420A2">
      <w:pPr>
        <w:pStyle w:val="20"/>
        <w:shd w:val="clear" w:color="auto" w:fill="auto"/>
        <w:tabs>
          <w:tab w:val="left" w:pos="1033"/>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Педагог знакомит детей с жанрами живописи (натюрморт, пейзаж, портрет), с разными по художественному образу и настроению произведениями; знакомит детей со средствами выразительности живописи (цвет, линия, композиция); многообразием цветов и оттенков, форм, фактуры в предметах и явлениях окружающего мира.</w:t>
      </w:r>
    </w:p>
    <w:p w:rsidR="00267772" w:rsidRPr="005B48CD" w:rsidRDefault="0022403E" w:rsidP="007420A2">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Педагог знакомит детей со скульптурой, способами создания скульптуры (пластика, высекание), средствами выразительности (объемность, статика и движение, материал); особенностями её содержания – отображение животных (</w:t>
      </w:r>
      <w:proofErr w:type="spellStart"/>
      <w:r w:rsidR="00267772" w:rsidRPr="005B48CD">
        <w:rPr>
          <w:sz w:val="24"/>
          <w:szCs w:val="24"/>
          <w:lang w:val="ru-RU"/>
        </w:rPr>
        <w:t>анималистика</w:t>
      </w:r>
      <w:proofErr w:type="spellEnd"/>
      <w:r w:rsidR="00267772" w:rsidRPr="005B48CD">
        <w:rPr>
          <w:sz w:val="24"/>
          <w:szCs w:val="24"/>
          <w:lang w:val="ru-RU"/>
        </w:rPr>
        <w:t>), портреты человека и бытовые сценки.</w:t>
      </w:r>
    </w:p>
    <w:p w:rsidR="00267772" w:rsidRPr="005B48CD" w:rsidRDefault="0022403E" w:rsidP="007420A2">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 xml:space="preserve">Педагог знакомит детей с архитектурой; формирует представления о том, что дома, в которых они живут (ДОО, общеобразовательная организация, другие здания) - это архитектурные сооружения; учит видеть, что дома бывают разные по форме, высоте, длине, с разными окнами, с разным количеством этажей, подъездов и так далее; </w:t>
      </w:r>
      <w:proofErr w:type="gramStart"/>
      <w:r w:rsidR="00267772" w:rsidRPr="005B48CD">
        <w:rPr>
          <w:sz w:val="24"/>
          <w:szCs w:val="24"/>
          <w:lang w:val="ru-RU"/>
        </w:rPr>
        <w:t>способствует развитию у детей интереса к различным строениям, расположенным вокруг ДОО (дома, в которых живут ребёнок и его друзья, общеобразовательная организация, кинотеатр); привлекает внимание детей к сходству и различиям разных зданий, поощряет самостоятельное выделение частей здания, его особенностей; учит детей замечать различия в сходных по форме и строению зданиях (форма и величина входных дверей, окон и других частей);</w:t>
      </w:r>
      <w:proofErr w:type="gramEnd"/>
      <w:r w:rsidR="00267772" w:rsidRPr="005B48CD">
        <w:rPr>
          <w:sz w:val="24"/>
          <w:szCs w:val="24"/>
          <w:lang w:val="ru-RU"/>
        </w:rPr>
        <w:t xml:space="preserve"> педагог поощряет стремление детей изображать в рисунках, аппликации реальные и сказочные строения.</w:t>
      </w:r>
    </w:p>
    <w:p w:rsidR="00267772" w:rsidRPr="005B48CD" w:rsidRDefault="0022403E" w:rsidP="007420A2">
      <w:pPr>
        <w:pStyle w:val="20"/>
        <w:shd w:val="clear" w:color="auto" w:fill="auto"/>
        <w:tabs>
          <w:tab w:val="left" w:pos="1023"/>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Педагог организовывает посещение музея (совместно с родителями (законными представителями)), рассказывает о назначении музея; развивает у детей интерес к посещению кукольного театра, выставок.</w:t>
      </w:r>
    </w:p>
    <w:p w:rsidR="00267772" w:rsidRPr="005B48CD" w:rsidRDefault="0022403E" w:rsidP="007420A2">
      <w:pPr>
        <w:pStyle w:val="20"/>
        <w:shd w:val="clear" w:color="auto" w:fill="auto"/>
        <w:tabs>
          <w:tab w:val="left" w:pos="1033"/>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Педагог закрепляет знания детей о книге, книжной иллюстрации; знакомит детей с библиотекой как центром хранения книг, созданных писателями и поэтами.</w:t>
      </w:r>
    </w:p>
    <w:p w:rsidR="00267772" w:rsidRPr="005B48CD" w:rsidRDefault="0022403E" w:rsidP="007420A2">
      <w:pPr>
        <w:pStyle w:val="20"/>
        <w:shd w:val="clear" w:color="auto" w:fill="auto"/>
        <w:tabs>
          <w:tab w:val="left" w:pos="1023"/>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Педагог знакомит детей с произведениями народного искусства (</w:t>
      </w:r>
      <w:proofErr w:type="spellStart"/>
      <w:r w:rsidR="00267772" w:rsidRPr="005B48CD">
        <w:rPr>
          <w:sz w:val="24"/>
          <w:szCs w:val="24"/>
          <w:lang w:val="ru-RU"/>
        </w:rPr>
        <w:t>потешки</w:t>
      </w:r>
      <w:proofErr w:type="spellEnd"/>
      <w:r w:rsidR="00267772" w:rsidRPr="005B48CD">
        <w:rPr>
          <w:sz w:val="24"/>
          <w:szCs w:val="24"/>
          <w:lang w:val="ru-RU"/>
        </w:rPr>
        <w:t xml:space="preserve">, сказки, загадки, песни, хороводы, </w:t>
      </w:r>
      <w:proofErr w:type="spellStart"/>
      <w:r w:rsidR="00267772" w:rsidRPr="005B48CD">
        <w:rPr>
          <w:sz w:val="24"/>
          <w:szCs w:val="24"/>
          <w:lang w:val="ru-RU"/>
        </w:rPr>
        <w:t>заклички</w:t>
      </w:r>
      <w:proofErr w:type="spellEnd"/>
      <w:r w:rsidR="00267772" w:rsidRPr="005B48CD">
        <w:rPr>
          <w:sz w:val="24"/>
          <w:szCs w:val="24"/>
          <w:lang w:val="ru-RU"/>
        </w:rPr>
        <w:t>, изделия народного декоративно</w:t>
      </w:r>
      <w:r w:rsidR="00267772" w:rsidRPr="005B48CD">
        <w:rPr>
          <w:sz w:val="24"/>
          <w:szCs w:val="24"/>
          <w:lang w:val="ru-RU"/>
        </w:rPr>
        <w:softHyphen/>
        <w:t>-прикладного искусства).</w:t>
      </w:r>
    </w:p>
    <w:p w:rsidR="00267772" w:rsidRPr="005B48CD" w:rsidRDefault="0022403E" w:rsidP="007420A2">
      <w:pPr>
        <w:pStyle w:val="20"/>
        <w:shd w:val="clear" w:color="auto" w:fill="auto"/>
        <w:tabs>
          <w:tab w:val="left" w:pos="1033"/>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Педагог поощряет проявление детских предпочтений: выбор детьми любимых песен, иллюстраций, предметов народных промыслов, пояснение детьми выбора; воспитывает у детей бережное отношение к произведениям искусства.</w:t>
      </w:r>
    </w:p>
    <w:p w:rsidR="0022403E" w:rsidRPr="005B48CD" w:rsidRDefault="0022403E" w:rsidP="007420A2">
      <w:pPr>
        <w:pStyle w:val="20"/>
        <w:shd w:val="clear" w:color="auto" w:fill="auto"/>
        <w:tabs>
          <w:tab w:val="left" w:pos="1033"/>
        </w:tabs>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782"/>
        </w:tabs>
        <w:spacing w:before="0" w:after="0" w:line="240" w:lineRule="auto"/>
        <w:ind w:firstLine="709"/>
        <w:jc w:val="both"/>
        <w:rPr>
          <w:b/>
          <w:i/>
          <w:sz w:val="24"/>
          <w:szCs w:val="24"/>
          <w:lang w:val="ru-RU"/>
        </w:rPr>
      </w:pPr>
      <w:r w:rsidRPr="005B48CD">
        <w:rPr>
          <w:b/>
          <w:i/>
          <w:sz w:val="24"/>
          <w:szCs w:val="24"/>
          <w:lang w:val="ru-RU"/>
        </w:rPr>
        <w:t>Изобразительная деятельность.</w:t>
      </w:r>
    </w:p>
    <w:p w:rsidR="0022403E" w:rsidRPr="005B48CD" w:rsidRDefault="0022403E" w:rsidP="007420A2">
      <w:pPr>
        <w:pStyle w:val="20"/>
        <w:shd w:val="clear" w:color="auto" w:fill="auto"/>
        <w:tabs>
          <w:tab w:val="left" w:pos="1782"/>
        </w:tabs>
        <w:spacing w:before="0" w:after="0" w:line="240" w:lineRule="auto"/>
        <w:ind w:firstLine="709"/>
        <w:jc w:val="both"/>
        <w:rPr>
          <w:b/>
          <w:i/>
          <w:sz w:val="24"/>
          <w:szCs w:val="24"/>
          <w:lang w:val="ru-RU"/>
        </w:rPr>
      </w:pPr>
    </w:p>
    <w:p w:rsidR="00267772" w:rsidRPr="005B48CD" w:rsidRDefault="00267772" w:rsidP="007420A2">
      <w:pPr>
        <w:pStyle w:val="20"/>
        <w:shd w:val="clear" w:color="auto" w:fill="auto"/>
        <w:tabs>
          <w:tab w:val="left" w:pos="1014"/>
        </w:tabs>
        <w:spacing w:before="0" w:after="0" w:line="240" w:lineRule="auto"/>
        <w:ind w:firstLine="709"/>
        <w:jc w:val="both"/>
        <w:rPr>
          <w:sz w:val="24"/>
          <w:szCs w:val="24"/>
          <w:lang w:val="ru-RU"/>
        </w:rPr>
      </w:pPr>
      <w:r w:rsidRPr="005B48CD">
        <w:rPr>
          <w:sz w:val="24"/>
          <w:szCs w:val="24"/>
          <w:lang w:val="ru-RU"/>
        </w:rPr>
        <w:t>Рисование:</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продолжает формировать у детей умение рисовать отдельные предметы и создавать сюжетные композиции, повторяя изображение одних и тех же предметов (неваляшки гуляют, деревья на нашем участке зимой, цыплята гуляют по травке) </w:t>
      </w:r>
      <w:proofErr w:type="gramStart"/>
      <w:r w:rsidRPr="005B48CD">
        <w:rPr>
          <w:sz w:val="24"/>
          <w:szCs w:val="24"/>
          <w:lang w:val="ru-RU"/>
        </w:rPr>
        <w:t>и</w:t>
      </w:r>
      <w:proofErr w:type="gramEnd"/>
      <w:r w:rsidRPr="005B48CD">
        <w:rPr>
          <w:sz w:val="24"/>
          <w:szCs w:val="24"/>
          <w:lang w:val="ru-RU"/>
        </w:rPr>
        <w:t xml:space="preserve"> добавляя к ним другие (солнышко, падающий снег и так далее); формирует и закрепляет у детей представления о форме предметов (круглая, овальная, квадратная, прямоугольная, треугольная), величине, расположении частей; </w:t>
      </w:r>
      <w:proofErr w:type="gramStart"/>
      <w:r w:rsidRPr="005B48CD">
        <w:rPr>
          <w:sz w:val="24"/>
          <w:szCs w:val="24"/>
          <w:lang w:val="ru-RU"/>
        </w:rPr>
        <w:t>педагог помогает детям при передаче сюжета располагать изображения на всем листе в соответствии с содержанием действия и включенными в действие объектами; направляет внимание детей на передачу соотношения предметов по величине: дерево высокое, куст ниже дерева, цветы ниже куста; продолжает закреплять и обогащать представления детей о цветах и оттенках окружающих предметов и объектов природы;</w:t>
      </w:r>
      <w:proofErr w:type="gramEnd"/>
      <w:r w:rsidRPr="005B48CD">
        <w:rPr>
          <w:sz w:val="24"/>
          <w:szCs w:val="24"/>
          <w:lang w:val="ru-RU"/>
        </w:rPr>
        <w:t xml:space="preserve"> </w:t>
      </w:r>
      <w:proofErr w:type="gramStart"/>
      <w:r w:rsidRPr="005B48CD">
        <w:rPr>
          <w:sz w:val="24"/>
          <w:szCs w:val="24"/>
          <w:lang w:val="ru-RU"/>
        </w:rPr>
        <w:t xml:space="preserve">педагог формирует у детей умение к уже известным цветам и оттенкам добавить новые (коричневый, оранжевый, светло-зеленый); формирует у детей представление о том, как можно получить эти цвета; учит детей смешивать краски для получения нужных цветов и оттенков; развивает у детей желание использовать в рисовании, аппликации разнообразные цвета, обращает внимание детей на </w:t>
      </w:r>
      <w:proofErr w:type="spellStart"/>
      <w:r w:rsidRPr="005B48CD">
        <w:rPr>
          <w:sz w:val="24"/>
          <w:szCs w:val="24"/>
          <w:lang w:val="ru-RU"/>
        </w:rPr>
        <w:t>многоцветие</w:t>
      </w:r>
      <w:proofErr w:type="spellEnd"/>
      <w:r w:rsidRPr="005B48CD">
        <w:rPr>
          <w:sz w:val="24"/>
          <w:szCs w:val="24"/>
          <w:lang w:val="ru-RU"/>
        </w:rPr>
        <w:t xml:space="preserve"> окружающего мира;</w:t>
      </w:r>
      <w:proofErr w:type="gramEnd"/>
      <w:r w:rsidRPr="005B48CD">
        <w:rPr>
          <w:sz w:val="24"/>
          <w:szCs w:val="24"/>
          <w:lang w:val="ru-RU"/>
        </w:rPr>
        <w:t xml:space="preserve"> педагог закрепляет у детей умение правильно держать карандаш, </w:t>
      </w:r>
      <w:r w:rsidRPr="005B48CD">
        <w:rPr>
          <w:sz w:val="24"/>
          <w:szCs w:val="24"/>
          <w:lang w:val="ru-RU"/>
        </w:rPr>
        <w:lastRenderedPageBreak/>
        <w:t>кисть, фломастер, цветной мелок; использовать их при создании изображения; учит детей закрашивать рисунки кистью, карандашом, проводя линии и штрихи только в одном направлении (сверху вниз или слева направо); ритмично наносить мазки, штрихи по всей форме, не выходя за пределы контура; проводить широкие линии всей кистью, а узкие линии и точки – концом ворса кисти; закрепляет у детей умение чисто промывать кисть перед использованием краски другого цвета; к концу года педагог формирует у детей умение получать светлые и темные оттенки цвета, изменяя нажим на карандаш; формирует у детей умение правильно передавать расположение частей при рисовании сложных предметов (кукла, зайчик и другие) и соотносить их по величине.</w:t>
      </w:r>
    </w:p>
    <w:p w:rsidR="00600052" w:rsidRPr="005B48CD" w:rsidRDefault="00600052" w:rsidP="007420A2">
      <w:pPr>
        <w:pStyle w:val="20"/>
        <w:shd w:val="clear" w:color="auto" w:fill="auto"/>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018"/>
        </w:tabs>
        <w:spacing w:before="0" w:after="0" w:line="240" w:lineRule="auto"/>
        <w:ind w:firstLine="709"/>
        <w:jc w:val="both"/>
        <w:rPr>
          <w:sz w:val="24"/>
          <w:szCs w:val="24"/>
          <w:lang w:val="ru-RU"/>
        </w:rPr>
      </w:pPr>
      <w:r w:rsidRPr="005B48CD">
        <w:rPr>
          <w:sz w:val="24"/>
          <w:szCs w:val="24"/>
          <w:lang w:val="ru-RU"/>
        </w:rPr>
        <w:t>Народное декоративно-прикладное искусство:</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продолжает у детей формировать умение создавать декоративные композиции по мотивам дымковских, </w:t>
      </w:r>
      <w:proofErr w:type="spellStart"/>
      <w:r w:rsidRPr="005B48CD">
        <w:rPr>
          <w:sz w:val="24"/>
          <w:szCs w:val="24"/>
          <w:lang w:val="ru-RU"/>
        </w:rPr>
        <w:t>филимоновских</w:t>
      </w:r>
      <w:proofErr w:type="spellEnd"/>
      <w:r w:rsidRPr="005B48CD">
        <w:rPr>
          <w:sz w:val="24"/>
          <w:szCs w:val="24"/>
          <w:lang w:val="ru-RU"/>
        </w:rPr>
        <w:t xml:space="preserve"> узоров. Учит детей использовать дымковские и </w:t>
      </w:r>
      <w:proofErr w:type="spellStart"/>
      <w:r w:rsidRPr="005B48CD">
        <w:rPr>
          <w:sz w:val="24"/>
          <w:szCs w:val="24"/>
          <w:lang w:val="ru-RU"/>
        </w:rPr>
        <w:t>филимоновские</w:t>
      </w:r>
      <w:proofErr w:type="spellEnd"/>
      <w:r w:rsidRPr="005B48CD">
        <w:rPr>
          <w:sz w:val="24"/>
          <w:szCs w:val="24"/>
          <w:lang w:val="ru-RU"/>
        </w:rPr>
        <w:t xml:space="preserve"> изделия для развития эстетического восприятия прекрасного и в качестве образцов для создания узоров в стиле этих росписей (для росписи могут использоваться вылепленные детьми игрушки и силуэты игрушек, вырезанные из бумаги). Педагог знакомит детей с Городецкими изделиями. Учит детей выделять элементы городецкой росписи (бутоны, купавки, розаны, листья); видеть и называть цвета, используемые в росписи.</w:t>
      </w:r>
    </w:p>
    <w:p w:rsidR="00600052" w:rsidRPr="005B48CD" w:rsidRDefault="00600052" w:rsidP="007420A2">
      <w:pPr>
        <w:pStyle w:val="20"/>
        <w:shd w:val="clear" w:color="auto" w:fill="auto"/>
        <w:tabs>
          <w:tab w:val="left" w:pos="1013"/>
        </w:tabs>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013"/>
        </w:tabs>
        <w:spacing w:before="0" w:after="0" w:line="240" w:lineRule="auto"/>
        <w:ind w:firstLine="709"/>
        <w:jc w:val="both"/>
        <w:rPr>
          <w:sz w:val="24"/>
          <w:szCs w:val="24"/>
          <w:lang w:val="ru-RU"/>
        </w:rPr>
      </w:pPr>
      <w:r w:rsidRPr="005B48CD">
        <w:rPr>
          <w:sz w:val="24"/>
          <w:szCs w:val="24"/>
          <w:lang w:val="ru-RU"/>
        </w:rPr>
        <w:t>Лепка:</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продолжает развивать интерес детей к лепке; совершенствует у детей умение лепить из глины (из пластилина, пластической массы). Закрепляет у детей приемы лепки, освоенные в предыдущих группах; учит детей </w:t>
      </w:r>
      <w:proofErr w:type="spellStart"/>
      <w:r w:rsidRPr="005B48CD">
        <w:rPr>
          <w:sz w:val="24"/>
          <w:szCs w:val="24"/>
          <w:lang w:val="ru-RU"/>
        </w:rPr>
        <w:t>прищипыванию</w:t>
      </w:r>
      <w:proofErr w:type="spellEnd"/>
      <w:r w:rsidRPr="005B48CD">
        <w:rPr>
          <w:sz w:val="24"/>
          <w:szCs w:val="24"/>
          <w:lang w:val="ru-RU"/>
        </w:rPr>
        <w:t xml:space="preserve"> с легким оттягиванием всех краев сплюснутого шара, вытягиванию отдельных частей из целого куска, </w:t>
      </w:r>
      <w:proofErr w:type="spellStart"/>
      <w:r w:rsidRPr="005B48CD">
        <w:rPr>
          <w:sz w:val="24"/>
          <w:szCs w:val="24"/>
          <w:lang w:val="ru-RU"/>
        </w:rPr>
        <w:t>прищипыванию</w:t>
      </w:r>
      <w:proofErr w:type="spellEnd"/>
      <w:r w:rsidRPr="005B48CD">
        <w:rPr>
          <w:sz w:val="24"/>
          <w:szCs w:val="24"/>
          <w:lang w:val="ru-RU"/>
        </w:rPr>
        <w:t xml:space="preserve"> мелких деталей (ушки у котенка, клюв у птички). Педагог учит детей сглаживать пальцами поверхность вылепленного предмета, фигурки. Учит детей приемам вдавливания середины шара, цилиндра для получения полой формы. Знакомит с приемами использования стеки. Поощряет стремление украшать вылепленные изделия узором при помощи стеки. Педагог закрепляет у детей приемы аккуратной лепки.</w:t>
      </w:r>
    </w:p>
    <w:p w:rsidR="00600052" w:rsidRPr="005B48CD" w:rsidRDefault="00600052" w:rsidP="007420A2">
      <w:pPr>
        <w:pStyle w:val="20"/>
        <w:shd w:val="clear" w:color="auto" w:fill="auto"/>
        <w:tabs>
          <w:tab w:val="left" w:pos="1022"/>
        </w:tabs>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022"/>
        </w:tabs>
        <w:spacing w:before="0" w:after="0" w:line="240" w:lineRule="auto"/>
        <w:ind w:firstLine="709"/>
        <w:jc w:val="both"/>
        <w:rPr>
          <w:sz w:val="24"/>
          <w:szCs w:val="24"/>
          <w:lang w:val="ru-RU"/>
        </w:rPr>
      </w:pPr>
      <w:r w:rsidRPr="005B48CD">
        <w:rPr>
          <w:sz w:val="24"/>
          <w:szCs w:val="24"/>
          <w:lang w:val="ru-RU"/>
        </w:rPr>
        <w:t>Аппликация:</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развивает у детей интерес к аппликации, усложняя её содержание и расширяя возможности создания разнообразных изображений. Формирует у детей умение правильно держать ножницы и пользоваться ими. Обучает детей вырезыванию, начиная с формирования навыка разрезания по </w:t>
      </w:r>
      <w:proofErr w:type="gramStart"/>
      <w:r w:rsidRPr="005B48CD">
        <w:rPr>
          <w:sz w:val="24"/>
          <w:szCs w:val="24"/>
          <w:lang w:val="ru-RU"/>
        </w:rPr>
        <w:t>прямой</w:t>
      </w:r>
      <w:proofErr w:type="gramEnd"/>
      <w:r w:rsidRPr="005B48CD">
        <w:rPr>
          <w:sz w:val="24"/>
          <w:szCs w:val="24"/>
          <w:lang w:val="ru-RU"/>
        </w:rPr>
        <w:t xml:space="preserve"> сначала коротких, а затем длинных полос. Учит детей составлять из полос изображения разных предметов (забор, скамейка, лесенка, дерево, кустик и другое). Учит детей вырезать круглые формы из квадрата и овальные из прямоугольника путем </w:t>
      </w:r>
      <w:proofErr w:type="spellStart"/>
      <w:r w:rsidRPr="005B48CD">
        <w:rPr>
          <w:sz w:val="24"/>
          <w:szCs w:val="24"/>
          <w:lang w:val="ru-RU"/>
        </w:rPr>
        <w:t>скругления</w:t>
      </w:r>
      <w:proofErr w:type="spellEnd"/>
      <w:r w:rsidRPr="005B48CD">
        <w:rPr>
          <w:sz w:val="24"/>
          <w:szCs w:val="24"/>
          <w:lang w:val="ru-RU"/>
        </w:rPr>
        <w:t xml:space="preserve"> углов; использовать этот прием для изображения в аппликации овощей, фруктов, ягод, цветов и тому подобное. Педагог продолжает расширять количество изображаемых в аппликации предметов (птицы, животные, цветы, насекомые, дома, как реальные, так и воображаемые) из готовых форм. Учит детей преобразовывать эти формы, разрезая их на две или четыре части (круг - на полукруги, четверти; квадрат - на треугольники и так далее). Закрепляет у детей навыки аккуратного вырезывания и наклеивания. Педагог поощряет проявление активности и творчества.</w:t>
      </w:r>
    </w:p>
    <w:p w:rsidR="00600052" w:rsidRPr="005B48CD" w:rsidRDefault="00600052" w:rsidP="007420A2">
      <w:pPr>
        <w:pStyle w:val="20"/>
        <w:shd w:val="clear" w:color="auto" w:fill="auto"/>
        <w:tabs>
          <w:tab w:val="left" w:pos="1782"/>
        </w:tabs>
        <w:spacing w:before="0" w:after="0" w:line="240" w:lineRule="auto"/>
        <w:ind w:firstLine="709"/>
        <w:jc w:val="both"/>
        <w:rPr>
          <w:b/>
          <w:i/>
          <w:sz w:val="24"/>
          <w:szCs w:val="24"/>
          <w:lang w:val="ru-RU"/>
        </w:rPr>
      </w:pPr>
    </w:p>
    <w:p w:rsidR="00267772" w:rsidRPr="005B48CD" w:rsidRDefault="00267772" w:rsidP="007420A2">
      <w:pPr>
        <w:pStyle w:val="20"/>
        <w:shd w:val="clear" w:color="auto" w:fill="auto"/>
        <w:tabs>
          <w:tab w:val="left" w:pos="1782"/>
        </w:tabs>
        <w:spacing w:before="0" w:after="0" w:line="240" w:lineRule="auto"/>
        <w:ind w:firstLine="709"/>
        <w:jc w:val="both"/>
        <w:rPr>
          <w:b/>
          <w:i/>
          <w:sz w:val="24"/>
          <w:szCs w:val="24"/>
          <w:lang w:val="ru-RU"/>
        </w:rPr>
      </w:pPr>
      <w:r w:rsidRPr="005B48CD">
        <w:rPr>
          <w:b/>
          <w:i/>
          <w:sz w:val="24"/>
          <w:szCs w:val="24"/>
          <w:lang w:val="ru-RU"/>
        </w:rPr>
        <w:t>Конструктивная деятельность.</w:t>
      </w:r>
    </w:p>
    <w:p w:rsidR="00267772" w:rsidRPr="005B48CD" w:rsidRDefault="00600052" w:rsidP="007420A2">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Педагог продолжает развивать у детей способность различать и называть строительные детали (куб, пластина, кирпичик, брусок); учит использовать их с учётом конструктивных свойств (устойчивость, форма, величина).</w:t>
      </w:r>
    </w:p>
    <w:p w:rsidR="00267772" w:rsidRPr="005B48CD" w:rsidRDefault="00345704" w:rsidP="007420A2">
      <w:pPr>
        <w:pStyle w:val="20"/>
        <w:shd w:val="clear" w:color="auto" w:fill="auto"/>
        <w:tabs>
          <w:tab w:val="left" w:pos="1033"/>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 xml:space="preserve">Педагог развивает у детей умение устанавливать ассоциативные связи, предлагая вспомнить, какие похожие сооружения дети видели. Учит анализировать образец постройки: выделять основные части, различать и соотносить их по величине и форме, </w:t>
      </w:r>
      <w:r w:rsidR="00267772" w:rsidRPr="005B48CD">
        <w:rPr>
          <w:sz w:val="24"/>
          <w:szCs w:val="24"/>
          <w:lang w:val="ru-RU"/>
        </w:rPr>
        <w:lastRenderedPageBreak/>
        <w:t>устанавливать пространственное расположение этих частей относительно друг друга (в домах - стены, вверху - перекрытие, крыша; в автомобиле - кабина, кузов и так далее).</w:t>
      </w:r>
    </w:p>
    <w:p w:rsidR="00267772" w:rsidRPr="005B48CD" w:rsidRDefault="00345704" w:rsidP="007420A2">
      <w:pPr>
        <w:pStyle w:val="20"/>
        <w:shd w:val="clear" w:color="auto" w:fill="auto"/>
        <w:tabs>
          <w:tab w:val="left" w:pos="1042"/>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 xml:space="preserve">Педагог побуждает детей создавать постройки разной конструктивной сложности (гараж для нескольких автомашин, дом в 2-3 этажа, широкий мост для проезда автомобилей или поездов, идущих в двух направлениях и </w:t>
      </w:r>
      <w:proofErr w:type="gramStart"/>
      <w:r w:rsidR="00267772" w:rsidRPr="005B48CD">
        <w:rPr>
          <w:sz w:val="24"/>
          <w:szCs w:val="24"/>
          <w:lang w:val="ru-RU"/>
        </w:rPr>
        <w:t>другое</w:t>
      </w:r>
      <w:proofErr w:type="gramEnd"/>
      <w:r w:rsidR="00267772" w:rsidRPr="005B48CD">
        <w:rPr>
          <w:sz w:val="24"/>
          <w:szCs w:val="24"/>
          <w:lang w:val="ru-RU"/>
        </w:rPr>
        <w:t>). Развивает у детей умение использовать в сюжетно-ролевой игре постройки из строительного материала. Учит детей самостоятельно измерять постройки (по высоте, длине и ширине), соблюдать заданный педагогом принцип конструкции (построй такой же домик, но высокий). Учит детей сооружать постройки из крупного и мелкого строительного материала, использовать детали разного цвета для создания и украшения построек.</w:t>
      </w:r>
    </w:p>
    <w:p w:rsidR="00267772" w:rsidRPr="005B48CD" w:rsidRDefault="00345704" w:rsidP="007420A2">
      <w:pPr>
        <w:pStyle w:val="20"/>
        <w:shd w:val="clear" w:color="auto" w:fill="auto"/>
        <w:tabs>
          <w:tab w:val="left" w:pos="1033"/>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Педагог учит детей договариваться о том, что они будут строить, распределять между собой материал, согласовывать действия и совместными усилиями достигать результат.</w:t>
      </w:r>
    </w:p>
    <w:p w:rsidR="00267772" w:rsidRPr="005B48CD" w:rsidRDefault="00345704" w:rsidP="007420A2">
      <w:pPr>
        <w:pStyle w:val="20"/>
        <w:shd w:val="clear" w:color="auto" w:fill="auto"/>
        <w:tabs>
          <w:tab w:val="left" w:pos="1038"/>
        </w:tabs>
        <w:spacing w:before="0" w:after="0" w:line="240" w:lineRule="auto"/>
        <w:ind w:firstLine="709"/>
        <w:jc w:val="both"/>
        <w:rPr>
          <w:sz w:val="24"/>
          <w:szCs w:val="24"/>
          <w:lang w:val="ru-RU"/>
        </w:rPr>
      </w:pPr>
      <w:proofErr w:type="gramStart"/>
      <w:r w:rsidRPr="005B48CD">
        <w:rPr>
          <w:sz w:val="24"/>
          <w:szCs w:val="24"/>
          <w:lang w:val="ru-RU"/>
        </w:rPr>
        <w:t xml:space="preserve">- </w:t>
      </w:r>
      <w:r w:rsidR="00267772" w:rsidRPr="005B48CD">
        <w:rPr>
          <w:sz w:val="24"/>
          <w:szCs w:val="24"/>
          <w:lang w:val="ru-RU"/>
        </w:rPr>
        <w:t>Педагог обучает детей конструированию из бумаги: сгибать прямоугольный лист бумаги пополам, совмещая стороны и углы (альбом, флажки для украшения участка, поздравительная открытка), приклеивать к основной форме детали (к дому - окна, двери, трубу; к автобусу - колеса; к стулу - спинку).</w:t>
      </w:r>
      <w:proofErr w:type="gramEnd"/>
      <w:r w:rsidR="00267772" w:rsidRPr="005B48CD">
        <w:rPr>
          <w:sz w:val="24"/>
          <w:szCs w:val="24"/>
          <w:lang w:val="ru-RU"/>
        </w:rPr>
        <w:t xml:space="preserve"> </w:t>
      </w:r>
      <w:proofErr w:type="gramStart"/>
      <w:r w:rsidR="00267772" w:rsidRPr="005B48CD">
        <w:rPr>
          <w:sz w:val="24"/>
          <w:szCs w:val="24"/>
          <w:lang w:val="ru-RU"/>
        </w:rPr>
        <w:t>Приобщает детей к изготовлению поделок из природного материала: коры, веток, листьев, шишек, каштанов, ореховой скорлупы, соломы (лодочки, ёжики и так далее).</w:t>
      </w:r>
      <w:proofErr w:type="gramEnd"/>
      <w:r w:rsidR="00267772" w:rsidRPr="005B48CD">
        <w:rPr>
          <w:sz w:val="24"/>
          <w:szCs w:val="24"/>
          <w:lang w:val="ru-RU"/>
        </w:rPr>
        <w:t xml:space="preserve"> Учит детей использовать для закрепления частей клей, пластилин; применять в поделках катушки, коробки разной величины и другие предметы.</w:t>
      </w:r>
    </w:p>
    <w:p w:rsidR="00345704" w:rsidRPr="005B48CD" w:rsidRDefault="00345704" w:rsidP="007420A2">
      <w:pPr>
        <w:pStyle w:val="20"/>
        <w:shd w:val="clear" w:color="auto" w:fill="auto"/>
        <w:tabs>
          <w:tab w:val="left" w:pos="1777"/>
        </w:tabs>
        <w:spacing w:before="0" w:after="0" w:line="240" w:lineRule="auto"/>
        <w:ind w:firstLine="709"/>
        <w:jc w:val="both"/>
        <w:rPr>
          <w:b/>
          <w:i/>
          <w:sz w:val="24"/>
          <w:szCs w:val="24"/>
          <w:lang w:val="ru-RU"/>
        </w:rPr>
      </w:pPr>
    </w:p>
    <w:p w:rsidR="00267772" w:rsidRPr="005B48CD" w:rsidRDefault="00267772" w:rsidP="007420A2">
      <w:pPr>
        <w:pStyle w:val="20"/>
        <w:shd w:val="clear" w:color="auto" w:fill="auto"/>
        <w:tabs>
          <w:tab w:val="left" w:pos="1777"/>
        </w:tabs>
        <w:spacing w:before="0" w:after="0" w:line="240" w:lineRule="auto"/>
        <w:ind w:firstLine="709"/>
        <w:jc w:val="both"/>
        <w:rPr>
          <w:b/>
          <w:i/>
          <w:sz w:val="24"/>
          <w:szCs w:val="24"/>
          <w:lang w:val="ru-RU"/>
        </w:rPr>
      </w:pPr>
      <w:r w:rsidRPr="005B48CD">
        <w:rPr>
          <w:b/>
          <w:i/>
          <w:sz w:val="24"/>
          <w:szCs w:val="24"/>
          <w:lang w:val="ru-RU"/>
        </w:rPr>
        <w:t>Музыкальная деятельность.</w:t>
      </w:r>
    </w:p>
    <w:p w:rsidR="00267772" w:rsidRPr="005B48CD" w:rsidRDefault="00345704" w:rsidP="007420A2">
      <w:pPr>
        <w:pStyle w:val="20"/>
        <w:shd w:val="clear" w:color="auto" w:fill="auto"/>
        <w:tabs>
          <w:tab w:val="left" w:pos="1124"/>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 xml:space="preserve">Слушание: педагог формирует навыки культуры слушания музыки (не отвлекаться, дослушивать произведение до конца); педагог знакомит детей с биографиями и творчеством русских и зарубежных композиторов, </w:t>
      </w:r>
      <w:proofErr w:type="gramStart"/>
      <w:r w:rsidR="00267772" w:rsidRPr="005B48CD">
        <w:rPr>
          <w:sz w:val="24"/>
          <w:szCs w:val="24"/>
          <w:lang w:val="ru-RU"/>
        </w:rPr>
        <w:t>о</w:t>
      </w:r>
      <w:proofErr w:type="gramEnd"/>
      <w:r w:rsidR="00267772" w:rsidRPr="005B48CD">
        <w:rPr>
          <w:sz w:val="24"/>
          <w:szCs w:val="24"/>
          <w:lang w:val="ru-RU"/>
        </w:rPr>
        <w:t xml:space="preserve"> истории создания оркестра, о истории развития музыки, о музыкальных инструментах; учит детей чувствовать характер музыки, узнавать знакомые произведения, высказывать свои впечатления о прослушанном; учит детей замечать выразительные средства музыкального произведения: тихо, громко, медленно, быстро; развивает у детей способность различать звуки по высоте (высокий, низкий в пределах сексты, септимы); педагог учит детей выражать полученные впечатления с помощью слова, движения, пантомимы.</w:t>
      </w:r>
    </w:p>
    <w:p w:rsidR="00267772" w:rsidRPr="005B48CD" w:rsidRDefault="00345704" w:rsidP="007420A2">
      <w:pPr>
        <w:pStyle w:val="20"/>
        <w:shd w:val="clear" w:color="auto" w:fill="auto"/>
        <w:tabs>
          <w:tab w:val="left" w:pos="1047"/>
        </w:tabs>
        <w:spacing w:before="0" w:after="0" w:line="240" w:lineRule="auto"/>
        <w:ind w:firstLine="709"/>
        <w:jc w:val="both"/>
        <w:rPr>
          <w:sz w:val="24"/>
          <w:szCs w:val="24"/>
          <w:lang w:val="ru-RU"/>
        </w:rPr>
      </w:pPr>
      <w:proofErr w:type="gramStart"/>
      <w:r w:rsidRPr="005B48CD">
        <w:rPr>
          <w:sz w:val="24"/>
          <w:szCs w:val="24"/>
          <w:lang w:val="ru-RU"/>
        </w:rPr>
        <w:t xml:space="preserve">- </w:t>
      </w:r>
      <w:r w:rsidR="00267772" w:rsidRPr="005B48CD">
        <w:rPr>
          <w:sz w:val="24"/>
          <w:szCs w:val="24"/>
          <w:lang w:val="ru-RU"/>
        </w:rPr>
        <w:t>Пение: педагог учит детей выразительному пению, формирует умение петь протяжно, подвижно, согласованно (в пределах ре - си первой октавы); развивает у детей умение брать дыхание между короткими музыкальными фразами; формирует у детей умение петь мелодию чисто, смягчать концы фраз, четко произносить слова, петь выразительно, передавая характер музыки; учит детей петь с инструментальным сопровождением и без него (с помощью педагога).</w:t>
      </w:r>
      <w:proofErr w:type="gramEnd"/>
    </w:p>
    <w:p w:rsidR="00267772" w:rsidRPr="005B48CD" w:rsidRDefault="00345704" w:rsidP="007420A2">
      <w:pPr>
        <w:pStyle w:val="20"/>
        <w:shd w:val="clear" w:color="auto" w:fill="auto"/>
        <w:tabs>
          <w:tab w:val="left" w:pos="1186"/>
        </w:tabs>
        <w:spacing w:before="0" w:after="0" w:line="240" w:lineRule="auto"/>
        <w:ind w:firstLine="709"/>
        <w:jc w:val="both"/>
        <w:rPr>
          <w:sz w:val="24"/>
          <w:szCs w:val="24"/>
          <w:lang w:val="ru-RU"/>
        </w:rPr>
      </w:pPr>
      <w:r w:rsidRPr="005B48CD">
        <w:rPr>
          <w:sz w:val="24"/>
          <w:szCs w:val="24"/>
          <w:lang w:val="ru-RU"/>
        </w:rPr>
        <w:t>-</w:t>
      </w:r>
      <w:r w:rsidR="00267772" w:rsidRPr="005B48CD">
        <w:rPr>
          <w:sz w:val="24"/>
          <w:szCs w:val="24"/>
          <w:lang w:val="ru-RU"/>
        </w:rPr>
        <w:t>Песенное творчество: педагог учит детей самостоятельно сочинять мелодию колыбельной песни и отвечать на музыкальные вопросы («Как тебя зовут?», «Что ты хочешь, кошечка?», «Где ты?»); формирует у детей умение импровизировать мелодии на заданный текст.</w:t>
      </w:r>
    </w:p>
    <w:p w:rsidR="00267772" w:rsidRPr="005B48CD" w:rsidRDefault="00345704" w:rsidP="007420A2">
      <w:pPr>
        <w:pStyle w:val="20"/>
        <w:shd w:val="clear" w:color="auto" w:fill="auto"/>
        <w:tabs>
          <w:tab w:val="left" w:pos="1100"/>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Музыкально-</w:t>
      </w:r>
      <w:proofErr w:type="gramStart"/>
      <w:r w:rsidR="00267772" w:rsidRPr="005B48CD">
        <w:rPr>
          <w:sz w:val="24"/>
          <w:szCs w:val="24"/>
          <w:lang w:val="ru-RU"/>
        </w:rPr>
        <w:t>ритмические движения</w:t>
      </w:r>
      <w:proofErr w:type="gramEnd"/>
      <w:r w:rsidR="00267772" w:rsidRPr="005B48CD">
        <w:rPr>
          <w:sz w:val="24"/>
          <w:szCs w:val="24"/>
          <w:lang w:val="ru-RU"/>
        </w:rPr>
        <w:t>: педагог продолжает формировать у детей навык ритмичного движения в соответствии с характером музыки; учит детей самостоятельно менять движения в соответствии с двух- и трехчастной формой музыки; совершенствует танцевальные движения детей: прямой галоп, пружинка, кружение по одному и в парах; учит детей двигаться в парах по кругу в танцах и хороводах, ставить ногу на носок и на пятку, ритмично хлопать в ладоши, выполнять простейшие перестроения (из круга врассыпную и обратно), подскоки; продолжает совершенствовать у детей навыки основных движений (ходьба: «торжественная», спокойная, «таинственная»; бег: легкий, стремительный).</w:t>
      </w:r>
    </w:p>
    <w:p w:rsidR="00267772" w:rsidRPr="005B48CD" w:rsidRDefault="00345704" w:rsidP="007420A2">
      <w:pPr>
        <w:pStyle w:val="20"/>
        <w:shd w:val="clear" w:color="auto" w:fill="auto"/>
        <w:tabs>
          <w:tab w:val="left" w:pos="1086"/>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 xml:space="preserve">Развитие танцевально-игрового творчества: педагог способствует у детей развитию эмоционально-образного исполнения музыкально-игровых упражнений (кружатся </w:t>
      </w:r>
      <w:r w:rsidR="00267772" w:rsidRPr="005B48CD">
        <w:rPr>
          <w:sz w:val="24"/>
          <w:szCs w:val="24"/>
          <w:lang w:val="ru-RU"/>
        </w:rPr>
        <w:lastRenderedPageBreak/>
        <w:t xml:space="preserve">листочки, падают снежинки) и сценок, используя мимику и пантомиму (зайка веселый и грустный, хитрая лисичка, сердитый волк и так далее); учит детей </w:t>
      </w:r>
      <w:proofErr w:type="spellStart"/>
      <w:r w:rsidR="00267772" w:rsidRPr="005B48CD">
        <w:rPr>
          <w:sz w:val="24"/>
          <w:szCs w:val="24"/>
          <w:lang w:val="ru-RU"/>
        </w:rPr>
        <w:t>инсценированию</w:t>
      </w:r>
      <w:proofErr w:type="spellEnd"/>
      <w:r w:rsidR="00267772" w:rsidRPr="005B48CD">
        <w:rPr>
          <w:sz w:val="24"/>
          <w:szCs w:val="24"/>
          <w:lang w:val="ru-RU"/>
        </w:rPr>
        <w:t xml:space="preserve"> песен и постановке небольших музыкальных спектаклей.</w:t>
      </w:r>
    </w:p>
    <w:p w:rsidR="00267772" w:rsidRPr="005B48CD" w:rsidRDefault="00345704" w:rsidP="007420A2">
      <w:pPr>
        <w:pStyle w:val="20"/>
        <w:shd w:val="clear" w:color="auto" w:fill="auto"/>
        <w:tabs>
          <w:tab w:val="left" w:pos="1013"/>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Игра на детских музыкальных инструментах:</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педагог формирует у детей умение подыгрывать простейшие мелодии на деревянных ложках, погремушках, барабане, металлофоне;</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способствует реализации музыкальных способностей ребёнка в повседневной жизни и различных видах </w:t>
      </w:r>
      <w:proofErr w:type="spellStart"/>
      <w:r w:rsidRPr="005B48CD">
        <w:rPr>
          <w:sz w:val="24"/>
          <w:szCs w:val="24"/>
          <w:lang w:val="ru-RU"/>
        </w:rPr>
        <w:t>досуговой</w:t>
      </w:r>
      <w:proofErr w:type="spellEnd"/>
      <w:r w:rsidRPr="005B48CD">
        <w:rPr>
          <w:sz w:val="24"/>
          <w:szCs w:val="24"/>
          <w:lang w:val="ru-RU"/>
        </w:rPr>
        <w:t xml:space="preserve"> деятельности (праздники, развлечения и </w:t>
      </w:r>
      <w:proofErr w:type="gramStart"/>
      <w:r w:rsidRPr="005B48CD">
        <w:rPr>
          <w:sz w:val="24"/>
          <w:szCs w:val="24"/>
          <w:lang w:val="ru-RU"/>
        </w:rPr>
        <w:t>другое</w:t>
      </w:r>
      <w:proofErr w:type="gramEnd"/>
      <w:r w:rsidRPr="005B48CD">
        <w:rPr>
          <w:sz w:val="24"/>
          <w:szCs w:val="24"/>
          <w:lang w:val="ru-RU"/>
        </w:rPr>
        <w:t>).</w:t>
      </w:r>
    </w:p>
    <w:p w:rsidR="00345704" w:rsidRPr="005B48CD" w:rsidRDefault="00345704" w:rsidP="007420A2">
      <w:pPr>
        <w:pStyle w:val="20"/>
        <w:shd w:val="clear" w:color="auto" w:fill="auto"/>
        <w:tabs>
          <w:tab w:val="left" w:pos="1766"/>
        </w:tabs>
        <w:spacing w:before="0" w:after="0" w:line="240" w:lineRule="auto"/>
        <w:ind w:firstLine="709"/>
        <w:jc w:val="both"/>
        <w:rPr>
          <w:b/>
          <w:i/>
          <w:sz w:val="24"/>
          <w:szCs w:val="24"/>
          <w:lang w:val="ru-RU"/>
        </w:rPr>
      </w:pPr>
    </w:p>
    <w:p w:rsidR="00267772" w:rsidRPr="005B48CD" w:rsidRDefault="00267772" w:rsidP="007420A2">
      <w:pPr>
        <w:pStyle w:val="20"/>
        <w:shd w:val="clear" w:color="auto" w:fill="auto"/>
        <w:tabs>
          <w:tab w:val="left" w:pos="1766"/>
        </w:tabs>
        <w:spacing w:before="0" w:after="0" w:line="240" w:lineRule="auto"/>
        <w:ind w:firstLine="709"/>
        <w:jc w:val="both"/>
        <w:rPr>
          <w:b/>
          <w:i/>
          <w:sz w:val="24"/>
          <w:szCs w:val="24"/>
          <w:lang w:val="ru-RU"/>
        </w:rPr>
      </w:pPr>
      <w:r w:rsidRPr="005B48CD">
        <w:rPr>
          <w:b/>
          <w:i/>
          <w:sz w:val="24"/>
          <w:szCs w:val="24"/>
          <w:lang w:val="ru-RU"/>
        </w:rPr>
        <w:t>Театрализованная деятельность.</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Педагог продолжает развивать и поддерживать интерес детей к театрализованной игре путем приобретения более сложных игровых умений и навыков (способность передавать художественный образ, следить за развитием и взаимодействием персонажей). Организует с детьми игровые этюды для развития восприятия, воображения, внимания, мышления. Педагог учит детей разыгрывать простые представления на основе знакомого литературного и сказочного сюжета; использовать для воплощения образа известные выразительные средства (интонацию, мимику, жест). Учит чувствовать и понимать эмоциональное состояние героя, вступать в ролевое взаимодействие с другими персонажами. Развивает навык режиссерской игры, создавая для этого специальные условия (место, материалы, атрибуты). Побуждает детей использовать в театрализованных играх образные игрушки и различные виды театра (бибабо, настольный, плоскостной). Педагог формирует у детей умение использовать в театрализованных играх образные игрушки, самостоятельно вылепленные фигурки из глины, пластмассы, пластилина. Поощряет проявление инициативы и самостоятельности в выборе роли, сюжета, средств перевоплощения; предоставляет возможность для экспериментирования при создании одного и того же образа. Учит чувствовать и понимать эмоциональное состояние героя, вступать в ролевое взаимодействие с другими персонажами. Способствует разностороннему развитию детей в театрализованной деятельности путем прослеживания количества и характера исполняемых каждым ребёнком ролей. Педагог продолжает использовать возможности педагогического театра (взрослых) для накопления эмоционально-чувственного опыта, понимания детьми комплекса выразительных средств, применяемых в спектакле.</w:t>
      </w:r>
    </w:p>
    <w:p w:rsidR="00345704" w:rsidRPr="005B48CD" w:rsidRDefault="00345704" w:rsidP="007420A2">
      <w:pPr>
        <w:pStyle w:val="20"/>
        <w:shd w:val="clear" w:color="auto" w:fill="auto"/>
        <w:tabs>
          <w:tab w:val="left" w:pos="1762"/>
        </w:tabs>
        <w:spacing w:before="0" w:after="0" w:line="240" w:lineRule="auto"/>
        <w:ind w:firstLine="709"/>
        <w:jc w:val="both"/>
        <w:rPr>
          <w:b/>
          <w:i/>
          <w:sz w:val="24"/>
          <w:szCs w:val="24"/>
          <w:lang w:val="ru-RU"/>
        </w:rPr>
      </w:pPr>
    </w:p>
    <w:p w:rsidR="00267772" w:rsidRPr="005B48CD" w:rsidRDefault="00267772" w:rsidP="007420A2">
      <w:pPr>
        <w:pStyle w:val="20"/>
        <w:shd w:val="clear" w:color="auto" w:fill="auto"/>
        <w:tabs>
          <w:tab w:val="left" w:pos="1762"/>
        </w:tabs>
        <w:spacing w:before="0" w:after="0" w:line="240" w:lineRule="auto"/>
        <w:ind w:firstLine="709"/>
        <w:jc w:val="both"/>
        <w:rPr>
          <w:b/>
          <w:i/>
          <w:sz w:val="24"/>
          <w:szCs w:val="24"/>
          <w:lang w:val="ru-RU"/>
        </w:rPr>
      </w:pPr>
      <w:proofErr w:type="spellStart"/>
      <w:r w:rsidRPr="005B48CD">
        <w:rPr>
          <w:b/>
          <w:i/>
          <w:sz w:val="24"/>
          <w:szCs w:val="24"/>
          <w:lang w:val="ru-RU"/>
        </w:rPr>
        <w:t>Культурно-досуговая</w:t>
      </w:r>
      <w:proofErr w:type="spellEnd"/>
      <w:r w:rsidRPr="005B48CD">
        <w:rPr>
          <w:b/>
          <w:i/>
          <w:sz w:val="24"/>
          <w:szCs w:val="24"/>
          <w:lang w:val="ru-RU"/>
        </w:rPr>
        <w:t xml:space="preserve"> деятельность.</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развивает умение детей организовывать свой досуг с пользой. Осуществляет патриотическое и нравственное воспитание, приобщает к художественной культуре, эстетико-эмоциональному творчеству. Побуждает к самостоятельной организации выбранного вида деятельности (художественной, познавательной, музыкальной и </w:t>
      </w:r>
      <w:proofErr w:type="gramStart"/>
      <w:r w:rsidRPr="005B48CD">
        <w:rPr>
          <w:sz w:val="24"/>
          <w:szCs w:val="24"/>
          <w:lang w:val="ru-RU"/>
        </w:rPr>
        <w:t>другое</w:t>
      </w:r>
      <w:proofErr w:type="gramEnd"/>
      <w:r w:rsidRPr="005B48CD">
        <w:rPr>
          <w:sz w:val="24"/>
          <w:szCs w:val="24"/>
          <w:lang w:val="ru-RU"/>
        </w:rPr>
        <w:t>). Вовлекает детей в процесс подготовки к развлечениям (концерт, кукольный спектакль, вечер загадок и прочее). Знакомит с традициями и культурой народов страны, воспитывает чувство гордости за свою страну (населенный пункт). Приобщает к праздничной культуре, развивает желание принимать участие в праздниках (календарных, государственных, народных). Развивает творческие способности. Активизирует желание посещать творческие объединения дополнительного образования. Педагог развивает индивидуальные творческие способности и художественные наклонности детей. Педагог привлекает детей к процессу подготовки разных видов развлечений; формирует желание участвовать в кукольном спектакле, музыкальных и литературных композициях, концертах. В процессе организации и проведения развлечений педагог заботится о формировании потребности заниматься интересным и содержательным делом.</w:t>
      </w:r>
    </w:p>
    <w:p w:rsidR="00345704" w:rsidRPr="005B48CD" w:rsidRDefault="00345704" w:rsidP="007420A2">
      <w:pPr>
        <w:pStyle w:val="20"/>
        <w:shd w:val="clear" w:color="auto" w:fill="auto"/>
        <w:tabs>
          <w:tab w:val="left" w:pos="1354"/>
        </w:tabs>
        <w:spacing w:before="0" w:after="0" w:line="240" w:lineRule="auto"/>
        <w:ind w:firstLine="709"/>
        <w:jc w:val="both"/>
        <w:rPr>
          <w:b/>
          <w:sz w:val="24"/>
          <w:szCs w:val="24"/>
          <w:lang w:val="ru-RU"/>
        </w:rPr>
      </w:pPr>
    </w:p>
    <w:p w:rsidR="00267772" w:rsidRPr="005B48CD" w:rsidRDefault="00267772" w:rsidP="007420A2">
      <w:pPr>
        <w:pStyle w:val="20"/>
        <w:shd w:val="clear" w:color="auto" w:fill="auto"/>
        <w:tabs>
          <w:tab w:val="left" w:pos="1354"/>
        </w:tabs>
        <w:spacing w:before="0" w:after="0" w:line="240" w:lineRule="auto"/>
        <w:ind w:firstLine="709"/>
        <w:jc w:val="both"/>
        <w:rPr>
          <w:b/>
          <w:sz w:val="24"/>
          <w:szCs w:val="24"/>
          <w:lang w:val="ru-RU"/>
        </w:rPr>
      </w:pPr>
      <w:r w:rsidRPr="005B48CD">
        <w:rPr>
          <w:b/>
          <w:sz w:val="24"/>
          <w:szCs w:val="24"/>
          <w:lang w:val="ru-RU"/>
        </w:rPr>
        <w:t>От 5 лет до 6 лет.</w:t>
      </w:r>
    </w:p>
    <w:p w:rsidR="00267772" w:rsidRPr="005B48CD" w:rsidRDefault="00267772" w:rsidP="007420A2">
      <w:pPr>
        <w:pStyle w:val="20"/>
        <w:shd w:val="clear" w:color="auto" w:fill="auto"/>
        <w:tabs>
          <w:tab w:val="left" w:pos="1561"/>
        </w:tabs>
        <w:spacing w:before="0" w:after="0" w:line="240" w:lineRule="auto"/>
        <w:ind w:firstLine="709"/>
        <w:jc w:val="both"/>
        <w:rPr>
          <w:sz w:val="24"/>
          <w:szCs w:val="24"/>
          <w:lang w:val="ru-RU"/>
        </w:rPr>
      </w:pPr>
      <w:r w:rsidRPr="005B48CD">
        <w:rPr>
          <w:sz w:val="24"/>
          <w:szCs w:val="24"/>
          <w:lang w:val="ru-RU"/>
        </w:rPr>
        <w:t xml:space="preserve">В области художественно-эстетического развития основными </w:t>
      </w:r>
      <w:r w:rsidRPr="005B48CD">
        <w:rPr>
          <w:b/>
          <w:sz w:val="24"/>
          <w:szCs w:val="24"/>
          <w:lang w:val="ru-RU"/>
        </w:rPr>
        <w:t>задачами</w:t>
      </w:r>
      <w:r w:rsidRPr="005B48CD">
        <w:rPr>
          <w:sz w:val="24"/>
          <w:szCs w:val="24"/>
          <w:lang w:val="ru-RU"/>
        </w:rPr>
        <w:t xml:space="preserve"> </w:t>
      </w:r>
      <w:r w:rsidRPr="005B48CD">
        <w:rPr>
          <w:sz w:val="24"/>
          <w:szCs w:val="24"/>
          <w:lang w:val="ru-RU"/>
        </w:rPr>
        <w:lastRenderedPageBreak/>
        <w:t>образовательной деятельности являются:</w:t>
      </w:r>
    </w:p>
    <w:p w:rsidR="00A7158C" w:rsidRPr="005B48CD" w:rsidRDefault="00A7158C" w:rsidP="007420A2">
      <w:pPr>
        <w:pStyle w:val="20"/>
        <w:shd w:val="clear" w:color="auto" w:fill="auto"/>
        <w:tabs>
          <w:tab w:val="left" w:pos="1561"/>
        </w:tabs>
        <w:spacing w:before="0" w:after="0" w:line="240" w:lineRule="auto"/>
        <w:ind w:firstLine="709"/>
        <w:jc w:val="both"/>
        <w:rPr>
          <w:sz w:val="24"/>
          <w:szCs w:val="24"/>
          <w:lang w:val="ru-RU"/>
        </w:rPr>
      </w:pPr>
    </w:p>
    <w:p w:rsidR="00267772" w:rsidRPr="005B48CD" w:rsidRDefault="00345704" w:rsidP="007420A2">
      <w:pPr>
        <w:pStyle w:val="20"/>
        <w:shd w:val="clear" w:color="auto" w:fill="auto"/>
        <w:tabs>
          <w:tab w:val="left" w:pos="994"/>
        </w:tabs>
        <w:spacing w:before="0" w:after="0" w:line="240" w:lineRule="auto"/>
        <w:ind w:firstLine="709"/>
        <w:jc w:val="both"/>
        <w:rPr>
          <w:sz w:val="24"/>
          <w:szCs w:val="24"/>
        </w:rPr>
      </w:pPr>
      <w:r w:rsidRPr="005B48CD">
        <w:rPr>
          <w:sz w:val="24"/>
          <w:szCs w:val="24"/>
          <w:lang w:val="ru-RU"/>
        </w:rPr>
        <w:t xml:space="preserve">- </w:t>
      </w:r>
      <w:proofErr w:type="spellStart"/>
      <w:r w:rsidR="00267772" w:rsidRPr="005B48CD">
        <w:rPr>
          <w:sz w:val="24"/>
          <w:szCs w:val="24"/>
        </w:rPr>
        <w:t>приобщение</w:t>
      </w:r>
      <w:proofErr w:type="spellEnd"/>
      <w:r w:rsidR="00267772" w:rsidRPr="005B48CD">
        <w:rPr>
          <w:sz w:val="24"/>
          <w:szCs w:val="24"/>
        </w:rPr>
        <w:t xml:space="preserve"> к </w:t>
      </w:r>
      <w:proofErr w:type="spellStart"/>
      <w:r w:rsidR="00267772" w:rsidRPr="005B48CD">
        <w:rPr>
          <w:sz w:val="24"/>
          <w:szCs w:val="24"/>
        </w:rPr>
        <w:t>искусству</w:t>
      </w:r>
      <w:proofErr w:type="spellEnd"/>
      <w:r w:rsidR="00267772" w:rsidRPr="005B48CD">
        <w:rPr>
          <w:sz w:val="24"/>
          <w:szCs w:val="24"/>
        </w:rPr>
        <w:t>:</w:t>
      </w:r>
    </w:p>
    <w:p w:rsidR="00267772" w:rsidRPr="005B48CD" w:rsidRDefault="00267772" w:rsidP="007420A2">
      <w:pPr>
        <w:pStyle w:val="20"/>
        <w:numPr>
          <w:ilvl w:val="0"/>
          <w:numId w:val="6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развивать эстетическое восприятие, эстетические чувства, эмоции, эстетический вкус, интерес к искусству; умение наблюдать и оценивать прекрасное в окружающей действительности, природе;</w:t>
      </w:r>
    </w:p>
    <w:p w:rsidR="00267772" w:rsidRPr="005B48CD" w:rsidRDefault="00267772" w:rsidP="007420A2">
      <w:pPr>
        <w:pStyle w:val="20"/>
        <w:numPr>
          <w:ilvl w:val="0"/>
          <w:numId w:val="6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эмоциональный отклик на проявления красоты в окружающем мире, произведениях искусства и собственных творческих работах; способствовать освоению эстетических оценок, суждений;</w:t>
      </w:r>
    </w:p>
    <w:p w:rsidR="00267772" w:rsidRPr="005B48CD" w:rsidRDefault="00267772" w:rsidP="007420A2">
      <w:pPr>
        <w:pStyle w:val="20"/>
        <w:numPr>
          <w:ilvl w:val="0"/>
          <w:numId w:val="6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духовно-нравственные качества, в процессе ознакомления с различными видами искусства духовно-нравственного содержания; формировать бережное отношение к произведениям искусства; активизировать проявление эстетического отношения к окружающему миру (искусству, природе, предметам быта, игрушкам, социальным явлениям);</w:t>
      </w:r>
    </w:p>
    <w:p w:rsidR="00267772" w:rsidRPr="005B48CD" w:rsidRDefault="00267772" w:rsidP="007420A2">
      <w:pPr>
        <w:pStyle w:val="20"/>
        <w:numPr>
          <w:ilvl w:val="0"/>
          <w:numId w:val="6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эстетические интересы, эстетические предпочтения, желание познавать искусство и осваивать изобразительную и музыкальную деятельность;</w:t>
      </w:r>
    </w:p>
    <w:p w:rsidR="00267772" w:rsidRPr="005B48CD" w:rsidRDefault="00267772" w:rsidP="007420A2">
      <w:pPr>
        <w:pStyle w:val="20"/>
        <w:numPr>
          <w:ilvl w:val="0"/>
          <w:numId w:val="6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развивать у детей стремление к познанию культурных традиций своего народа через творческую деятельность;</w:t>
      </w:r>
    </w:p>
    <w:p w:rsidR="00267772" w:rsidRPr="005B48CD" w:rsidRDefault="00267772" w:rsidP="007420A2">
      <w:pPr>
        <w:pStyle w:val="20"/>
        <w:numPr>
          <w:ilvl w:val="0"/>
          <w:numId w:val="60"/>
        </w:numPr>
        <w:shd w:val="clear" w:color="auto" w:fill="auto"/>
        <w:tabs>
          <w:tab w:val="left" w:pos="993"/>
        </w:tabs>
        <w:spacing w:before="0" w:after="0" w:line="240" w:lineRule="auto"/>
        <w:ind w:left="0" w:firstLine="709"/>
        <w:jc w:val="both"/>
        <w:rPr>
          <w:sz w:val="24"/>
          <w:szCs w:val="24"/>
          <w:lang w:val="ru-RU"/>
        </w:rPr>
      </w:pPr>
      <w:proofErr w:type="gramStart"/>
      <w:r w:rsidRPr="005B48CD">
        <w:rPr>
          <w:sz w:val="24"/>
          <w:szCs w:val="24"/>
          <w:lang w:val="ru-RU"/>
        </w:rPr>
        <w:t>продолжать формировать умение выделять, называть, группировать произведения по видам искусства (литература, музыка, изобразительное искусство, архитектура, балет, театр, цирк, фотография);</w:t>
      </w:r>
      <w:proofErr w:type="gramEnd"/>
    </w:p>
    <w:p w:rsidR="00267772" w:rsidRPr="005B48CD" w:rsidRDefault="00267772" w:rsidP="007420A2">
      <w:pPr>
        <w:pStyle w:val="20"/>
        <w:numPr>
          <w:ilvl w:val="0"/>
          <w:numId w:val="6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знакомить детей с жанрами изобразительного и музыкального искусства; продолжать знакомить детей с архитектурой;</w:t>
      </w:r>
    </w:p>
    <w:p w:rsidR="00267772" w:rsidRPr="005B48CD" w:rsidRDefault="00267772" w:rsidP="007420A2">
      <w:pPr>
        <w:pStyle w:val="20"/>
        <w:numPr>
          <w:ilvl w:val="0"/>
          <w:numId w:val="6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расширять представления детей о народном искусстве, музыкальном фольклоре, художественных промыслах; развивать интерес к участию в фольклорных праздниках;</w:t>
      </w:r>
    </w:p>
    <w:p w:rsidR="00267772" w:rsidRPr="005B48CD" w:rsidRDefault="00267772" w:rsidP="007420A2">
      <w:pPr>
        <w:pStyle w:val="20"/>
        <w:numPr>
          <w:ilvl w:val="0"/>
          <w:numId w:val="6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формировать умение выделять и использовать в своей изобразительной, музыкальной, театрализованной деятельности средства выразительности разных видов искусства, знать и называть материалы для разных видов художественной деятельности;</w:t>
      </w:r>
    </w:p>
    <w:p w:rsidR="00267772" w:rsidRPr="005B48CD" w:rsidRDefault="00267772" w:rsidP="007420A2">
      <w:pPr>
        <w:pStyle w:val="20"/>
        <w:numPr>
          <w:ilvl w:val="0"/>
          <w:numId w:val="6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уметь называть вид художественной деятельности, профессию и людей, которые работают в том или ином виде искусства;</w:t>
      </w:r>
    </w:p>
    <w:p w:rsidR="00267772" w:rsidRPr="005B48CD" w:rsidRDefault="00267772" w:rsidP="007420A2">
      <w:pPr>
        <w:pStyle w:val="20"/>
        <w:numPr>
          <w:ilvl w:val="0"/>
          <w:numId w:val="6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поддерживать личностные проявления детей в процессе освоения искусства и собственной творческой деятельности: самостоятельность, инициативность, индивидуальность, творчество.</w:t>
      </w:r>
    </w:p>
    <w:p w:rsidR="00267772" w:rsidRPr="005B48CD" w:rsidRDefault="00267772" w:rsidP="007420A2">
      <w:pPr>
        <w:pStyle w:val="20"/>
        <w:numPr>
          <w:ilvl w:val="0"/>
          <w:numId w:val="6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организовать посещение выставки, театра, музея, цирка;</w:t>
      </w:r>
    </w:p>
    <w:p w:rsidR="00A7158C" w:rsidRPr="005B48CD" w:rsidRDefault="00A7158C" w:rsidP="007420A2">
      <w:pPr>
        <w:pStyle w:val="20"/>
        <w:shd w:val="clear" w:color="auto" w:fill="auto"/>
        <w:tabs>
          <w:tab w:val="left" w:pos="1022"/>
        </w:tabs>
        <w:spacing w:before="0" w:after="0" w:line="240" w:lineRule="auto"/>
        <w:ind w:firstLine="709"/>
        <w:jc w:val="both"/>
        <w:rPr>
          <w:sz w:val="24"/>
          <w:szCs w:val="24"/>
          <w:lang w:val="ru-RU"/>
        </w:rPr>
      </w:pPr>
    </w:p>
    <w:p w:rsidR="00267772" w:rsidRPr="005B48CD" w:rsidRDefault="00A7158C" w:rsidP="007420A2">
      <w:pPr>
        <w:pStyle w:val="20"/>
        <w:shd w:val="clear" w:color="auto" w:fill="auto"/>
        <w:tabs>
          <w:tab w:val="left" w:pos="1022"/>
        </w:tabs>
        <w:spacing w:before="0" w:after="0" w:line="240" w:lineRule="auto"/>
        <w:ind w:firstLine="709"/>
        <w:jc w:val="both"/>
        <w:rPr>
          <w:sz w:val="24"/>
          <w:szCs w:val="24"/>
          <w:lang w:val="ru-RU"/>
        </w:rPr>
      </w:pPr>
      <w:r w:rsidRPr="005B48CD">
        <w:rPr>
          <w:sz w:val="24"/>
          <w:szCs w:val="24"/>
          <w:lang w:val="ru-RU"/>
        </w:rPr>
        <w:t>-</w:t>
      </w:r>
      <w:proofErr w:type="spellStart"/>
      <w:r w:rsidR="00267772" w:rsidRPr="005B48CD">
        <w:rPr>
          <w:sz w:val="24"/>
          <w:szCs w:val="24"/>
        </w:rPr>
        <w:t>изобразительная</w:t>
      </w:r>
      <w:proofErr w:type="spellEnd"/>
      <w:r w:rsidR="00267772" w:rsidRPr="005B48CD">
        <w:rPr>
          <w:sz w:val="24"/>
          <w:szCs w:val="24"/>
        </w:rPr>
        <w:t xml:space="preserve"> </w:t>
      </w:r>
      <w:proofErr w:type="spellStart"/>
      <w:r w:rsidR="00267772" w:rsidRPr="005B48CD">
        <w:rPr>
          <w:sz w:val="24"/>
          <w:szCs w:val="24"/>
        </w:rPr>
        <w:t>деятельность</w:t>
      </w:r>
      <w:proofErr w:type="spellEnd"/>
      <w:r w:rsidR="00267772" w:rsidRPr="005B48CD">
        <w:rPr>
          <w:sz w:val="24"/>
          <w:szCs w:val="24"/>
        </w:rPr>
        <w:t>:</w:t>
      </w:r>
    </w:p>
    <w:p w:rsidR="00267772" w:rsidRPr="005B48CD" w:rsidRDefault="00267772" w:rsidP="007420A2">
      <w:pPr>
        <w:pStyle w:val="20"/>
        <w:numPr>
          <w:ilvl w:val="0"/>
          <w:numId w:val="6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развивать интерес детей к изобразительной деятельности;</w:t>
      </w:r>
    </w:p>
    <w:p w:rsidR="00267772" w:rsidRPr="005B48CD" w:rsidRDefault="00267772" w:rsidP="007420A2">
      <w:pPr>
        <w:pStyle w:val="20"/>
        <w:numPr>
          <w:ilvl w:val="0"/>
          <w:numId w:val="6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художественно-творческих способностей в продуктивных видах детской деятельности;</w:t>
      </w:r>
    </w:p>
    <w:p w:rsidR="00267772" w:rsidRPr="005B48CD" w:rsidRDefault="00267772" w:rsidP="007420A2">
      <w:pPr>
        <w:pStyle w:val="20"/>
        <w:numPr>
          <w:ilvl w:val="0"/>
          <w:numId w:val="6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обогащать у детей сенсорный опыт, развивая органы восприятия: зрение, слух, обоняние, осязание, вкус;</w:t>
      </w:r>
    </w:p>
    <w:p w:rsidR="00267772" w:rsidRPr="005B48CD" w:rsidRDefault="00267772" w:rsidP="007420A2">
      <w:pPr>
        <w:pStyle w:val="20"/>
        <w:numPr>
          <w:ilvl w:val="0"/>
          <w:numId w:val="6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закреплять у детей знания об основных формах предметов и объектов природы;</w:t>
      </w:r>
    </w:p>
    <w:p w:rsidR="00267772" w:rsidRPr="005B48CD" w:rsidRDefault="00267772" w:rsidP="007420A2">
      <w:pPr>
        <w:pStyle w:val="20"/>
        <w:numPr>
          <w:ilvl w:val="0"/>
          <w:numId w:val="6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у детей эстетическое восприятие, желание созерцать красоту окружающего мира;</w:t>
      </w:r>
    </w:p>
    <w:p w:rsidR="00267772" w:rsidRPr="005B48CD" w:rsidRDefault="00267772" w:rsidP="007420A2">
      <w:pPr>
        <w:pStyle w:val="20"/>
        <w:numPr>
          <w:ilvl w:val="0"/>
          <w:numId w:val="6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в процессе восприятия предметов и явлений развивать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обобщение;</w:t>
      </w:r>
    </w:p>
    <w:p w:rsidR="00267772" w:rsidRPr="005B48CD" w:rsidRDefault="00267772" w:rsidP="007420A2">
      <w:pPr>
        <w:pStyle w:val="20"/>
        <w:numPr>
          <w:ilvl w:val="0"/>
          <w:numId w:val="6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умение у детей передавать в изображении не только основные свойства предметов (форма, величина, цвет), но и характерные детали, соотношение предметов и их частей по величине, высоте, расположению относительно друг друга;</w:t>
      </w:r>
    </w:p>
    <w:p w:rsidR="00267772" w:rsidRPr="005B48CD" w:rsidRDefault="00267772" w:rsidP="007420A2">
      <w:pPr>
        <w:pStyle w:val="20"/>
        <w:numPr>
          <w:ilvl w:val="0"/>
          <w:numId w:val="6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совершенствовать у детей изобразительные навыки и умения, формировать </w:t>
      </w:r>
      <w:r w:rsidRPr="005B48CD">
        <w:rPr>
          <w:sz w:val="24"/>
          <w:szCs w:val="24"/>
          <w:lang w:val="ru-RU"/>
        </w:rPr>
        <w:lastRenderedPageBreak/>
        <w:t>художественно-творческие способности;</w:t>
      </w:r>
    </w:p>
    <w:p w:rsidR="00267772" w:rsidRPr="005B48CD" w:rsidRDefault="00267772" w:rsidP="007420A2">
      <w:pPr>
        <w:pStyle w:val="20"/>
        <w:numPr>
          <w:ilvl w:val="0"/>
          <w:numId w:val="6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у детей чувство формы, цвета, пропорций;</w:t>
      </w:r>
    </w:p>
    <w:p w:rsidR="00267772" w:rsidRPr="005B48CD" w:rsidRDefault="00267772" w:rsidP="007420A2">
      <w:pPr>
        <w:pStyle w:val="20"/>
        <w:numPr>
          <w:ilvl w:val="0"/>
          <w:numId w:val="6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поддерживать у детей стремление самостоятельно сочетать знакомые техники, помогать осваивать новые, по собственной инициативе объединять разные способы изображения;</w:t>
      </w:r>
    </w:p>
    <w:p w:rsidR="00267772" w:rsidRPr="005B48CD" w:rsidRDefault="00267772" w:rsidP="007420A2">
      <w:pPr>
        <w:pStyle w:val="20"/>
        <w:numPr>
          <w:ilvl w:val="0"/>
          <w:numId w:val="6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обогащать содержание изобразительной деятельности в соответствии с задачами познавательного и социального развития детей;</w:t>
      </w:r>
    </w:p>
    <w:p w:rsidR="00267772" w:rsidRPr="005B48CD" w:rsidRDefault="00267772" w:rsidP="007420A2">
      <w:pPr>
        <w:pStyle w:val="20"/>
        <w:numPr>
          <w:ilvl w:val="0"/>
          <w:numId w:val="6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инициировать выбор сюжетов о семье, жизни в ДОО, а также о бытовых, общественных и природных явлениях (воскресный день в семье, группа на прогулке, профессии близких взрослых, любимые праздники, средства связи в их атрибутном воплощении, ферма, зоопарк, лес, луг, аквариум, герои и эпизоды из любимых сказок и мультфильмов);</w:t>
      </w:r>
    </w:p>
    <w:p w:rsidR="00267772" w:rsidRPr="005B48CD" w:rsidRDefault="00267772" w:rsidP="007420A2">
      <w:pPr>
        <w:pStyle w:val="20"/>
        <w:numPr>
          <w:ilvl w:val="0"/>
          <w:numId w:val="6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продолжать знакомить детей с народным декоративно-прикладным искусством (Городецкая роспись, </w:t>
      </w:r>
      <w:proofErr w:type="spellStart"/>
      <w:r w:rsidRPr="005B48CD">
        <w:rPr>
          <w:sz w:val="24"/>
          <w:szCs w:val="24"/>
          <w:lang w:val="ru-RU"/>
        </w:rPr>
        <w:t>Полховско-майданская</w:t>
      </w:r>
      <w:proofErr w:type="spellEnd"/>
      <w:r w:rsidRPr="005B48CD">
        <w:rPr>
          <w:sz w:val="24"/>
          <w:szCs w:val="24"/>
          <w:lang w:val="ru-RU"/>
        </w:rPr>
        <w:t xml:space="preserve"> роспись, Гжельская роспись), расширять представления о народных игрушках (городецкая игрушка, </w:t>
      </w:r>
      <w:proofErr w:type="spellStart"/>
      <w:r w:rsidRPr="005B48CD">
        <w:rPr>
          <w:sz w:val="24"/>
          <w:szCs w:val="24"/>
          <w:lang w:val="ru-RU"/>
        </w:rPr>
        <w:t>богородская</w:t>
      </w:r>
      <w:proofErr w:type="spellEnd"/>
      <w:r w:rsidRPr="005B48CD">
        <w:rPr>
          <w:sz w:val="24"/>
          <w:szCs w:val="24"/>
          <w:lang w:val="ru-RU"/>
        </w:rPr>
        <w:t xml:space="preserve"> игрушка, матрешка, бирюльки);</w:t>
      </w:r>
    </w:p>
    <w:p w:rsidR="00267772" w:rsidRPr="005B48CD" w:rsidRDefault="00267772" w:rsidP="007420A2">
      <w:pPr>
        <w:pStyle w:val="20"/>
        <w:numPr>
          <w:ilvl w:val="0"/>
          <w:numId w:val="6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декоративное творчество детей (в том числе коллективное); поощрять детей воплощать в художественной форме свои представления, переживания, чувства, мысли; поддерживать личностное творческое начало;</w:t>
      </w:r>
    </w:p>
    <w:p w:rsidR="00267772" w:rsidRPr="005B48CD" w:rsidRDefault="00267772" w:rsidP="007420A2">
      <w:pPr>
        <w:pStyle w:val="20"/>
        <w:numPr>
          <w:ilvl w:val="0"/>
          <w:numId w:val="6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у детей умение организовывать свое рабочее место, готовить все необходимое для занятий; работать аккуратно, экономно расходовать материалы, сохранять рабочее место в чистоте, по окончании работы приводить его в порядок;</w:t>
      </w:r>
    </w:p>
    <w:p w:rsidR="00A7158C" w:rsidRPr="005B48CD" w:rsidRDefault="00A7158C" w:rsidP="007420A2">
      <w:pPr>
        <w:pStyle w:val="20"/>
        <w:shd w:val="clear" w:color="auto" w:fill="auto"/>
        <w:tabs>
          <w:tab w:val="left" w:pos="1018"/>
        </w:tabs>
        <w:spacing w:before="0" w:after="0" w:line="240" w:lineRule="auto"/>
        <w:ind w:firstLine="709"/>
        <w:jc w:val="both"/>
        <w:rPr>
          <w:sz w:val="24"/>
          <w:szCs w:val="24"/>
          <w:lang w:val="ru-RU"/>
        </w:rPr>
      </w:pPr>
    </w:p>
    <w:p w:rsidR="00267772" w:rsidRPr="005B48CD" w:rsidRDefault="00A7158C" w:rsidP="007420A2">
      <w:pPr>
        <w:pStyle w:val="20"/>
        <w:shd w:val="clear" w:color="auto" w:fill="auto"/>
        <w:tabs>
          <w:tab w:val="left" w:pos="1018"/>
        </w:tabs>
        <w:spacing w:before="0" w:after="0" w:line="240" w:lineRule="auto"/>
        <w:ind w:firstLine="709"/>
        <w:jc w:val="both"/>
        <w:rPr>
          <w:sz w:val="24"/>
          <w:szCs w:val="24"/>
        </w:rPr>
      </w:pPr>
      <w:r w:rsidRPr="005B48CD">
        <w:rPr>
          <w:sz w:val="24"/>
          <w:szCs w:val="24"/>
          <w:lang w:val="ru-RU"/>
        </w:rPr>
        <w:t xml:space="preserve">- </w:t>
      </w:r>
      <w:proofErr w:type="spellStart"/>
      <w:r w:rsidR="00267772" w:rsidRPr="005B48CD">
        <w:rPr>
          <w:sz w:val="24"/>
          <w:szCs w:val="24"/>
        </w:rPr>
        <w:t>конструктивная</w:t>
      </w:r>
      <w:proofErr w:type="spellEnd"/>
      <w:r w:rsidR="00267772" w:rsidRPr="005B48CD">
        <w:rPr>
          <w:sz w:val="24"/>
          <w:szCs w:val="24"/>
        </w:rPr>
        <w:t xml:space="preserve"> </w:t>
      </w:r>
      <w:proofErr w:type="spellStart"/>
      <w:r w:rsidR="00267772" w:rsidRPr="005B48CD">
        <w:rPr>
          <w:sz w:val="24"/>
          <w:szCs w:val="24"/>
        </w:rPr>
        <w:t>деятельность</w:t>
      </w:r>
      <w:proofErr w:type="spellEnd"/>
      <w:r w:rsidR="00267772" w:rsidRPr="005B48CD">
        <w:rPr>
          <w:sz w:val="24"/>
          <w:szCs w:val="24"/>
        </w:rPr>
        <w:t>:</w:t>
      </w:r>
    </w:p>
    <w:p w:rsidR="00267772" w:rsidRPr="005B48CD" w:rsidRDefault="00267772" w:rsidP="007420A2">
      <w:pPr>
        <w:pStyle w:val="20"/>
        <w:numPr>
          <w:ilvl w:val="0"/>
          <w:numId w:val="62"/>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развивать умение детей устанавливать связь между создаваемыми постройками и тем, что они видят в окружающей жизни; создавать разнообразные постройки и конструкции;</w:t>
      </w:r>
    </w:p>
    <w:p w:rsidR="00267772" w:rsidRPr="005B48CD" w:rsidRDefault="00267772" w:rsidP="007420A2">
      <w:pPr>
        <w:pStyle w:val="20"/>
        <w:numPr>
          <w:ilvl w:val="0"/>
          <w:numId w:val="62"/>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поощрять у детей самостоятельность, творчество, инициативу, дружелюбие;</w:t>
      </w:r>
    </w:p>
    <w:p w:rsidR="00A7158C" w:rsidRPr="005B48CD" w:rsidRDefault="00A7158C" w:rsidP="007420A2">
      <w:pPr>
        <w:pStyle w:val="20"/>
        <w:shd w:val="clear" w:color="auto" w:fill="auto"/>
        <w:tabs>
          <w:tab w:val="left" w:pos="1022"/>
        </w:tabs>
        <w:spacing w:before="0" w:after="0" w:line="240" w:lineRule="auto"/>
        <w:ind w:firstLine="709"/>
        <w:jc w:val="both"/>
        <w:rPr>
          <w:sz w:val="24"/>
          <w:szCs w:val="24"/>
          <w:lang w:val="ru-RU"/>
        </w:rPr>
      </w:pPr>
    </w:p>
    <w:p w:rsidR="00267772" w:rsidRPr="005B48CD" w:rsidRDefault="00A7158C" w:rsidP="007420A2">
      <w:pPr>
        <w:pStyle w:val="20"/>
        <w:shd w:val="clear" w:color="auto" w:fill="auto"/>
        <w:tabs>
          <w:tab w:val="left" w:pos="1022"/>
        </w:tabs>
        <w:spacing w:before="0" w:after="0" w:line="240" w:lineRule="auto"/>
        <w:ind w:firstLine="709"/>
        <w:jc w:val="both"/>
        <w:rPr>
          <w:sz w:val="24"/>
          <w:szCs w:val="24"/>
        </w:rPr>
      </w:pPr>
      <w:r w:rsidRPr="005B48CD">
        <w:rPr>
          <w:sz w:val="24"/>
          <w:szCs w:val="24"/>
          <w:lang w:val="ru-RU"/>
        </w:rPr>
        <w:t>-</w:t>
      </w:r>
      <w:proofErr w:type="spellStart"/>
      <w:r w:rsidR="00267772" w:rsidRPr="005B48CD">
        <w:rPr>
          <w:sz w:val="24"/>
          <w:szCs w:val="24"/>
        </w:rPr>
        <w:t>музыкальная</w:t>
      </w:r>
      <w:proofErr w:type="spellEnd"/>
      <w:r w:rsidR="00267772" w:rsidRPr="005B48CD">
        <w:rPr>
          <w:sz w:val="24"/>
          <w:szCs w:val="24"/>
        </w:rPr>
        <w:t xml:space="preserve"> </w:t>
      </w:r>
      <w:proofErr w:type="spellStart"/>
      <w:r w:rsidR="00267772" w:rsidRPr="005B48CD">
        <w:rPr>
          <w:sz w:val="24"/>
          <w:szCs w:val="24"/>
        </w:rPr>
        <w:t>деятельность</w:t>
      </w:r>
      <w:proofErr w:type="spellEnd"/>
      <w:r w:rsidR="00267772" w:rsidRPr="005B48CD">
        <w:rPr>
          <w:sz w:val="24"/>
          <w:szCs w:val="24"/>
        </w:rPr>
        <w:t>:</w:t>
      </w:r>
    </w:p>
    <w:p w:rsidR="00267772" w:rsidRPr="005B48CD" w:rsidRDefault="00267772" w:rsidP="007420A2">
      <w:pPr>
        <w:pStyle w:val="20"/>
        <w:numPr>
          <w:ilvl w:val="0"/>
          <w:numId w:val="63"/>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формировать у детей эстетическое восприятие музыки, умение различать жанры музыкальных произведений (песня, танец, марш);</w:t>
      </w:r>
    </w:p>
    <w:p w:rsidR="00267772" w:rsidRPr="005B48CD" w:rsidRDefault="00267772" w:rsidP="007420A2">
      <w:pPr>
        <w:pStyle w:val="20"/>
        <w:numPr>
          <w:ilvl w:val="0"/>
          <w:numId w:val="63"/>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у детей музыкальную память, умение различать на слух звуки по высоте, музыкальные инструменты;</w:t>
      </w:r>
    </w:p>
    <w:p w:rsidR="00267772" w:rsidRPr="005B48CD" w:rsidRDefault="00267772" w:rsidP="007420A2">
      <w:pPr>
        <w:pStyle w:val="20"/>
        <w:numPr>
          <w:ilvl w:val="0"/>
          <w:numId w:val="63"/>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у детей музыкальную культуру на основе знакомства с классической, народной и современной музыкой; накапливать представления о жизни и творчестве композиторов;</w:t>
      </w:r>
    </w:p>
    <w:p w:rsidR="00267772" w:rsidRPr="005B48CD" w:rsidRDefault="00267772" w:rsidP="007420A2">
      <w:pPr>
        <w:pStyle w:val="20"/>
        <w:numPr>
          <w:ilvl w:val="0"/>
          <w:numId w:val="63"/>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развивать у детей интерес и любовь к музыке, музыкальную отзывчивость на нее;</w:t>
      </w:r>
    </w:p>
    <w:p w:rsidR="00267772" w:rsidRPr="005B48CD" w:rsidRDefault="00267772" w:rsidP="007420A2">
      <w:pPr>
        <w:pStyle w:val="20"/>
        <w:numPr>
          <w:ilvl w:val="0"/>
          <w:numId w:val="63"/>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продолжать развивать у детей музыкальные способности детей: </w:t>
      </w:r>
      <w:proofErr w:type="spellStart"/>
      <w:r w:rsidRPr="005B48CD">
        <w:rPr>
          <w:sz w:val="24"/>
          <w:szCs w:val="24"/>
          <w:lang w:val="ru-RU"/>
        </w:rPr>
        <w:t>звуковысотный</w:t>
      </w:r>
      <w:proofErr w:type="spellEnd"/>
      <w:r w:rsidRPr="005B48CD">
        <w:rPr>
          <w:sz w:val="24"/>
          <w:szCs w:val="24"/>
          <w:lang w:val="ru-RU"/>
        </w:rPr>
        <w:t>, ритмический, тембровый, динамический слух;</w:t>
      </w:r>
    </w:p>
    <w:p w:rsidR="00267772" w:rsidRPr="005B48CD" w:rsidRDefault="00267772" w:rsidP="007420A2">
      <w:pPr>
        <w:pStyle w:val="20"/>
        <w:numPr>
          <w:ilvl w:val="0"/>
          <w:numId w:val="63"/>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у детей умение творческой интерпретации музыки разными средствами художественной выразительности;</w:t>
      </w:r>
    </w:p>
    <w:p w:rsidR="00267772" w:rsidRPr="005B48CD" w:rsidRDefault="00267772" w:rsidP="007420A2">
      <w:pPr>
        <w:pStyle w:val="20"/>
        <w:numPr>
          <w:ilvl w:val="0"/>
          <w:numId w:val="63"/>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способствовать дальнейшему развитию у детей навыков пения, движений под музыку, игры и импровизации мелодий на детских музыкальных инструментах; творческой активности детей;</w:t>
      </w:r>
    </w:p>
    <w:p w:rsidR="00267772" w:rsidRPr="005B48CD" w:rsidRDefault="00267772" w:rsidP="007420A2">
      <w:pPr>
        <w:pStyle w:val="20"/>
        <w:numPr>
          <w:ilvl w:val="0"/>
          <w:numId w:val="63"/>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у детей умение сотрудничества в коллективной музыкальной деятельности;</w:t>
      </w:r>
    </w:p>
    <w:p w:rsidR="00A7158C" w:rsidRPr="005B48CD" w:rsidRDefault="00A7158C" w:rsidP="007420A2">
      <w:pPr>
        <w:pStyle w:val="20"/>
        <w:shd w:val="clear" w:color="auto" w:fill="auto"/>
        <w:tabs>
          <w:tab w:val="left" w:pos="1013"/>
        </w:tabs>
        <w:spacing w:before="0" w:after="0" w:line="240" w:lineRule="auto"/>
        <w:ind w:firstLine="709"/>
        <w:jc w:val="both"/>
        <w:rPr>
          <w:sz w:val="24"/>
          <w:szCs w:val="24"/>
          <w:lang w:val="ru-RU"/>
        </w:rPr>
      </w:pPr>
    </w:p>
    <w:p w:rsidR="00267772" w:rsidRPr="005B48CD" w:rsidRDefault="00A7158C" w:rsidP="007420A2">
      <w:pPr>
        <w:pStyle w:val="20"/>
        <w:shd w:val="clear" w:color="auto" w:fill="auto"/>
        <w:tabs>
          <w:tab w:val="left" w:pos="1013"/>
        </w:tabs>
        <w:spacing w:before="0" w:after="0" w:line="240" w:lineRule="auto"/>
        <w:ind w:firstLine="709"/>
        <w:jc w:val="both"/>
        <w:rPr>
          <w:sz w:val="24"/>
          <w:szCs w:val="24"/>
        </w:rPr>
      </w:pPr>
      <w:r w:rsidRPr="005B48CD">
        <w:rPr>
          <w:sz w:val="24"/>
          <w:szCs w:val="24"/>
          <w:lang w:val="ru-RU"/>
        </w:rPr>
        <w:t xml:space="preserve">- </w:t>
      </w:r>
      <w:proofErr w:type="spellStart"/>
      <w:r w:rsidR="00267772" w:rsidRPr="005B48CD">
        <w:rPr>
          <w:sz w:val="24"/>
          <w:szCs w:val="24"/>
        </w:rPr>
        <w:t>театрализованная</w:t>
      </w:r>
      <w:proofErr w:type="spellEnd"/>
      <w:r w:rsidR="00267772" w:rsidRPr="005B48CD">
        <w:rPr>
          <w:sz w:val="24"/>
          <w:szCs w:val="24"/>
        </w:rPr>
        <w:t xml:space="preserve"> </w:t>
      </w:r>
      <w:proofErr w:type="spellStart"/>
      <w:r w:rsidR="00267772" w:rsidRPr="005B48CD">
        <w:rPr>
          <w:sz w:val="24"/>
          <w:szCs w:val="24"/>
        </w:rPr>
        <w:t>деятельность</w:t>
      </w:r>
      <w:proofErr w:type="spellEnd"/>
      <w:r w:rsidR="00267772" w:rsidRPr="005B48CD">
        <w:rPr>
          <w:sz w:val="24"/>
          <w:szCs w:val="24"/>
        </w:rPr>
        <w:t>:</w:t>
      </w:r>
    </w:p>
    <w:p w:rsidR="00267772" w:rsidRPr="005B48CD" w:rsidRDefault="00267772" w:rsidP="007420A2">
      <w:pPr>
        <w:pStyle w:val="20"/>
        <w:numPr>
          <w:ilvl w:val="0"/>
          <w:numId w:val="6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знакомить детей с различными видами театрального искусства (кукольный театр, балет, опера и прочее);</w:t>
      </w:r>
    </w:p>
    <w:p w:rsidR="00267772" w:rsidRPr="005B48CD" w:rsidRDefault="00267772" w:rsidP="007420A2">
      <w:pPr>
        <w:pStyle w:val="20"/>
        <w:numPr>
          <w:ilvl w:val="0"/>
          <w:numId w:val="6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знакомить детей с театральной терминологией (акт, актер, антракт, кулисы и так </w:t>
      </w:r>
      <w:r w:rsidRPr="005B48CD">
        <w:rPr>
          <w:sz w:val="24"/>
          <w:szCs w:val="24"/>
          <w:lang w:val="ru-RU"/>
        </w:rPr>
        <w:lastRenderedPageBreak/>
        <w:t>далее);</w:t>
      </w:r>
    </w:p>
    <w:p w:rsidR="00267772" w:rsidRPr="005B48CD" w:rsidRDefault="00267772" w:rsidP="007420A2">
      <w:pPr>
        <w:pStyle w:val="20"/>
        <w:numPr>
          <w:ilvl w:val="0"/>
          <w:numId w:val="6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интерес к сценическому искусству;</w:t>
      </w:r>
    </w:p>
    <w:p w:rsidR="00267772" w:rsidRPr="005B48CD" w:rsidRDefault="00267772" w:rsidP="007420A2">
      <w:pPr>
        <w:pStyle w:val="20"/>
        <w:numPr>
          <w:ilvl w:val="0"/>
          <w:numId w:val="6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создавать атмосферу творческого выбора и инициативы для каждого ребёнка; развивать личностные качеств (коммуникативные навыки, партнерские взаимоотношения;</w:t>
      </w:r>
    </w:p>
    <w:p w:rsidR="00267772" w:rsidRPr="005B48CD" w:rsidRDefault="00267772" w:rsidP="007420A2">
      <w:pPr>
        <w:pStyle w:val="20"/>
        <w:numPr>
          <w:ilvl w:val="0"/>
          <w:numId w:val="6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воспитывать доброжелательность и контактность в отношениях со сверстниками;</w:t>
      </w:r>
    </w:p>
    <w:p w:rsidR="00267772" w:rsidRPr="005B48CD" w:rsidRDefault="00267772" w:rsidP="007420A2">
      <w:pPr>
        <w:pStyle w:val="20"/>
        <w:numPr>
          <w:ilvl w:val="0"/>
          <w:numId w:val="6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навыки действий с воображаемыми предметами; способствовать развитию навыков передачи образа различными способами (речь, мимика, жест, пантомима и прочее);</w:t>
      </w:r>
    </w:p>
    <w:p w:rsidR="00267772" w:rsidRPr="005B48CD" w:rsidRDefault="00267772" w:rsidP="007420A2">
      <w:pPr>
        <w:pStyle w:val="20"/>
        <w:numPr>
          <w:ilvl w:val="0"/>
          <w:numId w:val="6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создавать условия для показа результатов творческой деятельности, поддерживать инициативу изготовления декораций, элементов костюмов и атрибутов;</w:t>
      </w:r>
    </w:p>
    <w:p w:rsidR="00A7158C" w:rsidRPr="005B48CD" w:rsidRDefault="00A7158C" w:rsidP="007420A2">
      <w:pPr>
        <w:pStyle w:val="20"/>
        <w:shd w:val="clear" w:color="auto" w:fill="auto"/>
        <w:tabs>
          <w:tab w:val="left" w:pos="1042"/>
        </w:tabs>
        <w:spacing w:before="0" w:after="0" w:line="240" w:lineRule="auto"/>
        <w:ind w:firstLine="709"/>
        <w:jc w:val="both"/>
        <w:rPr>
          <w:sz w:val="24"/>
          <w:szCs w:val="24"/>
          <w:lang w:val="ru-RU"/>
        </w:rPr>
      </w:pPr>
    </w:p>
    <w:p w:rsidR="00267772" w:rsidRPr="005B48CD" w:rsidRDefault="00A7158C" w:rsidP="007420A2">
      <w:pPr>
        <w:pStyle w:val="20"/>
        <w:shd w:val="clear" w:color="auto" w:fill="auto"/>
        <w:tabs>
          <w:tab w:val="left" w:pos="1042"/>
        </w:tabs>
        <w:spacing w:before="0" w:after="0" w:line="240" w:lineRule="auto"/>
        <w:ind w:firstLine="709"/>
        <w:jc w:val="both"/>
        <w:rPr>
          <w:sz w:val="24"/>
          <w:szCs w:val="24"/>
        </w:rPr>
      </w:pPr>
      <w:r w:rsidRPr="005B48CD">
        <w:rPr>
          <w:sz w:val="24"/>
          <w:szCs w:val="24"/>
          <w:lang w:val="ru-RU"/>
        </w:rPr>
        <w:t>-</w:t>
      </w:r>
      <w:proofErr w:type="spellStart"/>
      <w:r w:rsidR="00267772" w:rsidRPr="005B48CD">
        <w:rPr>
          <w:sz w:val="24"/>
          <w:szCs w:val="24"/>
        </w:rPr>
        <w:t>культурно-досуговая</w:t>
      </w:r>
      <w:proofErr w:type="spellEnd"/>
      <w:r w:rsidR="00267772" w:rsidRPr="005B48CD">
        <w:rPr>
          <w:sz w:val="24"/>
          <w:szCs w:val="24"/>
        </w:rPr>
        <w:t xml:space="preserve"> </w:t>
      </w:r>
      <w:proofErr w:type="spellStart"/>
      <w:r w:rsidR="00267772" w:rsidRPr="005B48CD">
        <w:rPr>
          <w:sz w:val="24"/>
          <w:szCs w:val="24"/>
        </w:rPr>
        <w:t>деятельность</w:t>
      </w:r>
      <w:proofErr w:type="spellEnd"/>
      <w:r w:rsidR="00267772" w:rsidRPr="005B48CD">
        <w:rPr>
          <w:sz w:val="24"/>
          <w:szCs w:val="24"/>
        </w:rPr>
        <w:t>:</w:t>
      </w:r>
    </w:p>
    <w:p w:rsidR="00267772" w:rsidRPr="005B48CD" w:rsidRDefault="00267772" w:rsidP="007420A2">
      <w:pPr>
        <w:pStyle w:val="20"/>
        <w:numPr>
          <w:ilvl w:val="0"/>
          <w:numId w:val="6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развивать желание организовывать свободное время с интересом и пользой. Формировать основы </w:t>
      </w:r>
      <w:proofErr w:type="spellStart"/>
      <w:r w:rsidRPr="005B48CD">
        <w:rPr>
          <w:sz w:val="24"/>
          <w:szCs w:val="24"/>
          <w:lang w:val="ru-RU"/>
        </w:rPr>
        <w:t>досуговой</w:t>
      </w:r>
      <w:proofErr w:type="spellEnd"/>
      <w:r w:rsidRPr="005B48CD">
        <w:rPr>
          <w:sz w:val="24"/>
          <w:szCs w:val="24"/>
          <w:lang w:val="ru-RU"/>
        </w:rPr>
        <w:t xml:space="preserve"> культуры во время игр, творчества, прогулки и прочее;</w:t>
      </w:r>
    </w:p>
    <w:p w:rsidR="00267772" w:rsidRPr="005B48CD" w:rsidRDefault="00267772" w:rsidP="007420A2">
      <w:pPr>
        <w:pStyle w:val="20"/>
        <w:numPr>
          <w:ilvl w:val="0"/>
          <w:numId w:val="6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создавать условия для проявления культурных потребностей и интересов, а также их использования в организации своего досуга;</w:t>
      </w:r>
    </w:p>
    <w:p w:rsidR="00267772" w:rsidRPr="005B48CD" w:rsidRDefault="00267772" w:rsidP="007420A2">
      <w:pPr>
        <w:pStyle w:val="20"/>
        <w:numPr>
          <w:ilvl w:val="0"/>
          <w:numId w:val="6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понятия праздничный и будний день, понимать их различия;</w:t>
      </w:r>
    </w:p>
    <w:p w:rsidR="00267772" w:rsidRPr="005B48CD" w:rsidRDefault="00267772" w:rsidP="007420A2">
      <w:pPr>
        <w:pStyle w:val="20"/>
        <w:numPr>
          <w:ilvl w:val="0"/>
          <w:numId w:val="6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знакомить с историей возникновения праздников, воспитывать бережное отношение к народным праздничным традициям и обычаям;</w:t>
      </w:r>
    </w:p>
    <w:p w:rsidR="00267772" w:rsidRPr="005B48CD" w:rsidRDefault="00267772" w:rsidP="007420A2">
      <w:pPr>
        <w:pStyle w:val="20"/>
        <w:numPr>
          <w:ilvl w:val="0"/>
          <w:numId w:val="6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интерес к участию в праздничных программах и вызывать желание принимать участие в подготовке помещений к ним (украшение флажками, гирляндами, цветами и прочее);</w:t>
      </w:r>
    </w:p>
    <w:p w:rsidR="00267772" w:rsidRPr="005B48CD" w:rsidRDefault="00267772" w:rsidP="007420A2">
      <w:pPr>
        <w:pStyle w:val="20"/>
        <w:numPr>
          <w:ilvl w:val="0"/>
          <w:numId w:val="6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внимание и отзывчивость к окружающим людям во время праздничных мероприятий (поздравлять, приглашать на праздник, готовить подарки и прочее);</w:t>
      </w:r>
    </w:p>
    <w:p w:rsidR="00267772" w:rsidRPr="005B48CD" w:rsidRDefault="00267772" w:rsidP="007420A2">
      <w:pPr>
        <w:pStyle w:val="20"/>
        <w:numPr>
          <w:ilvl w:val="0"/>
          <w:numId w:val="6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воспитывать интерес к народной культуре, продолжать знакомить с традициями народов страны; воспитывать интерес и желание участвовать в народных праздниках и развлечениях;</w:t>
      </w:r>
    </w:p>
    <w:p w:rsidR="00267772" w:rsidRPr="005B48CD" w:rsidRDefault="00267772" w:rsidP="007420A2">
      <w:pPr>
        <w:pStyle w:val="20"/>
        <w:numPr>
          <w:ilvl w:val="0"/>
          <w:numId w:val="6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поддерживать интерес к участию в творческих объединениях дополнительного образования в ДОО и </w:t>
      </w:r>
      <w:proofErr w:type="gramStart"/>
      <w:r w:rsidRPr="005B48CD">
        <w:rPr>
          <w:sz w:val="24"/>
          <w:szCs w:val="24"/>
          <w:lang w:val="ru-RU"/>
        </w:rPr>
        <w:t>вне</w:t>
      </w:r>
      <w:proofErr w:type="gramEnd"/>
      <w:r w:rsidRPr="005B48CD">
        <w:rPr>
          <w:sz w:val="24"/>
          <w:szCs w:val="24"/>
          <w:lang w:val="ru-RU"/>
        </w:rPr>
        <w:t xml:space="preserve"> </w:t>
      </w:r>
      <w:proofErr w:type="gramStart"/>
      <w:r w:rsidRPr="005B48CD">
        <w:rPr>
          <w:sz w:val="24"/>
          <w:szCs w:val="24"/>
          <w:lang w:val="ru-RU"/>
        </w:rPr>
        <w:t>её</w:t>
      </w:r>
      <w:proofErr w:type="gramEnd"/>
      <w:r w:rsidRPr="005B48CD">
        <w:rPr>
          <w:sz w:val="24"/>
          <w:szCs w:val="24"/>
          <w:lang w:val="ru-RU"/>
        </w:rPr>
        <w:t>.</w:t>
      </w:r>
    </w:p>
    <w:p w:rsidR="00A7158C" w:rsidRPr="005B48CD" w:rsidRDefault="00A7158C" w:rsidP="007420A2">
      <w:pPr>
        <w:pStyle w:val="20"/>
        <w:numPr>
          <w:ilvl w:val="0"/>
          <w:numId w:val="65"/>
        </w:numPr>
        <w:shd w:val="clear" w:color="auto" w:fill="auto"/>
        <w:tabs>
          <w:tab w:val="left" w:pos="993"/>
        </w:tabs>
        <w:spacing w:before="0" w:after="0" w:line="240" w:lineRule="auto"/>
        <w:ind w:left="0" w:firstLine="709"/>
        <w:jc w:val="both"/>
        <w:rPr>
          <w:sz w:val="24"/>
          <w:szCs w:val="24"/>
          <w:lang w:val="ru-RU"/>
        </w:rPr>
      </w:pPr>
    </w:p>
    <w:p w:rsidR="00267772" w:rsidRPr="005B48CD" w:rsidRDefault="00267772" w:rsidP="007420A2">
      <w:pPr>
        <w:pStyle w:val="20"/>
        <w:shd w:val="clear" w:color="auto" w:fill="auto"/>
        <w:tabs>
          <w:tab w:val="left" w:pos="1580"/>
        </w:tabs>
        <w:spacing w:before="0" w:after="0" w:line="240" w:lineRule="auto"/>
        <w:ind w:firstLine="709"/>
        <w:jc w:val="both"/>
        <w:rPr>
          <w:sz w:val="24"/>
          <w:szCs w:val="24"/>
          <w:lang w:val="ru-RU"/>
        </w:rPr>
      </w:pPr>
      <w:r w:rsidRPr="005B48CD">
        <w:rPr>
          <w:b/>
          <w:sz w:val="24"/>
          <w:szCs w:val="24"/>
          <w:lang w:val="ru-RU"/>
        </w:rPr>
        <w:t>Содержание</w:t>
      </w:r>
      <w:r w:rsidRPr="005B48CD">
        <w:rPr>
          <w:sz w:val="24"/>
          <w:szCs w:val="24"/>
          <w:lang w:val="ru-RU"/>
        </w:rPr>
        <w:t xml:space="preserve"> образовательной деятельности.</w:t>
      </w:r>
    </w:p>
    <w:p w:rsidR="00A7158C" w:rsidRPr="005B48CD" w:rsidRDefault="00A7158C" w:rsidP="007420A2">
      <w:pPr>
        <w:pStyle w:val="20"/>
        <w:shd w:val="clear" w:color="auto" w:fill="auto"/>
        <w:tabs>
          <w:tab w:val="left" w:pos="1580"/>
        </w:tabs>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782"/>
        </w:tabs>
        <w:spacing w:before="0" w:after="0" w:line="240" w:lineRule="auto"/>
        <w:ind w:firstLine="709"/>
        <w:jc w:val="both"/>
        <w:rPr>
          <w:b/>
          <w:i/>
          <w:sz w:val="24"/>
          <w:szCs w:val="24"/>
          <w:lang w:val="ru-RU"/>
        </w:rPr>
      </w:pPr>
      <w:r w:rsidRPr="005B48CD">
        <w:rPr>
          <w:b/>
          <w:i/>
          <w:sz w:val="24"/>
          <w:szCs w:val="24"/>
          <w:lang w:val="ru-RU"/>
        </w:rPr>
        <w:t>Приобщение к искусству.</w:t>
      </w:r>
    </w:p>
    <w:p w:rsidR="00267772" w:rsidRPr="005B48CD" w:rsidRDefault="00A7158C" w:rsidP="007420A2">
      <w:pPr>
        <w:pStyle w:val="20"/>
        <w:shd w:val="clear" w:color="auto" w:fill="auto"/>
        <w:tabs>
          <w:tab w:val="left" w:pos="1038"/>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 xml:space="preserve">Педагог продолжает формировать у детей интерес к музыке, живописи, народному искусству, воспитывать бережное отношение к произведениям искусства. Развивает у детей эстетические чувства, эмоции, эстетический вкус, эстетическое восприятие произведений искусства, формирует умение выделять их выразительные средства. Учит соотносить художественный образ и средства выразительности, характеризующие его в разных видах искусства, подбирать материал и пособия для самостоятельной художественной деятельности. </w:t>
      </w:r>
      <w:proofErr w:type="gramStart"/>
      <w:r w:rsidR="00267772" w:rsidRPr="005B48CD">
        <w:rPr>
          <w:sz w:val="24"/>
          <w:szCs w:val="24"/>
          <w:lang w:val="ru-RU"/>
        </w:rPr>
        <w:t>Формирует у детей умение выделять, называть, группировать произведения по видам искусства: литература, музыка, изобразительное искусство, архитектура, театр, цирк.</w:t>
      </w:r>
      <w:proofErr w:type="gramEnd"/>
    </w:p>
    <w:p w:rsidR="00267772" w:rsidRPr="005B48CD" w:rsidRDefault="00A7158C" w:rsidP="007420A2">
      <w:pPr>
        <w:pStyle w:val="20"/>
        <w:shd w:val="clear" w:color="auto" w:fill="auto"/>
        <w:tabs>
          <w:tab w:val="left" w:pos="1033"/>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 xml:space="preserve">Педагог продолжает развивать у детей стремление к познанию культурных традиций через творческую деятельность (изобразительную, музыкальную, театрализованную, </w:t>
      </w:r>
      <w:proofErr w:type="spellStart"/>
      <w:r w:rsidR="00267772" w:rsidRPr="005B48CD">
        <w:rPr>
          <w:sz w:val="24"/>
          <w:szCs w:val="24"/>
          <w:lang w:val="ru-RU"/>
        </w:rPr>
        <w:t>культурно-досуговую</w:t>
      </w:r>
      <w:proofErr w:type="spellEnd"/>
      <w:r w:rsidR="00267772" w:rsidRPr="005B48CD">
        <w:rPr>
          <w:sz w:val="24"/>
          <w:szCs w:val="24"/>
          <w:lang w:val="ru-RU"/>
        </w:rPr>
        <w:t>).</w:t>
      </w:r>
    </w:p>
    <w:p w:rsidR="00267772" w:rsidRPr="005B48CD" w:rsidRDefault="00A7158C" w:rsidP="007420A2">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Педагог формирует духовно-нравственные качества в процессе ознакомления с различными видами искусства духовно-нравственного содержания;</w:t>
      </w:r>
    </w:p>
    <w:p w:rsidR="00267772" w:rsidRPr="005B48CD" w:rsidRDefault="00A7158C" w:rsidP="007420A2">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t>-</w:t>
      </w:r>
      <w:r w:rsidR="00267772" w:rsidRPr="005B48CD">
        <w:rPr>
          <w:sz w:val="24"/>
          <w:szCs w:val="24"/>
          <w:lang w:val="ru-RU"/>
        </w:rPr>
        <w:t xml:space="preserve">Педагог продолжает знакомить детей (без запоминания) с видами изобразительного искусства: графика, декоративно-прикладное искусство, живопись, скульптура, фотоискусство. Педагог продолжает знакомить детей с основными жанрами изобразительного искусства: натюрморт, пейзаж, портрет. Формирует у детей умение выделять и использовать в своей изобразительной, музыкальной, театрализованной </w:t>
      </w:r>
      <w:r w:rsidR="00267772" w:rsidRPr="005B48CD">
        <w:rPr>
          <w:sz w:val="24"/>
          <w:szCs w:val="24"/>
          <w:lang w:val="ru-RU"/>
        </w:rPr>
        <w:lastRenderedPageBreak/>
        <w:t>деятельности средства выразительности разных видов искусства, называть материалы для разных видов художественной деятельности.</w:t>
      </w:r>
    </w:p>
    <w:p w:rsidR="00267772" w:rsidRPr="005B48CD" w:rsidRDefault="00A7158C" w:rsidP="007420A2">
      <w:pPr>
        <w:pStyle w:val="20"/>
        <w:shd w:val="clear" w:color="auto" w:fill="auto"/>
        <w:tabs>
          <w:tab w:val="left" w:pos="1033"/>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 xml:space="preserve">Педагог знакомит детей с произведениями живописи (И.И. Шишкин, И.И. Левитан, В.А. Серов, И.Э. Грабарь, П.П. </w:t>
      </w:r>
      <w:proofErr w:type="spellStart"/>
      <w:r w:rsidR="00267772" w:rsidRPr="005B48CD">
        <w:rPr>
          <w:sz w:val="24"/>
          <w:szCs w:val="24"/>
          <w:lang w:val="ru-RU"/>
        </w:rPr>
        <w:t>Кончаловский</w:t>
      </w:r>
      <w:proofErr w:type="spellEnd"/>
      <w:r w:rsidR="00267772" w:rsidRPr="005B48CD">
        <w:rPr>
          <w:sz w:val="24"/>
          <w:szCs w:val="24"/>
          <w:lang w:val="ru-RU"/>
        </w:rPr>
        <w:t xml:space="preserve"> и другими), изображением родной природы в картинах художников. Расширяет представления о графике (ее выразительных средствах). Знакомить с творчеством художнико</w:t>
      </w:r>
      <w:proofErr w:type="gramStart"/>
      <w:r w:rsidR="00267772" w:rsidRPr="005B48CD">
        <w:rPr>
          <w:sz w:val="24"/>
          <w:szCs w:val="24"/>
          <w:lang w:val="ru-RU"/>
        </w:rPr>
        <w:t>в-</w:t>
      </w:r>
      <w:proofErr w:type="gramEnd"/>
      <w:r w:rsidR="00267772" w:rsidRPr="005B48CD">
        <w:rPr>
          <w:sz w:val="24"/>
          <w:szCs w:val="24"/>
          <w:lang w:val="ru-RU"/>
        </w:rPr>
        <w:t xml:space="preserve"> иллюстраторов детских книг (Ю.А. Васнецов, Е.М. </w:t>
      </w:r>
      <w:proofErr w:type="spellStart"/>
      <w:r w:rsidR="00267772" w:rsidRPr="005B48CD">
        <w:rPr>
          <w:sz w:val="24"/>
          <w:szCs w:val="24"/>
          <w:lang w:val="ru-RU"/>
        </w:rPr>
        <w:t>Рачев</w:t>
      </w:r>
      <w:proofErr w:type="spellEnd"/>
      <w:r w:rsidR="00267772" w:rsidRPr="005B48CD">
        <w:rPr>
          <w:sz w:val="24"/>
          <w:szCs w:val="24"/>
          <w:lang w:val="ru-RU"/>
        </w:rPr>
        <w:t xml:space="preserve">, Е.И. </w:t>
      </w:r>
      <w:proofErr w:type="spellStart"/>
      <w:r w:rsidR="00267772" w:rsidRPr="005B48CD">
        <w:rPr>
          <w:sz w:val="24"/>
          <w:szCs w:val="24"/>
          <w:lang w:val="ru-RU"/>
        </w:rPr>
        <w:t>Чарушин</w:t>
      </w:r>
      <w:proofErr w:type="spellEnd"/>
      <w:r w:rsidR="00267772" w:rsidRPr="005B48CD">
        <w:rPr>
          <w:sz w:val="24"/>
          <w:szCs w:val="24"/>
          <w:lang w:val="ru-RU"/>
        </w:rPr>
        <w:t xml:space="preserve">, И.Я. </w:t>
      </w:r>
      <w:proofErr w:type="spellStart"/>
      <w:r w:rsidR="00267772" w:rsidRPr="005B48CD">
        <w:rPr>
          <w:sz w:val="24"/>
          <w:szCs w:val="24"/>
          <w:lang w:val="ru-RU"/>
        </w:rPr>
        <w:t>Билибин</w:t>
      </w:r>
      <w:proofErr w:type="spellEnd"/>
      <w:r w:rsidR="00267772" w:rsidRPr="005B48CD">
        <w:rPr>
          <w:sz w:val="24"/>
          <w:szCs w:val="24"/>
          <w:lang w:val="ru-RU"/>
        </w:rPr>
        <w:t xml:space="preserve"> и другие). Знакомит с творчеством русских и зарубежных композиторов, а также детских композиторов-песенников (И.С. Бах, В.А. Моцарт, П.И. Чайковский, М.И. Глинка, С.С. Прокофьев, В.Я. </w:t>
      </w:r>
      <w:proofErr w:type="spellStart"/>
      <w:r w:rsidR="00267772" w:rsidRPr="005B48CD">
        <w:rPr>
          <w:sz w:val="24"/>
          <w:szCs w:val="24"/>
          <w:lang w:val="ru-RU"/>
        </w:rPr>
        <w:t>Шаинский</w:t>
      </w:r>
      <w:proofErr w:type="spellEnd"/>
      <w:r w:rsidR="00267772" w:rsidRPr="005B48CD">
        <w:rPr>
          <w:sz w:val="24"/>
          <w:szCs w:val="24"/>
          <w:lang w:val="ru-RU"/>
        </w:rPr>
        <w:t xml:space="preserve"> и другими).</w:t>
      </w:r>
    </w:p>
    <w:p w:rsidR="00267772" w:rsidRPr="005B48CD" w:rsidRDefault="00A7158C" w:rsidP="007420A2">
      <w:pPr>
        <w:pStyle w:val="20"/>
        <w:shd w:val="clear" w:color="auto" w:fill="auto"/>
        <w:tabs>
          <w:tab w:val="left" w:pos="1100"/>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Педагог продолжает знакомить детей с архитектурой. Закрепляет у детей знания о том, что существуют различные по назначению здания: жилые дома, магазины, театры, кинотеатры и другое. Обращает внимание детей на сходства и различия архитектурных сооружений одинакового назначения: форма, пропорции (высота, длина, украшения - декор и так далее). Подводит детей к пониманию зависимости конструкции здания от его назначения: жилой дом, театр, храм и так далее. Развивает у детей наблюдательность, учит внимательно рассматривать здания, замечать их характерные особенности, разнообразие пропорций, конструкций, украшающих деталей. При чтении литературных произведений, сказок обращает внимание детей на описание сказочных домиков (теремок, рукавичка, избушка на курьих ножках), дворцов.</w:t>
      </w:r>
    </w:p>
    <w:p w:rsidR="00267772" w:rsidRPr="005B48CD" w:rsidRDefault="00A7158C" w:rsidP="007420A2">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t>-</w:t>
      </w:r>
      <w:r w:rsidR="00267772" w:rsidRPr="005B48CD">
        <w:rPr>
          <w:sz w:val="24"/>
          <w:szCs w:val="24"/>
          <w:lang w:val="ru-RU"/>
        </w:rPr>
        <w:t>Расширяет представления детей о народном искусстве, фольклоре, музыке и художественных промыслах. Педагог знакомит детей с видами и жанрами фольклора. Поощряет участие детей в фольклорных развлечениях и праздниках.</w:t>
      </w:r>
    </w:p>
    <w:p w:rsidR="00267772" w:rsidRPr="005B48CD" w:rsidRDefault="00A7158C" w:rsidP="007420A2">
      <w:pPr>
        <w:pStyle w:val="20"/>
        <w:shd w:val="clear" w:color="auto" w:fill="auto"/>
        <w:tabs>
          <w:tab w:val="left" w:pos="1023"/>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 xml:space="preserve">Педагог поощряет активное участие детей в художественной </w:t>
      </w:r>
      <w:proofErr w:type="gramStart"/>
      <w:r w:rsidR="00267772" w:rsidRPr="005B48CD">
        <w:rPr>
          <w:sz w:val="24"/>
          <w:szCs w:val="24"/>
          <w:lang w:val="ru-RU"/>
        </w:rPr>
        <w:t>деятельности</w:t>
      </w:r>
      <w:proofErr w:type="gramEnd"/>
      <w:r w:rsidR="00267772" w:rsidRPr="005B48CD">
        <w:rPr>
          <w:sz w:val="24"/>
          <w:szCs w:val="24"/>
          <w:lang w:val="ru-RU"/>
        </w:rPr>
        <w:t xml:space="preserve"> как по собственному желанию, так и под руководством взрослых.</w:t>
      </w:r>
    </w:p>
    <w:p w:rsidR="00267772" w:rsidRPr="005B48CD" w:rsidRDefault="00A7158C" w:rsidP="007420A2">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t xml:space="preserve">- </w:t>
      </w:r>
      <w:r w:rsidR="00267772" w:rsidRPr="005B48CD">
        <w:rPr>
          <w:sz w:val="24"/>
          <w:szCs w:val="24"/>
          <w:lang w:val="ru-RU"/>
        </w:rPr>
        <w:t>Педагог расширяет представления детей о творческих профессиях, их значении, особенностях: художник, композитор, музыкант, актер, артист балета и другие. Педагог закрепляет и расширяет знания детей о телевидении, музеях, театре, цирке, кино, библиотеке; формирует желание посещать их.</w:t>
      </w:r>
    </w:p>
    <w:p w:rsidR="00A7158C" w:rsidRPr="005B48CD" w:rsidRDefault="00A7158C" w:rsidP="007420A2">
      <w:pPr>
        <w:pStyle w:val="20"/>
        <w:shd w:val="clear" w:color="auto" w:fill="auto"/>
        <w:tabs>
          <w:tab w:val="left" w:pos="1028"/>
        </w:tabs>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777"/>
        </w:tabs>
        <w:spacing w:before="0" w:after="0" w:line="240" w:lineRule="auto"/>
        <w:ind w:firstLine="709"/>
        <w:jc w:val="both"/>
        <w:rPr>
          <w:b/>
          <w:i/>
          <w:sz w:val="24"/>
          <w:szCs w:val="24"/>
          <w:lang w:val="ru-RU"/>
        </w:rPr>
      </w:pPr>
      <w:r w:rsidRPr="005B48CD">
        <w:rPr>
          <w:b/>
          <w:i/>
          <w:sz w:val="24"/>
          <w:szCs w:val="24"/>
          <w:lang w:val="ru-RU"/>
        </w:rPr>
        <w:t>Изобразительная деятельность.</w:t>
      </w:r>
    </w:p>
    <w:p w:rsidR="00267772" w:rsidRPr="005B48CD" w:rsidRDefault="00A7158C" w:rsidP="007420A2">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tab/>
      </w:r>
      <w:r w:rsidR="00267772" w:rsidRPr="005B48CD">
        <w:rPr>
          <w:sz w:val="24"/>
          <w:szCs w:val="24"/>
          <w:lang w:val="ru-RU"/>
        </w:rPr>
        <w:t xml:space="preserve">Педагог продолжает развивать интерес детей к изобразительной деятельности. Выявляет задатки у детей и развивает на их основе </w:t>
      </w:r>
      <w:proofErr w:type="spellStart"/>
      <w:r w:rsidR="00267772" w:rsidRPr="005B48CD">
        <w:rPr>
          <w:sz w:val="24"/>
          <w:szCs w:val="24"/>
          <w:lang w:val="ru-RU"/>
        </w:rPr>
        <w:t>художественно</w:t>
      </w:r>
      <w:r w:rsidR="00267772" w:rsidRPr="005B48CD">
        <w:rPr>
          <w:sz w:val="24"/>
          <w:szCs w:val="24"/>
          <w:lang w:val="ru-RU"/>
        </w:rPr>
        <w:softHyphen/>
        <w:t>творческие</w:t>
      </w:r>
      <w:proofErr w:type="spellEnd"/>
      <w:r w:rsidR="00267772" w:rsidRPr="005B48CD">
        <w:rPr>
          <w:sz w:val="24"/>
          <w:szCs w:val="24"/>
          <w:lang w:val="ru-RU"/>
        </w:rPr>
        <w:t xml:space="preserve"> способности в продуктивных видах детской деятельности. Педагог обогащает сенсорный опыт детей; закрепляет знания об основных формах предметов и объектов природы. Развивает у детей эстетическое восприятие, учит созерцать красоту окружающего мира. Развивает у детей способность наблюдать, всматриваться (вслушиваться) в явления и объекты природы, замечать их изменения (например, как изменяются форма и цвет медленно плывущих облаков, как постепенно раскрывается утром и закрывается вечером венчик цветка, как изменяется освещение предметов на солнце и в тени). В процессе восприятия предметов и явлений развивает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обобщения. Развивает у детей чувство формы, цвета, пропорций, учит передавать в изображении основные свойства предметов (форма, величина, цвет), характерные детали, соотношение предметов и их частей по величине, высоте, расположению относительно друг друга. Педагог продолжает совершенствовать умение детей рассматривать работы (рисунки, лепку, аппликации), радоваться достигнутому результату, замечать и выделять выразительные решения изображений.</w:t>
      </w:r>
    </w:p>
    <w:p w:rsidR="00A7158C" w:rsidRPr="005B48CD" w:rsidRDefault="00A7158C" w:rsidP="007420A2">
      <w:pPr>
        <w:pStyle w:val="20"/>
        <w:shd w:val="clear" w:color="auto" w:fill="auto"/>
        <w:spacing w:before="0" w:after="0" w:line="240" w:lineRule="auto"/>
        <w:ind w:firstLine="709"/>
        <w:jc w:val="both"/>
        <w:rPr>
          <w:sz w:val="24"/>
          <w:szCs w:val="24"/>
          <w:lang w:val="ru-RU"/>
        </w:rPr>
      </w:pP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Предметное рисование: педагог продолжает совершенствовать у детей умение передавать в рисунке образы предметов, объектов, персонажей сказок, литературных произведений. Обращает внимание детей на отличия предметов по форме, величине, пропорциям частей; побуждает их передавать эти отличия в рисунках. Учит передавать положение предметов в пространстве на листе бумаги, обращает внимание детей на то, что </w:t>
      </w:r>
      <w:r w:rsidRPr="005B48CD">
        <w:rPr>
          <w:sz w:val="24"/>
          <w:szCs w:val="24"/>
          <w:lang w:val="ru-RU"/>
        </w:rPr>
        <w:lastRenderedPageBreak/>
        <w:t>предметы могут по-разному располагаться на плоскости (стоять, лежать, менять положение: живые существа могут двигаться, менять позы, дерево в ветреный день - наклоняться и так далее). Учит детей передавать движения фигур. Способствует у детей овладению композиционным умениям: учит располагать предмет на листе с учётом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по горизонтали). Закрепляет у детей способы и приемы рисования различными изобразительными материалами (цветные карандаши, гуашь, акварель, цветные мелки, пастель, сангина, угольный карандаш, фломастеры, разнообразные кисти и тому подобное). Вырабатывает у детей навыки рисования контура предмета простым карандашом с легким нажимом на него, чтобы при последующем закрашивании изображения не оставалось жестких, грубых линий, пачкающих рисунок.</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учит детей рисовать акварелью в соответствии с её спецификой (прозрачностью и легкостью цвета, плавностью перехода одного цвета в другой). Учит рисовать кистью разными способами: широкие линии - всем ворсом, тонкие - концом кисти; наносить мазки, прикладывая кисть всем ворсом к бумаге, рисовать концом кисти мелкие пятнышки. Педагог закрепляет знания детей об уже известных цветах, знакомить с новыми цветами (фиолетовый) и оттенками (голубой, розовый, темно-зеленый, сиреневый), развивать чувство цвета. Учит детей смешивать краски для получения новых цветов и оттенков (при рисовании гуашью) и </w:t>
      </w:r>
      <w:proofErr w:type="spellStart"/>
      <w:r w:rsidRPr="005B48CD">
        <w:rPr>
          <w:sz w:val="24"/>
          <w:szCs w:val="24"/>
          <w:lang w:val="ru-RU"/>
        </w:rPr>
        <w:t>высветлять</w:t>
      </w:r>
      <w:proofErr w:type="spellEnd"/>
      <w:r w:rsidRPr="005B48CD">
        <w:rPr>
          <w:sz w:val="24"/>
          <w:szCs w:val="24"/>
          <w:lang w:val="ru-RU"/>
        </w:rPr>
        <w:t xml:space="preserve"> цвет, добавляя в краску воду (при рисовании акварелью). При рисовании карандашами учит передавать оттенки цвета, регулируя нажим на карандаш. В карандашном исполнении дети могут, регулируя нажим, передать до трех оттенков цвета.</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Сюжетное рисование: педагог учит детей создавать сюжетные композиции на темы окружающей жизни и на темы литературных произведений («Кого встретил Колобок», «Два жадных медвежонка», «Где обедал воробей?» и другие). Развивает у детей композиционные умения, учит располагать изображения на полосе внизу листа, по всему листу. Обращает внимание детей на соотношение по величине разных предметов в сюжете (дома большие, деревья высокие и низкие; люди меньше домов, но больше растущих на лугу цветов). Педагог учит располагать на рисунке предметы так, чтобы они загораживали друг друга (растущие перед домом деревья и частично его загораживающие и тому подобное).</w:t>
      </w:r>
    </w:p>
    <w:p w:rsidR="00A7158C" w:rsidRPr="005B48CD" w:rsidRDefault="00A7158C" w:rsidP="007420A2">
      <w:pPr>
        <w:pStyle w:val="20"/>
        <w:shd w:val="clear" w:color="auto" w:fill="auto"/>
        <w:spacing w:before="0" w:after="0" w:line="240" w:lineRule="auto"/>
        <w:ind w:firstLine="709"/>
        <w:jc w:val="both"/>
        <w:rPr>
          <w:sz w:val="24"/>
          <w:szCs w:val="24"/>
          <w:lang w:val="ru-RU"/>
        </w:rPr>
      </w:pPr>
    </w:p>
    <w:p w:rsidR="00267772" w:rsidRPr="005B48CD" w:rsidRDefault="00267772" w:rsidP="007420A2">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 xml:space="preserve">Декоративное рисование: педагог продолжает знакомить детей с изделиями народных промыслов, закрепляет и углубляет знания о дымковской и </w:t>
      </w:r>
      <w:proofErr w:type="spellStart"/>
      <w:r w:rsidRPr="005B48CD">
        <w:rPr>
          <w:sz w:val="24"/>
          <w:szCs w:val="24"/>
          <w:lang w:val="ru-RU"/>
        </w:rPr>
        <w:t>филимоновской</w:t>
      </w:r>
      <w:proofErr w:type="spellEnd"/>
      <w:r w:rsidRPr="005B48CD">
        <w:rPr>
          <w:sz w:val="24"/>
          <w:szCs w:val="24"/>
          <w:lang w:val="ru-RU"/>
        </w:rPr>
        <w:t xml:space="preserve"> игрушках и их росписи; предлагает создавать изображения по мотивам народной декоративной росписи, знакомит с её цветовым строем и элементами композиции, поощряет детей за разнообразие используемых элементов.</w:t>
      </w:r>
      <w:proofErr w:type="gramEnd"/>
      <w:r w:rsidRPr="005B48CD">
        <w:rPr>
          <w:sz w:val="24"/>
          <w:szCs w:val="24"/>
          <w:lang w:val="ru-RU"/>
        </w:rPr>
        <w:t xml:space="preserve"> Продолжает знакомить детей с городецкой росписью, её цветовым решением, спецификой создания декоративных цветов (как правило, не чистых тонов, а оттенков), учит использовать для украшения оживки. Продолжает знакомить детей с росписью </w:t>
      </w:r>
      <w:proofErr w:type="spellStart"/>
      <w:r w:rsidRPr="005B48CD">
        <w:rPr>
          <w:sz w:val="24"/>
          <w:szCs w:val="24"/>
          <w:lang w:val="ru-RU"/>
        </w:rPr>
        <w:t>Полхов-Майдана</w:t>
      </w:r>
      <w:proofErr w:type="spellEnd"/>
      <w:r w:rsidRPr="005B48CD">
        <w:rPr>
          <w:sz w:val="24"/>
          <w:szCs w:val="24"/>
          <w:lang w:val="ru-RU"/>
        </w:rPr>
        <w:t xml:space="preserve">. Педагог включает городецкую и </w:t>
      </w:r>
      <w:proofErr w:type="spellStart"/>
      <w:r w:rsidRPr="005B48CD">
        <w:rPr>
          <w:sz w:val="24"/>
          <w:szCs w:val="24"/>
          <w:lang w:val="ru-RU"/>
        </w:rPr>
        <w:t>полхов-майданскую</w:t>
      </w:r>
      <w:proofErr w:type="spellEnd"/>
      <w:r w:rsidRPr="005B48CD">
        <w:rPr>
          <w:sz w:val="24"/>
          <w:szCs w:val="24"/>
          <w:lang w:val="ru-RU"/>
        </w:rPr>
        <w:t xml:space="preserve"> роспись в творческую работу детей, помогает осваивать специфику этих видов росписи. Знакомит детей с региональным (местным) декоративным искусством. </w:t>
      </w:r>
      <w:proofErr w:type="gramStart"/>
      <w:r w:rsidRPr="005B48CD">
        <w:rPr>
          <w:sz w:val="24"/>
          <w:szCs w:val="24"/>
          <w:lang w:val="ru-RU"/>
        </w:rPr>
        <w:t xml:space="preserve">Учит детей составлять узоры по мотивам городецкой, </w:t>
      </w:r>
      <w:proofErr w:type="spellStart"/>
      <w:r w:rsidRPr="005B48CD">
        <w:rPr>
          <w:sz w:val="24"/>
          <w:szCs w:val="24"/>
          <w:lang w:val="ru-RU"/>
        </w:rPr>
        <w:t>полхов-майданской</w:t>
      </w:r>
      <w:proofErr w:type="spellEnd"/>
      <w:r w:rsidRPr="005B48CD">
        <w:rPr>
          <w:sz w:val="24"/>
          <w:szCs w:val="24"/>
          <w:lang w:val="ru-RU"/>
        </w:rPr>
        <w:t>, гжельской росписи: знакомит с характерными элементами (бутоны, цветы, листья, травка, усики, завитки, оживки).</w:t>
      </w:r>
      <w:proofErr w:type="gramEnd"/>
      <w:r w:rsidRPr="005B48CD">
        <w:rPr>
          <w:sz w:val="24"/>
          <w:szCs w:val="24"/>
          <w:lang w:val="ru-RU"/>
        </w:rPr>
        <w:t xml:space="preserve"> Педагог учит создавать узоры на листах в форме народного изделия (поднос, солонка, чашка, розетка и </w:t>
      </w:r>
      <w:proofErr w:type="gramStart"/>
      <w:r w:rsidRPr="005B48CD">
        <w:rPr>
          <w:sz w:val="24"/>
          <w:szCs w:val="24"/>
          <w:lang w:val="ru-RU"/>
        </w:rPr>
        <w:t>другое</w:t>
      </w:r>
      <w:proofErr w:type="gramEnd"/>
      <w:r w:rsidRPr="005B48CD">
        <w:rPr>
          <w:sz w:val="24"/>
          <w:szCs w:val="24"/>
          <w:lang w:val="ru-RU"/>
        </w:rPr>
        <w:t>). Для развития творчества в декоративной деятельности, педагог учит детей использовать декоративные ткани, предоставляя детям бумагу в форме одежды и головных уборов (кокошник, платок, свитер и другое), предметов быта (салфетка, полотенце), учит ритмично располагать узор. Педагог предлагает детям расписывать бумажные силуэты и объемные фигуры.</w:t>
      </w:r>
    </w:p>
    <w:p w:rsidR="00A7158C" w:rsidRPr="005B48CD" w:rsidRDefault="00A7158C" w:rsidP="007420A2">
      <w:pPr>
        <w:pStyle w:val="20"/>
        <w:shd w:val="clear" w:color="auto" w:fill="auto"/>
        <w:tabs>
          <w:tab w:val="left" w:pos="1018"/>
        </w:tabs>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018"/>
        </w:tabs>
        <w:spacing w:before="0" w:after="0" w:line="240" w:lineRule="auto"/>
        <w:ind w:firstLine="709"/>
        <w:jc w:val="both"/>
        <w:rPr>
          <w:sz w:val="24"/>
          <w:szCs w:val="24"/>
          <w:lang w:val="ru-RU"/>
        </w:rPr>
      </w:pPr>
      <w:r w:rsidRPr="005B48CD">
        <w:rPr>
          <w:sz w:val="24"/>
          <w:szCs w:val="24"/>
          <w:lang w:val="ru-RU"/>
        </w:rPr>
        <w:t>Лепка:</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lastRenderedPageBreak/>
        <w:t>педагог продолжает знакомить детей с особенностями лепки из глины, пластилина и пластической массы. Развивает у детей умение лепить с натуры и по представлению знакомые предметы (овощи, фрукты, грибы, посуда, игрушки); передавать их характерные особенности. Педагог продолжает формировать умение у детей лепить посуду из целого куска глины и пластилина ленточным способом. Закрепляет у детей умение лепить предметы пластическим, конструктивным и комбинированным способами. Учит сглаживать поверхность формы, делать предметы устойчивыми. Учит детей передавать в лепке выразительность образа, лепить фигуры человека и животных в движении, объединять небольшие группы предметов в несложные сюжеты (в коллективных композициях): «Курица с цыплятами», «Два жадных медвежонка нашли сыр», «Дети на прогулке» и другие. Формировать у детей умения лепить по представлению героев литературных произведений (Медведь и Колобок, Лиса и Зайчик, Машенька и Медведь и тому подобное). Педагог развивает у детей творчество, инициативу. Продолжает формировать у детей умение лепить мелкие детали; пользуясь стекой, наносить рисунок чешуек у рыбки, обозначать глаза, шерсть животного, перышки птицы, узор, складки на одежде людей и тому подобное. Продолжает формировать у детей технические умения и навыки работы с разнообразными материалами для лепки; побуждает использовать дополнительные материалы (косточки, зернышки, бусинки и так далее). Педагог закрепляет у детей навыки аккуратной лепки. Закрепляет у детей навык тщательно мыть руки по окончании лепки.</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Декоративная лепка: педагог продолжает знакомить детей с особенностями декоративной лепки. Формирует у детей интерес и эстетическое отношение к предметам народного декоративно-прикладного искусства. Учит детей лепить птиц, животных, людей по типу народных игрушек (</w:t>
      </w:r>
      <w:proofErr w:type="gramStart"/>
      <w:r w:rsidRPr="005B48CD">
        <w:rPr>
          <w:sz w:val="24"/>
          <w:szCs w:val="24"/>
          <w:lang w:val="ru-RU"/>
        </w:rPr>
        <w:t>дымковской</w:t>
      </w:r>
      <w:proofErr w:type="gramEnd"/>
      <w:r w:rsidRPr="005B48CD">
        <w:rPr>
          <w:sz w:val="24"/>
          <w:szCs w:val="24"/>
          <w:lang w:val="ru-RU"/>
        </w:rPr>
        <w:t xml:space="preserve">, </w:t>
      </w:r>
      <w:proofErr w:type="spellStart"/>
      <w:r w:rsidRPr="005B48CD">
        <w:rPr>
          <w:sz w:val="24"/>
          <w:szCs w:val="24"/>
          <w:lang w:val="ru-RU"/>
        </w:rPr>
        <w:t>филимоновской</w:t>
      </w:r>
      <w:proofErr w:type="spellEnd"/>
      <w:r w:rsidRPr="005B48CD">
        <w:rPr>
          <w:sz w:val="24"/>
          <w:szCs w:val="24"/>
          <w:lang w:val="ru-RU"/>
        </w:rPr>
        <w:t xml:space="preserve">, </w:t>
      </w:r>
      <w:proofErr w:type="spellStart"/>
      <w:r w:rsidRPr="005B48CD">
        <w:rPr>
          <w:sz w:val="24"/>
          <w:szCs w:val="24"/>
          <w:lang w:val="ru-RU"/>
        </w:rPr>
        <w:t>каргопольской</w:t>
      </w:r>
      <w:proofErr w:type="spellEnd"/>
      <w:r w:rsidRPr="005B48CD">
        <w:rPr>
          <w:sz w:val="24"/>
          <w:szCs w:val="24"/>
          <w:lang w:val="ru-RU"/>
        </w:rPr>
        <w:t xml:space="preserve"> и другие). Формирует у детей умение украшать узорами предметы декоративного искусства. Учит детей расписывать изделия гуашью, украшать их </w:t>
      </w:r>
      <w:proofErr w:type="spellStart"/>
      <w:r w:rsidRPr="005B48CD">
        <w:rPr>
          <w:sz w:val="24"/>
          <w:szCs w:val="24"/>
          <w:lang w:val="ru-RU"/>
        </w:rPr>
        <w:t>налепами</w:t>
      </w:r>
      <w:proofErr w:type="spellEnd"/>
      <w:r w:rsidRPr="005B48CD">
        <w:rPr>
          <w:sz w:val="24"/>
          <w:szCs w:val="24"/>
          <w:lang w:val="ru-RU"/>
        </w:rPr>
        <w:t xml:space="preserve"> и углубленным рельефом, использовать стеку. Педагог учит детей обмакивать пальцы в воду, чтобы сгладить неровности вылепленного изображения, когда это необходимо для передачи образа.</w:t>
      </w:r>
    </w:p>
    <w:p w:rsidR="00A7158C" w:rsidRPr="005B48CD" w:rsidRDefault="00A7158C" w:rsidP="007420A2">
      <w:pPr>
        <w:pStyle w:val="20"/>
        <w:shd w:val="clear" w:color="auto" w:fill="auto"/>
        <w:tabs>
          <w:tab w:val="left" w:pos="1013"/>
        </w:tabs>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013"/>
        </w:tabs>
        <w:spacing w:before="0" w:after="0" w:line="240" w:lineRule="auto"/>
        <w:ind w:firstLine="709"/>
        <w:jc w:val="both"/>
        <w:rPr>
          <w:sz w:val="24"/>
          <w:szCs w:val="24"/>
          <w:lang w:val="ru-RU"/>
        </w:rPr>
      </w:pPr>
      <w:r w:rsidRPr="005B48CD">
        <w:rPr>
          <w:sz w:val="24"/>
          <w:szCs w:val="24"/>
          <w:lang w:val="ru-RU"/>
        </w:rPr>
        <w:t>Аппликация:</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закрепляет умение детей создавать изображения (разрезать бумагу на короткие и длинные полоски; вырезать круги из квадратов, овалы из прямоугольников, преобразовывать одни геометрические фигуры в другие: квадрат - в два - четыре треугольника, прямоугольник - в полоски, квадраты или маленькие прямоугольники), создавать из этих фигур изображения разных предметов или декоративные композиции. Учит детей вырезать одинаковые фигуры или их детали из бумаги, сложенной гармошкой, а симметричные изображения - из бумаги, сложенной пополам (стакан, ваза, цветок и </w:t>
      </w:r>
      <w:proofErr w:type="gramStart"/>
      <w:r w:rsidRPr="005B48CD">
        <w:rPr>
          <w:sz w:val="24"/>
          <w:szCs w:val="24"/>
          <w:lang w:val="ru-RU"/>
        </w:rPr>
        <w:t>другое</w:t>
      </w:r>
      <w:proofErr w:type="gramEnd"/>
      <w:r w:rsidRPr="005B48CD">
        <w:rPr>
          <w:sz w:val="24"/>
          <w:szCs w:val="24"/>
          <w:lang w:val="ru-RU"/>
        </w:rPr>
        <w:t>). С целью создания выразительного образа, педагог учит детей приему обрывания. Побуждает детей создавать предметные и сюжетные композиции, дополнять их деталями, обогащающими изображения. Педагог формирует у детей аккуратное и бережное отношение к материалам.</w:t>
      </w:r>
    </w:p>
    <w:p w:rsidR="00A7158C" w:rsidRPr="005B48CD" w:rsidRDefault="00A7158C" w:rsidP="007420A2">
      <w:pPr>
        <w:pStyle w:val="20"/>
        <w:shd w:val="clear" w:color="auto" w:fill="auto"/>
        <w:tabs>
          <w:tab w:val="left" w:pos="1042"/>
        </w:tabs>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042"/>
        </w:tabs>
        <w:spacing w:before="0" w:after="0" w:line="240" w:lineRule="auto"/>
        <w:ind w:firstLine="709"/>
        <w:jc w:val="both"/>
        <w:rPr>
          <w:sz w:val="24"/>
          <w:szCs w:val="24"/>
          <w:lang w:val="ru-RU"/>
        </w:rPr>
      </w:pPr>
      <w:r w:rsidRPr="005B48CD">
        <w:rPr>
          <w:sz w:val="24"/>
          <w:szCs w:val="24"/>
          <w:lang w:val="ru-RU"/>
        </w:rPr>
        <w:t>Прикладное творчество:</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совершенствует у детей умение работать с бумагой: сгибать лист вчетверо в разных направлениях; работать по готовой выкройке (шапочка, лодочка, домик, кошелек). Закрепляет у детей умение создавать из бумаги объемные фигуры: делить квадратный лист на несколько равных частей, сглаживать сгибы, надрезать по сгибам (домик, корзинка, кубик). Закрепляет умение детей делать игрушки, сувениры из природного материала (шишки, ветки, ягоды) и других материалов (катушки, проволока в цветной обмотке, пустые коробки и другое), прочно соединяя части. Формирует умение самостоятельно создавать игрушки для сюжетно-ролевых игр (флажки, сумочки, шапочки, салфетки и другое); сувениры для родителей (законных представителей), сотрудников ДОО, елочные украшения. Педагог привлекает детей к изготовлению пособий для занятий и </w:t>
      </w:r>
      <w:r w:rsidRPr="005B48CD">
        <w:rPr>
          <w:sz w:val="24"/>
          <w:szCs w:val="24"/>
          <w:lang w:val="ru-RU"/>
        </w:rPr>
        <w:lastRenderedPageBreak/>
        <w:t>самостоятельной деятельности (коробки, счетный материал), ремонту книг, настольно-печатных игр. Закрепляет умение детей экономно и рационально расходовать материалы.</w:t>
      </w:r>
    </w:p>
    <w:p w:rsidR="00A7158C" w:rsidRPr="005B48CD" w:rsidRDefault="00A7158C" w:rsidP="007420A2">
      <w:pPr>
        <w:pStyle w:val="20"/>
        <w:shd w:val="clear" w:color="auto" w:fill="auto"/>
        <w:tabs>
          <w:tab w:val="left" w:pos="1782"/>
        </w:tabs>
        <w:spacing w:before="0" w:after="0" w:line="240" w:lineRule="auto"/>
        <w:ind w:firstLine="709"/>
        <w:jc w:val="both"/>
        <w:rPr>
          <w:b/>
          <w:i/>
          <w:sz w:val="24"/>
          <w:szCs w:val="24"/>
          <w:lang w:val="ru-RU"/>
        </w:rPr>
      </w:pPr>
    </w:p>
    <w:p w:rsidR="00267772" w:rsidRPr="005B48CD" w:rsidRDefault="00267772" w:rsidP="007420A2">
      <w:pPr>
        <w:pStyle w:val="20"/>
        <w:shd w:val="clear" w:color="auto" w:fill="auto"/>
        <w:tabs>
          <w:tab w:val="left" w:pos="1782"/>
        </w:tabs>
        <w:spacing w:before="0" w:after="0" w:line="240" w:lineRule="auto"/>
        <w:ind w:firstLine="709"/>
        <w:jc w:val="both"/>
        <w:rPr>
          <w:b/>
          <w:i/>
          <w:sz w:val="24"/>
          <w:szCs w:val="24"/>
          <w:lang w:val="ru-RU"/>
        </w:rPr>
      </w:pPr>
      <w:r w:rsidRPr="005B48CD">
        <w:rPr>
          <w:b/>
          <w:i/>
          <w:sz w:val="24"/>
          <w:szCs w:val="24"/>
          <w:lang w:val="ru-RU"/>
        </w:rPr>
        <w:t>Конструктивная деятельность.</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учит детей выделять основные части и характерные детали конструкций. Помогает детям анализировать сделанные педагогом поделки и постройки; на основе анализа находить конструктивные решения и планировать создание собственной постройки. Знакомит детей с новыми деталями: разнообразными по форме и величине пластинами, брусками, цилиндрами, конусами и </w:t>
      </w:r>
      <w:proofErr w:type="gramStart"/>
      <w:r w:rsidRPr="005B48CD">
        <w:rPr>
          <w:sz w:val="24"/>
          <w:szCs w:val="24"/>
          <w:lang w:val="ru-RU"/>
        </w:rPr>
        <w:t>другое</w:t>
      </w:r>
      <w:proofErr w:type="gramEnd"/>
      <w:r w:rsidRPr="005B48CD">
        <w:rPr>
          <w:sz w:val="24"/>
          <w:szCs w:val="24"/>
          <w:lang w:val="ru-RU"/>
        </w:rPr>
        <w:t>. Учит детей заменять одни детали другими. Педагог формирует у детей умение создавать различные по величине и конструкции постройки одного и того же объекта. Учит детей строить по рисунку, самостоятельно подбирать необходимый строительный материал. Продолжает развивать у детей умение работать коллективно, объединять свои поделки в соответствии с общим замыслом, договариваться, кто какую часть работы будет выполнять.</w:t>
      </w:r>
    </w:p>
    <w:p w:rsidR="00A7158C" w:rsidRPr="005B48CD" w:rsidRDefault="00A7158C" w:rsidP="007420A2">
      <w:pPr>
        <w:pStyle w:val="20"/>
        <w:shd w:val="clear" w:color="auto" w:fill="auto"/>
        <w:tabs>
          <w:tab w:val="left" w:pos="1782"/>
        </w:tabs>
        <w:spacing w:before="0" w:after="0" w:line="240" w:lineRule="auto"/>
        <w:ind w:firstLine="709"/>
        <w:jc w:val="both"/>
        <w:rPr>
          <w:b/>
          <w:i/>
          <w:sz w:val="24"/>
          <w:szCs w:val="24"/>
          <w:lang w:val="ru-RU"/>
        </w:rPr>
      </w:pPr>
    </w:p>
    <w:p w:rsidR="00267772" w:rsidRPr="005B48CD" w:rsidRDefault="00267772" w:rsidP="007420A2">
      <w:pPr>
        <w:pStyle w:val="20"/>
        <w:shd w:val="clear" w:color="auto" w:fill="auto"/>
        <w:tabs>
          <w:tab w:val="left" w:pos="1782"/>
        </w:tabs>
        <w:spacing w:before="0" w:after="0" w:line="240" w:lineRule="auto"/>
        <w:ind w:firstLine="709"/>
        <w:jc w:val="both"/>
        <w:rPr>
          <w:b/>
          <w:i/>
          <w:sz w:val="24"/>
          <w:szCs w:val="24"/>
          <w:lang w:val="ru-RU"/>
        </w:rPr>
      </w:pPr>
      <w:r w:rsidRPr="005B48CD">
        <w:rPr>
          <w:b/>
          <w:i/>
          <w:sz w:val="24"/>
          <w:szCs w:val="24"/>
          <w:lang w:val="ru-RU"/>
        </w:rPr>
        <w:t>Музыкальная деятельность.</w:t>
      </w:r>
    </w:p>
    <w:p w:rsidR="00267772" w:rsidRPr="005B48CD" w:rsidRDefault="00267772" w:rsidP="007420A2">
      <w:pPr>
        <w:pStyle w:val="20"/>
        <w:shd w:val="clear" w:color="auto" w:fill="auto"/>
        <w:tabs>
          <w:tab w:val="left" w:pos="1038"/>
        </w:tabs>
        <w:spacing w:before="0" w:after="0" w:line="240" w:lineRule="auto"/>
        <w:ind w:firstLine="709"/>
        <w:jc w:val="both"/>
        <w:rPr>
          <w:sz w:val="24"/>
          <w:szCs w:val="24"/>
          <w:lang w:val="ru-RU"/>
        </w:rPr>
      </w:pPr>
      <w:r w:rsidRPr="005B48CD">
        <w:rPr>
          <w:sz w:val="24"/>
          <w:szCs w:val="24"/>
          <w:lang w:val="ru-RU"/>
        </w:rPr>
        <w:t>Слушание: педагог учит детей различать жанры музыкальных произведений (песня, танец, марш). Совершенствует у детей музыкальную память через узнавание мелодий по отдельным фрагментам произведения (вступление, заключение, музыкальная фраза). Развивает у детей навык различения звуков по высоте в пределах квинты, звучания музыкальных инструментов (клавишно-ударные и струнные: фортепиано, скрипка, виолончель, балалайка). Знакомит с творчеством некоторых композиторов.</w:t>
      </w:r>
    </w:p>
    <w:p w:rsidR="00267772" w:rsidRPr="005B48CD" w:rsidRDefault="00267772" w:rsidP="007420A2">
      <w:pPr>
        <w:pStyle w:val="20"/>
        <w:shd w:val="clear" w:color="auto" w:fill="auto"/>
        <w:tabs>
          <w:tab w:val="left" w:pos="1033"/>
        </w:tabs>
        <w:spacing w:before="0" w:after="0" w:line="240" w:lineRule="auto"/>
        <w:ind w:firstLine="709"/>
        <w:jc w:val="both"/>
        <w:rPr>
          <w:sz w:val="24"/>
          <w:szCs w:val="24"/>
          <w:lang w:val="ru-RU"/>
        </w:rPr>
      </w:pPr>
      <w:r w:rsidRPr="005B48CD">
        <w:rPr>
          <w:sz w:val="24"/>
          <w:szCs w:val="24"/>
          <w:lang w:val="ru-RU"/>
        </w:rPr>
        <w:t>Пение: педагог формирует у детей певческие навыки, умение петь легким звуком в диапазоне от «ре» первой октавы до «до» второй октавы, брать дыхание перед началом песни, между музыкальными фразами, произносить отчетливо слова, своевременно начинать и заканчивать песню, эмоционально передавать характер мелодии, петь умеренно, громко и тихо. Способствует развитию у детей навыков сольного пения, с музыкальным сопровождением и без него. Педагог содействует проявлению у детей самостоятельности и творческому исполнению песен разного характера. Развивает у детей песенный музыкальный вкус.</w:t>
      </w:r>
    </w:p>
    <w:p w:rsidR="00267772" w:rsidRPr="005B48CD" w:rsidRDefault="00267772" w:rsidP="007420A2">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t>Песенное творчество: педагог учит детей импровизировать мелодию на заданный текст. Учит детей сочинять мелодии различного характера: ласковую колыбельную, задорный или бодрый марш, плавный вальс, веселую плясовую.</w:t>
      </w:r>
    </w:p>
    <w:p w:rsidR="00267772" w:rsidRPr="005B48CD" w:rsidRDefault="00267772" w:rsidP="007420A2">
      <w:pPr>
        <w:pStyle w:val="20"/>
        <w:shd w:val="clear" w:color="auto" w:fill="auto"/>
        <w:tabs>
          <w:tab w:val="left" w:pos="1042"/>
        </w:tabs>
        <w:spacing w:before="0" w:after="0" w:line="240" w:lineRule="auto"/>
        <w:ind w:firstLine="709"/>
        <w:jc w:val="both"/>
        <w:rPr>
          <w:sz w:val="24"/>
          <w:szCs w:val="24"/>
          <w:lang w:val="ru-RU"/>
        </w:rPr>
      </w:pPr>
      <w:r w:rsidRPr="005B48CD">
        <w:rPr>
          <w:sz w:val="24"/>
          <w:szCs w:val="24"/>
          <w:lang w:val="ru-RU"/>
        </w:rPr>
        <w:t>Музыкально-</w:t>
      </w:r>
      <w:proofErr w:type="gramStart"/>
      <w:r w:rsidRPr="005B48CD">
        <w:rPr>
          <w:sz w:val="24"/>
          <w:szCs w:val="24"/>
          <w:lang w:val="ru-RU"/>
        </w:rPr>
        <w:t>ритмические движения</w:t>
      </w:r>
      <w:proofErr w:type="gramEnd"/>
      <w:r w:rsidRPr="005B48CD">
        <w:rPr>
          <w:sz w:val="24"/>
          <w:szCs w:val="24"/>
          <w:lang w:val="ru-RU"/>
        </w:rPr>
        <w:t xml:space="preserve">: педагог развивает у детей чувство ритма, умение передавать через движения характер музыки, её </w:t>
      </w:r>
      <w:proofErr w:type="spellStart"/>
      <w:r w:rsidRPr="005B48CD">
        <w:rPr>
          <w:sz w:val="24"/>
          <w:szCs w:val="24"/>
          <w:lang w:val="ru-RU"/>
        </w:rPr>
        <w:t>эмоционально</w:t>
      </w:r>
      <w:r w:rsidRPr="005B48CD">
        <w:rPr>
          <w:sz w:val="24"/>
          <w:szCs w:val="24"/>
          <w:lang w:val="ru-RU"/>
        </w:rPr>
        <w:softHyphen/>
        <w:t>образное</w:t>
      </w:r>
      <w:proofErr w:type="spellEnd"/>
      <w:r w:rsidRPr="005B48CD">
        <w:rPr>
          <w:sz w:val="24"/>
          <w:szCs w:val="24"/>
          <w:lang w:val="ru-RU"/>
        </w:rPr>
        <w:t xml:space="preserve"> содержание. Учит детей свободно ориентироваться в пространстве, выполнять простейшие перестроения, самостоятельно переходить от умеренного к быстрому или медленному темпу, менять движения в соответствии с музыкальными фразами. Педагог способствует у детей формированию навыков исполнения танцевальных движений (поочередное выбрасывание ног вперед в прыжке; приставной шаг с приседанием, с продвижением вперед, кружение; приседание с выставлением ноги вперед). Знакомит детей с русским хороводом, пляской, а также с танцами других народов. Продолжает развивать у детей навыки </w:t>
      </w:r>
      <w:proofErr w:type="spellStart"/>
      <w:r w:rsidRPr="005B48CD">
        <w:rPr>
          <w:sz w:val="24"/>
          <w:szCs w:val="24"/>
          <w:lang w:val="ru-RU"/>
        </w:rPr>
        <w:t>инсценирования</w:t>
      </w:r>
      <w:proofErr w:type="spellEnd"/>
      <w:r w:rsidRPr="005B48CD">
        <w:rPr>
          <w:sz w:val="24"/>
          <w:szCs w:val="24"/>
          <w:lang w:val="ru-RU"/>
        </w:rPr>
        <w:t xml:space="preserve"> песен; учит изображать сказочных животных и птиц (лошадка, коза, лиса, медведь, заяц, журавль, ворон и другие) в разных игровых ситуациях.</w:t>
      </w:r>
    </w:p>
    <w:p w:rsidR="00267772" w:rsidRPr="005B48CD" w:rsidRDefault="00267772" w:rsidP="007420A2">
      <w:pPr>
        <w:pStyle w:val="20"/>
        <w:shd w:val="clear" w:color="auto" w:fill="auto"/>
        <w:tabs>
          <w:tab w:val="left" w:pos="1033"/>
        </w:tabs>
        <w:spacing w:before="0" w:after="0" w:line="240" w:lineRule="auto"/>
        <w:ind w:firstLine="709"/>
        <w:jc w:val="both"/>
        <w:rPr>
          <w:sz w:val="24"/>
          <w:szCs w:val="24"/>
          <w:lang w:val="ru-RU"/>
        </w:rPr>
      </w:pPr>
      <w:r w:rsidRPr="005B48CD">
        <w:rPr>
          <w:sz w:val="24"/>
          <w:szCs w:val="24"/>
          <w:lang w:val="ru-RU"/>
        </w:rPr>
        <w:t xml:space="preserve">Музыкально-игровое и танцевальное творчество: педагог развивает у детей танцевальное творчество; помогает придумывать движения к пляскам, танцам, составлять композицию танца, проявляя самостоятельность в творчестве. Учит детей самостоятельно придумывать движения, отражающие содержание песни. Побуждает детей к </w:t>
      </w:r>
      <w:proofErr w:type="spellStart"/>
      <w:r w:rsidRPr="005B48CD">
        <w:rPr>
          <w:sz w:val="24"/>
          <w:szCs w:val="24"/>
          <w:lang w:val="ru-RU"/>
        </w:rPr>
        <w:t>инсценированию</w:t>
      </w:r>
      <w:proofErr w:type="spellEnd"/>
      <w:r w:rsidRPr="005B48CD">
        <w:rPr>
          <w:sz w:val="24"/>
          <w:szCs w:val="24"/>
          <w:lang w:val="ru-RU"/>
        </w:rPr>
        <w:t xml:space="preserve"> содержания песен, хороводов.</w:t>
      </w:r>
    </w:p>
    <w:p w:rsidR="00267772" w:rsidRPr="005B48CD" w:rsidRDefault="00267772" w:rsidP="007420A2">
      <w:pPr>
        <w:pStyle w:val="20"/>
        <w:shd w:val="clear" w:color="auto" w:fill="auto"/>
        <w:tabs>
          <w:tab w:val="left" w:pos="1033"/>
        </w:tabs>
        <w:spacing w:before="0" w:after="0" w:line="240" w:lineRule="auto"/>
        <w:ind w:firstLine="709"/>
        <w:jc w:val="both"/>
        <w:rPr>
          <w:sz w:val="24"/>
          <w:szCs w:val="24"/>
          <w:lang w:val="ru-RU"/>
        </w:rPr>
      </w:pPr>
      <w:r w:rsidRPr="005B48CD">
        <w:rPr>
          <w:sz w:val="24"/>
          <w:szCs w:val="24"/>
          <w:lang w:val="ru-RU"/>
        </w:rPr>
        <w:t>Игра на детских музыкальных инструментах: педагог учит детей исполнять простейшие мелодии на детских музыкальных инструментах; знакомые песенки индивидуально и небольшими группами, соблюдая при этом общую динамику и темп. Развивает творчество детей, побуждает их к активным самостоятельным действиям.</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lastRenderedPageBreak/>
        <w:t xml:space="preserve">Педагог активизирует использование детьми различных видов музыки в повседневной жизни и различных видах </w:t>
      </w:r>
      <w:proofErr w:type="spellStart"/>
      <w:r w:rsidRPr="005B48CD">
        <w:rPr>
          <w:sz w:val="24"/>
          <w:szCs w:val="24"/>
          <w:lang w:val="ru-RU"/>
        </w:rPr>
        <w:t>досуговой</w:t>
      </w:r>
      <w:proofErr w:type="spellEnd"/>
      <w:r w:rsidRPr="005B48CD">
        <w:rPr>
          <w:sz w:val="24"/>
          <w:szCs w:val="24"/>
          <w:lang w:val="ru-RU"/>
        </w:rPr>
        <w:t xml:space="preserve"> деятельности для реализации музыкальных способностей ребёнка.</w:t>
      </w:r>
    </w:p>
    <w:p w:rsidR="00A7158C" w:rsidRPr="005B48CD" w:rsidRDefault="00A7158C" w:rsidP="007420A2">
      <w:pPr>
        <w:pStyle w:val="20"/>
        <w:shd w:val="clear" w:color="auto" w:fill="auto"/>
        <w:tabs>
          <w:tab w:val="left" w:pos="1762"/>
        </w:tabs>
        <w:spacing w:before="0" w:after="0" w:line="240" w:lineRule="auto"/>
        <w:ind w:firstLine="709"/>
        <w:jc w:val="both"/>
        <w:rPr>
          <w:b/>
          <w:i/>
          <w:sz w:val="24"/>
          <w:szCs w:val="24"/>
          <w:lang w:val="ru-RU"/>
        </w:rPr>
      </w:pPr>
    </w:p>
    <w:p w:rsidR="00267772" w:rsidRPr="005B48CD" w:rsidRDefault="00267772" w:rsidP="007420A2">
      <w:pPr>
        <w:pStyle w:val="20"/>
        <w:shd w:val="clear" w:color="auto" w:fill="auto"/>
        <w:tabs>
          <w:tab w:val="left" w:pos="1762"/>
        </w:tabs>
        <w:spacing w:before="0" w:after="0" w:line="240" w:lineRule="auto"/>
        <w:ind w:firstLine="709"/>
        <w:jc w:val="both"/>
        <w:rPr>
          <w:b/>
          <w:i/>
          <w:sz w:val="24"/>
          <w:szCs w:val="24"/>
          <w:lang w:val="ru-RU"/>
        </w:rPr>
      </w:pPr>
      <w:r w:rsidRPr="005B48CD">
        <w:rPr>
          <w:b/>
          <w:i/>
          <w:sz w:val="24"/>
          <w:szCs w:val="24"/>
          <w:lang w:val="ru-RU"/>
        </w:rPr>
        <w:t>Театрализованная деятельность.</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продолжает знакомить детей с различными видами театрального искусства (кукольный театр, балет, опера и прочее); расширяет представления детей в области театральной терминологии (акт, актер, антракт, кулисы и так далее). Способствует развитию интереса к сценическому искусству, создает атмосферу творческого выбора и инициативы для каждого ребёнка, поддерживает различные творческие группы детей. </w:t>
      </w:r>
      <w:proofErr w:type="gramStart"/>
      <w:r w:rsidRPr="005B48CD">
        <w:rPr>
          <w:sz w:val="24"/>
          <w:szCs w:val="24"/>
          <w:lang w:val="ru-RU"/>
        </w:rPr>
        <w:t>Развивает личностные качеств (коммуникативные навыки, партнёрские взаимоотношения.</w:t>
      </w:r>
      <w:proofErr w:type="gramEnd"/>
      <w:r w:rsidRPr="005B48CD">
        <w:rPr>
          <w:sz w:val="24"/>
          <w:szCs w:val="24"/>
          <w:lang w:val="ru-RU"/>
        </w:rPr>
        <w:t xml:space="preserve"> Способствует развитию навыков передачи образа различными способами (речь, мимика, жест, пантомима и прочее). Создает условия для показа результатов творческой деятельности, поддерживает инициативу изготовления декораций, элементов костюмов и атрибутов.</w:t>
      </w:r>
    </w:p>
    <w:p w:rsidR="00A7158C" w:rsidRPr="005B48CD" w:rsidRDefault="00A7158C" w:rsidP="007420A2">
      <w:pPr>
        <w:pStyle w:val="20"/>
        <w:shd w:val="clear" w:color="auto" w:fill="auto"/>
        <w:tabs>
          <w:tab w:val="left" w:pos="1762"/>
        </w:tabs>
        <w:spacing w:before="0" w:after="0" w:line="240" w:lineRule="auto"/>
        <w:ind w:firstLine="709"/>
        <w:jc w:val="both"/>
        <w:rPr>
          <w:b/>
          <w:i/>
          <w:sz w:val="24"/>
          <w:szCs w:val="24"/>
          <w:lang w:val="ru-RU"/>
        </w:rPr>
      </w:pPr>
    </w:p>
    <w:p w:rsidR="00267772" w:rsidRPr="005B48CD" w:rsidRDefault="00267772" w:rsidP="007420A2">
      <w:pPr>
        <w:pStyle w:val="20"/>
        <w:shd w:val="clear" w:color="auto" w:fill="auto"/>
        <w:tabs>
          <w:tab w:val="left" w:pos="1762"/>
        </w:tabs>
        <w:spacing w:before="0" w:after="0" w:line="240" w:lineRule="auto"/>
        <w:ind w:firstLine="709"/>
        <w:jc w:val="both"/>
        <w:rPr>
          <w:b/>
          <w:i/>
          <w:sz w:val="24"/>
          <w:szCs w:val="24"/>
          <w:lang w:val="ru-RU"/>
        </w:rPr>
      </w:pPr>
      <w:proofErr w:type="spellStart"/>
      <w:r w:rsidRPr="005B48CD">
        <w:rPr>
          <w:b/>
          <w:i/>
          <w:sz w:val="24"/>
          <w:szCs w:val="24"/>
          <w:lang w:val="ru-RU"/>
        </w:rPr>
        <w:t>Культурно-досуговая</w:t>
      </w:r>
      <w:proofErr w:type="spellEnd"/>
      <w:r w:rsidRPr="005B48CD">
        <w:rPr>
          <w:b/>
          <w:i/>
          <w:sz w:val="24"/>
          <w:szCs w:val="24"/>
          <w:lang w:val="ru-RU"/>
        </w:rPr>
        <w:t xml:space="preserve"> деятельность.</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Педагог развивает желание детей проводить свободное время с интересом и пользой, реализуя собственные творческие потребности (чтение книг, рисование, пение и так далее). Формирует у детей основы праздничной культуры. Знакомит с историей возникновения праздников, учит бережно относиться к народным праздничным традициям и обычаям. Поддерживает желание участвовать в оформлении помещений к празднику. Формирует внимание и отзывчивость ко всем участникам праздничного действия (сверстники, педагоги, гости). Педагог знакомит с русскими народными традициями, а также с обычаями других народов страны. Поощряет желание участвовать в народных праздниках и развлечениях.</w:t>
      </w:r>
    </w:p>
    <w:p w:rsidR="00A7158C" w:rsidRPr="005B48CD" w:rsidRDefault="00A7158C" w:rsidP="007420A2">
      <w:pPr>
        <w:pStyle w:val="20"/>
        <w:shd w:val="clear" w:color="auto" w:fill="auto"/>
        <w:tabs>
          <w:tab w:val="left" w:pos="1349"/>
        </w:tabs>
        <w:spacing w:before="0" w:after="0" w:line="240" w:lineRule="auto"/>
        <w:ind w:firstLine="709"/>
        <w:jc w:val="both"/>
        <w:rPr>
          <w:b/>
          <w:sz w:val="24"/>
          <w:szCs w:val="24"/>
          <w:lang w:val="ru-RU"/>
        </w:rPr>
      </w:pPr>
    </w:p>
    <w:p w:rsidR="00267772" w:rsidRPr="005B48CD" w:rsidRDefault="00267772" w:rsidP="007420A2">
      <w:pPr>
        <w:pStyle w:val="20"/>
        <w:shd w:val="clear" w:color="auto" w:fill="auto"/>
        <w:tabs>
          <w:tab w:val="left" w:pos="1349"/>
        </w:tabs>
        <w:spacing w:before="0" w:after="0" w:line="240" w:lineRule="auto"/>
        <w:ind w:firstLine="709"/>
        <w:jc w:val="both"/>
        <w:rPr>
          <w:b/>
          <w:sz w:val="24"/>
          <w:szCs w:val="24"/>
          <w:lang w:val="ru-RU"/>
        </w:rPr>
      </w:pPr>
      <w:r w:rsidRPr="005B48CD">
        <w:rPr>
          <w:b/>
          <w:sz w:val="24"/>
          <w:szCs w:val="24"/>
          <w:lang w:val="ru-RU"/>
        </w:rPr>
        <w:t>От 6 лет до 7 лет.</w:t>
      </w:r>
    </w:p>
    <w:p w:rsidR="00267772" w:rsidRPr="005B48CD" w:rsidRDefault="00267772" w:rsidP="007420A2">
      <w:pPr>
        <w:pStyle w:val="20"/>
        <w:shd w:val="clear" w:color="auto" w:fill="auto"/>
        <w:tabs>
          <w:tab w:val="left" w:pos="1551"/>
        </w:tabs>
        <w:spacing w:before="0" w:after="0" w:line="240" w:lineRule="auto"/>
        <w:ind w:firstLine="709"/>
        <w:jc w:val="both"/>
        <w:rPr>
          <w:sz w:val="24"/>
          <w:szCs w:val="24"/>
          <w:lang w:val="ru-RU"/>
        </w:rPr>
      </w:pPr>
      <w:r w:rsidRPr="005B48CD">
        <w:rPr>
          <w:sz w:val="24"/>
          <w:szCs w:val="24"/>
          <w:lang w:val="ru-RU"/>
        </w:rPr>
        <w:t xml:space="preserve">В области художественно-эстетического развития основными </w:t>
      </w:r>
      <w:r w:rsidRPr="005B48CD">
        <w:rPr>
          <w:b/>
          <w:sz w:val="24"/>
          <w:szCs w:val="24"/>
          <w:lang w:val="ru-RU"/>
        </w:rPr>
        <w:t>задачами</w:t>
      </w:r>
      <w:r w:rsidRPr="005B48CD">
        <w:rPr>
          <w:sz w:val="24"/>
          <w:szCs w:val="24"/>
          <w:lang w:val="ru-RU"/>
        </w:rPr>
        <w:t xml:space="preserve"> образовательной деятельности являются:</w:t>
      </w:r>
    </w:p>
    <w:p w:rsidR="00A7158C" w:rsidRPr="005B48CD" w:rsidRDefault="00A7158C" w:rsidP="007420A2">
      <w:pPr>
        <w:pStyle w:val="20"/>
        <w:shd w:val="clear" w:color="auto" w:fill="auto"/>
        <w:tabs>
          <w:tab w:val="left" w:pos="1551"/>
        </w:tabs>
        <w:spacing w:before="0" w:after="0" w:line="240" w:lineRule="auto"/>
        <w:ind w:firstLine="709"/>
        <w:jc w:val="both"/>
        <w:rPr>
          <w:sz w:val="24"/>
          <w:szCs w:val="24"/>
          <w:lang w:val="ru-RU"/>
        </w:rPr>
      </w:pPr>
    </w:p>
    <w:p w:rsidR="00267772" w:rsidRPr="005B48CD" w:rsidRDefault="00A7158C" w:rsidP="007420A2">
      <w:pPr>
        <w:pStyle w:val="20"/>
        <w:shd w:val="clear" w:color="auto" w:fill="auto"/>
        <w:tabs>
          <w:tab w:val="left" w:pos="994"/>
        </w:tabs>
        <w:spacing w:before="0" w:after="0" w:line="240" w:lineRule="auto"/>
        <w:ind w:firstLine="709"/>
        <w:jc w:val="both"/>
        <w:rPr>
          <w:sz w:val="24"/>
          <w:szCs w:val="24"/>
        </w:rPr>
      </w:pPr>
      <w:r w:rsidRPr="005B48CD">
        <w:rPr>
          <w:sz w:val="24"/>
          <w:szCs w:val="24"/>
          <w:lang w:val="ru-RU"/>
        </w:rPr>
        <w:t xml:space="preserve"> - </w:t>
      </w:r>
      <w:proofErr w:type="spellStart"/>
      <w:r w:rsidR="00267772" w:rsidRPr="005B48CD">
        <w:rPr>
          <w:sz w:val="24"/>
          <w:szCs w:val="24"/>
        </w:rPr>
        <w:t>приобщение</w:t>
      </w:r>
      <w:proofErr w:type="spellEnd"/>
      <w:r w:rsidR="00267772" w:rsidRPr="005B48CD">
        <w:rPr>
          <w:sz w:val="24"/>
          <w:szCs w:val="24"/>
        </w:rPr>
        <w:t xml:space="preserve"> к </w:t>
      </w:r>
      <w:proofErr w:type="spellStart"/>
      <w:r w:rsidR="00267772" w:rsidRPr="005B48CD">
        <w:rPr>
          <w:sz w:val="24"/>
          <w:szCs w:val="24"/>
        </w:rPr>
        <w:t>искусству</w:t>
      </w:r>
      <w:proofErr w:type="spellEnd"/>
      <w:r w:rsidR="00267772" w:rsidRPr="005B48CD">
        <w:rPr>
          <w:sz w:val="24"/>
          <w:szCs w:val="24"/>
        </w:rPr>
        <w:t>:</w:t>
      </w:r>
    </w:p>
    <w:p w:rsidR="00267772" w:rsidRPr="005B48CD" w:rsidRDefault="00267772" w:rsidP="007420A2">
      <w:pPr>
        <w:pStyle w:val="20"/>
        <w:numPr>
          <w:ilvl w:val="0"/>
          <w:numId w:val="6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развивать у детей интерес к искусству, эстетический вкус; формировать у детей предпочтения в области музыкальной, изобразительной, театрализованной деятельности;</w:t>
      </w:r>
    </w:p>
    <w:p w:rsidR="00267772" w:rsidRPr="005B48CD" w:rsidRDefault="00267772" w:rsidP="007420A2">
      <w:pPr>
        <w:pStyle w:val="20"/>
        <w:numPr>
          <w:ilvl w:val="0"/>
          <w:numId w:val="6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воспитывать уважительное отношение и чувство гордости за свою страну, в процессе ознакомления с разными видами искусства;</w:t>
      </w:r>
    </w:p>
    <w:p w:rsidR="00267772" w:rsidRPr="005B48CD" w:rsidRDefault="00267772" w:rsidP="007420A2">
      <w:pPr>
        <w:pStyle w:val="20"/>
        <w:numPr>
          <w:ilvl w:val="0"/>
          <w:numId w:val="66"/>
        </w:numPr>
        <w:shd w:val="clear" w:color="auto" w:fill="auto"/>
        <w:tabs>
          <w:tab w:val="left" w:pos="993"/>
        </w:tabs>
        <w:spacing w:before="0" w:after="0" w:line="240" w:lineRule="auto"/>
        <w:ind w:left="0" w:firstLine="709"/>
        <w:jc w:val="both"/>
        <w:rPr>
          <w:sz w:val="24"/>
          <w:szCs w:val="24"/>
          <w:lang w:val="ru-RU"/>
        </w:rPr>
      </w:pPr>
      <w:proofErr w:type="gramStart"/>
      <w:r w:rsidRPr="005B48CD">
        <w:rPr>
          <w:sz w:val="24"/>
          <w:szCs w:val="24"/>
          <w:lang w:val="ru-RU"/>
        </w:rPr>
        <w:t xml:space="preserve">закреплять знания детей о видах искусства (изобразительное, </w:t>
      </w:r>
      <w:proofErr w:type="spellStart"/>
      <w:r w:rsidRPr="005B48CD">
        <w:rPr>
          <w:sz w:val="24"/>
          <w:szCs w:val="24"/>
          <w:lang w:val="ru-RU"/>
        </w:rPr>
        <w:t>декоративно</w:t>
      </w:r>
      <w:r w:rsidRPr="005B48CD">
        <w:rPr>
          <w:sz w:val="24"/>
          <w:szCs w:val="24"/>
          <w:lang w:val="ru-RU"/>
        </w:rPr>
        <w:softHyphen/>
        <w:t>прикладное</w:t>
      </w:r>
      <w:proofErr w:type="spellEnd"/>
      <w:r w:rsidRPr="005B48CD">
        <w:rPr>
          <w:sz w:val="24"/>
          <w:szCs w:val="24"/>
          <w:lang w:val="ru-RU"/>
        </w:rPr>
        <w:t xml:space="preserve"> искусство, музыка, архитектура, театр, танец, кино, цирк);</w:t>
      </w:r>
      <w:proofErr w:type="gramEnd"/>
    </w:p>
    <w:p w:rsidR="00267772" w:rsidRPr="005B48CD" w:rsidRDefault="00267772" w:rsidP="007420A2">
      <w:pPr>
        <w:pStyle w:val="20"/>
        <w:numPr>
          <w:ilvl w:val="0"/>
          <w:numId w:val="6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у детей духовно-нравственные качества и чувства сопричастности к культурному наследию, традициям своего народа в процессе ознакомления с различными видами и жанрами искусства;</w:t>
      </w:r>
    </w:p>
    <w:p w:rsidR="00267772" w:rsidRPr="005B48CD" w:rsidRDefault="00267772" w:rsidP="007420A2">
      <w:pPr>
        <w:pStyle w:val="20"/>
        <w:numPr>
          <w:ilvl w:val="0"/>
          <w:numId w:val="6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чувство патриотизма и гражданственности в процессе ознакомления с различными произведениями музыки, изобразительного искусства гражданственно-патриотического содержания;</w:t>
      </w:r>
    </w:p>
    <w:p w:rsidR="00267772" w:rsidRPr="005B48CD" w:rsidRDefault="00267772" w:rsidP="007420A2">
      <w:pPr>
        <w:pStyle w:val="20"/>
        <w:numPr>
          <w:ilvl w:val="0"/>
          <w:numId w:val="6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гуманное отношение к людям и окружающей природе; формировать духовно-нравственное отношение и чувство сопричастности к культурному наследию своего народа;</w:t>
      </w:r>
    </w:p>
    <w:p w:rsidR="00267772" w:rsidRPr="005B48CD" w:rsidRDefault="00267772" w:rsidP="007420A2">
      <w:pPr>
        <w:pStyle w:val="20"/>
        <w:numPr>
          <w:ilvl w:val="0"/>
          <w:numId w:val="6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закреплять у детей знания об искусстве как виде творческой деятельности людей;</w:t>
      </w:r>
    </w:p>
    <w:p w:rsidR="00267772" w:rsidRPr="005B48CD" w:rsidRDefault="00267772" w:rsidP="007420A2">
      <w:pPr>
        <w:pStyle w:val="20"/>
        <w:numPr>
          <w:ilvl w:val="0"/>
          <w:numId w:val="66"/>
        </w:numPr>
        <w:shd w:val="clear" w:color="auto" w:fill="auto"/>
        <w:tabs>
          <w:tab w:val="left" w:pos="993"/>
        </w:tabs>
        <w:spacing w:before="0" w:after="0" w:line="240" w:lineRule="auto"/>
        <w:ind w:left="0" w:firstLine="709"/>
        <w:jc w:val="both"/>
        <w:rPr>
          <w:sz w:val="24"/>
          <w:szCs w:val="24"/>
          <w:lang w:val="ru-RU"/>
        </w:rPr>
      </w:pPr>
      <w:proofErr w:type="gramStart"/>
      <w:r w:rsidRPr="005B48CD">
        <w:rPr>
          <w:sz w:val="24"/>
          <w:szCs w:val="24"/>
          <w:lang w:val="ru-RU"/>
        </w:rPr>
        <w:t>помогать детям различать</w:t>
      </w:r>
      <w:proofErr w:type="gramEnd"/>
      <w:r w:rsidRPr="005B48CD">
        <w:rPr>
          <w:sz w:val="24"/>
          <w:szCs w:val="24"/>
          <w:lang w:val="ru-RU"/>
        </w:rPr>
        <w:t xml:space="preserve"> народное и профессиональное искусство; формировать у детей основы художественной культуры; расширять знания детей об изобразительном искусстве, музыке, театре; расширять знания детей о творчестве известных художников и композиторов; расширять знания детей о творческой деятельности, её особенностях; </w:t>
      </w:r>
      <w:r w:rsidRPr="005B48CD">
        <w:rPr>
          <w:sz w:val="24"/>
          <w:szCs w:val="24"/>
          <w:lang w:val="ru-RU"/>
        </w:rPr>
        <w:lastRenderedPageBreak/>
        <w:t>называть виды художественной деятельности, профессию деятеля искусства;</w:t>
      </w:r>
    </w:p>
    <w:p w:rsidR="00267772" w:rsidRPr="005B48CD" w:rsidRDefault="00267772" w:rsidP="007420A2">
      <w:pPr>
        <w:pStyle w:val="20"/>
        <w:numPr>
          <w:ilvl w:val="0"/>
          <w:numId w:val="6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организовать посещение выставки, театра, музея, цирка (совместно с родителями (законными представителями));</w:t>
      </w:r>
    </w:p>
    <w:p w:rsidR="00A7158C" w:rsidRPr="005B48CD" w:rsidRDefault="00A7158C" w:rsidP="007420A2">
      <w:pPr>
        <w:pStyle w:val="20"/>
        <w:shd w:val="clear" w:color="auto" w:fill="auto"/>
        <w:tabs>
          <w:tab w:val="left" w:pos="993"/>
        </w:tabs>
        <w:spacing w:before="0" w:after="0" w:line="240" w:lineRule="auto"/>
        <w:ind w:firstLine="709"/>
        <w:jc w:val="both"/>
        <w:rPr>
          <w:sz w:val="24"/>
          <w:szCs w:val="24"/>
          <w:lang w:val="ru-RU"/>
        </w:rPr>
      </w:pPr>
    </w:p>
    <w:p w:rsidR="00267772" w:rsidRPr="005B48CD" w:rsidRDefault="00A7158C" w:rsidP="007420A2">
      <w:pPr>
        <w:pStyle w:val="20"/>
        <w:shd w:val="clear" w:color="auto" w:fill="auto"/>
        <w:tabs>
          <w:tab w:val="left" w:pos="1042"/>
        </w:tabs>
        <w:spacing w:before="0" w:after="0" w:line="240" w:lineRule="auto"/>
        <w:ind w:firstLine="709"/>
        <w:jc w:val="both"/>
        <w:rPr>
          <w:sz w:val="24"/>
          <w:szCs w:val="24"/>
        </w:rPr>
      </w:pPr>
      <w:r w:rsidRPr="005B48CD">
        <w:rPr>
          <w:sz w:val="24"/>
          <w:szCs w:val="24"/>
          <w:lang w:val="ru-RU"/>
        </w:rPr>
        <w:t xml:space="preserve">- </w:t>
      </w:r>
      <w:proofErr w:type="spellStart"/>
      <w:r w:rsidR="00267772" w:rsidRPr="005B48CD">
        <w:rPr>
          <w:sz w:val="24"/>
          <w:szCs w:val="24"/>
        </w:rPr>
        <w:t>изобразительная</w:t>
      </w:r>
      <w:proofErr w:type="spellEnd"/>
      <w:r w:rsidR="00267772" w:rsidRPr="005B48CD">
        <w:rPr>
          <w:sz w:val="24"/>
          <w:szCs w:val="24"/>
        </w:rPr>
        <w:t xml:space="preserve"> </w:t>
      </w:r>
      <w:proofErr w:type="spellStart"/>
      <w:r w:rsidR="00267772" w:rsidRPr="005B48CD">
        <w:rPr>
          <w:sz w:val="24"/>
          <w:szCs w:val="24"/>
        </w:rPr>
        <w:t>деятельность</w:t>
      </w:r>
      <w:proofErr w:type="spellEnd"/>
      <w:r w:rsidR="00267772" w:rsidRPr="005B48CD">
        <w:rPr>
          <w:sz w:val="24"/>
          <w:szCs w:val="24"/>
        </w:rPr>
        <w:t>:</w:t>
      </w:r>
    </w:p>
    <w:p w:rsidR="00267772" w:rsidRPr="005B48CD" w:rsidRDefault="00267772" w:rsidP="007420A2">
      <w:pPr>
        <w:pStyle w:val="20"/>
        <w:numPr>
          <w:ilvl w:val="0"/>
          <w:numId w:val="6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у детей устойчивый интерес к изобразительной деятельности; развивать художественный вкус, творческое воображение, наблюдательность и любознательность;</w:t>
      </w:r>
    </w:p>
    <w:p w:rsidR="00267772" w:rsidRPr="005B48CD" w:rsidRDefault="00267772" w:rsidP="007420A2">
      <w:pPr>
        <w:pStyle w:val="20"/>
        <w:numPr>
          <w:ilvl w:val="0"/>
          <w:numId w:val="6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обогащать у детей сенсорный опыт, включать в процесс ознакомления с предметами движения рук по предмету;</w:t>
      </w:r>
    </w:p>
    <w:p w:rsidR="00267772" w:rsidRPr="005B48CD" w:rsidRDefault="00267772" w:rsidP="007420A2">
      <w:pPr>
        <w:pStyle w:val="20"/>
        <w:numPr>
          <w:ilvl w:val="0"/>
          <w:numId w:val="6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продолжать развивать у детей образное эстетическое восприятие, образные представления, формировать эстетические суждения; </w:t>
      </w:r>
      <w:proofErr w:type="spellStart"/>
      <w:r w:rsidRPr="005B48CD">
        <w:rPr>
          <w:sz w:val="24"/>
          <w:szCs w:val="24"/>
          <w:lang w:val="ru-RU"/>
        </w:rPr>
        <w:t>аргументированно</w:t>
      </w:r>
      <w:proofErr w:type="spellEnd"/>
      <w:r w:rsidRPr="005B48CD">
        <w:rPr>
          <w:sz w:val="24"/>
          <w:szCs w:val="24"/>
          <w:lang w:val="ru-RU"/>
        </w:rPr>
        <w:t xml:space="preserve"> и развернуто оценивать изображения, созданные как самим ребёнком, так и его сверстниками, обращая внимание на обязательность доброжелательного и уважительного отношения к работам товарищей;</w:t>
      </w:r>
    </w:p>
    <w:p w:rsidR="00267772" w:rsidRPr="005B48CD" w:rsidRDefault="00267772" w:rsidP="007420A2">
      <w:pPr>
        <w:pStyle w:val="20"/>
        <w:numPr>
          <w:ilvl w:val="0"/>
          <w:numId w:val="6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показывать детям, чем отличаются одни произведения искусства от </w:t>
      </w:r>
      <w:proofErr w:type="gramStart"/>
      <w:r w:rsidRPr="005B48CD">
        <w:rPr>
          <w:sz w:val="24"/>
          <w:szCs w:val="24"/>
          <w:lang w:val="ru-RU"/>
        </w:rPr>
        <w:t>других</w:t>
      </w:r>
      <w:proofErr w:type="gramEnd"/>
      <w:r w:rsidRPr="005B48CD">
        <w:rPr>
          <w:sz w:val="24"/>
          <w:szCs w:val="24"/>
          <w:lang w:val="ru-RU"/>
        </w:rPr>
        <w:t xml:space="preserve"> как по тематике, так и по средствам выразительности; называть, к каким видам и жанрам изобразительного искусства они относятся, обсуждать их содержание, поощрять индивидуальные оценки детьми этих произведений;</w:t>
      </w:r>
    </w:p>
    <w:p w:rsidR="00267772" w:rsidRPr="005B48CD" w:rsidRDefault="00267772" w:rsidP="007420A2">
      <w:pPr>
        <w:pStyle w:val="20"/>
        <w:numPr>
          <w:ilvl w:val="0"/>
          <w:numId w:val="6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у детей эстетическое отношение к предметам и явлениям окружающего мира, произведениям искусства, к художественно-творческой деятельности;</w:t>
      </w:r>
    </w:p>
    <w:p w:rsidR="00267772" w:rsidRPr="005B48CD" w:rsidRDefault="00267772" w:rsidP="007420A2">
      <w:pPr>
        <w:pStyle w:val="20"/>
        <w:numPr>
          <w:ilvl w:val="0"/>
          <w:numId w:val="6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воспитывать самостоятельность; активно и творчески применять ранее усвоенные способы изображения в рисовании, лепке и аппликации, используя выразительные средства;</w:t>
      </w:r>
    </w:p>
    <w:p w:rsidR="00267772" w:rsidRPr="005B48CD" w:rsidRDefault="00267772" w:rsidP="007420A2">
      <w:pPr>
        <w:pStyle w:val="20"/>
        <w:numPr>
          <w:ilvl w:val="0"/>
          <w:numId w:val="6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создавать условия для свободного, самостоятельного, разнопланового экспериментирования с художественными материалами;</w:t>
      </w:r>
    </w:p>
    <w:p w:rsidR="00267772" w:rsidRPr="005B48CD" w:rsidRDefault="00267772" w:rsidP="007420A2">
      <w:pPr>
        <w:pStyle w:val="20"/>
        <w:numPr>
          <w:ilvl w:val="0"/>
          <w:numId w:val="6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поощрять стремление детей сделать свое произведение красивым, содержательным, выразительным;</w:t>
      </w:r>
    </w:p>
    <w:p w:rsidR="00267772" w:rsidRPr="005B48CD" w:rsidRDefault="00267772" w:rsidP="007420A2">
      <w:pPr>
        <w:pStyle w:val="20"/>
        <w:numPr>
          <w:ilvl w:val="0"/>
          <w:numId w:val="6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поощрять стремление детей делать самостоятельный выбор, помогать </w:t>
      </w:r>
      <w:proofErr w:type="gramStart"/>
      <w:r w:rsidRPr="005B48CD">
        <w:rPr>
          <w:sz w:val="24"/>
          <w:szCs w:val="24"/>
          <w:lang w:val="ru-RU"/>
        </w:rPr>
        <w:t>другому</w:t>
      </w:r>
      <w:proofErr w:type="gramEnd"/>
      <w:r w:rsidRPr="005B48CD">
        <w:rPr>
          <w:sz w:val="24"/>
          <w:szCs w:val="24"/>
          <w:lang w:val="ru-RU"/>
        </w:rPr>
        <w:t>, уважать и понимать потребности другого человека, бережно относиться к продуктам его труда;</w:t>
      </w:r>
    </w:p>
    <w:p w:rsidR="00267772" w:rsidRPr="005B48CD" w:rsidRDefault="00267772" w:rsidP="007420A2">
      <w:pPr>
        <w:pStyle w:val="20"/>
        <w:numPr>
          <w:ilvl w:val="0"/>
          <w:numId w:val="6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учить детей рисовать с натуры; развивать аналитические способности, умение сравнивать предметы между собой, выделять особенности каждого предмета; совершенствовать умение изображать предметы, передавая их форму, величину, строение, пропорции, цвет, композицию;</w:t>
      </w:r>
    </w:p>
    <w:p w:rsidR="00267772" w:rsidRPr="005B48CD" w:rsidRDefault="00267772" w:rsidP="007420A2">
      <w:pPr>
        <w:pStyle w:val="20"/>
        <w:numPr>
          <w:ilvl w:val="0"/>
          <w:numId w:val="6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художественно-творческие способности детей в изобразительной деятельности;</w:t>
      </w:r>
    </w:p>
    <w:p w:rsidR="00267772" w:rsidRPr="005B48CD" w:rsidRDefault="00267772" w:rsidP="007420A2">
      <w:pPr>
        <w:pStyle w:val="20"/>
        <w:numPr>
          <w:ilvl w:val="0"/>
          <w:numId w:val="6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развивать у детей коллективное творчество;</w:t>
      </w:r>
    </w:p>
    <w:p w:rsidR="00267772" w:rsidRPr="005B48CD" w:rsidRDefault="00267772" w:rsidP="007420A2">
      <w:pPr>
        <w:pStyle w:val="20"/>
        <w:numPr>
          <w:ilvl w:val="0"/>
          <w:numId w:val="6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воспитывать у детей стремление действовать согласованно, договариваться о том, кто какую часть работы будет выполнять, как отдельные изображения будут объединяться в общую картину;</w:t>
      </w:r>
    </w:p>
    <w:p w:rsidR="00267772" w:rsidRPr="005B48CD" w:rsidRDefault="00267772" w:rsidP="007420A2">
      <w:pPr>
        <w:pStyle w:val="20"/>
        <w:numPr>
          <w:ilvl w:val="0"/>
          <w:numId w:val="6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у детей умение замечать недостатки своих работ и исправлять их; вносить дополнения для достижения большей выразительности создаваемого образа;</w:t>
      </w:r>
    </w:p>
    <w:p w:rsidR="00267772" w:rsidRPr="005B48CD" w:rsidRDefault="00267772" w:rsidP="007420A2">
      <w:pPr>
        <w:pStyle w:val="20"/>
        <w:numPr>
          <w:ilvl w:val="0"/>
          <w:numId w:val="6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организовывать участие детей в создании индивидуальных творческих работ и тематических композиций к праздничным утренникам и развлечениям, художественных проектах);</w:t>
      </w:r>
    </w:p>
    <w:p w:rsidR="00A7158C" w:rsidRPr="005B48CD" w:rsidRDefault="00A7158C" w:rsidP="007420A2">
      <w:pPr>
        <w:pStyle w:val="20"/>
        <w:shd w:val="clear" w:color="auto" w:fill="auto"/>
        <w:tabs>
          <w:tab w:val="left" w:pos="1022"/>
        </w:tabs>
        <w:spacing w:before="0" w:after="0" w:line="240" w:lineRule="auto"/>
        <w:ind w:firstLine="709"/>
        <w:jc w:val="both"/>
        <w:rPr>
          <w:sz w:val="24"/>
          <w:szCs w:val="24"/>
          <w:lang w:val="ru-RU"/>
        </w:rPr>
      </w:pPr>
    </w:p>
    <w:p w:rsidR="00267772" w:rsidRPr="005B48CD" w:rsidRDefault="00A7158C" w:rsidP="007420A2">
      <w:pPr>
        <w:pStyle w:val="20"/>
        <w:shd w:val="clear" w:color="auto" w:fill="auto"/>
        <w:tabs>
          <w:tab w:val="left" w:pos="1022"/>
        </w:tabs>
        <w:spacing w:before="0" w:after="0" w:line="240" w:lineRule="auto"/>
        <w:ind w:firstLine="709"/>
        <w:jc w:val="both"/>
        <w:rPr>
          <w:sz w:val="24"/>
          <w:szCs w:val="24"/>
        </w:rPr>
      </w:pPr>
      <w:r w:rsidRPr="005B48CD">
        <w:rPr>
          <w:sz w:val="24"/>
          <w:szCs w:val="24"/>
          <w:lang w:val="ru-RU"/>
        </w:rPr>
        <w:t xml:space="preserve">- </w:t>
      </w:r>
      <w:proofErr w:type="spellStart"/>
      <w:r w:rsidR="00267772" w:rsidRPr="005B48CD">
        <w:rPr>
          <w:sz w:val="24"/>
          <w:szCs w:val="24"/>
        </w:rPr>
        <w:t>конструктивная</w:t>
      </w:r>
      <w:proofErr w:type="spellEnd"/>
      <w:r w:rsidR="00267772" w:rsidRPr="005B48CD">
        <w:rPr>
          <w:sz w:val="24"/>
          <w:szCs w:val="24"/>
        </w:rPr>
        <w:t xml:space="preserve"> </w:t>
      </w:r>
      <w:proofErr w:type="spellStart"/>
      <w:r w:rsidR="00267772" w:rsidRPr="005B48CD">
        <w:rPr>
          <w:sz w:val="24"/>
          <w:szCs w:val="24"/>
        </w:rPr>
        <w:t>деятельность</w:t>
      </w:r>
      <w:proofErr w:type="spellEnd"/>
      <w:r w:rsidR="00267772" w:rsidRPr="005B48CD">
        <w:rPr>
          <w:sz w:val="24"/>
          <w:szCs w:val="24"/>
        </w:rPr>
        <w:t>:</w:t>
      </w:r>
    </w:p>
    <w:p w:rsidR="00267772" w:rsidRPr="005B48CD" w:rsidRDefault="00267772" w:rsidP="007420A2">
      <w:pPr>
        <w:pStyle w:val="20"/>
        <w:numPr>
          <w:ilvl w:val="0"/>
          <w:numId w:val="68"/>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умение у детей видеть конструкцию объекта и анализировать её основные части, их функциональное назначение;</w:t>
      </w:r>
    </w:p>
    <w:p w:rsidR="00267772" w:rsidRPr="005B48CD" w:rsidRDefault="00267772" w:rsidP="007420A2">
      <w:pPr>
        <w:pStyle w:val="20"/>
        <w:numPr>
          <w:ilvl w:val="0"/>
          <w:numId w:val="68"/>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закреплять у детей навыки коллективной работы: умение распределять обязанности, работать в соответствии с общим замыслом, не мешая друг другу; развивать у детей интерес к конструктивной деятельности; знакомить детей с различными видами </w:t>
      </w:r>
      <w:r w:rsidRPr="005B48CD">
        <w:rPr>
          <w:sz w:val="24"/>
          <w:szCs w:val="24"/>
          <w:lang w:val="ru-RU"/>
        </w:rPr>
        <w:lastRenderedPageBreak/>
        <w:t>конструкторов;</w:t>
      </w:r>
    </w:p>
    <w:p w:rsidR="00267772" w:rsidRPr="005B48CD" w:rsidRDefault="00267772" w:rsidP="007420A2">
      <w:pPr>
        <w:pStyle w:val="20"/>
        <w:numPr>
          <w:ilvl w:val="0"/>
          <w:numId w:val="68"/>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знакомить детей с профессиями дизайнера, конструктора, архитектора, строителя и прочее;</w:t>
      </w:r>
    </w:p>
    <w:p w:rsidR="00267772" w:rsidRPr="005B48CD" w:rsidRDefault="00267772" w:rsidP="007420A2">
      <w:pPr>
        <w:pStyle w:val="20"/>
        <w:numPr>
          <w:ilvl w:val="0"/>
          <w:numId w:val="68"/>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у детей художественно-творческие способности и самостоятельную творческую конструктивную деятельность детей;</w:t>
      </w:r>
    </w:p>
    <w:p w:rsidR="00A7158C" w:rsidRPr="005B48CD" w:rsidRDefault="00A7158C" w:rsidP="007420A2">
      <w:pPr>
        <w:pStyle w:val="20"/>
        <w:shd w:val="clear" w:color="auto" w:fill="auto"/>
        <w:tabs>
          <w:tab w:val="left" w:pos="1027"/>
        </w:tabs>
        <w:spacing w:before="0" w:after="0" w:line="240" w:lineRule="auto"/>
        <w:ind w:firstLine="709"/>
        <w:jc w:val="both"/>
        <w:rPr>
          <w:sz w:val="24"/>
          <w:szCs w:val="24"/>
          <w:lang w:val="ru-RU"/>
        </w:rPr>
      </w:pPr>
    </w:p>
    <w:p w:rsidR="00267772" w:rsidRPr="005B48CD" w:rsidRDefault="00A7158C" w:rsidP="007420A2">
      <w:pPr>
        <w:pStyle w:val="20"/>
        <w:shd w:val="clear" w:color="auto" w:fill="auto"/>
        <w:tabs>
          <w:tab w:val="left" w:pos="1027"/>
        </w:tabs>
        <w:spacing w:before="0" w:after="0" w:line="240" w:lineRule="auto"/>
        <w:ind w:firstLine="709"/>
        <w:jc w:val="both"/>
        <w:rPr>
          <w:sz w:val="24"/>
          <w:szCs w:val="24"/>
        </w:rPr>
      </w:pPr>
      <w:r w:rsidRPr="005B48CD">
        <w:rPr>
          <w:sz w:val="24"/>
          <w:szCs w:val="24"/>
          <w:lang w:val="ru-RU"/>
        </w:rPr>
        <w:t xml:space="preserve">- </w:t>
      </w:r>
      <w:proofErr w:type="spellStart"/>
      <w:r w:rsidR="00267772" w:rsidRPr="005B48CD">
        <w:rPr>
          <w:sz w:val="24"/>
          <w:szCs w:val="24"/>
        </w:rPr>
        <w:t>музыкальная</w:t>
      </w:r>
      <w:proofErr w:type="spellEnd"/>
      <w:r w:rsidR="00267772" w:rsidRPr="005B48CD">
        <w:rPr>
          <w:sz w:val="24"/>
          <w:szCs w:val="24"/>
        </w:rPr>
        <w:t xml:space="preserve"> </w:t>
      </w:r>
      <w:proofErr w:type="spellStart"/>
      <w:r w:rsidR="00267772" w:rsidRPr="005B48CD">
        <w:rPr>
          <w:sz w:val="24"/>
          <w:szCs w:val="24"/>
        </w:rPr>
        <w:t>деятельность</w:t>
      </w:r>
      <w:proofErr w:type="spellEnd"/>
      <w:r w:rsidR="00267772" w:rsidRPr="005B48CD">
        <w:rPr>
          <w:sz w:val="24"/>
          <w:szCs w:val="24"/>
        </w:rPr>
        <w:t>:</w:t>
      </w:r>
    </w:p>
    <w:p w:rsidR="00267772" w:rsidRPr="005B48CD" w:rsidRDefault="00267772" w:rsidP="007420A2">
      <w:pPr>
        <w:pStyle w:val="20"/>
        <w:numPr>
          <w:ilvl w:val="0"/>
          <w:numId w:val="6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воспитывать гражданско-патриотические чувства через изучение Государственного гимна Российской Федерации;</w:t>
      </w:r>
    </w:p>
    <w:p w:rsidR="00267772" w:rsidRPr="005B48CD" w:rsidRDefault="00267772" w:rsidP="007420A2">
      <w:pPr>
        <w:pStyle w:val="20"/>
        <w:numPr>
          <w:ilvl w:val="0"/>
          <w:numId w:val="6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приобщать детей к музыкальной культуре, воспитывать музыкально-эстетический вкус;</w:t>
      </w:r>
    </w:p>
    <w:p w:rsidR="00267772" w:rsidRPr="005B48CD" w:rsidRDefault="00267772" w:rsidP="007420A2">
      <w:pPr>
        <w:pStyle w:val="20"/>
        <w:numPr>
          <w:ilvl w:val="0"/>
          <w:numId w:val="6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детское музыкально-художественное творчество, реализация самостоятельной творческой деятельности детей; удовлетворение потребности в самовыражении;</w:t>
      </w:r>
    </w:p>
    <w:p w:rsidR="00267772" w:rsidRPr="005B48CD" w:rsidRDefault="00267772" w:rsidP="007420A2">
      <w:pPr>
        <w:pStyle w:val="20"/>
        <w:numPr>
          <w:ilvl w:val="0"/>
          <w:numId w:val="6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у детей музыкальные способности: поэтический и музыкальный слух, чувство ритма, музыкальную память;</w:t>
      </w:r>
    </w:p>
    <w:p w:rsidR="00267772" w:rsidRPr="005B48CD" w:rsidRDefault="00267772" w:rsidP="007420A2">
      <w:pPr>
        <w:pStyle w:val="20"/>
        <w:numPr>
          <w:ilvl w:val="0"/>
          <w:numId w:val="6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обогащать музыкальные впечатления детей, вызывать яркий эмоциональный отклик при восприятии музыки разного характера;</w:t>
      </w:r>
    </w:p>
    <w:p w:rsidR="00267772" w:rsidRPr="005B48CD" w:rsidRDefault="00267772" w:rsidP="007420A2">
      <w:pPr>
        <w:pStyle w:val="20"/>
        <w:numPr>
          <w:ilvl w:val="0"/>
          <w:numId w:val="6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формирование у детей основы художественно-эстетического восприятия мира, становление эстетического и эмоционально-нравственного отношения к отражению окружающей действительности в музыке;</w:t>
      </w:r>
    </w:p>
    <w:p w:rsidR="00267772" w:rsidRPr="005B48CD" w:rsidRDefault="00267772" w:rsidP="007420A2">
      <w:pPr>
        <w:pStyle w:val="20"/>
        <w:numPr>
          <w:ilvl w:val="0"/>
          <w:numId w:val="6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совершенствовать у детей </w:t>
      </w:r>
      <w:proofErr w:type="spellStart"/>
      <w:r w:rsidRPr="005B48CD">
        <w:rPr>
          <w:sz w:val="24"/>
          <w:szCs w:val="24"/>
          <w:lang w:val="ru-RU"/>
        </w:rPr>
        <w:t>звуковысотный</w:t>
      </w:r>
      <w:proofErr w:type="spellEnd"/>
      <w:r w:rsidRPr="005B48CD">
        <w:rPr>
          <w:sz w:val="24"/>
          <w:szCs w:val="24"/>
          <w:lang w:val="ru-RU"/>
        </w:rPr>
        <w:t>, ритмический, тембровый и динамический слух; способствовать дальнейшему формированию певческого голоса;</w:t>
      </w:r>
    </w:p>
    <w:p w:rsidR="00267772" w:rsidRPr="005B48CD" w:rsidRDefault="00267772" w:rsidP="007420A2">
      <w:pPr>
        <w:pStyle w:val="20"/>
        <w:numPr>
          <w:ilvl w:val="0"/>
          <w:numId w:val="6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у детей навык движения под музыку; обучать детей игре на детских музыкальных инструментах; знакомить детей с элементарными музыкальными понятиями; формировать у детей умение использовать полученные знания и навыки в быту и на досуге;</w:t>
      </w:r>
    </w:p>
    <w:p w:rsidR="00A7158C" w:rsidRPr="005B48CD" w:rsidRDefault="00A7158C" w:rsidP="007420A2">
      <w:pPr>
        <w:pStyle w:val="20"/>
        <w:shd w:val="clear" w:color="auto" w:fill="auto"/>
        <w:tabs>
          <w:tab w:val="left" w:pos="1008"/>
        </w:tabs>
        <w:spacing w:before="0" w:after="0" w:line="240" w:lineRule="auto"/>
        <w:ind w:firstLine="709"/>
        <w:jc w:val="both"/>
        <w:rPr>
          <w:sz w:val="24"/>
          <w:szCs w:val="24"/>
          <w:lang w:val="ru-RU"/>
        </w:rPr>
      </w:pPr>
    </w:p>
    <w:p w:rsidR="00267772" w:rsidRPr="005B48CD" w:rsidRDefault="00A7158C" w:rsidP="007420A2">
      <w:pPr>
        <w:pStyle w:val="20"/>
        <w:shd w:val="clear" w:color="auto" w:fill="auto"/>
        <w:tabs>
          <w:tab w:val="left" w:pos="1008"/>
        </w:tabs>
        <w:spacing w:before="0" w:after="0" w:line="240" w:lineRule="auto"/>
        <w:ind w:firstLine="709"/>
        <w:jc w:val="both"/>
        <w:rPr>
          <w:sz w:val="24"/>
          <w:szCs w:val="24"/>
        </w:rPr>
      </w:pPr>
      <w:r w:rsidRPr="005B48CD">
        <w:rPr>
          <w:sz w:val="24"/>
          <w:szCs w:val="24"/>
          <w:lang w:val="ru-RU"/>
        </w:rPr>
        <w:t xml:space="preserve">- </w:t>
      </w:r>
      <w:proofErr w:type="spellStart"/>
      <w:r w:rsidR="00267772" w:rsidRPr="005B48CD">
        <w:rPr>
          <w:sz w:val="24"/>
          <w:szCs w:val="24"/>
        </w:rPr>
        <w:t>театрализованная</w:t>
      </w:r>
      <w:proofErr w:type="spellEnd"/>
      <w:r w:rsidR="00267772" w:rsidRPr="005B48CD">
        <w:rPr>
          <w:sz w:val="24"/>
          <w:szCs w:val="24"/>
        </w:rPr>
        <w:t xml:space="preserve"> </w:t>
      </w:r>
      <w:proofErr w:type="spellStart"/>
      <w:r w:rsidR="00267772" w:rsidRPr="005B48CD">
        <w:rPr>
          <w:sz w:val="24"/>
          <w:szCs w:val="24"/>
        </w:rPr>
        <w:t>деятельность</w:t>
      </w:r>
      <w:proofErr w:type="spellEnd"/>
      <w:r w:rsidR="00267772" w:rsidRPr="005B48CD">
        <w:rPr>
          <w:sz w:val="24"/>
          <w:szCs w:val="24"/>
        </w:rPr>
        <w:t>:</w:t>
      </w:r>
    </w:p>
    <w:p w:rsidR="00267772" w:rsidRPr="005B48CD" w:rsidRDefault="00267772" w:rsidP="007420A2">
      <w:pPr>
        <w:pStyle w:val="20"/>
        <w:numPr>
          <w:ilvl w:val="0"/>
          <w:numId w:val="7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приобщение детей к театральному искусству через знакомство с историей театра, его жанрами, устройством и профессиями;</w:t>
      </w:r>
    </w:p>
    <w:p w:rsidR="00267772" w:rsidRPr="005B48CD" w:rsidRDefault="00267772" w:rsidP="007420A2">
      <w:pPr>
        <w:pStyle w:val="20"/>
        <w:numPr>
          <w:ilvl w:val="0"/>
          <w:numId w:val="7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знакомить детей с разными видами театрализованной деятельности;</w:t>
      </w:r>
    </w:p>
    <w:p w:rsidR="00267772" w:rsidRPr="005B48CD" w:rsidRDefault="00267772" w:rsidP="007420A2">
      <w:pPr>
        <w:pStyle w:val="20"/>
        <w:numPr>
          <w:ilvl w:val="0"/>
          <w:numId w:val="7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у детей умение создавать по предложенной схеме и словесной инструкции декорации и персонажей из различных материалов (бумага, ткань, бросового материала и прочее);</w:t>
      </w:r>
    </w:p>
    <w:p w:rsidR="00267772" w:rsidRPr="005B48CD" w:rsidRDefault="00267772" w:rsidP="007420A2">
      <w:pPr>
        <w:pStyle w:val="20"/>
        <w:numPr>
          <w:ilvl w:val="0"/>
          <w:numId w:val="7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развивать у детей умение передавать особенности характера персонажа с помощью мимики, жеста, движения и интонационно-образной речи;</w:t>
      </w:r>
    </w:p>
    <w:p w:rsidR="00267772" w:rsidRPr="005B48CD" w:rsidRDefault="00267772" w:rsidP="007420A2">
      <w:pPr>
        <w:pStyle w:val="20"/>
        <w:numPr>
          <w:ilvl w:val="0"/>
          <w:numId w:val="7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продолжать развивать навыки </w:t>
      </w:r>
      <w:proofErr w:type="spellStart"/>
      <w:r w:rsidRPr="005B48CD">
        <w:rPr>
          <w:sz w:val="24"/>
          <w:szCs w:val="24"/>
          <w:lang w:val="ru-RU"/>
        </w:rPr>
        <w:t>кукловождения</w:t>
      </w:r>
      <w:proofErr w:type="spellEnd"/>
      <w:r w:rsidRPr="005B48CD">
        <w:rPr>
          <w:sz w:val="24"/>
          <w:szCs w:val="24"/>
          <w:lang w:val="ru-RU"/>
        </w:rPr>
        <w:t xml:space="preserve"> в различных театральных системах (</w:t>
      </w:r>
      <w:proofErr w:type="gramStart"/>
      <w:r w:rsidRPr="005B48CD">
        <w:rPr>
          <w:sz w:val="24"/>
          <w:szCs w:val="24"/>
          <w:lang w:val="ru-RU"/>
        </w:rPr>
        <w:t>перчаточными</w:t>
      </w:r>
      <w:proofErr w:type="gramEnd"/>
      <w:r w:rsidRPr="005B48CD">
        <w:rPr>
          <w:sz w:val="24"/>
          <w:szCs w:val="24"/>
          <w:lang w:val="ru-RU"/>
        </w:rPr>
        <w:t>, тростевыми, марионеткам и так далее);</w:t>
      </w:r>
    </w:p>
    <w:p w:rsidR="00267772" w:rsidRPr="005B48CD" w:rsidRDefault="00267772" w:rsidP="007420A2">
      <w:pPr>
        <w:pStyle w:val="20"/>
        <w:numPr>
          <w:ilvl w:val="0"/>
          <w:numId w:val="7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формировать умение согласовывать свои действия с партнерами, приучать </w:t>
      </w:r>
      <w:proofErr w:type="gramStart"/>
      <w:r w:rsidRPr="005B48CD">
        <w:rPr>
          <w:sz w:val="24"/>
          <w:szCs w:val="24"/>
          <w:lang w:val="ru-RU"/>
        </w:rPr>
        <w:t>правильно</w:t>
      </w:r>
      <w:proofErr w:type="gramEnd"/>
      <w:r w:rsidRPr="005B48CD">
        <w:rPr>
          <w:sz w:val="24"/>
          <w:szCs w:val="24"/>
          <w:lang w:val="ru-RU"/>
        </w:rPr>
        <w:t xml:space="preserve"> оценивать действия персонажей в спектакле;</w:t>
      </w:r>
    </w:p>
    <w:p w:rsidR="00267772" w:rsidRPr="005B48CD" w:rsidRDefault="00267772" w:rsidP="007420A2">
      <w:pPr>
        <w:pStyle w:val="20"/>
        <w:numPr>
          <w:ilvl w:val="0"/>
          <w:numId w:val="7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поощрять желание разыгрывать в творческих театральных, режиссерских играх и играх драматизациях сюжетов сказок, литературных произведений, внесение в них изменений и придумывание новых сюжетных линий, введение новых персонажей, действий;</w:t>
      </w:r>
    </w:p>
    <w:p w:rsidR="00267772" w:rsidRPr="005B48CD" w:rsidRDefault="00267772" w:rsidP="007420A2">
      <w:pPr>
        <w:pStyle w:val="20"/>
        <w:numPr>
          <w:ilvl w:val="0"/>
          <w:numId w:val="7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поощрять способность творчески передавать образ в играх драматизациях, спектаклях;</w:t>
      </w:r>
    </w:p>
    <w:p w:rsidR="00A7158C" w:rsidRPr="005B48CD" w:rsidRDefault="00A7158C" w:rsidP="007420A2">
      <w:pPr>
        <w:pStyle w:val="20"/>
        <w:shd w:val="clear" w:color="auto" w:fill="auto"/>
        <w:tabs>
          <w:tab w:val="left" w:pos="1022"/>
        </w:tabs>
        <w:spacing w:before="0" w:after="0" w:line="240" w:lineRule="auto"/>
        <w:ind w:firstLine="709"/>
        <w:jc w:val="both"/>
        <w:rPr>
          <w:sz w:val="24"/>
          <w:szCs w:val="24"/>
          <w:lang w:val="ru-RU"/>
        </w:rPr>
      </w:pPr>
    </w:p>
    <w:p w:rsidR="00267772" w:rsidRPr="005B48CD" w:rsidRDefault="00A7158C" w:rsidP="007420A2">
      <w:pPr>
        <w:pStyle w:val="20"/>
        <w:shd w:val="clear" w:color="auto" w:fill="auto"/>
        <w:tabs>
          <w:tab w:val="left" w:pos="1022"/>
        </w:tabs>
        <w:spacing w:before="0" w:after="0" w:line="240" w:lineRule="auto"/>
        <w:ind w:firstLine="709"/>
        <w:jc w:val="both"/>
        <w:rPr>
          <w:sz w:val="24"/>
          <w:szCs w:val="24"/>
        </w:rPr>
      </w:pPr>
      <w:r w:rsidRPr="005B48CD">
        <w:rPr>
          <w:sz w:val="24"/>
          <w:szCs w:val="24"/>
          <w:lang w:val="ru-RU"/>
        </w:rPr>
        <w:t xml:space="preserve">- </w:t>
      </w:r>
      <w:proofErr w:type="spellStart"/>
      <w:r w:rsidR="00267772" w:rsidRPr="005B48CD">
        <w:rPr>
          <w:sz w:val="24"/>
          <w:szCs w:val="24"/>
        </w:rPr>
        <w:t>культурно-досуговая</w:t>
      </w:r>
      <w:proofErr w:type="spellEnd"/>
      <w:r w:rsidR="00267772" w:rsidRPr="005B48CD">
        <w:rPr>
          <w:sz w:val="24"/>
          <w:szCs w:val="24"/>
        </w:rPr>
        <w:t xml:space="preserve"> </w:t>
      </w:r>
      <w:proofErr w:type="spellStart"/>
      <w:r w:rsidR="00267772" w:rsidRPr="005B48CD">
        <w:rPr>
          <w:sz w:val="24"/>
          <w:szCs w:val="24"/>
        </w:rPr>
        <w:t>деятельность</w:t>
      </w:r>
      <w:proofErr w:type="spellEnd"/>
      <w:r w:rsidR="00267772" w:rsidRPr="005B48CD">
        <w:rPr>
          <w:sz w:val="24"/>
          <w:szCs w:val="24"/>
        </w:rPr>
        <w:t>:</w:t>
      </w:r>
    </w:p>
    <w:p w:rsidR="00267772" w:rsidRPr="005B48CD" w:rsidRDefault="00267772" w:rsidP="007420A2">
      <w:pPr>
        <w:pStyle w:val="20"/>
        <w:numPr>
          <w:ilvl w:val="0"/>
          <w:numId w:val="7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формировать интерес к полезной деятельности в свободное время (отдых, творчество, самообразование);</w:t>
      </w:r>
    </w:p>
    <w:p w:rsidR="00267772" w:rsidRPr="005B48CD" w:rsidRDefault="00267772" w:rsidP="007420A2">
      <w:pPr>
        <w:pStyle w:val="20"/>
        <w:numPr>
          <w:ilvl w:val="0"/>
          <w:numId w:val="7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желание участвовать в подготовке и участию в развлечениях, соблюдай культуру общения (доброжелательность, отзывчивость, такт, уважение);</w:t>
      </w:r>
    </w:p>
    <w:p w:rsidR="00267772" w:rsidRPr="005B48CD" w:rsidRDefault="00267772" w:rsidP="007420A2">
      <w:pPr>
        <w:pStyle w:val="20"/>
        <w:numPr>
          <w:ilvl w:val="0"/>
          <w:numId w:val="7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lastRenderedPageBreak/>
        <w:t>расширять представления о праздничной культуре народов России, поддерживать желание использовать полученные ранее знания и навыки в праздничных мероприятиях (календарных, государственных, народных);</w:t>
      </w:r>
    </w:p>
    <w:p w:rsidR="00267772" w:rsidRPr="005B48CD" w:rsidRDefault="00267772" w:rsidP="007420A2">
      <w:pPr>
        <w:pStyle w:val="20"/>
        <w:numPr>
          <w:ilvl w:val="0"/>
          <w:numId w:val="7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воспитывать уважительное отношение к своей стране в ходе предпраздничной подготовки;</w:t>
      </w:r>
    </w:p>
    <w:p w:rsidR="00267772" w:rsidRPr="005B48CD" w:rsidRDefault="00267772" w:rsidP="007420A2">
      <w:pPr>
        <w:pStyle w:val="20"/>
        <w:numPr>
          <w:ilvl w:val="0"/>
          <w:numId w:val="7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формировать чувство удовлетворения от участия в коллективной </w:t>
      </w:r>
      <w:proofErr w:type="spellStart"/>
      <w:r w:rsidRPr="005B48CD">
        <w:rPr>
          <w:sz w:val="24"/>
          <w:szCs w:val="24"/>
          <w:lang w:val="ru-RU"/>
        </w:rPr>
        <w:t>досуговой</w:t>
      </w:r>
      <w:proofErr w:type="spellEnd"/>
      <w:r w:rsidRPr="005B48CD">
        <w:rPr>
          <w:sz w:val="24"/>
          <w:szCs w:val="24"/>
          <w:lang w:val="ru-RU"/>
        </w:rPr>
        <w:t xml:space="preserve"> деятельности;</w:t>
      </w:r>
    </w:p>
    <w:p w:rsidR="00267772" w:rsidRPr="005B48CD" w:rsidRDefault="00267772" w:rsidP="007420A2">
      <w:pPr>
        <w:pStyle w:val="20"/>
        <w:numPr>
          <w:ilvl w:val="0"/>
          <w:numId w:val="71"/>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поощрять желание детей посещать объединения дополнительного образования различной направленности (танцевальный кружок, хор, изостудия и прочее).</w:t>
      </w:r>
    </w:p>
    <w:p w:rsidR="00267772" w:rsidRPr="005B48CD" w:rsidRDefault="00267772" w:rsidP="007420A2">
      <w:pPr>
        <w:pStyle w:val="20"/>
        <w:shd w:val="clear" w:color="auto" w:fill="auto"/>
        <w:tabs>
          <w:tab w:val="left" w:pos="1585"/>
        </w:tabs>
        <w:spacing w:before="0" w:after="0" w:line="240" w:lineRule="auto"/>
        <w:ind w:firstLine="709"/>
        <w:jc w:val="both"/>
        <w:rPr>
          <w:sz w:val="24"/>
          <w:szCs w:val="24"/>
          <w:lang w:val="ru-RU"/>
        </w:rPr>
      </w:pPr>
      <w:r w:rsidRPr="005B48CD">
        <w:rPr>
          <w:b/>
          <w:sz w:val="24"/>
          <w:szCs w:val="24"/>
          <w:lang w:val="ru-RU"/>
        </w:rPr>
        <w:t>Содержание</w:t>
      </w:r>
      <w:r w:rsidRPr="005B48CD">
        <w:rPr>
          <w:sz w:val="24"/>
          <w:szCs w:val="24"/>
          <w:lang w:val="ru-RU"/>
        </w:rPr>
        <w:t xml:space="preserve"> образовательной деятельности.</w:t>
      </w:r>
    </w:p>
    <w:p w:rsidR="00A7158C" w:rsidRPr="005B48CD" w:rsidRDefault="00A7158C" w:rsidP="007420A2">
      <w:pPr>
        <w:pStyle w:val="20"/>
        <w:shd w:val="clear" w:color="auto" w:fill="auto"/>
        <w:tabs>
          <w:tab w:val="left" w:pos="1585"/>
        </w:tabs>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782"/>
        </w:tabs>
        <w:spacing w:before="0" w:after="0" w:line="240" w:lineRule="auto"/>
        <w:ind w:firstLine="709"/>
        <w:jc w:val="both"/>
        <w:rPr>
          <w:b/>
          <w:i/>
          <w:sz w:val="24"/>
          <w:szCs w:val="24"/>
          <w:lang w:val="ru-RU"/>
        </w:rPr>
      </w:pPr>
      <w:r w:rsidRPr="005B48CD">
        <w:rPr>
          <w:b/>
          <w:i/>
          <w:sz w:val="24"/>
          <w:szCs w:val="24"/>
          <w:lang w:val="ru-RU"/>
        </w:rPr>
        <w:t>Приобщение к искусству.</w:t>
      </w:r>
    </w:p>
    <w:p w:rsidR="00267772" w:rsidRPr="005B48CD" w:rsidRDefault="00267772" w:rsidP="007420A2">
      <w:pPr>
        <w:pStyle w:val="20"/>
        <w:shd w:val="clear" w:color="auto" w:fill="auto"/>
        <w:tabs>
          <w:tab w:val="left" w:pos="1033"/>
        </w:tabs>
        <w:spacing w:before="0" w:after="0" w:line="240" w:lineRule="auto"/>
        <w:ind w:firstLine="709"/>
        <w:jc w:val="both"/>
        <w:rPr>
          <w:sz w:val="24"/>
          <w:szCs w:val="24"/>
          <w:lang w:val="ru-RU"/>
        </w:rPr>
      </w:pPr>
      <w:r w:rsidRPr="005B48CD">
        <w:rPr>
          <w:sz w:val="24"/>
          <w:szCs w:val="24"/>
          <w:lang w:val="ru-RU"/>
        </w:rPr>
        <w:t>Педагог продолжает развивать у детей эстетическое восприятие, художественный вкус, эстетическое отношение к окружающему, к искусству и художественной деятельности; умение самостоятельно создавать художественные образы в разных видах деятельности. Поощряет активное участие детей в художественной деятельности по собственному желанию и под руководством взрослого.</w:t>
      </w:r>
    </w:p>
    <w:p w:rsidR="00267772" w:rsidRPr="005B48CD" w:rsidRDefault="00267772" w:rsidP="007420A2">
      <w:pPr>
        <w:pStyle w:val="20"/>
        <w:shd w:val="clear" w:color="auto" w:fill="auto"/>
        <w:tabs>
          <w:tab w:val="left" w:pos="1033"/>
        </w:tabs>
        <w:spacing w:before="0" w:after="0" w:line="240" w:lineRule="auto"/>
        <w:ind w:firstLine="709"/>
        <w:jc w:val="both"/>
        <w:rPr>
          <w:sz w:val="24"/>
          <w:szCs w:val="24"/>
          <w:lang w:val="ru-RU"/>
        </w:rPr>
      </w:pPr>
      <w:r w:rsidRPr="005B48CD">
        <w:rPr>
          <w:sz w:val="24"/>
          <w:szCs w:val="24"/>
          <w:lang w:val="ru-RU"/>
        </w:rPr>
        <w:t>Педагог воспитывает гражданско-патриотические чувства средствами различных видов и жанров искусства.</w:t>
      </w:r>
    </w:p>
    <w:p w:rsidR="00267772" w:rsidRPr="005B48CD" w:rsidRDefault="00267772" w:rsidP="007420A2">
      <w:pPr>
        <w:pStyle w:val="20"/>
        <w:shd w:val="clear" w:color="auto" w:fill="auto"/>
        <w:tabs>
          <w:tab w:val="left" w:pos="1028"/>
        </w:tabs>
        <w:spacing w:before="0" w:after="0" w:line="240" w:lineRule="auto"/>
        <w:ind w:firstLine="709"/>
        <w:jc w:val="both"/>
        <w:rPr>
          <w:sz w:val="24"/>
          <w:szCs w:val="24"/>
          <w:lang w:val="ru-RU"/>
        </w:rPr>
      </w:pPr>
      <w:proofErr w:type="gramStart"/>
      <w:r w:rsidRPr="005B48CD">
        <w:rPr>
          <w:sz w:val="24"/>
          <w:szCs w:val="24"/>
          <w:lang w:val="ru-RU"/>
        </w:rPr>
        <w:t>Педагог продолжает знакомить детей с историей и видами искусства (декоративно-прикладное, изобразительное искусство, литература, музыка, архитектура, театр, танец, кино, цирк); формирует умение различать народное и профессиональное искусство.</w:t>
      </w:r>
      <w:proofErr w:type="gramEnd"/>
    </w:p>
    <w:p w:rsidR="00267772" w:rsidRPr="005B48CD" w:rsidRDefault="00267772" w:rsidP="007420A2">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t>Педагог воспитывает интерес к национальным и общечеловеческим ценностям, культурным традициям народа в процессе знакомства с классической и народной музыкой, с шедеврами изобразительного искусства и народным декоративно-прикладным искусством. Воспитывает любовь и бережное отношение к произведениям искусства.</w:t>
      </w:r>
    </w:p>
    <w:p w:rsidR="00267772" w:rsidRPr="005B48CD" w:rsidRDefault="00267772" w:rsidP="007420A2">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t>Педагог формирует у детей основы художественной культуры, закрепляет знания об искусстве как виде творческой деятельности людей, организует посещение выставки, театра, музея, цирка (совместно с родителями (законными представителями)).</w:t>
      </w:r>
    </w:p>
    <w:p w:rsidR="00267772" w:rsidRPr="005B48CD" w:rsidRDefault="00267772" w:rsidP="007420A2">
      <w:pPr>
        <w:pStyle w:val="20"/>
        <w:shd w:val="clear" w:color="auto" w:fill="auto"/>
        <w:tabs>
          <w:tab w:val="left" w:pos="1033"/>
        </w:tabs>
        <w:spacing w:before="0" w:after="0" w:line="240" w:lineRule="auto"/>
        <w:ind w:firstLine="709"/>
        <w:jc w:val="both"/>
        <w:rPr>
          <w:sz w:val="24"/>
          <w:szCs w:val="24"/>
          <w:lang w:val="ru-RU"/>
        </w:rPr>
      </w:pPr>
      <w:proofErr w:type="gramStart"/>
      <w:r w:rsidRPr="005B48CD">
        <w:rPr>
          <w:sz w:val="24"/>
          <w:szCs w:val="24"/>
          <w:lang w:val="ru-RU"/>
        </w:rPr>
        <w:t>Педагог расширяет представления детей о творческих профессиях (художник, композитор, артист, танцор, певец, пианист, скрипач, режиссер, директор театра, архитектор и тому подобное).</w:t>
      </w:r>
      <w:proofErr w:type="gramEnd"/>
    </w:p>
    <w:p w:rsidR="00267772" w:rsidRPr="005B48CD" w:rsidRDefault="00267772" w:rsidP="007420A2">
      <w:pPr>
        <w:pStyle w:val="20"/>
        <w:shd w:val="clear" w:color="auto" w:fill="auto"/>
        <w:tabs>
          <w:tab w:val="left" w:pos="1033"/>
        </w:tabs>
        <w:spacing w:before="0" w:after="0" w:line="240" w:lineRule="auto"/>
        <w:ind w:firstLine="709"/>
        <w:jc w:val="both"/>
        <w:rPr>
          <w:sz w:val="24"/>
          <w:szCs w:val="24"/>
          <w:lang w:val="ru-RU"/>
        </w:rPr>
      </w:pPr>
      <w:r w:rsidRPr="005B48CD">
        <w:rPr>
          <w:sz w:val="24"/>
          <w:szCs w:val="24"/>
          <w:lang w:val="ru-RU"/>
        </w:rPr>
        <w:t>Педагог формирует представление о значении органов чувств человека для художественной деятельности, формирует умение соотносить органы чу</w:t>
      </w:r>
      <w:proofErr w:type="gramStart"/>
      <w:r w:rsidRPr="005B48CD">
        <w:rPr>
          <w:sz w:val="24"/>
          <w:szCs w:val="24"/>
          <w:lang w:val="ru-RU"/>
        </w:rPr>
        <w:t>вств с в</w:t>
      </w:r>
      <w:proofErr w:type="gramEnd"/>
      <w:r w:rsidRPr="005B48CD">
        <w:rPr>
          <w:sz w:val="24"/>
          <w:szCs w:val="24"/>
          <w:lang w:val="ru-RU"/>
        </w:rPr>
        <w:t>идами искусства (музыку слушают, картины рассматривают, стихи читают и слушают и так далее).</w:t>
      </w:r>
    </w:p>
    <w:p w:rsidR="00267772" w:rsidRPr="005B48CD" w:rsidRDefault="00267772" w:rsidP="007420A2">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t xml:space="preserve">Педагог расширяет знания детей об основных видах изобразительного искусства (живопись, графика, скульптура), развивает художественное восприятие, расширяет первичные представления об основных живописных жанрах (портрет, пейзаж, натюрморт, батальная и жанровая живопись). Продолжает знакомить детей с произведениями живописи: И.И. Шишкин, И.И. Левитан, А.К. Саврасов, А.А. Пластов, В.М. Васнецов и другие. Расширять представления о художниках - иллюстраторах детской книги (И.Я. </w:t>
      </w:r>
      <w:proofErr w:type="spellStart"/>
      <w:r w:rsidRPr="005B48CD">
        <w:rPr>
          <w:sz w:val="24"/>
          <w:szCs w:val="24"/>
          <w:lang w:val="ru-RU"/>
        </w:rPr>
        <w:t>Билибин</w:t>
      </w:r>
      <w:proofErr w:type="spellEnd"/>
      <w:r w:rsidRPr="005B48CD">
        <w:rPr>
          <w:sz w:val="24"/>
          <w:szCs w:val="24"/>
          <w:lang w:val="ru-RU"/>
        </w:rPr>
        <w:t xml:space="preserve">, Ю.А. Васнецов, В.М. Конашевич, В.В. Лебедев, Т.А. Маврина, Е.И. </w:t>
      </w:r>
      <w:proofErr w:type="spellStart"/>
      <w:r w:rsidRPr="005B48CD">
        <w:rPr>
          <w:sz w:val="24"/>
          <w:szCs w:val="24"/>
          <w:lang w:val="ru-RU"/>
        </w:rPr>
        <w:t>Чарушин</w:t>
      </w:r>
      <w:proofErr w:type="spellEnd"/>
      <w:r w:rsidRPr="005B48CD">
        <w:rPr>
          <w:sz w:val="24"/>
          <w:szCs w:val="24"/>
          <w:lang w:val="ru-RU"/>
        </w:rPr>
        <w:t xml:space="preserve"> и другие).</w:t>
      </w:r>
    </w:p>
    <w:p w:rsidR="00267772" w:rsidRPr="005B48CD" w:rsidRDefault="00267772" w:rsidP="007420A2">
      <w:pPr>
        <w:pStyle w:val="20"/>
        <w:shd w:val="clear" w:color="auto" w:fill="auto"/>
        <w:tabs>
          <w:tab w:val="left" w:pos="1033"/>
        </w:tabs>
        <w:spacing w:before="0" w:after="0" w:line="240" w:lineRule="auto"/>
        <w:ind w:firstLine="709"/>
        <w:jc w:val="both"/>
        <w:rPr>
          <w:sz w:val="24"/>
          <w:szCs w:val="24"/>
          <w:lang w:val="ru-RU"/>
        </w:rPr>
      </w:pPr>
      <w:r w:rsidRPr="005B48CD">
        <w:rPr>
          <w:sz w:val="24"/>
          <w:szCs w:val="24"/>
          <w:lang w:val="ru-RU"/>
        </w:rPr>
        <w:t xml:space="preserve">Педагог продолжает знакомить детей с творчеством русских композиторов (Н.А. Римский-Корсаков, П.И. Чайковский, М.И. Глинка, А.П. Бородин и другие), зарубежных композиторов (А. </w:t>
      </w:r>
      <w:proofErr w:type="spellStart"/>
      <w:r w:rsidRPr="005B48CD">
        <w:rPr>
          <w:sz w:val="24"/>
          <w:szCs w:val="24"/>
          <w:lang w:val="ru-RU"/>
        </w:rPr>
        <w:t>Вивальди</w:t>
      </w:r>
      <w:proofErr w:type="spellEnd"/>
      <w:r w:rsidRPr="005B48CD">
        <w:rPr>
          <w:sz w:val="24"/>
          <w:szCs w:val="24"/>
          <w:lang w:val="ru-RU"/>
        </w:rPr>
        <w:t>, Ф. Шуберт, Э. Григ, К. Сен-Санс другие), композиторов-песенников (Г. А. Струве, А. Л. Рыбников, Г.И. Гладков, М.И. Дунаевский и другие).</w:t>
      </w:r>
    </w:p>
    <w:p w:rsidR="00267772" w:rsidRPr="005B48CD" w:rsidRDefault="00267772" w:rsidP="007420A2">
      <w:pPr>
        <w:pStyle w:val="20"/>
        <w:shd w:val="clear" w:color="auto" w:fill="auto"/>
        <w:tabs>
          <w:tab w:val="left" w:pos="1172"/>
        </w:tabs>
        <w:spacing w:before="0" w:after="0" w:line="240" w:lineRule="auto"/>
        <w:ind w:firstLine="709"/>
        <w:jc w:val="both"/>
        <w:rPr>
          <w:sz w:val="24"/>
          <w:szCs w:val="24"/>
          <w:lang w:val="ru-RU"/>
        </w:rPr>
      </w:pPr>
      <w:r w:rsidRPr="005B48CD">
        <w:rPr>
          <w:sz w:val="24"/>
          <w:szCs w:val="24"/>
          <w:lang w:val="ru-RU"/>
        </w:rPr>
        <w:t xml:space="preserve">Педагог обогащает представления детей о скульптуре малых форм, выделяя образные средства выразительности (форму, пропорции, цвет, характерные детали, позы, движения и </w:t>
      </w:r>
      <w:proofErr w:type="gramStart"/>
      <w:r w:rsidRPr="005B48CD">
        <w:rPr>
          <w:sz w:val="24"/>
          <w:szCs w:val="24"/>
          <w:lang w:val="ru-RU"/>
        </w:rPr>
        <w:t>другое</w:t>
      </w:r>
      <w:proofErr w:type="gramEnd"/>
      <w:r w:rsidRPr="005B48CD">
        <w:rPr>
          <w:sz w:val="24"/>
          <w:szCs w:val="24"/>
          <w:lang w:val="ru-RU"/>
        </w:rPr>
        <w:t xml:space="preserve">). Продолжает знакомить детей с народным декоративно-прикладным искусством (гжельская, хохломская, </w:t>
      </w:r>
      <w:proofErr w:type="spellStart"/>
      <w:r w:rsidRPr="005B48CD">
        <w:rPr>
          <w:sz w:val="24"/>
          <w:szCs w:val="24"/>
          <w:lang w:val="ru-RU"/>
        </w:rPr>
        <w:t>жостовская</w:t>
      </w:r>
      <w:proofErr w:type="spellEnd"/>
      <w:r w:rsidRPr="005B48CD">
        <w:rPr>
          <w:sz w:val="24"/>
          <w:szCs w:val="24"/>
          <w:lang w:val="ru-RU"/>
        </w:rPr>
        <w:t xml:space="preserve">, мезенская роспись), с керамическими изделиями, народными игрушками. Расширяет представления о разнообразии народного </w:t>
      </w:r>
      <w:r w:rsidRPr="005B48CD">
        <w:rPr>
          <w:sz w:val="24"/>
          <w:szCs w:val="24"/>
          <w:lang w:val="ru-RU"/>
        </w:rPr>
        <w:lastRenderedPageBreak/>
        <w:t>искусства, художественных промыслов (различные виды материалов, разные регионы страны и мира). Воспитывает интерес к искусству родного края.</w:t>
      </w:r>
    </w:p>
    <w:p w:rsidR="00267772" w:rsidRPr="005B48CD" w:rsidRDefault="00267772" w:rsidP="007420A2">
      <w:pPr>
        <w:pStyle w:val="20"/>
        <w:shd w:val="clear" w:color="auto" w:fill="auto"/>
        <w:tabs>
          <w:tab w:val="left" w:pos="1182"/>
        </w:tabs>
        <w:spacing w:before="0" w:after="0" w:line="240" w:lineRule="auto"/>
        <w:ind w:firstLine="709"/>
        <w:jc w:val="both"/>
        <w:rPr>
          <w:sz w:val="24"/>
          <w:szCs w:val="24"/>
          <w:lang w:val="ru-RU"/>
        </w:rPr>
      </w:pPr>
      <w:r w:rsidRPr="005B48CD">
        <w:rPr>
          <w:sz w:val="24"/>
          <w:szCs w:val="24"/>
          <w:lang w:val="ru-RU"/>
        </w:rPr>
        <w:t xml:space="preserve">Педагог продолжает знакомить детей с архитектурой, закрепляет и обогащает знания детей о том, что существуют здания различного назначения (жилые дома, магазины, кинотеатры, ДОО, общеобразовательные организации и другое). Развивает умение выделять сходство и различия архитектурных сооружений одинакового назначения. Формирует умение выделять одинаковые части конструкции и особенности деталей. Знакомит детей со спецификой храмовой архитектуры: купол, арки, </w:t>
      </w:r>
      <w:proofErr w:type="spellStart"/>
      <w:r w:rsidRPr="005B48CD">
        <w:rPr>
          <w:sz w:val="24"/>
          <w:szCs w:val="24"/>
          <w:lang w:val="ru-RU"/>
        </w:rPr>
        <w:t>аркатурный</w:t>
      </w:r>
      <w:proofErr w:type="spellEnd"/>
      <w:r w:rsidRPr="005B48CD">
        <w:rPr>
          <w:sz w:val="24"/>
          <w:szCs w:val="24"/>
          <w:lang w:val="ru-RU"/>
        </w:rPr>
        <w:t xml:space="preserve"> поясок по периметру здания, барабан (круглая часть под куполом) и так далее. Знакомит с архитектурой с опорой на региональные особенности местности, в которой живут дети. Рассказывает детям о том, что, как и в каждом виде искусства, в архитектуре есть памятники, которые известны во всем мире: в России это Кремль, собор Василия Блаженного, Зимний дворец, Исаакиевский собор, Петергоф, памятники Золотого кольца и другие - в каждом городе свои. Развивает умения передавать в художественной деятельности образы архитектурных сооружений, сказочных построек. Поощряет стремление изображать детали построек (наличники, резной подзор по контуру крыши).</w:t>
      </w:r>
    </w:p>
    <w:p w:rsidR="00267772" w:rsidRPr="005B48CD" w:rsidRDefault="00267772" w:rsidP="007420A2">
      <w:pPr>
        <w:pStyle w:val="20"/>
        <w:shd w:val="clear" w:color="auto" w:fill="auto"/>
        <w:tabs>
          <w:tab w:val="left" w:pos="1172"/>
        </w:tabs>
        <w:spacing w:before="0" w:after="0" w:line="240" w:lineRule="auto"/>
        <w:ind w:firstLine="709"/>
        <w:jc w:val="both"/>
        <w:rPr>
          <w:sz w:val="24"/>
          <w:szCs w:val="24"/>
          <w:lang w:val="ru-RU"/>
        </w:rPr>
      </w:pPr>
      <w:r w:rsidRPr="005B48CD">
        <w:rPr>
          <w:sz w:val="24"/>
          <w:szCs w:val="24"/>
          <w:lang w:val="ru-RU"/>
        </w:rPr>
        <w:t>Педагог поощряет желание детей посещать выставки, спектакли детского театра, музея, цирка. Педагог развивает у детей умение выражать в речи свои впечатления, высказывать суждения, оценки.</w:t>
      </w:r>
    </w:p>
    <w:p w:rsidR="00A7158C" w:rsidRPr="005B48CD" w:rsidRDefault="00A7158C" w:rsidP="007420A2">
      <w:pPr>
        <w:pStyle w:val="20"/>
        <w:shd w:val="clear" w:color="auto" w:fill="auto"/>
        <w:tabs>
          <w:tab w:val="left" w:pos="1172"/>
        </w:tabs>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786"/>
        </w:tabs>
        <w:spacing w:before="0" w:after="0" w:line="240" w:lineRule="auto"/>
        <w:ind w:firstLine="709"/>
        <w:jc w:val="both"/>
        <w:rPr>
          <w:b/>
          <w:i/>
          <w:sz w:val="24"/>
          <w:szCs w:val="24"/>
          <w:lang w:val="ru-RU"/>
        </w:rPr>
      </w:pPr>
      <w:r w:rsidRPr="005B48CD">
        <w:rPr>
          <w:b/>
          <w:i/>
          <w:sz w:val="24"/>
          <w:szCs w:val="24"/>
          <w:lang w:val="ru-RU"/>
        </w:rPr>
        <w:t>Изобразительная деятельность.</w:t>
      </w:r>
    </w:p>
    <w:p w:rsidR="00267772" w:rsidRPr="005B48CD" w:rsidRDefault="00267772" w:rsidP="007420A2">
      <w:pPr>
        <w:pStyle w:val="20"/>
        <w:shd w:val="clear" w:color="auto" w:fill="auto"/>
        <w:tabs>
          <w:tab w:val="left" w:pos="1023"/>
        </w:tabs>
        <w:spacing w:before="0" w:after="0" w:line="240" w:lineRule="auto"/>
        <w:ind w:firstLine="709"/>
        <w:jc w:val="both"/>
        <w:rPr>
          <w:sz w:val="24"/>
          <w:szCs w:val="24"/>
          <w:lang w:val="ru-RU"/>
        </w:rPr>
      </w:pPr>
      <w:r w:rsidRPr="005B48CD">
        <w:rPr>
          <w:sz w:val="24"/>
          <w:szCs w:val="24"/>
          <w:lang w:val="ru-RU"/>
        </w:rPr>
        <w:t xml:space="preserve">Предметное рисование: педагог совершенствует у детей умение изображать предметы по памяти и с натуры; развивает наблюдательность, способность замечать характерные особенности предметов и передавать их средствами рисунка (форма, пропорции, расположение на листе бумаги). Педагог совершенствует у детей технику изображения. Продолжает развивать у детей свободу и одновременно точность движений руки под контролем зрения, их плавность, ритмичность. Педагог расширяет набор материалов, которые дети могут использовать в рисовании (гуашь, акварель, сухая и жирная пастель, сангина, угольный карандаш и </w:t>
      </w:r>
      <w:proofErr w:type="gramStart"/>
      <w:r w:rsidRPr="005B48CD">
        <w:rPr>
          <w:sz w:val="24"/>
          <w:szCs w:val="24"/>
          <w:lang w:val="ru-RU"/>
        </w:rPr>
        <w:t>другое</w:t>
      </w:r>
      <w:proofErr w:type="gramEnd"/>
      <w:r w:rsidRPr="005B48CD">
        <w:rPr>
          <w:sz w:val="24"/>
          <w:szCs w:val="24"/>
          <w:lang w:val="ru-RU"/>
        </w:rPr>
        <w:t xml:space="preserve">). Предлагает детям соединять в одном рисунке разные материалы для создания выразительного образа. Учит детей новым способам работы с уже знакомыми материалами (например, рисовать акварелью по сырому слою); разным способам создания фона для изображаемой картины: при рисовании акварелью и гуашью - до создания основного изображения; при рисовании пастелью и цветными карандашами фон может быть подготовлен как в начале, так и по завершении основного изображения. </w:t>
      </w:r>
      <w:proofErr w:type="gramStart"/>
      <w:r w:rsidRPr="005B48CD">
        <w:rPr>
          <w:sz w:val="24"/>
          <w:szCs w:val="24"/>
          <w:lang w:val="ru-RU"/>
        </w:rPr>
        <w:t>Продолжает формировать у детей умение свободно владеть карандашом при выполнении линейного рисунка, учит детей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детей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w:t>
      </w:r>
      <w:proofErr w:type="gramEnd"/>
      <w:r w:rsidRPr="005B48CD">
        <w:rPr>
          <w:sz w:val="24"/>
          <w:szCs w:val="24"/>
          <w:lang w:val="ru-RU"/>
        </w:rPr>
        <w:t>, травки (хохлома), оживок (</w:t>
      </w:r>
      <w:proofErr w:type="spellStart"/>
      <w:r w:rsidRPr="005B48CD">
        <w:rPr>
          <w:sz w:val="24"/>
          <w:szCs w:val="24"/>
          <w:lang w:val="ru-RU"/>
        </w:rPr>
        <w:t>городец</w:t>
      </w:r>
      <w:proofErr w:type="spellEnd"/>
      <w:r w:rsidRPr="005B48CD">
        <w:rPr>
          <w:sz w:val="24"/>
          <w:szCs w:val="24"/>
          <w:lang w:val="ru-RU"/>
        </w:rPr>
        <w:t xml:space="preserve">) и тому подобного. Педагог учит детей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получившиеся при равномерном закрашивании и регулировании нажима на карандаш. Развивает у детей представление о разнообразии цветов и оттенков, опираясь на реальную окраску предметов, декоративную роспись, сказочные сюжеты; формирует умение создавать цвета и оттенки. Педагог постепенно подводит детей к обозначению цветов, например, включающих два оттенка (желто- зеленый, серо-голубой) или уподобленных </w:t>
      </w:r>
      <w:proofErr w:type="gramStart"/>
      <w:r w:rsidRPr="005B48CD">
        <w:rPr>
          <w:sz w:val="24"/>
          <w:szCs w:val="24"/>
          <w:lang w:val="ru-RU"/>
        </w:rPr>
        <w:t>природным</w:t>
      </w:r>
      <w:proofErr w:type="gramEnd"/>
      <w:r w:rsidRPr="005B48CD">
        <w:rPr>
          <w:sz w:val="24"/>
          <w:szCs w:val="24"/>
          <w:lang w:val="ru-RU"/>
        </w:rPr>
        <w:t xml:space="preserve"> (малиновый, персиковый и тому подобное). Обращает их внимание на изменчивость цвета предметов (например, в процессе роста помидоры зеленые, а созревшие - красные). </w:t>
      </w:r>
      <w:proofErr w:type="gramStart"/>
      <w:r w:rsidRPr="005B48CD">
        <w:rPr>
          <w:sz w:val="24"/>
          <w:szCs w:val="24"/>
          <w:lang w:val="ru-RU"/>
        </w:rPr>
        <w:t>Учит детей замечать изменение цвета в природе в связи с изменением погоды (небо голубое в солнечный день и серое в пасмурный).</w:t>
      </w:r>
      <w:proofErr w:type="gramEnd"/>
      <w:r w:rsidRPr="005B48CD">
        <w:rPr>
          <w:sz w:val="24"/>
          <w:szCs w:val="24"/>
          <w:lang w:val="ru-RU"/>
        </w:rPr>
        <w:t xml:space="preserve"> Развивает цветовое восприятие в целях обогащения колористической гаммы рисунка. Учит детей </w:t>
      </w:r>
      <w:r w:rsidRPr="005B48CD">
        <w:rPr>
          <w:sz w:val="24"/>
          <w:szCs w:val="24"/>
          <w:lang w:val="ru-RU"/>
        </w:rPr>
        <w:lastRenderedPageBreak/>
        <w:t>различать оттенки цветов и передавать их в рисунке, развивает восприятие, способность наблюдать и сравнивать цвета окружающих предметов, явлений (нежно-зеленые, только что появившиеся листочки, бледно-зеленые стебли одуванчиков и их темно-зеленые листья и тому подобное). Развивает у детей художественно-творческие способности в продуктивных видах детской деятельности.</w:t>
      </w:r>
    </w:p>
    <w:p w:rsidR="00267772" w:rsidRPr="005B48CD" w:rsidRDefault="00267772" w:rsidP="007420A2">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Сюжетное рисование: педагог продолжает формировать умение у детей размещать изображения на листе в соответствии с их реальным расположением (ближе или дальше от рисующего; ближе к нижнему краю листа - передний план или дальше от него - задний план); передавать различия в величине изображаемых предметов (дерево высокое, цветок ниже дерева; воробышек маленький, ворона большая и тому подобное).</w:t>
      </w:r>
      <w:proofErr w:type="gramEnd"/>
      <w:r w:rsidRPr="005B48CD">
        <w:rPr>
          <w:sz w:val="24"/>
          <w:szCs w:val="24"/>
          <w:lang w:val="ru-RU"/>
        </w:rPr>
        <w:t xml:space="preserve"> Формирует у детей умение строить композицию рисунка; передавать движения людей и животных, растений, склоняющихся от ветра. Продолжает формировать у детей умение передавать в рисунках, как сюжеты народных сказок, так и авторских произведений (стихотворений, сказок, рассказов); проявлять самостоятельность в выборе темы, композиционного и цветового решения.</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Декоративное рисование: педагог продолжает развивать декоративное творчество детей; умение создавать узоры по мотивам народных росписей, уже знакомых детям и новых (городецкая, гжельская, хохломская, </w:t>
      </w:r>
      <w:proofErr w:type="spellStart"/>
      <w:r w:rsidRPr="005B48CD">
        <w:rPr>
          <w:sz w:val="24"/>
          <w:szCs w:val="24"/>
          <w:lang w:val="ru-RU"/>
        </w:rPr>
        <w:t>жостовская</w:t>
      </w:r>
      <w:proofErr w:type="spellEnd"/>
      <w:r w:rsidRPr="005B48CD">
        <w:rPr>
          <w:sz w:val="24"/>
          <w:szCs w:val="24"/>
          <w:lang w:val="ru-RU"/>
        </w:rPr>
        <w:t>, мезенская роспись и другое). Учит детей выделять и передавать цветовую гамму народного декоративного искусства определенного вида. Закрепляет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w:t>
      </w:r>
    </w:p>
    <w:p w:rsidR="00A7158C" w:rsidRPr="005B48CD" w:rsidRDefault="00A7158C" w:rsidP="007420A2">
      <w:pPr>
        <w:pStyle w:val="20"/>
        <w:shd w:val="clear" w:color="auto" w:fill="auto"/>
        <w:tabs>
          <w:tab w:val="left" w:pos="1042"/>
        </w:tabs>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042"/>
        </w:tabs>
        <w:spacing w:before="0" w:after="0" w:line="240" w:lineRule="auto"/>
        <w:ind w:firstLine="709"/>
        <w:jc w:val="both"/>
        <w:rPr>
          <w:sz w:val="24"/>
          <w:szCs w:val="24"/>
          <w:lang w:val="ru-RU"/>
        </w:rPr>
      </w:pPr>
      <w:r w:rsidRPr="005B48CD">
        <w:rPr>
          <w:sz w:val="24"/>
          <w:szCs w:val="24"/>
          <w:lang w:val="ru-RU"/>
        </w:rPr>
        <w:t>Лепка:</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педагог развивает творчество детей; учит свободно использовать для создания образов предметов, объектов природы, сказочных персонажей разнообразные приемы, усвоенные ранее; умение передавать форму основной части и других частей, их пропорции, позу, характерные особенности изображаемых объектов; обрабатывать поверхность формы движениями пальцев и стекой. Продолжает формировать у детей умение передавать характерные движения человека и животных, создавать выразительные образы (птичка подняла крылышки, приготовилась лететь; козлик скачет, девочка танцует; дети делают гимнастику — коллективная композиция). Учит детей создавать скульптурные группы из двух-трех фигур, развивать чувство композиции, умение передавать пропорции предметов, их соотношение по величине, выразительность поз, движений, деталей.</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Декоративная лепка: педагог продолжает развивать у детей навыки декоративной лепки; учит использовать разные способы лепки (</w:t>
      </w:r>
      <w:proofErr w:type="spellStart"/>
      <w:r w:rsidRPr="005B48CD">
        <w:rPr>
          <w:sz w:val="24"/>
          <w:szCs w:val="24"/>
          <w:lang w:val="ru-RU"/>
        </w:rPr>
        <w:t>налеп</w:t>
      </w:r>
      <w:proofErr w:type="spellEnd"/>
      <w:r w:rsidRPr="005B48CD">
        <w:rPr>
          <w:sz w:val="24"/>
          <w:szCs w:val="24"/>
          <w:lang w:val="ru-RU"/>
        </w:rPr>
        <w:t>, углубленный рельеф), применять стеку. Учит при лепке из глины расписывать пластину, создавать узор стекой; создавать из глины, разноцветного пластилина предметные и сюжетные, индивидуальные и коллективные композиции.</w:t>
      </w:r>
    </w:p>
    <w:p w:rsidR="00A7158C" w:rsidRPr="005B48CD" w:rsidRDefault="00A7158C" w:rsidP="007420A2">
      <w:pPr>
        <w:pStyle w:val="20"/>
        <w:shd w:val="clear" w:color="auto" w:fill="auto"/>
        <w:tabs>
          <w:tab w:val="left" w:pos="1013"/>
        </w:tabs>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013"/>
        </w:tabs>
        <w:spacing w:before="0" w:after="0" w:line="240" w:lineRule="auto"/>
        <w:ind w:firstLine="709"/>
        <w:jc w:val="both"/>
        <w:rPr>
          <w:sz w:val="24"/>
          <w:szCs w:val="24"/>
          <w:lang w:val="ru-RU"/>
        </w:rPr>
      </w:pPr>
      <w:r w:rsidRPr="005B48CD">
        <w:rPr>
          <w:sz w:val="24"/>
          <w:szCs w:val="24"/>
          <w:lang w:val="ru-RU"/>
        </w:rPr>
        <w:t>Аппликация:</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продолжает формировать умение детей создавать предметные и сюжетные изображения с натуры и по представлению: развивать чувство композиции (красиво располагать фигуры на листе бумаги формата, соответствующего пропорциям изображаемых предметов). Развивает у детей умение составлять узоры и декоративные композиции из геометрических и растительных элементов на листах бумаги разной формы; изображать птиц, животных по замыслу детей и по мотивам народного искусства. Закрепляет приемы вырезания симметричных предметов из бумаги, сложенной вдвое; несколько предметов или их частей из бумаги, сложенной гармошкой. При создании образов педагог поощряет применение детьми разных приемов вырезания, обрывания бумаги, наклеивания изображений (намазывая их клеем полностью или частично, создавая </w:t>
      </w:r>
      <w:r w:rsidRPr="005B48CD">
        <w:rPr>
          <w:sz w:val="24"/>
          <w:szCs w:val="24"/>
          <w:lang w:val="ru-RU"/>
        </w:rPr>
        <w:lastRenderedPageBreak/>
        <w:t>иллюзию передачи объема); учит мозаичному способу изображения с предварительным легким обозначением карандашом формы частей и деталей картинки. Продолжает развивать у детей чувство цвета, колорита, композиции. Поощряет проявления детского творчества.</w:t>
      </w:r>
    </w:p>
    <w:p w:rsidR="00A7158C" w:rsidRPr="005B48CD" w:rsidRDefault="00A7158C" w:rsidP="007420A2">
      <w:pPr>
        <w:pStyle w:val="20"/>
        <w:shd w:val="clear" w:color="auto" w:fill="auto"/>
        <w:tabs>
          <w:tab w:val="left" w:pos="1022"/>
        </w:tabs>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022"/>
        </w:tabs>
        <w:spacing w:before="0" w:after="0" w:line="240" w:lineRule="auto"/>
        <w:ind w:firstLine="709"/>
        <w:jc w:val="both"/>
        <w:rPr>
          <w:sz w:val="24"/>
          <w:szCs w:val="24"/>
          <w:lang w:val="ru-RU"/>
        </w:rPr>
      </w:pPr>
      <w:r w:rsidRPr="005B48CD">
        <w:rPr>
          <w:sz w:val="24"/>
          <w:szCs w:val="24"/>
          <w:lang w:val="ru-RU"/>
        </w:rPr>
        <w:t>Прикладное творчество:</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при работе с бумагой и картоном педагог закрепляет у детей умение складывать бумагу прямоугольной, квадратной, круглой формы в разных направлениях (пилотка); использовать разную по фактуре бумагу, делать разметку с помощью шаблона; создавать игрушки забавы (мишка-физкультурник, клюющий петушок и другие). Педагог формирует у детей умение создавать предметы из полосок цветной бумаги (коврик, дорожка, закладка), подбирать цвета и их оттенки при изготовлении игрушек, сувениров, деталей костюмов и украшений к праздникам. Формирует умение использовать образец. Совершенствует умение детей создавать объемные игрушки в технике оригами. При работе с тканью, педагог формирует у детей умение вдевать нитку в иголку, завязывать узелок; пришивать пуговицу, вешалку; шить простейшие изделия (мешочек для семян, фартучек для кукол, игольница) швом «вперед иголку». Педагог закрепляет у детей умение делать аппликацию, используя кусочки ткани разнообразной фактуры (шелк для бабочки, байка для зайчика и так далее), наносить контур с помощью мелка и вырезать в соответствии с задуманным сюжетом. При работе с природным материалом закрепляет у детей умение создавать фигуры людей, животных, птиц из желудей, шишек, косточек, травы, веток, корней и других материалов, передавать выразительность образа, создавать общие композиции («Лесная поляна», «Сказочные герои»). Педагог закрепляет умение детей аккуратно и экономно использовать материалы. Развивает у детей фантазию, воображение.</w:t>
      </w:r>
    </w:p>
    <w:p w:rsidR="00A7158C" w:rsidRPr="005B48CD" w:rsidRDefault="00A7158C" w:rsidP="007420A2">
      <w:pPr>
        <w:pStyle w:val="20"/>
        <w:shd w:val="clear" w:color="auto" w:fill="auto"/>
        <w:tabs>
          <w:tab w:val="left" w:pos="1038"/>
        </w:tabs>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038"/>
        </w:tabs>
        <w:spacing w:before="0" w:after="0" w:line="240" w:lineRule="auto"/>
        <w:ind w:firstLine="709"/>
        <w:jc w:val="both"/>
        <w:rPr>
          <w:sz w:val="24"/>
          <w:szCs w:val="24"/>
          <w:lang w:val="ru-RU"/>
        </w:rPr>
      </w:pPr>
      <w:r w:rsidRPr="005B48CD">
        <w:rPr>
          <w:sz w:val="24"/>
          <w:szCs w:val="24"/>
          <w:lang w:val="ru-RU"/>
        </w:rPr>
        <w:t>Народное декоративно-прикладное искусство:</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продолжает развивать </w:t>
      </w:r>
      <w:proofErr w:type="gramStart"/>
      <w:r w:rsidRPr="005B48CD">
        <w:rPr>
          <w:sz w:val="24"/>
          <w:szCs w:val="24"/>
          <w:lang w:val="ru-RU"/>
        </w:rPr>
        <w:t>у</w:t>
      </w:r>
      <w:proofErr w:type="gramEnd"/>
      <w:r w:rsidRPr="005B48CD">
        <w:rPr>
          <w:sz w:val="24"/>
          <w:szCs w:val="24"/>
          <w:lang w:val="ru-RU"/>
        </w:rPr>
        <w:t xml:space="preserve"> </w:t>
      </w:r>
      <w:proofErr w:type="gramStart"/>
      <w:r w:rsidRPr="005B48CD">
        <w:rPr>
          <w:sz w:val="24"/>
          <w:szCs w:val="24"/>
          <w:lang w:val="ru-RU"/>
        </w:rPr>
        <w:t>декоративное</w:t>
      </w:r>
      <w:proofErr w:type="gramEnd"/>
      <w:r w:rsidRPr="005B48CD">
        <w:rPr>
          <w:sz w:val="24"/>
          <w:szCs w:val="24"/>
          <w:lang w:val="ru-RU"/>
        </w:rPr>
        <w:t xml:space="preserve"> творчество детей; умение создавать узоры по мотивам народных росписей, уже знакомых детям и новых (городецкая, гжельская, хохломская, </w:t>
      </w:r>
      <w:proofErr w:type="spellStart"/>
      <w:r w:rsidRPr="005B48CD">
        <w:rPr>
          <w:sz w:val="24"/>
          <w:szCs w:val="24"/>
          <w:lang w:val="ru-RU"/>
        </w:rPr>
        <w:t>жостовская</w:t>
      </w:r>
      <w:proofErr w:type="spellEnd"/>
      <w:r w:rsidRPr="005B48CD">
        <w:rPr>
          <w:sz w:val="24"/>
          <w:szCs w:val="24"/>
          <w:lang w:val="ru-RU"/>
        </w:rPr>
        <w:t xml:space="preserve">, мезенская роспись и другие). </w:t>
      </w:r>
      <w:proofErr w:type="gramStart"/>
      <w:r w:rsidRPr="005B48CD">
        <w:rPr>
          <w:sz w:val="24"/>
          <w:szCs w:val="24"/>
          <w:lang w:val="ru-RU"/>
        </w:rPr>
        <w:t>Продолжает формировать у детей умение свободно владеть карандашом, кистью при выполнении линейного рисунка, учит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w:t>
      </w:r>
      <w:proofErr w:type="gramEnd"/>
      <w:r w:rsidRPr="005B48CD">
        <w:rPr>
          <w:sz w:val="24"/>
          <w:szCs w:val="24"/>
          <w:lang w:val="ru-RU"/>
        </w:rPr>
        <w:t xml:space="preserve"> (хохлома), оживок (</w:t>
      </w:r>
      <w:proofErr w:type="spellStart"/>
      <w:r w:rsidRPr="005B48CD">
        <w:rPr>
          <w:sz w:val="24"/>
          <w:szCs w:val="24"/>
          <w:lang w:val="ru-RU"/>
        </w:rPr>
        <w:t>городец</w:t>
      </w:r>
      <w:proofErr w:type="spellEnd"/>
      <w:r w:rsidRPr="005B48CD">
        <w:rPr>
          <w:sz w:val="24"/>
          <w:szCs w:val="24"/>
          <w:lang w:val="ru-RU"/>
        </w:rPr>
        <w:t xml:space="preserve">) и </w:t>
      </w:r>
      <w:proofErr w:type="gramStart"/>
      <w:r w:rsidRPr="005B48CD">
        <w:rPr>
          <w:sz w:val="24"/>
          <w:szCs w:val="24"/>
          <w:lang w:val="ru-RU"/>
        </w:rPr>
        <w:t>другое</w:t>
      </w:r>
      <w:proofErr w:type="gramEnd"/>
      <w:r w:rsidRPr="005B48CD">
        <w:rPr>
          <w:sz w:val="24"/>
          <w:szCs w:val="24"/>
          <w:lang w:val="ru-RU"/>
        </w:rPr>
        <w:t>. Учит детей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Педагог учит детей выделять и передавать цветовую гамму народного декоративного искусства определенного вида. Закрепляет у детей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 Педагог продолжает развивать у детей навыки декоративной лепки; учит использовать разные способы лепки (</w:t>
      </w:r>
      <w:proofErr w:type="spellStart"/>
      <w:r w:rsidRPr="005B48CD">
        <w:rPr>
          <w:sz w:val="24"/>
          <w:szCs w:val="24"/>
          <w:lang w:val="ru-RU"/>
        </w:rPr>
        <w:t>налеп</w:t>
      </w:r>
      <w:proofErr w:type="spellEnd"/>
      <w:r w:rsidRPr="005B48CD">
        <w:rPr>
          <w:sz w:val="24"/>
          <w:szCs w:val="24"/>
          <w:lang w:val="ru-RU"/>
        </w:rPr>
        <w:t>, углубленный рельеф), применять стеку.</w:t>
      </w:r>
    </w:p>
    <w:p w:rsidR="00A7158C" w:rsidRPr="005B48CD" w:rsidRDefault="00A7158C" w:rsidP="007420A2">
      <w:pPr>
        <w:pStyle w:val="20"/>
        <w:shd w:val="clear" w:color="auto" w:fill="auto"/>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777"/>
        </w:tabs>
        <w:spacing w:before="0" w:after="0" w:line="240" w:lineRule="auto"/>
        <w:ind w:firstLine="709"/>
        <w:jc w:val="both"/>
        <w:rPr>
          <w:b/>
          <w:i/>
          <w:sz w:val="24"/>
          <w:szCs w:val="24"/>
          <w:lang w:val="ru-RU"/>
        </w:rPr>
      </w:pPr>
      <w:r w:rsidRPr="005B48CD">
        <w:rPr>
          <w:b/>
          <w:i/>
          <w:sz w:val="24"/>
          <w:szCs w:val="24"/>
          <w:lang w:val="ru-RU"/>
        </w:rPr>
        <w:t>Конструктивная деятельность.</w:t>
      </w:r>
    </w:p>
    <w:p w:rsidR="00267772" w:rsidRPr="005B48CD" w:rsidRDefault="00267772" w:rsidP="007420A2">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t xml:space="preserve">Педагог формирует у детей интерес к разнообразным зданиям и сооружениям (жилые дома, театры и </w:t>
      </w:r>
      <w:proofErr w:type="gramStart"/>
      <w:r w:rsidRPr="005B48CD">
        <w:rPr>
          <w:sz w:val="24"/>
          <w:szCs w:val="24"/>
          <w:lang w:val="ru-RU"/>
        </w:rPr>
        <w:t>другое</w:t>
      </w:r>
      <w:proofErr w:type="gramEnd"/>
      <w:r w:rsidRPr="005B48CD">
        <w:rPr>
          <w:sz w:val="24"/>
          <w:szCs w:val="24"/>
          <w:lang w:val="ru-RU"/>
        </w:rPr>
        <w:t>). Поощряет желание передавать их особенности в конструктивной деятельности. Предлагает детям самостоятельно находить отдельные конструктивные решения на основе анализа существующих сооружений.</w:t>
      </w:r>
    </w:p>
    <w:p w:rsidR="00267772" w:rsidRPr="005B48CD" w:rsidRDefault="00267772" w:rsidP="007420A2">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t xml:space="preserve">Конструирование из строительного материала: педагог учит детей сооружать различные конструкции одного и того же объекта в соответствии с их назначением (мост </w:t>
      </w:r>
      <w:r w:rsidRPr="005B48CD">
        <w:rPr>
          <w:sz w:val="24"/>
          <w:szCs w:val="24"/>
          <w:lang w:val="ru-RU"/>
        </w:rPr>
        <w:lastRenderedPageBreak/>
        <w:t>для пешеходов, мост для транспорта). Педагог учит детей определять, какие детали более всего подходят для постройки, как их целесообразнее скомбинировать; продолжает развивать умение планировать процесс возведения постройки. Продолжает формировать умение у детей сооружать постройки, объединенных общей темой (улица, машины, дома).</w:t>
      </w:r>
    </w:p>
    <w:p w:rsidR="00267772" w:rsidRPr="005B48CD" w:rsidRDefault="00267772" w:rsidP="007420A2">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t xml:space="preserve">Конструирование из деталей конструкторов: педагог знакомит детей с разнообразными пластмассовыми конструкторами. Учит детей создавать различные модели (здания, самолеты, поезда и так далее) по рисунку, по словесной инструкции педагога, по собственному замыслу. Знакомит детей с деревянным конструктором, детали которого крепятся штифтами. Учит создавать различные конструкции (мебель, машины) по рисунку и по словесной инструкции педагога. Педагог учит детей создавать конструкции, объединенные общей темой (детская площадка, стоянка машин и </w:t>
      </w:r>
      <w:proofErr w:type="gramStart"/>
      <w:r w:rsidRPr="005B48CD">
        <w:rPr>
          <w:sz w:val="24"/>
          <w:szCs w:val="24"/>
          <w:lang w:val="ru-RU"/>
        </w:rPr>
        <w:t>другое</w:t>
      </w:r>
      <w:proofErr w:type="gramEnd"/>
      <w:r w:rsidRPr="005B48CD">
        <w:rPr>
          <w:sz w:val="24"/>
          <w:szCs w:val="24"/>
          <w:lang w:val="ru-RU"/>
        </w:rPr>
        <w:t>). Учит детей разбирать конструкции при помощи скобы и киянки (в пластмассовых конструкторах).</w:t>
      </w:r>
    </w:p>
    <w:p w:rsidR="00A7158C" w:rsidRPr="005B48CD" w:rsidRDefault="00A7158C" w:rsidP="007420A2">
      <w:pPr>
        <w:pStyle w:val="20"/>
        <w:shd w:val="clear" w:color="auto" w:fill="auto"/>
        <w:tabs>
          <w:tab w:val="left" w:pos="1028"/>
        </w:tabs>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782"/>
        </w:tabs>
        <w:spacing w:before="0" w:after="0" w:line="240" w:lineRule="auto"/>
        <w:ind w:firstLine="709"/>
        <w:jc w:val="both"/>
        <w:rPr>
          <w:b/>
          <w:i/>
          <w:sz w:val="24"/>
          <w:szCs w:val="24"/>
          <w:lang w:val="ru-RU"/>
        </w:rPr>
      </w:pPr>
      <w:r w:rsidRPr="005B48CD">
        <w:rPr>
          <w:b/>
          <w:i/>
          <w:sz w:val="24"/>
          <w:szCs w:val="24"/>
          <w:lang w:val="ru-RU"/>
        </w:rPr>
        <w:t>Музыкальная деятельность.</w:t>
      </w:r>
    </w:p>
    <w:p w:rsidR="00267772" w:rsidRPr="005B48CD" w:rsidRDefault="00267772" w:rsidP="007420A2">
      <w:pPr>
        <w:pStyle w:val="20"/>
        <w:shd w:val="clear" w:color="auto" w:fill="auto"/>
        <w:tabs>
          <w:tab w:val="left" w:pos="1042"/>
        </w:tabs>
        <w:spacing w:before="0" w:after="0" w:line="240" w:lineRule="auto"/>
        <w:ind w:firstLine="709"/>
        <w:jc w:val="both"/>
        <w:rPr>
          <w:sz w:val="24"/>
          <w:szCs w:val="24"/>
          <w:lang w:val="ru-RU"/>
        </w:rPr>
      </w:pPr>
      <w:proofErr w:type="gramStart"/>
      <w:r w:rsidRPr="005B48CD">
        <w:rPr>
          <w:sz w:val="24"/>
          <w:szCs w:val="24"/>
          <w:lang w:val="ru-RU"/>
        </w:rPr>
        <w:t>Слушание: педагог развивает у детей навык восприятия звуков по высоте в пределах квинты — терции; обогащает впечатления детей и формирует музыкальный вкус, развивает музыкальную память; способствует развитию у детей мышления, фантазии, памяти, слуха; педагог знакомит детей с элементарными музыкальными понятиями (темп, ритм); жанрами (опера, концерт, симфонический концерт), творчеством композиторов и музыкантов (русских, зарубежных и так далее);</w:t>
      </w:r>
      <w:proofErr w:type="gramEnd"/>
      <w:r w:rsidRPr="005B48CD">
        <w:rPr>
          <w:sz w:val="24"/>
          <w:szCs w:val="24"/>
          <w:lang w:val="ru-RU"/>
        </w:rPr>
        <w:t xml:space="preserve"> педагог знакомит детей с мелодией Государственного гимна Российской Федерации.</w:t>
      </w:r>
    </w:p>
    <w:p w:rsidR="00267772" w:rsidRPr="005B48CD" w:rsidRDefault="00267772" w:rsidP="007420A2">
      <w:pPr>
        <w:pStyle w:val="20"/>
        <w:shd w:val="clear" w:color="auto" w:fill="auto"/>
        <w:tabs>
          <w:tab w:val="left" w:pos="1033"/>
        </w:tabs>
        <w:spacing w:before="0" w:after="0" w:line="240" w:lineRule="auto"/>
        <w:ind w:firstLine="709"/>
        <w:jc w:val="both"/>
        <w:rPr>
          <w:sz w:val="24"/>
          <w:szCs w:val="24"/>
          <w:lang w:val="ru-RU"/>
        </w:rPr>
      </w:pPr>
      <w:proofErr w:type="gramStart"/>
      <w:r w:rsidRPr="005B48CD">
        <w:rPr>
          <w:sz w:val="24"/>
          <w:szCs w:val="24"/>
          <w:lang w:val="ru-RU"/>
        </w:rPr>
        <w:t xml:space="preserve">Пение: педагог совершенствует у детей певческий голос и </w:t>
      </w:r>
      <w:proofErr w:type="spellStart"/>
      <w:r w:rsidRPr="005B48CD">
        <w:rPr>
          <w:sz w:val="24"/>
          <w:szCs w:val="24"/>
          <w:lang w:val="ru-RU"/>
        </w:rPr>
        <w:t>вокально</w:t>
      </w:r>
      <w:r w:rsidRPr="005B48CD">
        <w:rPr>
          <w:sz w:val="24"/>
          <w:szCs w:val="24"/>
          <w:lang w:val="ru-RU"/>
        </w:rPr>
        <w:softHyphen/>
        <w:t>слуховую</w:t>
      </w:r>
      <w:proofErr w:type="spellEnd"/>
      <w:r w:rsidRPr="005B48CD">
        <w:rPr>
          <w:sz w:val="24"/>
          <w:szCs w:val="24"/>
          <w:lang w:val="ru-RU"/>
        </w:rPr>
        <w:t xml:space="preserve"> координацию; закрепляет у детей практические навыки выразительного исполнения песен в пределах от до первой октавы до ре второй октавы; учит брать дыхание и удерживать его до конца фразы; обращает внимание на артикуляцию (дикцию); закрепляет умение петь самостоятельно, индивидуально и коллективно, с музыкальным сопровождением и без него.</w:t>
      </w:r>
      <w:proofErr w:type="gramEnd"/>
    </w:p>
    <w:p w:rsidR="00267772" w:rsidRPr="005B48CD" w:rsidRDefault="00267772" w:rsidP="007420A2">
      <w:pPr>
        <w:pStyle w:val="20"/>
        <w:shd w:val="clear" w:color="auto" w:fill="auto"/>
        <w:tabs>
          <w:tab w:val="left" w:pos="1038"/>
        </w:tabs>
        <w:spacing w:before="0" w:after="0" w:line="240" w:lineRule="auto"/>
        <w:ind w:firstLine="709"/>
        <w:jc w:val="both"/>
        <w:rPr>
          <w:sz w:val="24"/>
          <w:szCs w:val="24"/>
          <w:lang w:val="ru-RU"/>
        </w:rPr>
      </w:pPr>
      <w:r w:rsidRPr="005B48CD">
        <w:rPr>
          <w:sz w:val="24"/>
          <w:szCs w:val="24"/>
          <w:lang w:val="ru-RU"/>
        </w:rPr>
        <w:t>Песенное творчество: педагог учит детей самостоятельно придумывать мелодии, используя в качестве образца русские народные песни; поощряет желание детей самостоятельно импровизировать мелодии на заданную тему по образцу и без него, используя для этого знакомые песни, музыкальные пьесы и танцы.</w:t>
      </w:r>
    </w:p>
    <w:p w:rsidR="00267772" w:rsidRPr="005B48CD" w:rsidRDefault="00267772" w:rsidP="007420A2">
      <w:pPr>
        <w:pStyle w:val="20"/>
        <w:shd w:val="clear" w:color="auto" w:fill="auto"/>
        <w:tabs>
          <w:tab w:val="left" w:pos="1038"/>
        </w:tabs>
        <w:spacing w:before="0" w:after="0" w:line="240" w:lineRule="auto"/>
        <w:ind w:firstLine="709"/>
        <w:jc w:val="both"/>
        <w:rPr>
          <w:sz w:val="24"/>
          <w:szCs w:val="24"/>
          <w:lang w:val="ru-RU"/>
        </w:rPr>
      </w:pPr>
      <w:proofErr w:type="gramStart"/>
      <w:r w:rsidRPr="005B48CD">
        <w:rPr>
          <w:sz w:val="24"/>
          <w:szCs w:val="24"/>
          <w:lang w:val="ru-RU"/>
        </w:rPr>
        <w:t xml:space="preserve">Музыкально-ритмические движения: педагог способствует дальнейшему развитию у детей навыков танцевальных движений, совершенствует умение выразительно и ритмично двигаться в соответствии с разнообразным характером музыки, передавая в танце эмоционально-образное содержание; знакомит детей с национальными плясками (русские, белорусские, украинские и так далее); педагог развивает у детей танцевально-игровое творчество; формирует навыки художественного исполнения различных образов при </w:t>
      </w:r>
      <w:proofErr w:type="spellStart"/>
      <w:r w:rsidRPr="005B48CD">
        <w:rPr>
          <w:sz w:val="24"/>
          <w:szCs w:val="24"/>
          <w:lang w:val="ru-RU"/>
        </w:rPr>
        <w:t>инсценировании</w:t>
      </w:r>
      <w:proofErr w:type="spellEnd"/>
      <w:r w:rsidRPr="005B48CD">
        <w:rPr>
          <w:sz w:val="24"/>
          <w:szCs w:val="24"/>
          <w:lang w:val="ru-RU"/>
        </w:rPr>
        <w:t xml:space="preserve"> песен, театральных постановок.</w:t>
      </w:r>
      <w:proofErr w:type="gramEnd"/>
    </w:p>
    <w:p w:rsidR="00267772" w:rsidRPr="005B48CD" w:rsidRDefault="00267772" w:rsidP="007420A2">
      <w:pPr>
        <w:pStyle w:val="20"/>
        <w:shd w:val="clear" w:color="auto" w:fill="auto"/>
        <w:tabs>
          <w:tab w:val="left" w:pos="1033"/>
        </w:tabs>
        <w:spacing w:before="0" w:after="0" w:line="240" w:lineRule="auto"/>
        <w:ind w:firstLine="709"/>
        <w:jc w:val="both"/>
        <w:rPr>
          <w:sz w:val="24"/>
          <w:szCs w:val="24"/>
          <w:lang w:val="ru-RU"/>
        </w:rPr>
      </w:pPr>
      <w:proofErr w:type="gramStart"/>
      <w:r w:rsidRPr="005B48CD">
        <w:rPr>
          <w:sz w:val="24"/>
          <w:szCs w:val="24"/>
          <w:lang w:val="ru-RU"/>
        </w:rPr>
        <w:t>Музыкально-игровое и танцевальное творчество: педагог способствует развитию творческой активности детей в доступных видах музыкальной исполнительской деятельности (игра в оркестре, пение, танцевальные движения и тому подобное); учит импровизировать под музыку соответствующего характера (лыжник, конькобежец, наездник, рыбак; лукавый котик и сердитый козлик и тому подобное); помогает придумывать движения, отражающие содержание песни; выразительно действовать с воображаемыми предметами;</w:t>
      </w:r>
      <w:proofErr w:type="gramEnd"/>
      <w:r w:rsidRPr="005B48CD">
        <w:rPr>
          <w:sz w:val="24"/>
          <w:szCs w:val="24"/>
          <w:lang w:val="ru-RU"/>
        </w:rPr>
        <w:t xml:space="preserve"> учит детей самостоятельно искать способ передачи в движениях музыкальных образов. Формирует у детей музыкальные способности; содействует проявлению активности и самостоятельности.</w:t>
      </w:r>
    </w:p>
    <w:p w:rsidR="00267772" w:rsidRPr="005B48CD" w:rsidRDefault="00267772" w:rsidP="007420A2">
      <w:pPr>
        <w:pStyle w:val="20"/>
        <w:shd w:val="clear" w:color="auto" w:fill="auto"/>
        <w:tabs>
          <w:tab w:val="left" w:pos="1033"/>
        </w:tabs>
        <w:spacing w:before="0" w:after="0" w:line="240" w:lineRule="auto"/>
        <w:ind w:firstLine="709"/>
        <w:jc w:val="both"/>
        <w:rPr>
          <w:sz w:val="24"/>
          <w:szCs w:val="24"/>
          <w:lang w:val="ru-RU"/>
        </w:rPr>
      </w:pPr>
      <w:r w:rsidRPr="005B48CD">
        <w:rPr>
          <w:sz w:val="24"/>
          <w:szCs w:val="24"/>
          <w:lang w:val="ru-RU"/>
        </w:rPr>
        <w:t>Игра на детских музыкальных инструментах: педагог знакомит детей с музыкальными произведениями в исполнении на различных инструментах и в оркестровой обработке; учит детей играть на металлофоне, свирели, ударных и электронных музыкальных инструментах, русских народных музыкальных инструментах: трещотках, погремушках, треугольниках; исполнять музыкальные произведения в оркестре и в ансамбле.</w:t>
      </w:r>
    </w:p>
    <w:p w:rsidR="00267772" w:rsidRPr="005B48CD" w:rsidRDefault="00267772" w:rsidP="007420A2">
      <w:pPr>
        <w:pStyle w:val="20"/>
        <w:shd w:val="clear" w:color="auto" w:fill="auto"/>
        <w:tabs>
          <w:tab w:val="left" w:pos="1033"/>
        </w:tabs>
        <w:spacing w:before="0" w:after="0" w:line="240" w:lineRule="auto"/>
        <w:ind w:firstLine="709"/>
        <w:jc w:val="both"/>
        <w:rPr>
          <w:sz w:val="24"/>
          <w:szCs w:val="24"/>
          <w:lang w:val="ru-RU"/>
        </w:rPr>
      </w:pPr>
      <w:r w:rsidRPr="005B48CD">
        <w:rPr>
          <w:sz w:val="24"/>
          <w:szCs w:val="24"/>
          <w:lang w:val="ru-RU"/>
        </w:rPr>
        <w:lastRenderedPageBreak/>
        <w:t>Педагог активизирует использование песен, музыкально-</w:t>
      </w:r>
      <w:proofErr w:type="gramStart"/>
      <w:r w:rsidRPr="005B48CD">
        <w:rPr>
          <w:sz w:val="24"/>
          <w:szCs w:val="24"/>
          <w:lang w:val="ru-RU"/>
        </w:rPr>
        <w:t>ритмических движений</w:t>
      </w:r>
      <w:proofErr w:type="gramEnd"/>
      <w:r w:rsidRPr="005B48CD">
        <w:rPr>
          <w:sz w:val="24"/>
          <w:szCs w:val="24"/>
          <w:lang w:val="ru-RU"/>
        </w:rPr>
        <w:t xml:space="preserve">, игру на музыкальных инструментах, музыкально-театрализованную деятельность в повседневной жизни и различных видах </w:t>
      </w:r>
      <w:proofErr w:type="spellStart"/>
      <w:r w:rsidRPr="005B48CD">
        <w:rPr>
          <w:sz w:val="24"/>
          <w:szCs w:val="24"/>
          <w:lang w:val="ru-RU"/>
        </w:rPr>
        <w:t>досуговой</w:t>
      </w:r>
      <w:proofErr w:type="spellEnd"/>
      <w:r w:rsidRPr="005B48CD">
        <w:rPr>
          <w:sz w:val="24"/>
          <w:szCs w:val="24"/>
          <w:lang w:val="ru-RU"/>
        </w:rPr>
        <w:t xml:space="preserve"> деятельности для реализации музыкально-творческих способностей ребёнка.</w:t>
      </w:r>
    </w:p>
    <w:p w:rsidR="00A7158C" w:rsidRPr="005B48CD" w:rsidRDefault="00A7158C" w:rsidP="007420A2">
      <w:pPr>
        <w:pStyle w:val="20"/>
        <w:shd w:val="clear" w:color="auto" w:fill="auto"/>
        <w:tabs>
          <w:tab w:val="left" w:pos="1033"/>
        </w:tabs>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786"/>
        </w:tabs>
        <w:spacing w:before="0" w:after="0" w:line="240" w:lineRule="auto"/>
        <w:ind w:firstLine="709"/>
        <w:jc w:val="both"/>
        <w:rPr>
          <w:b/>
          <w:i/>
          <w:sz w:val="24"/>
          <w:szCs w:val="24"/>
          <w:lang w:val="ru-RU"/>
        </w:rPr>
      </w:pPr>
      <w:r w:rsidRPr="005B48CD">
        <w:rPr>
          <w:b/>
          <w:i/>
          <w:sz w:val="24"/>
          <w:szCs w:val="24"/>
          <w:lang w:val="ru-RU"/>
        </w:rPr>
        <w:t>Театрализованная деятельность.</w:t>
      </w:r>
    </w:p>
    <w:p w:rsidR="00267772" w:rsidRPr="005B48CD" w:rsidRDefault="00267772" w:rsidP="007420A2">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Педагог развивает самостоятельность детей в организации театрализованных игр; поддерживает желание самостоятельно выбирать литературный и музыкальный материал для театральной постановки; развивает проявление инициативы изготовления атрибутов и декораций к спектаклю; умение распределять между собой обязанности и роли; развивает творческую самостоятельность, эстетический вкус в передаче образа; отчетливость произношения; использовать средства выразительности (поза, жесты, мимика, интонация, движения).</w:t>
      </w:r>
      <w:proofErr w:type="gramEnd"/>
      <w:r w:rsidRPr="005B48CD">
        <w:rPr>
          <w:sz w:val="24"/>
          <w:szCs w:val="24"/>
          <w:lang w:val="ru-RU"/>
        </w:rPr>
        <w:t xml:space="preserve"> Воспитывает любовь к театру. Педагог учит детей использовать в театрализованной деятельности детей разные виды театра (бибабо, пальчиковый, театр на ложках, картинок, перчаточный, кукольный и </w:t>
      </w:r>
      <w:proofErr w:type="gramStart"/>
      <w:r w:rsidRPr="005B48CD">
        <w:rPr>
          <w:sz w:val="24"/>
          <w:szCs w:val="24"/>
          <w:lang w:val="ru-RU"/>
        </w:rPr>
        <w:t>другое</w:t>
      </w:r>
      <w:proofErr w:type="gramEnd"/>
      <w:r w:rsidRPr="005B48CD">
        <w:rPr>
          <w:sz w:val="24"/>
          <w:szCs w:val="24"/>
          <w:lang w:val="ru-RU"/>
        </w:rPr>
        <w:t xml:space="preserve">). Воспитывает навыки театральной культуры, приобщает к театральному искусству через просмотр театральных постановок, видеоматериалов; рассказывает о театре, театральных профессиях. Знакомит со средствами погружения в художественные образы (музыка, слово, хореография, декорации, костюм, грим и другое) и возможностями распознавать их особенности. Педагог учит детей использовать разные формы взаимодействия детей и взрослых в театрализованной игре. Развивает воображение и фантазию детей в создании и исполнении ролей. </w:t>
      </w:r>
      <w:proofErr w:type="gramStart"/>
      <w:r w:rsidRPr="005B48CD">
        <w:rPr>
          <w:sz w:val="24"/>
          <w:szCs w:val="24"/>
          <w:lang w:val="ru-RU"/>
        </w:rPr>
        <w:t>Педагог формирует у детей умение вносить изменения и придумывать новые сюжетные линии сказок, литературных произведений, передавая их образ выразительными средствами в игре драматизации, спектакле; формирует умение выразительно передавать в действии, мимике, пантомимике, интонации эмоциональное состояние персонажей; самостоятельно придумывать детали костюма; формирует у детей умение действовать и говорить от имени разных персонажей, сочетать движения театральных игрушек с речью.</w:t>
      </w:r>
      <w:proofErr w:type="gramEnd"/>
      <w:r w:rsidRPr="005B48CD">
        <w:rPr>
          <w:sz w:val="24"/>
          <w:szCs w:val="24"/>
          <w:lang w:val="ru-RU"/>
        </w:rPr>
        <w:t xml:space="preserve"> Педагог формирует умение проводить анализ сыгранных ролей, просмотренных спектаклей.</w:t>
      </w:r>
    </w:p>
    <w:p w:rsidR="00A7158C" w:rsidRPr="005B48CD" w:rsidRDefault="00A7158C" w:rsidP="007420A2">
      <w:pPr>
        <w:pStyle w:val="20"/>
        <w:shd w:val="clear" w:color="auto" w:fill="auto"/>
        <w:spacing w:before="0" w:after="0" w:line="240" w:lineRule="auto"/>
        <w:ind w:firstLine="709"/>
        <w:jc w:val="both"/>
        <w:rPr>
          <w:sz w:val="24"/>
          <w:szCs w:val="24"/>
          <w:lang w:val="ru-RU"/>
        </w:rPr>
      </w:pPr>
    </w:p>
    <w:p w:rsidR="00267772" w:rsidRPr="005B48CD" w:rsidRDefault="00267772" w:rsidP="007420A2">
      <w:pPr>
        <w:pStyle w:val="20"/>
        <w:shd w:val="clear" w:color="auto" w:fill="auto"/>
        <w:tabs>
          <w:tab w:val="left" w:pos="1762"/>
        </w:tabs>
        <w:spacing w:before="0" w:after="0" w:line="240" w:lineRule="auto"/>
        <w:ind w:firstLine="709"/>
        <w:jc w:val="both"/>
        <w:rPr>
          <w:b/>
          <w:i/>
          <w:sz w:val="24"/>
          <w:szCs w:val="24"/>
          <w:lang w:val="ru-RU"/>
        </w:rPr>
      </w:pPr>
      <w:proofErr w:type="spellStart"/>
      <w:r w:rsidRPr="005B48CD">
        <w:rPr>
          <w:b/>
          <w:i/>
          <w:sz w:val="24"/>
          <w:szCs w:val="24"/>
          <w:lang w:val="ru-RU"/>
        </w:rPr>
        <w:t>Культурно-досуговая</w:t>
      </w:r>
      <w:proofErr w:type="spellEnd"/>
      <w:r w:rsidRPr="005B48CD">
        <w:rPr>
          <w:b/>
          <w:i/>
          <w:sz w:val="24"/>
          <w:szCs w:val="24"/>
          <w:lang w:val="ru-RU"/>
        </w:rPr>
        <w:t xml:space="preserve"> деятельность.</w:t>
      </w:r>
    </w:p>
    <w:p w:rsidR="00267772" w:rsidRPr="005B48CD" w:rsidRDefault="00267772" w:rsidP="007420A2">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продолжает формировать у детей умение проводить свободное время с интересом и пользой (рассматривание иллюстраций, просмотр анимационных фильмов, слушание музыки, конструирование и так далее). Развивает активность детей в участие в подготовке развлечений. Формирует навыки культуры общения со сверстниками, педагогами и гостями. Педагог расширяет знания детей об обычаях и традициях народов России, воспитывает уважение к культуре других этносов. Формирует чувство удовлетворения от участия в совместной </w:t>
      </w:r>
      <w:proofErr w:type="spellStart"/>
      <w:r w:rsidRPr="005B48CD">
        <w:rPr>
          <w:sz w:val="24"/>
          <w:szCs w:val="24"/>
          <w:lang w:val="ru-RU"/>
        </w:rPr>
        <w:t>досуговой</w:t>
      </w:r>
      <w:proofErr w:type="spellEnd"/>
      <w:r w:rsidRPr="005B48CD">
        <w:rPr>
          <w:sz w:val="24"/>
          <w:szCs w:val="24"/>
          <w:lang w:val="ru-RU"/>
        </w:rPr>
        <w:t xml:space="preserve"> деятельности. Поддерживает интерес к подготовке и участию в праздничных мероприятиях, опираясь на полученные навыки и опыт. Поощряет реализацию творческих проявлений в объединениях дополнительного образования.</w:t>
      </w:r>
    </w:p>
    <w:p w:rsidR="00A7158C" w:rsidRPr="005B48CD" w:rsidRDefault="00A7158C" w:rsidP="00FA10CE">
      <w:pPr>
        <w:pStyle w:val="20"/>
        <w:shd w:val="clear" w:color="auto" w:fill="auto"/>
        <w:spacing w:before="0" w:after="0" w:line="240" w:lineRule="auto"/>
        <w:ind w:firstLine="709"/>
        <w:jc w:val="both"/>
        <w:rPr>
          <w:color w:val="00B050"/>
          <w:sz w:val="24"/>
          <w:szCs w:val="24"/>
          <w:lang w:val="ru-RU"/>
        </w:rPr>
      </w:pPr>
    </w:p>
    <w:p w:rsidR="00D90992" w:rsidRPr="005B48CD" w:rsidRDefault="00D90992" w:rsidP="007420A2">
      <w:pPr>
        <w:pStyle w:val="1"/>
        <w:tabs>
          <w:tab w:val="left" w:pos="994"/>
        </w:tabs>
        <w:ind w:left="0" w:firstLine="709"/>
        <w:jc w:val="both"/>
      </w:pPr>
      <w:r w:rsidRPr="005B48CD">
        <w:t>2.4.1. Решение совокупных задач воспитания в рамках образовательной области «</w:t>
      </w:r>
      <w:proofErr w:type="spellStart"/>
      <w:r w:rsidRPr="005B48CD">
        <w:t>Художественно-эстетическоеразвитие</w:t>
      </w:r>
      <w:proofErr w:type="spellEnd"/>
      <w:r w:rsidRPr="005B48CD">
        <w:t>» направлено на приобщение детей к ценностям «Культура» и «Красота», что предполагает:</w:t>
      </w:r>
    </w:p>
    <w:p w:rsidR="00267772" w:rsidRPr="005B48CD" w:rsidRDefault="00267772" w:rsidP="00FA10CE">
      <w:pPr>
        <w:pStyle w:val="20"/>
        <w:numPr>
          <w:ilvl w:val="0"/>
          <w:numId w:val="72"/>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воспитание эстетических чувств (удивления, радости, восхищения) к различным объектам и явлениям окружающего мира (природного, бытового, социального), к произведениям разных видов, жанров и стилей искусства (в соответствии с возрастными особенностями);</w:t>
      </w:r>
    </w:p>
    <w:p w:rsidR="00267772" w:rsidRPr="005B48CD" w:rsidRDefault="00267772" w:rsidP="00FA10CE">
      <w:pPr>
        <w:pStyle w:val="20"/>
        <w:numPr>
          <w:ilvl w:val="0"/>
          <w:numId w:val="72"/>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приобщение к традициям и великому культурному наследию российского народа, шедеврам мировой художественной культуры;</w:t>
      </w:r>
    </w:p>
    <w:p w:rsidR="00267772" w:rsidRPr="005B48CD" w:rsidRDefault="00267772" w:rsidP="00FA10CE">
      <w:pPr>
        <w:pStyle w:val="20"/>
        <w:numPr>
          <w:ilvl w:val="0"/>
          <w:numId w:val="72"/>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становление эстетического, эмоционально-ценностного отношения к окружающему миру для гармонизации внешнего и внутреннего мира ребёнка;</w:t>
      </w:r>
    </w:p>
    <w:p w:rsidR="00267772" w:rsidRPr="005B48CD" w:rsidRDefault="00267772" w:rsidP="00FA10CE">
      <w:pPr>
        <w:pStyle w:val="20"/>
        <w:numPr>
          <w:ilvl w:val="0"/>
          <w:numId w:val="72"/>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создание условий для раскрытия детьми базовых ценностей и их проживания в </w:t>
      </w:r>
      <w:r w:rsidRPr="005B48CD">
        <w:rPr>
          <w:sz w:val="24"/>
          <w:szCs w:val="24"/>
          <w:lang w:val="ru-RU"/>
        </w:rPr>
        <w:lastRenderedPageBreak/>
        <w:t>разных видах художественно-творческой деятельности;</w:t>
      </w:r>
    </w:p>
    <w:p w:rsidR="00267772" w:rsidRPr="005B48CD" w:rsidRDefault="00267772" w:rsidP="00FA10CE">
      <w:pPr>
        <w:pStyle w:val="20"/>
        <w:numPr>
          <w:ilvl w:val="0"/>
          <w:numId w:val="72"/>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формирование целостной картины мира на основе интеграции интеллектуального и эмоционально-образного способов его освоения детьми;</w:t>
      </w:r>
    </w:p>
    <w:p w:rsidR="00267772" w:rsidRPr="005B48CD" w:rsidRDefault="00267772" w:rsidP="00FA10CE">
      <w:pPr>
        <w:pStyle w:val="20"/>
        <w:numPr>
          <w:ilvl w:val="0"/>
          <w:numId w:val="72"/>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создание условий для выявления, развития и реализации творческого потенциала каждого ребёнка с учётом его индивидуальности, поддержка его готовности к творческой самореализации и сотворчеству с другими людьми (детьми и взрослыми).</w:t>
      </w:r>
    </w:p>
    <w:p w:rsidR="00BB340C" w:rsidRPr="005B48CD" w:rsidRDefault="00BB340C" w:rsidP="00FA10CE">
      <w:pPr>
        <w:pStyle w:val="a3"/>
        <w:ind w:left="0" w:firstLine="0"/>
        <w:rPr>
          <w:sz w:val="28"/>
        </w:rPr>
      </w:pPr>
    </w:p>
    <w:p w:rsidR="00A12E80" w:rsidRPr="005B48CD" w:rsidRDefault="00D90992" w:rsidP="007420A2">
      <w:pPr>
        <w:pStyle w:val="a3"/>
        <w:ind w:left="0" w:firstLine="709"/>
        <w:rPr>
          <w:color w:val="00B050"/>
        </w:rPr>
      </w:pPr>
      <w:r w:rsidRPr="005B48CD">
        <w:rPr>
          <w:b/>
          <w:sz w:val="27"/>
        </w:rPr>
        <w:t xml:space="preserve">2.4.2. </w:t>
      </w:r>
      <w:r w:rsidRPr="005B48CD">
        <w:rPr>
          <w:b/>
        </w:rPr>
        <w:t xml:space="preserve">Перечень пособий, способствующих реализации программы в образовательной области  «Художественно-эстетическое развитие» </w:t>
      </w:r>
    </w:p>
    <w:p w:rsidR="00A12E80" w:rsidRPr="005B48CD" w:rsidRDefault="00A12E80" w:rsidP="00FA10CE">
      <w:pPr>
        <w:pStyle w:val="1"/>
        <w:tabs>
          <w:tab w:val="left" w:pos="994"/>
        </w:tabs>
        <w:ind w:left="0" w:firstLine="709"/>
        <w:jc w:val="both"/>
        <w:rPr>
          <w:color w:val="00B050"/>
        </w:rPr>
      </w:pPr>
    </w:p>
    <w:p w:rsidR="001506D3" w:rsidRPr="005B48CD" w:rsidRDefault="001506D3" w:rsidP="00FA10CE">
      <w:pPr>
        <w:jc w:val="both"/>
        <w:rPr>
          <w:b/>
          <w:i/>
          <w:sz w:val="24"/>
          <w:szCs w:val="24"/>
        </w:rPr>
      </w:pPr>
      <w:r w:rsidRPr="005B48CD">
        <w:rPr>
          <w:b/>
          <w:i/>
          <w:sz w:val="24"/>
          <w:szCs w:val="24"/>
        </w:rPr>
        <w:t xml:space="preserve">Методические пособия </w:t>
      </w:r>
    </w:p>
    <w:p w:rsidR="001506D3" w:rsidRPr="005B48CD" w:rsidRDefault="001506D3" w:rsidP="00FA10CE">
      <w:pPr>
        <w:jc w:val="both"/>
        <w:rPr>
          <w:sz w:val="24"/>
          <w:szCs w:val="24"/>
        </w:rPr>
      </w:pPr>
      <w:r w:rsidRPr="005B48CD">
        <w:rPr>
          <w:sz w:val="24"/>
          <w:szCs w:val="24"/>
        </w:rPr>
        <w:t xml:space="preserve">Комарова Т. С. Детское художественное творчество. Для работы </w:t>
      </w:r>
      <w:proofErr w:type="gramStart"/>
      <w:r w:rsidRPr="005B48CD">
        <w:rPr>
          <w:sz w:val="24"/>
          <w:szCs w:val="24"/>
        </w:rPr>
        <w:t>с деть</w:t>
      </w:r>
      <w:proofErr w:type="gramEnd"/>
      <w:r w:rsidRPr="005B48CD">
        <w:rPr>
          <w:sz w:val="24"/>
          <w:szCs w:val="24"/>
        </w:rPr>
        <w:t xml:space="preserve"> ми 2–7 лет. М.: Мозаика – Синтез, 2020. </w:t>
      </w:r>
    </w:p>
    <w:p w:rsidR="001506D3" w:rsidRPr="005B48CD" w:rsidRDefault="001506D3" w:rsidP="00FA10CE">
      <w:pPr>
        <w:jc w:val="both"/>
        <w:rPr>
          <w:sz w:val="24"/>
          <w:szCs w:val="24"/>
        </w:rPr>
      </w:pPr>
      <w:r w:rsidRPr="005B48CD">
        <w:rPr>
          <w:sz w:val="24"/>
          <w:szCs w:val="24"/>
        </w:rPr>
        <w:t xml:space="preserve">Комарова Т. С. Изобразительная деятельность в детском саду (3–4 года). М.: Мозаика </w:t>
      </w:r>
      <w:proofErr w:type="gramStart"/>
      <w:r w:rsidRPr="005B48CD">
        <w:rPr>
          <w:sz w:val="24"/>
          <w:szCs w:val="24"/>
        </w:rPr>
        <w:t>–С</w:t>
      </w:r>
      <w:proofErr w:type="gramEnd"/>
      <w:r w:rsidRPr="005B48CD">
        <w:rPr>
          <w:sz w:val="24"/>
          <w:szCs w:val="24"/>
        </w:rPr>
        <w:t xml:space="preserve">интез, 2020. </w:t>
      </w:r>
    </w:p>
    <w:p w:rsidR="001506D3" w:rsidRPr="005B48CD" w:rsidRDefault="001506D3" w:rsidP="00FA10CE">
      <w:pPr>
        <w:jc w:val="both"/>
        <w:rPr>
          <w:sz w:val="24"/>
          <w:szCs w:val="24"/>
        </w:rPr>
      </w:pPr>
      <w:r w:rsidRPr="005B48CD">
        <w:rPr>
          <w:sz w:val="24"/>
          <w:szCs w:val="24"/>
        </w:rPr>
        <w:t xml:space="preserve">Комарова Т. С. Изобразительная деятельность в детском саду (4–5 лет). М.: Мозаика </w:t>
      </w:r>
      <w:proofErr w:type="gramStart"/>
      <w:r w:rsidRPr="005B48CD">
        <w:rPr>
          <w:sz w:val="24"/>
          <w:szCs w:val="24"/>
        </w:rPr>
        <w:t>–С</w:t>
      </w:r>
      <w:proofErr w:type="gramEnd"/>
      <w:r w:rsidRPr="005B48CD">
        <w:rPr>
          <w:sz w:val="24"/>
          <w:szCs w:val="24"/>
        </w:rPr>
        <w:t xml:space="preserve">интез, 2020. </w:t>
      </w:r>
    </w:p>
    <w:p w:rsidR="001506D3" w:rsidRPr="005B48CD" w:rsidRDefault="001506D3" w:rsidP="00FA10CE">
      <w:pPr>
        <w:jc w:val="both"/>
        <w:rPr>
          <w:sz w:val="24"/>
          <w:szCs w:val="24"/>
        </w:rPr>
      </w:pPr>
      <w:r w:rsidRPr="005B48CD">
        <w:rPr>
          <w:sz w:val="24"/>
          <w:szCs w:val="24"/>
        </w:rPr>
        <w:t xml:space="preserve">Комарова Т. С. Изобразительная деятельность в детском саду (5–6 лет). М.: Мозаика </w:t>
      </w:r>
      <w:proofErr w:type="gramStart"/>
      <w:r w:rsidRPr="005B48CD">
        <w:rPr>
          <w:sz w:val="24"/>
          <w:szCs w:val="24"/>
        </w:rPr>
        <w:t>–С</w:t>
      </w:r>
      <w:proofErr w:type="gramEnd"/>
      <w:r w:rsidRPr="005B48CD">
        <w:rPr>
          <w:sz w:val="24"/>
          <w:szCs w:val="24"/>
        </w:rPr>
        <w:t xml:space="preserve">интез, 2020. </w:t>
      </w:r>
    </w:p>
    <w:p w:rsidR="001506D3" w:rsidRPr="005B48CD" w:rsidRDefault="001506D3" w:rsidP="00FA10CE">
      <w:pPr>
        <w:jc w:val="both"/>
        <w:rPr>
          <w:sz w:val="24"/>
          <w:szCs w:val="24"/>
        </w:rPr>
      </w:pPr>
      <w:r w:rsidRPr="005B48CD">
        <w:rPr>
          <w:sz w:val="24"/>
          <w:szCs w:val="24"/>
        </w:rPr>
        <w:t xml:space="preserve">Комарова Т. С. Изобразительная деятельность в детском саду. (6–7 лет). М.: Мозаика </w:t>
      </w:r>
      <w:proofErr w:type="gramStart"/>
      <w:r w:rsidRPr="005B48CD">
        <w:rPr>
          <w:sz w:val="24"/>
          <w:szCs w:val="24"/>
        </w:rPr>
        <w:t>–С</w:t>
      </w:r>
      <w:proofErr w:type="gramEnd"/>
      <w:r w:rsidRPr="005B48CD">
        <w:rPr>
          <w:sz w:val="24"/>
          <w:szCs w:val="24"/>
        </w:rPr>
        <w:t xml:space="preserve">интез, 2020. </w:t>
      </w:r>
    </w:p>
    <w:p w:rsidR="001506D3" w:rsidRPr="005B48CD" w:rsidRDefault="001506D3" w:rsidP="00FA10CE">
      <w:pPr>
        <w:jc w:val="both"/>
        <w:rPr>
          <w:sz w:val="24"/>
          <w:szCs w:val="24"/>
        </w:rPr>
      </w:pPr>
      <w:r w:rsidRPr="005B48CD">
        <w:rPr>
          <w:sz w:val="24"/>
          <w:szCs w:val="24"/>
        </w:rPr>
        <w:t xml:space="preserve">Комарова Т. С. Развитие художественных способностей дошкольников. М.: Мозаика </w:t>
      </w:r>
      <w:proofErr w:type="gramStart"/>
      <w:r w:rsidRPr="005B48CD">
        <w:rPr>
          <w:sz w:val="24"/>
          <w:szCs w:val="24"/>
        </w:rPr>
        <w:t>–С</w:t>
      </w:r>
      <w:proofErr w:type="gramEnd"/>
      <w:r w:rsidRPr="005B48CD">
        <w:rPr>
          <w:sz w:val="24"/>
          <w:szCs w:val="24"/>
        </w:rPr>
        <w:t xml:space="preserve">интез, 2020. </w:t>
      </w:r>
    </w:p>
    <w:p w:rsidR="001506D3" w:rsidRPr="005B48CD" w:rsidRDefault="001506D3" w:rsidP="00FA10CE">
      <w:pPr>
        <w:jc w:val="both"/>
        <w:rPr>
          <w:sz w:val="24"/>
          <w:szCs w:val="24"/>
        </w:rPr>
      </w:pPr>
      <w:proofErr w:type="spellStart"/>
      <w:r w:rsidRPr="005B48CD">
        <w:rPr>
          <w:sz w:val="24"/>
          <w:szCs w:val="24"/>
        </w:rPr>
        <w:t>Колдина</w:t>
      </w:r>
      <w:proofErr w:type="spellEnd"/>
      <w:r w:rsidRPr="005B48CD">
        <w:rPr>
          <w:sz w:val="24"/>
          <w:szCs w:val="24"/>
        </w:rPr>
        <w:t xml:space="preserve"> Д.Н. Лепка в детском саду. Конспекты занятий (3-4 года), М.: Мозаика </w:t>
      </w:r>
      <w:proofErr w:type="gramStart"/>
      <w:r w:rsidRPr="005B48CD">
        <w:rPr>
          <w:sz w:val="24"/>
          <w:szCs w:val="24"/>
        </w:rPr>
        <w:t>–С</w:t>
      </w:r>
      <w:proofErr w:type="gramEnd"/>
      <w:r w:rsidRPr="005B48CD">
        <w:rPr>
          <w:sz w:val="24"/>
          <w:szCs w:val="24"/>
        </w:rPr>
        <w:t xml:space="preserve">интез, 2020. </w:t>
      </w:r>
      <w:proofErr w:type="spellStart"/>
      <w:r w:rsidRPr="005B48CD">
        <w:rPr>
          <w:sz w:val="24"/>
          <w:szCs w:val="24"/>
        </w:rPr>
        <w:t>Колдина</w:t>
      </w:r>
      <w:proofErr w:type="spellEnd"/>
      <w:r w:rsidRPr="005B48CD">
        <w:rPr>
          <w:sz w:val="24"/>
          <w:szCs w:val="24"/>
        </w:rPr>
        <w:t xml:space="preserve"> Д.Н. Лепка в ясельных группах детского сада. Конспекты занятий (2-3 года), М.: Мозаика </w:t>
      </w:r>
      <w:proofErr w:type="gramStart"/>
      <w:r w:rsidRPr="005B48CD">
        <w:rPr>
          <w:sz w:val="24"/>
          <w:szCs w:val="24"/>
        </w:rPr>
        <w:t>–С</w:t>
      </w:r>
      <w:proofErr w:type="gramEnd"/>
      <w:r w:rsidRPr="005B48CD">
        <w:rPr>
          <w:sz w:val="24"/>
          <w:szCs w:val="24"/>
        </w:rPr>
        <w:t xml:space="preserve">интез, 2020. </w:t>
      </w:r>
    </w:p>
    <w:p w:rsidR="001506D3" w:rsidRPr="005B48CD" w:rsidRDefault="001506D3" w:rsidP="00FA10CE">
      <w:pPr>
        <w:jc w:val="both"/>
        <w:rPr>
          <w:sz w:val="24"/>
          <w:szCs w:val="24"/>
        </w:rPr>
      </w:pPr>
      <w:proofErr w:type="spellStart"/>
      <w:r w:rsidRPr="005B48CD">
        <w:rPr>
          <w:sz w:val="24"/>
          <w:szCs w:val="24"/>
        </w:rPr>
        <w:t>Куцакова</w:t>
      </w:r>
      <w:proofErr w:type="spellEnd"/>
      <w:r w:rsidRPr="005B48CD">
        <w:rPr>
          <w:sz w:val="24"/>
          <w:szCs w:val="24"/>
        </w:rPr>
        <w:t xml:space="preserve"> Л. В. Конструирование из строительного материала (4–5 лет). М.: Мозаика </w:t>
      </w:r>
      <w:proofErr w:type="gramStart"/>
      <w:r w:rsidRPr="005B48CD">
        <w:rPr>
          <w:sz w:val="24"/>
          <w:szCs w:val="24"/>
        </w:rPr>
        <w:t>–С</w:t>
      </w:r>
      <w:proofErr w:type="gramEnd"/>
      <w:r w:rsidRPr="005B48CD">
        <w:rPr>
          <w:sz w:val="24"/>
          <w:szCs w:val="24"/>
        </w:rPr>
        <w:t xml:space="preserve">интез, 2020. </w:t>
      </w:r>
    </w:p>
    <w:p w:rsidR="001506D3" w:rsidRPr="005B48CD" w:rsidRDefault="001506D3" w:rsidP="00FA10CE">
      <w:pPr>
        <w:jc w:val="both"/>
        <w:rPr>
          <w:sz w:val="24"/>
          <w:szCs w:val="24"/>
        </w:rPr>
      </w:pPr>
      <w:proofErr w:type="spellStart"/>
      <w:r w:rsidRPr="005B48CD">
        <w:rPr>
          <w:sz w:val="24"/>
          <w:szCs w:val="24"/>
        </w:rPr>
        <w:t>Куцакова</w:t>
      </w:r>
      <w:proofErr w:type="spellEnd"/>
      <w:r w:rsidRPr="005B48CD">
        <w:rPr>
          <w:sz w:val="24"/>
          <w:szCs w:val="24"/>
        </w:rPr>
        <w:t xml:space="preserve"> Л. В. Конструирование из строительного материала (5–6 лет). М.: Мозаика </w:t>
      </w:r>
      <w:proofErr w:type="gramStart"/>
      <w:r w:rsidRPr="005B48CD">
        <w:rPr>
          <w:sz w:val="24"/>
          <w:szCs w:val="24"/>
        </w:rPr>
        <w:t>–С</w:t>
      </w:r>
      <w:proofErr w:type="gramEnd"/>
      <w:r w:rsidRPr="005B48CD">
        <w:rPr>
          <w:sz w:val="24"/>
          <w:szCs w:val="24"/>
        </w:rPr>
        <w:t xml:space="preserve">интез, 2020. </w:t>
      </w:r>
    </w:p>
    <w:p w:rsidR="001506D3" w:rsidRPr="005B48CD" w:rsidRDefault="001506D3" w:rsidP="00FA10CE">
      <w:pPr>
        <w:jc w:val="both"/>
        <w:rPr>
          <w:sz w:val="24"/>
          <w:szCs w:val="24"/>
        </w:rPr>
      </w:pPr>
      <w:proofErr w:type="spellStart"/>
      <w:r w:rsidRPr="005B48CD">
        <w:rPr>
          <w:sz w:val="24"/>
          <w:szCs w:val="24"/>
        </w:rPr>
        <w:t>Куцакова</w:t>
      </w:r>
      <w:proofErr w:type="spellEnd"/>
      <w:r w:rsidRPr="005B48CD">
        <w:rPr>
          <w:sz w:val="24"/>
          <w:szCs w:val="24"/>
        </w:rPr>
        <w:t xml:space="preserve"> Л. В. Конструирование из строительного материала (6–7 лет). М.: Мозаика </w:t>
      </w:r>
      <w:proofErr w:type="gramStart"/>
      <w:r w:rsidRPr="005B48CD">
        <w:rPr>
          <w:sz w:val="24"/>
          <w:szCs w:val="24"/>
        </w:rPr>
        <w:t>–С</w:t>
      </w:r>
      <w:proofErr w:type="gramEnd"/>
      <w:r w:rsidRPr="005B48CD">
        <w:rPr>
          <w:sz w:val="24"/>
          <w:szCs w:val="24"/>
        </w:rPr>
        <w:t>интез, 2020.</w:t>
      </w:r>
    </w:p>
    <w:p w:rsidR="001506D3" w:rsidRPr="005B48CD" w:rsidRDefault="001506D3" w:rsidP="00FA10CE">
      <w:pPr>
        <w:jc w:val="both"/>
        <w:rPr>
          <w:sz w:val="24"/>
          <w:szCs w:val="24"/>
        </w:rPr>
      </w:pPr>
      <w:r w:rsidRPr="005B48CD">
        <w:rPr>
          <w:sz w:val="24"/>
          <w:szCs w:val="24"/>
        </w:rPr>
        <w:t xml:space="preserve">Лыкова И.А. Изобразительная деятельность в детском саду. Ранний возраст/Младший возраст/Средняя группа/ Старшая группа/ Подготовительная к школе группа Планирование, конспекты, методические рекомендации М.: ООО ИД «Цветной мир», 2019 г. </w:t>
      </w:r>
    </w:p>
    <w:p w:rsidR="001506D3" w:rsidRPr="005B48CD" w:rsidRDefault="001506D3" w:rsidP="00FA10CE">
      <w:pPr>
        <w:jc w:val="both"/>
        <w:rPr>
          <w:sz w:val="24"/>
          <w:szCs w:val="24"/>
        </w:rPr>
      </w:pPr>
      <w:r w:rsidRPr="005B48CD">
        <w:rPr>
          <w:sz w:val="24"/>
          <w:szCs w:val="24"/>
        </w:rPr>
        <w:t xml:space="preserve">Лыкова И.А. Изобразительная деятельность в детском саду. Ранний возраст/Младший возраст/Средняя группа/ Старшая группа/ 5 Подготовительная к школе группа Планирование, конспекты, методические рекомендации М.: ООО ИД «Цветной мир», 2019г. </w:t>
      </w:r>
    </w:p>
    <w:p w:rsidR="001506D3" w:rsidRPr="005B48CD" w:rsidRDefault="001506D3" w:rsidP="00FA10CE">
      <w:pPr>
        <w:jc w:val="both"/>
        <w:rPr>
          <w:sz w:val="24"/>
          <w:szCs w:val="24"/>
        </w:rPr>
      </w:pPr>
      <w:r w:rsidRPr="005B48CD">
        <w:rPr>
          <w:sz w:val="24"/>
          <w:szCs w:val="24"/>
        </w:rPr>
        <w:t xml:space="preserve">Лыкова И.А. Изобразительная деятельность в детском саду. Ранний возраст. Планирование, конспекты, методические рекомендации М.: ООО ИД «Цветной мир», 2019г. </w:t>
      </w:r>
    </w:p>
    <w:p w:rsidR="001506D3" w:rsidRPr="005B48CD" w:rsidRDefault="001506D3" w:rsidP="00FA10CE">
      <w:pPr>
        <w:jc w:val="both"/>
        <w:rPr>
          <w:b/>
          <w:i/>
          <w:sz w:val="24"/>
          <w:szCs w:val="24"/>
        </w:rPr>
      </w:pPr>
    </w:p>
    <w:p w:rsidR="001506D3" w:rsidRPr="005B48CD" w:rsidRDefault="001506D3" w:rsidP="002B6724">
      <w:pPr>
        <w:ind w:firstLine="709"/>
        <w:jc w:val="both"/>
        <w:rPr>
          <w:b/>
          <w:i/>
          <w:sz w:val="24"/>
          <w:szCs w:val="24"/>
        </w:rPr>
      </w:pPr>
      <w:r w:rsidRPr="005B48CD">
        <w:rPr>
          <w:b/>
          <w:i/>
          <w:sz w:val="24"/>
          <w:szCs w:val="24"/>
        </w:rPr>
        <w:t xml:space="preserve">Хрестоматии </w:t>
      </w:r>
    </w:p>
    <w:p w:rsidR="001506D3" w:rsidRPr="005B48CD" w:rsidRDefault="001506D3" w:rsidP="00FA10CE">
      <w:pPr>
        <w:jc w:val="both"/>
        <w:rPr>
          <w:sz w:val="24"/>
          <w:szCs w:val="24"/>
        </w:rPr>
      </w:pPr>
      <w:r w:rsidRPr="005B48CD">
        <w:rPr>
          <w:sz w:val="24"/>
          <w:szCs w:val="24"/>
        </w:rPr>
        <w:t xml:space="preserve">Хрестоматия для чтения детям в детском саду и дома: 1–3 года. М.: Мозаика </w:t>
      </w:r>
      <w:proofErr w:type="gramStart"/>
      <w:r w:rsidRPr="005B48CD">
        <w:rPr>
          <w:sz w:val="24"/>
          <w:szCs w:val="24"/>
        </w:rPr>
        <w:t>–С</w:t>
      </w:r>
      <w:proofErr w:type="gramEnd"/>
      <w:r w:rsidRPr="005B48CD">
        <w:rPr>
          <w:sz w:val="24"/>
          <w:szCs w:val="24"/>
        </w:rPr>
        <w:t xml:space="preserve">интез, 2020. </w:t>
      </w:r>
    </w:p>
    <w:p w:rsidR="001506D3" w:rsidRPr="005B48CD" w:rsidRDefault="001506D3" w:rsidP="00FA10CE">
      <w:pPr>
        <w:jc w:val="both"/>
        <w:rPr>
          <w:sz w:val="24"/>
          <w:szCs w:val="24"/>
        </w:rPr>
      </w:pPr>
      <w:r w:rsidRPr="005B48CD">
        <w:rPr>
          <w:sz w:val="24"/>
          <w:szCs w:val="24"/>
        </w:rPr>
        <w:t xml:space="preserve">МП. Хрестоматия для детского сада. Младшая группа. М.: Мозаика – Синтез, 2020. </w:t>
      </w:r>
    </w:p>
    <w:p w:rsidR="001506D3" w:rsidRPr="005B48CD" w:rsidRDefault="001506D3" w:rsidP="00FA10CE">
      <w:pPr>
        <w:jc w:val="both"/>
        <w:rPr>
          <w:sz w:val="24"/>
          <w:szCs w:val="24"/>
        </w:rPr>
      </w:pPr>
      <w:r w:rsidRPr="005B48CD">
        <w:rPr>
          <w:sz w:val="24"/>
          <w:szCs w:val="24"/>
        </w:rPr>
        <w:t>МП. Хрестоматия для детского сада. Средняя группа. М.: Мозаика – Синтез, 2020.</w:t>
      </w:r>
    </w:p>
    <w:p w:rsidR="001506D3" w:rsidRPr="005B48CD" w:rsidRDefault="001506D3" w:rsidP="00FA10CE">
      <w:pPr>
        <w:jc w:val="both"/>
        <w:rPr>
          <w:sz w:val="24"/>
          <w:szCs w:val="24"/>
        </w:rPr>
      </w:pPr>
      <w:r w:rsidRPr="005B48CD">
        <w:rPr>
          <w:sz w:val="24"/>
          <w:szCs w:val="24"/>
        </w:rPr>
        <w:t xml:space="preserve">МП. Хрестоматия для детского сада. Старшая группа. М.: Мозаика – Синтез, 2020. </w:t>
      </w:r>
    </w:p>
    <w:p w:rsidR="001506D3" w:rsidRPr="005B48CD" w:rsidRDefault="001506D3" w:rsidP="00FA10CE">
      <w:pPr>
        <w:jc w:val="both"/>
        <w:rPr>
          <w:sz w:val="24"/>
          <w:szCs w:val="24"/>
        </w:rPr>
      </w:pPr>
      <w:r w:rsidRPr="005B48CD">
        <w:rPr>
          <w:sz w:val="24"/>
          <w:szCs w:val="24"/>
        </w:rPr>
        <w:t xml:space="preserve">МП. Хрестоматия для детского сада. Подготовительная группа. М.: Мозаика </w:t>
      </w:r>
      <w:proofErr w:type="gramStart"/>
      <w:r w:rsidRPr="005B48CD">
        <w:rPr>
          <w:sz w:val="24"/>
          <w:szCs w:val="24"/>
        </w:rPr>
        <w:t>–С</w:t>
      </w:r>
      <w:proofErr w:type="gramEnd"/>
      <w:r w:rsidRPr="005B48CD">
        <w:rPr>
          <w:sz w:val="24"/>
          <w:szCs w:val="24"/>
        </w:rPr>
        <w:t xml:space="preserve">интез, 2020. </w:t>
      </w:r>
    </w:p>
    <w:p w:rsidR="001506D3" w:rsidRPr="005B48CD" w:rsidRDefault="001506D3" w:rsidP="00FA10CE">
      <w:pPr>
        <w:jc w:val="both"/>
        <w:rPr>
          <w:sz w:val="24"/>
          <w:szCs w:val="24"/>
        </w:rPr>
      </w:pPr>
    </w:p>
    <w:p w:rsidR="001506D3" w:rsidRPr="005B48CD" w:rsidRDefault="001506D3" w:rsidP="002B6724">
      <w:pPr>
        <w:ind w:firstLine="709"/>
        <w:jc w:val="both"/>
        <w:rPr>
          <w:b/>
          <w:i/>
          <w:sz w:val="24"/>
          <w:szCs w:val="24"/>
        </w:rPr>
      </w:pPr>
      <w:r w:rsidRPr="005B48CD">
        <w:rPr>
          <w:b/>
          <w:i/>
          <w:sz w:val="24"/>
          <w:szCs w:val="24"/>
        </w:rPr>
        <w:lastRenderedPageBreak/>
        <w:t xml:space="preserve">Электронные образовательные ресурсы (ЭОР) </w:t>
      </w:r>
    </w:p>
    <w:p w:rsidR="001506D3" w:rsidRPr="005B48CD" w:rsidRDefault="001506D3" w:rsidP="00FA10CE">
      <w:pPr>
        <w:jc w:val="both"/>
        <w:rPr>
          <w:sz w:val="24"/>
          <w:szCs w:val="24"/>
        </w:rPr>
      </w:pPr>
      <w:proofErr w:type="spellStart"/>
      <w:r w:rsidRPr="005B48CD">
        <w:rPr>
          <w:sz w:val="24"/>
          <w:szCs w:val="24"/>
        </w:rPr>
        <w:t>Соломенникова</w:t>
      </w:r>
      <w:proofErr w:type="spellEnd"/>
      <w:r w:rsidRPr="005B48CD">
        <w:rPr>
          <w:sz w:val="24"/>
          <w:szCs w:val="24"/>
        </w:rPr>
        <w:t xml:space="preserve"> О. А. Ознакомление детей с народным искусством. М.: Мозаика – Синтез, 2015. </w:t>
      </w:r>
    </w:p>
    <w:p w:rsidR="001506D3" w:rsidRPr="005B48CD" w:rsidRDefault="001506D3" w:rsidP="00FA10CE">
      <w:pPr>
        <w:jc w:val="both"/>
        <w:rPr>
          <w:sz w:val="24"/>
          <w:szCs w:val="24"/>
        </w:rPr>
      </w:pPr>
    </w:p>
    <w:p w:rsidR="001506D3" w:rsidRPr="005B48CD" w:rsidRDefault="001506D3" w:rsidP="002B6724">
      <w:pPr>
        <w:ind w:firstLine="709"/>
        <w:jc w:val="both"/>
        <w:rPr>
          <w:b/>
          <w:i/>
          <w:sz w:val="24"/>
          <w:szCs w:val="24"/>
        </w:rPr>
      </w:pPr>
      <w:r w:rsidRPr="005B48CD">
        <w:rPr>
          <w:b/>
          <w:i/>
          <w:sz w:val="24"/>
          <w:szCs w:val="24"/>
        </w:rPr>
        <w:t xml:space="preserve">Наглядно-дидактические пособия </w:t>
      </w:r>
    </w:p>
    <w:p w:rsidR="001506D3" w:rsidRPr="005B48CD" w:rsidRDefault="001506D3" w:rsidP="00FA10CE">
      <w:pPr>
        <w:jc w:val="both"/>
        <w:rPr>
          <w:sz w:val="24"/>
          <w:szCs w:val="24"/>
        </w:rPr>
      </w:pPr>
      <w:r w:rsidRPr="005B48CD">
        <w:rPr>
          <w:sz w:val="24"/>
          <w:szCs w:val="24"/>
        </w:rPr>
        <w:t xml:space="preserve">Серия «Мир в картинках»: </w:t>
      </w:r>
      <w:proofErr w:type="gramStart"/>
      <w:r w:rsidRPr="005B48CD">
        <w:rPr>
          <w:sz w:val="24"/>
          <w:szCs w:val="24"/>
        </w:rPr>
        <w:t>«Гжель»; «Городецкая роспись по дереву»; «Дымковская игрушка»; «Каргополь — народная игрушка»; «Музыкальные инструменты»; «</w:t>
      </w:r>
      <w:proofErr w:type="spellStart"/>
      <w:r w:rsidRPr="005B48CD">
        <w:rPr>
          <w:sz w:val="24"/>
          <w:szCs w:val="24"/>
        </w:rPr>
        <w:t>Полхов</w:t>
      </w:r>
      <w:proofErr w:type="spellEnd"/>
      <w:r w:rsidRPr="005B48CD">
        <w:rPr>
          <w:sz w:val="24"/>
          <w:szCs w:val="24"/>
        </w:rPr>
        <w:t xml:space="preserve"> Майдан»; «</w:t>
      </w:r>
      <w:proofErr w:type="spellStart"/>
      <w:r w:rsidRPr="005B48CD">
        <w:rPr>
          <w:sz w:val="24"/>
          <w:szCs w:val="24"/>
        </w:rPr>
        <w:t>Филимоновская</w:t>
      </w:r>
      <w:proofErr w:type="spellEnd"/>
      <w:r w:rsidRPr="005B48CD">
        <w:rPr>
          <w:sz w:val="24"/>
          <w:szCs w:val="24"/>
        </w:rPr>
        <w:t xml:space="preserve"> народная игрушка»; «Хохлома». </w:t>
      </w:r>
      <w:proofErr w:type="gramEnd"/>
    </w:p>
    <w:p w:rsidR="001506D3" w:rsidRPr="005B48CD" w:rsidRDefault="001506D3" w:rsidP="00FA10CE">
      <w:pPr>
        <w:jc w:val="both"/>
        <w:rPr>
          <w:sz w:val="24"/>
          <w:szCs w:val="24"/>
        </w:rPr>
      </w:pPr>
      <w:r w:rsidRPr="005B48CD">
        <w:rPr>
          <w:sz w:val="24"/>
          <w:szCs w:val="24"/>
        </w:rPr>
        <w:t xml:space="preserve">Плакаты: «Гжель. Изделия. Гжель»; «Орнаменты. </w:t>
      </w:r>
      <w:proofErr w:type="spellStart"/>
      <w:r w:rsidRPr="005B48CD">
        <w:rPr>
          <w:sz w:val="24"/>
          <w:szCs w:val="24"/>
        </w:rPr>
        <w:t>Полхов</w:t>
      </w:r>
      <w:proofErr w:type="spellEnd"/>
      <w:r w:rsidRPr="005B48CD">
        <w:rPr>
          <w:sz w:val="24"/>
          <w:szCs w:val="24"/>
        </w:rPr>
        <w:t xml:space="preserve"> Майдан»; «Изделия. </w:t>
      </w:r>
      <w:proofErr w:type="spellStart"/>
      <w:r w:rsidRPr="005B48CD">
        <w:rPr>
          <w:sz w:val="24"/>
          <w:szCs w:val="24"/>
        </w:rPr>
        <w:t>Полхов</w:t>
      </w:r>
      <w:proofErr w:type="spellEnd"/>
      <w:r w:rsidRPr="005B48CD">
        <w:rPr>
          <w:sz w:val="24"/>
          <w:szCs w:val="24"/>
        </w:rPr>
        <w:t xml:space="preserve"> Майдан»; «Орнаменты. </w:t>
      </w:r>
      <w:proofErr w:type="spellStart"/>
      <w:r w:rsidRPr="005B48CD">
        <w:rPr>
          <w:sz w:val="24"/>
          <w:szCs w:val="24"/>
        </w:rPr>
        <w:t>Филимоновская</w:t>
      </w:r>
      <w:proofErr w:type="spellEnd"/>
      <w:r w:rsidRPr="005B48CD">
        <w:rPr>
          <w:sz w:val="24"/>
          <w:szCs w:val="24"/>
        </w:rPr>
        <w:t xml:space="preserve"> свистулька»; «Хохлома. Изделия»; «Хохлома. Орнаменты». </w:t>
      </w:r>
    </w:p>
    <w:p w:rsidR="001506D3" w:rsidRPr="005B48CD" w:rsidRDefault="001506D3" w:rsidP="00FA10CE">
      <w:pPr>
        <w:jc w:val="both"/>
        <w:rPr>
          <w:sz w:val="24"/>
          <w:szCs w:val="24"/>
        </w:rPr>
      </w:pPr>
      <w:r w:rsidRPr="005B48CD">
        <w:rPr>
          <w:sz w:val="24"/>
          <w:szCs w:val="24"/>
        </w:rPr>
        <w:t xml:space="preserve">Серия «Расскажите детям о...»: «Расскажите детям о музыкальных инструментах», «Расскажите детям о музеях и выставках Москвы», «Расскажите детям о Московском Кремле». </w:t>
      </w:r>
    </w:p>
    <w:p w:rsidR="001506D3" w:rsidRPr="005B48CD" w:rsidRDefault="001506D3" w:rsidP="00FA10CE">
      <w:pPr>
        <w:jc w:val="both"/>
        <w:rPr>
          <w:sz w:val="24"/>
          <w:szCs w:val="24"/>
        </w:rPr>
      </w:pPr>
      <w:r w:rsidRPr="005B48CD">
        <w:rPr>
          <w:sz w:val="24"/>
          <w:szCs w:val="24"/>
        </w:rPr>
        <w:t>Серия «Искусство — детям»: «Волшебный пластилин»; «Городецкая роспись»; «Дымковская игрушка»; «Простые узоры и орнаменты»; «Сказочная гжель»; «Секреты бумажного листа»; «Тайны бумажного листа»; «Узоры Северной Двины»; «</w:t>
      </w:r>
      <w:proofErr w:type="spellStart"/>
      <w:r w:rsidRPr="005B48CD">
        <w:rPr>
          <w:sz w:val="24"/>
          <w:szCs w:val="24"/>
        </w:rPr>
        <w:t>Филимоновская</w:t>
      </w:r>
      <w:proofErr w:type="spellEnd"/>
      <w:r w:rsidRPr="005B48CD">
        <w:rPr>
          <w:sz w:val="24"/>
          <w:szCs w:val="24"/>
        </w:rPr>
        <w:t xml:space="preserve"> игрушка»; «Хохломская роспись». </w:t>
      </w:r>
    </w:p>
    <w:p w:rsidR="00A12E80" w:rsidRPr="005B48CD" w:rsidRDefault="00A12E80" w:rsidP="00FA10CE">
      <w:pPr>
        <w:pStyle w:val="1"/>
        <w:tabs>
          <w:tab w:val="left" w:pos="994"/>
        </w:tabs>
        <w:ind w:left="0" w:firstLine="709"/>
        <w:jc w:val="both"/>
        <w:rPr>
          <w:color w:val="00B050"/>
        </w:rPr>
      </w:pPr>
    </w:p>
    <w:p w:rsidR="00BB340C" w:rsidRPr="005B48CD" w:rsidRDefault="002647FF" w:rsidP="002B6724">
      <w:pPr>
        <w:pStyle w:val="1"/>
        <w:tabs>
          <w:tab w:val="left" w:pos="994"/>
        </w:tabs>
        <w:ind w:left="0" w:firstLine="709"/>
        <w:jc w:val="both"/>
      </w:pPr>
      <w:r w:rsidRPr="005B48CD">
        <w:t>2.5</w:t>
      </w:r>
      <w:r w:rsidR="00481024" w:rsidRPr="005B48CD">
        <w:t>.</w:t>
      </w:r>
      <w:r w:rsidR="0021290F" w:rsidRPr="005B48CD">
        <w:t>Физическоеразвитие</w:t>
      </w:r>
    </w:p>
    <w:p w:rsidR="00632D4D" w:rsidRPr="005B48CD" w:rsidRDefault="00632D4D" w:rsidP="002B6724">
      <w:pPr>
        <w:pStyle w:val="20"/>
        <w:shd w:val="clear" w:color="auto" w:fill="auto"/>
        <w:tabs>
          <w:tab w:val="left" w:pos="1349"/>
        </w:tabs>
        <w:spacing w:before="0" w:after="0" w:line="240" w:lineRule="auto"/>
        <w:ind w:firstLine="709"/>
        <w:jc w:val="both"/>
        <w:rPr>
          <w:b/>
          <w:sz w:val="24"/>
          <w:szCs w:val="24"/>
          <w:lang w:val="ru-RU"/>
        </w:rPr>
      </w:pPr>
      <w:r w:rsidRPr="005B48CD">
        <w:rPr>
          <w:b/>
          <w:sz w:val="24"/>
          <w:szCs w:val="24"/>
          <w:lang w:val="ru-RU"/>
        </w:rPr>
        <w:t>От 2 месяцев до 1 года.</w:t>
      </w:r>
    </w:p>
    <w:p w:rsidR="00632D4D" w:rsidRPr="005B48CD" w:rsidRDefault="00632D4D" w:rsidP="002B6724">
      <w:pPr>
        <w:pStyle w:val="20"/>
        <w:shd w:val="clear" w:color="auto" w:fill="auto"/>
        <w:tabs>
          <w:tab w:val="left" w:pos="1561"/>
        </w:tabs>
        <w:spacing w:before="0" w:after="0" w:line="240" w:lineRule="auto"/>
        <w:ind w:firstLine="709"/>
        <w:jc w:val="both"/>
        <w:rPr>
          <w:sz w:val="24"/>
          <w:szCs w:val="24"/>
          <w:lang w:val="ru-RU"/>
        </w:rPr>
      </w:pPr>
      <w:r w:rsidRPr="005B48CD">
        <w:rPr>
          <w:sz w:val="24"/>
          <w:szCs w:val="24"/>
          <w:lang w:val="ru-RU"/>
        </w:rPr>
        <w:t xml:space="preserve">В области физического развития основными </w:t>
      </w:r>
      <w:r w:rsidRPr="005B48CD">
        <w:rPr>
          <w:b/>
          <w:sz w:val="24"/>
          <w:szCs w:val="24"/>
          <w:lang w:val="ru-RU"/>
        </w:rPr>
        <w:t>задачами</w:t>
      </w:r>
      <w:r w:rsidRPr="005B48CD">
        <w:rPr>
          <w:sz w:val="24"/>
          <w:szCs w:val="24"/>
          <w:lang w:val="ru-RU"/>
        </w:rPr>
        <w:t xml:space="preserve"> образовательной деятельности являются:</w:t>
      </w:r>
    </w:p>
    <w:p w:rsidR="00632D4D" w:rsidRPr="005B48CD" w:rsidRDefault="00632D4D" w:rsidP="002B6724">
      <w:pPr>
        <w:pStyle w:val="20"/>
        <w:numPr>
          <w:ilvl w:val="0"/>
          <w:numId w:val="73"/>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обеспечивать охрану жизни и укрепление здоровья ребёнка, гигиенический уход, питание;</w:t>
      </w:r>
    </w:p>
    <w:p w:rsidR="00632D4D" w:rsidRPr="005B48CD" w:rsidRDefault="00632D4D" w:rsidP="002B6724">
      <w:pPr>
        <w:pStyle w:val="20"/>
        <w:numPr>
          <w:ilvl w:val="0"/>
          <w:numId w:val="73"/>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организовывать физиологически целесообразный режим жизнедеятельности и двигательную деятельность детей, обучая основным движениям (бросание, катание, ползание, лазанье, ходьба) на основе положительного эмоционального общения и совместных действий педагога с ребёнком;</w:t>
      </w:r>
    </w:p>
    <w:p w:rsidR="00632D4D" w:rsidRPr="005B48CD" w:rsidRDefault="00632D4D" w:rsidP="002B6724">
      <w:pPr>
        <w:pStyle w:val="20"/>
        <w:numPr>
          <w:ilvl w:val="0"/>
          <w:numId w:val="73"/>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поддерживать положительную эмоциональную реакцию при выполнении движений, чувство удовлетворения и радости от совместных действий ребёнка с педагогом в играх-забавах.</w:t>
      </w:r>
    </w:p>
    <w:p w:rsidR="00A2488B" w:rsidRPr="005B48CD" w:rsidRDefault="00A2488B" w:rsidP="002B6724">
      <w:pPr>
        <w:pStyle w:val="20"/>
        <w:shd w:val="clear" w:color="auto" w:fill="auto"/>
        <w:tabs>
          <w:tab w:val="left" w:pos="993"/>
        </w:tabs>
        <w:spacing w:before="0" w:after="0" w:line="240" w:lineRule="auto"/>
        <w:ind w:firstLine="709"/>
        <w:jc w:val="both"/>
        <w:rPr>
          <w:sz w:val="24"/>
          <w:szCs w:val="24"/>
          <w:lang w:val="ru-RU"/>
        </w:rPr>
      </w:pPr>
    </w:p>
    <w:p w:rsidR="00632D4D" w:rsidRPr="005B48CD" w:rsidRDefault="00632D4D" w:rsidP="002B6724">
      <w:pPr>
        <w:pStyle w:val="20"/>
        <w:shd w:val="clear" w:color="auto" w:fill="auto"/>
        <w:tabs>
          <w:tab w:val="left" w:pos="1585"/>
        </w:tabs>
        <w:spacing w:before="0" w:after="0" w:line="240" w:lineRule="auto"/>
        <w:ind w:firstLine="709"/>
        <w:jc w:val="both"/>
        <w:rPr>
          <w:sz w:val="24"/>
          <w:szCs w:val="24"/>
          <w:lang w:val="ru-RU"/>
        </w:rPr>
      </w:pPr>
      <w:r w:rsidRPr="005B48CD">
        <w:rPr>
          <w:b/>
          <w:sz w:val="24"/>
          <w:szCs w:val="24"/>
          <w:lang w:val="ru-RU"/>
        </w:rPr>
        <w:t>Содержание</w:t>
      </w:r>
      <w:r w:rsidRPr="005B48CD">
        <w:rPr>
          <w:sz w:val="24"/>
          <w:szCs w:val="24"/>
          <w:lang w:val="ru-RU"/>
        </w:rPr>
        <w:t xml:space="preserve"> образовательной деятельности.</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Педагог приучает ребёнка к определенному жизненному ритму и порядку в ходе режимных процессов, организует двигательную деятельность, создает условия для сохранения и укрепления здоровья средствами физического воспитания.</w:t>
      </w:r>
    </w:p>
    <w:p w:rsidR="00632D4D" w:rsidRPr="005B48CD" w:rsidRDefault="00632D4D" w:rsidP="002B6724">
      <w:pPr>
        <w:pStyle w:val="20"/>
        <w:shd w:val="clear" w:color="auto" w:fill="auto"/>
        <w:tabs>
          <w:tab w:val="left" w:pos="1038"/>
        </w:tabs>
        <w:spacing w:before="0" w:after="0" w:line="240" w:lineRule="auto"/>
        <w:ind w:firstLine="709"/>
        <w:jc w:val="both"/>
        <w:rPr>
          <w:sz w:val="24"/>
          <w:szCs w:val="24"/>
          <w:lang w:val="ru-RU"/>
        </w:rPr>
      </w:pPr>
      <w:r w:rsidRPr="005B48CD">
        <w:rPr>
          <w:sz w:val="24"/>
          <w:szCs w:val="24"/>
          <w:lang w:val="ru-RU"/>
        </w:rPr>
        <w:t>С 2 месяцев педагог оказывает помощь в удержании головы в вертикальном положении, повороте её в сторону звука, игрушки; побуждает переворачиваться со спины на бок (к 4 месяцам), на живот (к 5 месяцам), с живота на спину (к 6 месяцам); отталкиваться ногами от опоры в вертикальном положении при поддержке под мышки; побуждает захватывать и удерживать игрушку; поощряет попытки лежать на животе с опорой на предплечья, кисти рук; дотягиваться до игрушки, подползать к ней; проводит комплекс гимнастики.</w:t>
      </w:r>
    </w:p>
    <w:p w:rsidR="00632D4D" w:rsidRPr="005B48CD" w:rsidRDefault="00632D4D" w:rsidP="002B6724">
      <w:pPr>
        <w:pStyle w:val="20"/>
        <w:shd w:val="clear" w:color="auto" w:fill="auto"/>
        <w:tabs>
          <w:tab w:val="left" w:pos="1038"/>
        </w:tabs>
        <w:spacing w:before="0" w:after="0" w:line="240" w:lineRule="auto"/>
        <w:ind w:firstLine="709"/>
        <w:jc w:val="both"/>
        <w:rPr>
          <w:sz w:val="24"/>
          <w:szCs w:val="24"/>
          <w:lang w:val="ru-RU"/>
        </w:rPr>
      </w:pPr>
      <w:r w:rsidRPr="005B48CD">
        <w:rPr>
          <w:sz w:val="24"/>
          <w:szCs w:val="24"/>
          <w:lang w:val="ru-RU"/>
        </w:rPr>
        <w:t xml:space="preserve">С 6 месяцев педагог помогает осваивать движения, подготавливающие к ползанию, поощряет стремление ребёнка ползать, самостоятельно садиться из </w:t>
      </w:r>
      <w:proofErr w:type="gramStart"/>
      <w:r w:rsidRPr="005B48CD">
        <w:rPr>
          <w:sz w:val="24"/>
          <w:szCs w:val="24"/>
          <w:lang w:val="ru-RU"/>
        </w:rPr>
        <w:t>положения</w:t>
      </w:r>
      <w:proofErr w:type="gramEnd"/>
      <w:r w:rsidRPr="005B48CD">
        <w:rPr>
          <w:sz w:val="24"/>
          <w:szCs w:val="24"/>
          <w:lang w:val="ru-RU"/>
        </w:rPr>
        <w:t xml:space="preserve"> лежа и ложиться из положения сидя, уверенно переворачиваться со спины на живот и обратно, сидеть; помогает вставать и стоять с поддержкой, переступать, держась за опору (к 8 месяцам); побуждает к манипулированию предметами (берет, осматривает, перекладывает из руки в руку, размахивает, бросает и </w:t>
      </w:r>
      <w:proofErr w:type="gramStart"/>
      <w:r w:rsidRPr="005B48CD">
        <w:rPr>
          <w:sz w:val="24"/>
          <w:szCs w:val="24"/>
          <w:lang w:val="ru-RU"/>
        </w:rPr>
        <w:t>другое</w:t>
      </w:r>
      <w:proofErr w:type="gramEnd"/>
      <w:r w:rsidRPr="005B48CD">
        <w:rPr>
          <w:sz w:val="24"/>
          <w:szCs w:val="24"/>
          <w:lang w:val="ru-RU"/>
        </w:rPr>
        <w:t>); проводит с ребёнком комплекс гимнастики, включая упражнения с использованием предметов (колечки, погремушки).</w:t>
      </w:r>
    </w:p>
    <w:p w:rsidR="00632D4D" w:rsidRPr="005B48CD" w:rsidRDefault="00632D4D" w:rsidP="002B6724">
      <w:pPr>
        <w:pStyle w:val="20"/>
        <w:shd w:val="clear" w:color="auto" w:fill="auto"/>
        <w:tabs>
          <w:tab w:val="left" w:pos="1047"/>
        </w:tabs>
        <w:spacing w:before="0" w:after="0" w:line="240" w:lineRule="auto"/>
        <w:ind w:firstLine="709"/>
        <w:jc w:val="both"/>
        <w:rPr>
          <w:sz w:val="24"/>
          <w:szCs w:val="24"/>
          <w:lang w:val="ru-RU"/>
        </w:rPr>
      </w:pPr>
      <w:r w:rsidRPr="005B48CD">
        <w:rPr>
          <w:sz w:val="24"/>
          <w:szCs w:val="24"/>
          <w:lang w:val="ru-RU"/>
        </w:rPr>
        <w:t xml:space="preserve">С 9 месяцев педагог создает условия для развития ранее освоенных движений, упражняет в ползании в разных направлениях, вставании, перешагивании, побуждает </w:t>
      </w:r>
      <w:r w:rsidRPr="005B48CD">
        <w:rPr>
          <w:sz w:val="24"/>
          <w:szCs w:val="24"/>
          <w:lang w:val="ru-RU"/>
        </w:rPr>
        <w:lastRenderedPageBreak/>
        <w:t xml:space="preserve">приседать и вставать, делать первые шаги вдоль опоры при поддержке за руки, за одну руку, самостоятельно; ходить за каталкой, при поддержке подниматься на ступеньки; брать, держать и бросать мяч; </w:t>
      </w:r>
      <w:proofErr w:type="gramStart"/>
      <w:r w:rsidRPr="005B48CD">
        <w:rPr>
          <w:sz w:val="24"/>
          <w:szCs w:val="24"/>
          <w:lang w:val="ru-RU"/>
        </w:rPr>
        <w:t>поощряет стремление ребёнка к разнообразным движениям (приседать на корточки, поднимать предметы, переносить их, открывать и закрывать крышку коробки, ставить один предмет на другой и так далее); вызывает эмоциональный отклик и двигательные реакции на игровые действия и игры-забавы («Поехали-поехали», «Сорока-сорока», «Ладушки», «Коза рогатая», «</w:t>
      </w:r>
      <w:proofErr w:type="spellStart"/>
      <w:r w:rsidRPr="005B48CD">
        <w:rPr>
          <w:sz w:val="24"/>
          <w:szCs w:val="24"/>
          <w:lang w:val="ru-RU"/>
        </w:rPr>
        <w:t>Пташечка-перепелочка</w:t>
      </w:r>
      <w:proofErr w:type="spellEnd"/>
      <w:r w:rsidRPr="005B48CD">
        <w:rPr>
          <w:sz w:val="24"/>
          <w:szCs w:val="24"/>
          <w:lang w:val="ru-RU"/>
        </w:rPr>
        <w:t>» и другое) и ритмичную музыку; проводит комплекс гимнастики и закаливания;</w:t>
      </w:r>
      <w:proofErr w:type="gramEnd"/>
      <w:r w:rsidRPr="005B48CD">
        <w:rPr>
          <w:sz w:val="24"/>
          <w:szCs w:val="24"/>
          <w:lang w:val="ru-RU"/>
        </w:rPr>
        <w:t xml:space="preserve"> начинает формировать первые культурно-гигиенические навыки, приучает к опрятности.</w:t>
      </w:r>
    </w:p>
    <w:p w:rsidR="00A2488B" w:rsidRPr="005B48CD" w:rsidRDefault="00A2488B" w:rsidP="002B6724">
      <w:pPr>
        <w:pStyle w:val="20"/>
        <w:shd w:val="clear" w:color="auto" w:fill="auto"/>
        <w:tabs>
          <w:tab w:val="left" w:pos="1369"/>
        </w:tabs>
        <w:spacing w:before="0" w:after="0" w:line="240" w:lineRule="auto"/>
        <w:ind w:firstLine="709"/>
        <w:jc w:val="both"/>
        <w:rPr>
          <w:b/>
          <w:sz w:val="24"/>
          <w:szCs w:val="24"/>
          <w:lang w:val="ru-RU"/>
        </w:rPr>
      </w:pPr>
    </w:p>
    <w:p w:rsidR="00632D4D" w:rsidRPr="005B48CD" w:rsidRDefault="00632D4D" w:rsidP="002B6724">
      <w:pPr>
        <w:pStyle w:val="20"/>
        <w:shd w:val="clear" w:color="auto" w:fill="auto"/>
        <w:tabs>
          <w:tab w:val="left" w:pos="1369"/>
        </w:tabs>
        <w:spacing w:before="0" w:after="0" w:line="240" w:lineRule="auto"/>
        <w:ind w:firstLine="709"/>
        <w:jc w:val="both"/>
        <w:rPr>
          <w:b/>
          <w:sz w:val="24"/>
          <w:szCs w:val="24"/>
          <w:lang w:val="ru-RU"/>
        </w:rPr>
      </w:pPr>
      <w:r w:rsidRPr="005B48CD">
        <w:rPr>
          <w:b/>
          <w:sz w:val="24"/>
          <w:szCs w:val="24"/>
          <w:lang w:val="ru-RU"/>
        </w:rPr>
        <w:t>От 1 года до 2 лет.</w:t>
      </w:r>
    </w:p>
    <w:p w:rsidR="00632D4D" w:rsidRPr="005B48CD" w:rsidRDefault="00632D4D" w:rsidP="002B6724">
      <w:pPr>
        <w:pStyle w:val="20"/>
        <w:shd w:val="clear" w:color="auto" w:fill="auto"/>
        <w:tabs>
          <w:tab w:val="left" w:pos="1570"/>
        </w:tabs>
        <w:spacing w:before="0" w:after="0" w:line="240" w:lineRule="auto"/>
        <w:ind w:firstLine="709"/>
        <w:jc w:val="both"/>
        <w:rPr>
          <w:sz w:val="24"/>
          <w:szCs w:val="24"/>
          <w:lang w:val="ru-RU"/>
        </w:rPr>
      </w:pPr>
      <w:r w:rsidRPr="005B48CD">
        <w:rPr>
          <w:sz w:val="24"/>
          <w:szCs w:val="24"/>
          <w:lang w:val="ru-RU"/>
        </w:rPr>
        <w:t xml:space="preserve">Основные </w:t>
      </w:r>
      <w:r w:rsidRPr="005B48CD">
        <w:rPr>
          <w:b/>
          <w:sz w:val="24"/>
          <w:szCs w:val="24"/>
          <w:lang w:val="ru-RU"/>
        </w:rPr>
        <w:t>задачи</w:t>
      </w:r>
      <w:r w:rsidRPr="005B48CD">
        <w:rPr>
          <w:sz w:val="24"/>
          <w:szCs w:val="24"/>
          <w:lang w:val="ru-RU"/>
        </w:rPr>
        <w:t xml:space="preserve"> образовательной деятельности в области физического развития:</w:t>
      </w:r>
    </w:p>
    <w:p w:rsidR="00632D4D" w:rsidRPr="005B48CD" w:rsidRDefault="00632D4D" w:rsidP="002B6724">
      <w:pPr>
        <w:pStyle w:val="20"/>
        <w:numPr>
          <w:ilvl w:val="0"/>
          <w:numId w:val="7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создавать условия для последовательного становления первых основных движений (бросание, катание, ползание, лазанье, ходьба) в совместной деятельности педагога с ребёнком;</w:t>
      </w:r>
    </w:p>
    <w:p w:rsidR="00632D4D" w:rsidRPr="005B48CD" w:rsidRDefault="00632D4D" w:rsidP="002B6724">
      <w:pPr>
        <w:pStyle w:val="20"/>
        <w:numPr>
          <w:ilvl w:val="0"/>
          <w:numId w:val="7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создавать условия для развития равновесия и ориентировки в пространстве; поддерживать желание выполнять физические упражнения в паре с педагогом; привлекать к участию в играх-забавах, игровых упражнениях, подвижных играх, побуждать к самостоятельным действиям;</w:t>
      </w:r>
    </w:p>
    <w:p w:rsidR="00632D4D" w:rsidRPr="005B48CD" w:rsidRDefault="00632D4D" w:rsidP="002B6724">
      <w:pPr>
        <w:pStyle w:val="20"/>
        <w:numPr>
          <w:ilvl w:val="0"/>
          <w:numId w:val="7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укреплять здоровье ребёнка средствами физического воспитания, способствовать усвоению культурно-гигиенических навыков для приобщения к здоровому образу жизни.</w:t>
      </w:r>
    </w:p>
    <w:p w:rsidR="00A2488B" w:rsidRPr="005B48CD" w:rsidRDefault="00A2488B" w:rsidP="002B6724">
      <w:pPr>
        <w:pStyle w:val="20"/>
        <w:shd w:val="clear" w:color="auto" w:fill="auto"/>
        <w:tabs>
          <w:tab w:val="left" w:pos="993"/>
        </w:tabs>
        <w:spacing w:before="0" w:after="0" w:line="240" w:lineRule="auto"/>
        <w:ind w:firstLine="709"/>
        <w:jc w:val="both"/>
        <w:rPr>
          <w:sz w:val="24"/>
          <w:szCs w:val="24"/>
          <w:lang w:val="ru-RU"/>
        </w:rPr>
      </w:pPr>
    </w:p>
    <w:p w:rsidR="00632D4D" w:rsidRPr="005B48CD" w:rsidRDefault="00632D4D" w:rsidP="002B6724">
      <w:pPr>
        <w:pStyle w:val="20"/>
        <w:shd w:val="clear" w:color="auto" w:fill="auto"/>
        <w:tabs>
          <w:tab w:val="left" w:pos="1580"/>
        </w:tabs>
        <w:spacing w:before="0" w:after="0" w:line="240" w:lineRule="auto"/>
        <w:ind w:firstLine="709"/>
        <w:jc w:val="both"/>
        <w:rPr>
          <w:sz w:val="24"/>
          <w:szCs w:val="24"/>
          <w:lang w:val="ru-RU"/>
        </w:rPr>
      </w:pPr>
      <w:r w:rsidRPr="005B48CD">
        <w:rPr>
          <w:b/>
          <w:sz w:val="24"/>
          <w:szCs w:val="24"/>
          <w:lang w:val="ru-RU"/>
        </w:rPr>
        <w:t>Содержание</w:t>
      </w:r>
      <w:r w:rsidRPr="005B48CD">
        <w:rPr>
          <w:sz w:val="24"/>
          <w:szCs w:val="24"/>
          <w:lang w:val="ru-RU"/>
        </w:rPr>
        <w:t xml:space="preserve"> образовательной деятельности.</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Педагог активизирует двигательную деятельность детей, создает условия для обучения основным движениям (бросание, катание, ползание, лазанье, ходьба), развития координации при выполнении упражнений; побуждает к самостоятельному выполнению движений; обеспечивает страховку для сохранения равновесия; поощряет и поддерживает, создает эмоционально-положительный настрой, способствует формированию первых культурно-гигиенических навыков.</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В процессе физического воспитания педагог обеспечивает условия для развития основных движений и выполнения </w:t>
      </w:r>
      <w:proofErr w:type="spellStart"/>
      <w:r w:rsidRPr="005B48CD">
        <w:rPr>
          <w:sz w:val="24"/>
          <w:szCs w:val="24"/>
          <w:lang w:val="ru-RU"/>
        </w:rPr>
        <w:t>общеразвивающих</w:t>
      </w:r>
      <w:proofErr w:type="spellEnd"/>
      <w:r w:rsidRPr="005B48CD">
        <w:rPr>
          <w:sz w:val="24"/>
          <w:szCs w:val="24"/>
          <w:lang w:val="ru-RU"/>
        </w:rPr>
        <w:t xml:space="preserve"> упражнений.</w:t>
      </w:r>
    </w:p>
    <w:p w:rsidR="00632D4D" w:rsidRPr="005B48CD" w:rsidRDefault="00632D4D" w:rsidP="002B6724">
      <w:pPr>
        <w:pStyle w:val="20"/>
        <w:shd w:val="clear" w:color="auto" w:fill="auto"/>
        <w:tabs>
          <w:tab w:val="left" w:pos="1042"/>
        </w:tabs>
        <w:spacing w:before="0" w:after="0" w:line="240" w:lineRule="auto"/>
        <w:ind w:firstLine="709"/>
        <w:jc w:val="both"/>
        <w:rPr>
          <w:sz w:val="24"/>
          <w:szCs w:val="24"/>
          <w:lang w:val="ru-RU"/>
        </w:rPr>
      </w:pPr>
      <w:r w:rsidRPr="005B48CD">
        <w:rPr>
          <w:sz w:val="24"/>
          <w:szCs w:val="24"/>
          <w:lang w:val="ru-RU"/>
        </w:rPr>
        <w:t xml:space="preserve">Основная гимнастика (основные движения, </w:t>
      </w:r>
      <w:proofErr w:type="spellStart"/>
      <w:r w:rsidRPr="005B48CD">
        <w:rPr>
          <w:sz w:val="24"/>
          <w:szCs w:val="24"/>
          <w:lang w:val="ru-RU"/>
        </w:rPr>
        <w:t>общеразвивающие</w:t>
      </w:r>
      <w:proofErr w:type="spellEnd"/>
      <w:r w:rsidRPr="005B48CD">
        <w:rPr>
          <w:sz w:val="24"/>
          <w:szCs w:val="24"/>
          <w:lang w:val="ru-RU"/>
        </w:rPr>
        <w:t xml:space="preserve"> упражнения).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Основные движения: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бросание и катание: бросание мяча (диаметр 6-8 см) вниз, вдаль; катание мяча (диаметр 20-25 см) вперед из исходного </w:t>
      </w:r>
      <w:proofErr w:type="gramStart"/>
      <w:r w:rsidRPr="005B48CD">
        <w:rPr>
          <w:sz w:val="24"/>
          <w:szCs w:val="24"/>
          <w:lang w:val="ru-RU"/>
        </w:rPr>
        <w:t>положения</w:t>
      </w:r>
      <w:proofErr w:type="gramEnd"/>
      <w:r w:rsidRPr="005B48CD">
        <w:rPr>
          <w:sz w:val="24"/>
          <w:szCs w:val="24"/>
          <w:lang w:val="ru-RU"/>
        </w:rPr>
        <w:t xml:space="preserve"> сидя и стоя;</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ползание, лазанье: ползание по прямой на расстояние до 2 метров; </w:t>
      </w:r>
      <w:proofErr w:type="spellStart"/>
      <w:r w:rsidRPr="005B48CD">
        <w:rPr>
          <w:sz w:val="24"/>
          <w:szCs w:val="24"/>
          <w:lang w:val="ru-RU"/>
        </w:rPr>
        <w:t>подлезание</w:t>
      </w:r>
      <w:proofErr w:type="spellEnd"/>
      <w:r w:rsidRPr="005B48CD">
        <w:rPr>
          <w:sz w:val="24"/>
          <w:szCs w:val="24"/>
          <w:lang w:val="ru-RU"/>
        </w:rPr>
        <w:t xml:space="preserve"> под веревку, натянутую на высоте - 50 см; </w:t>
      </w:r>
      <w:proofErr w:type="spellStart"/>
      <w:r w:rsidRPr="005B48CD">
        <w:rPr>
          <w:sz w:val="24"/>
          <w:szCs w:val="24"/>
          <w:lang w:val="ru-RU"/>
        </w:rPr>
        <w:t>пролезание</w:t>
      </w:r>
      <w:proofErr w:type="spellEnd"/>
      <w:r w:rsidRPr="005B48CD">
        <w:rPr>
          <w:sz w:val="24"/>
          <w:szCs w:val="24"/>
          <w:lang w:val="ru-RU"/>
        </w:rPr>
        <w:t xml:space="preserve"> в обруч (диаметр 50 см), </w:t>
      </w:r>
      <w:proofErr w:type="spellStart"/>
      <w:r w:rsidRPr="005B48CD">
        <w:rPr>
          <w:sz w:val="24"/>
          <w:szCs w:val="24"/>
          <w:lang w:val="ru-RU"/>
        </w:rPr>
        <w:t>перелезание</w:t>
      </w:r>
      <w:proofErr w:type="spellEnd"/>
      <w:r w:rsidRPr="005B48CD">
        <w:rPr>
          <w:sz w:val="24"/>
          <w:szCs w:val="24"/>
          <w:lang w:val="ru-RU"/>
        </w:rPr>
        <w:t xml:space="preserve"> через бревно (диаметр 15-20 см); лазанье по лесенке-стремянке вверх и вниз (высота 1-1,5 метра);</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ходьба: ходьба за педагогом стайкой в прямом направлении; упражнения в равновесии: ходьба по дорожке (шириной 25-20-15 см), по ребристой доске; вверх и вниз по наклонной доске, приподнятой на 10-15-20 см (ширина доски 25-30 см, длина 1,5-2 м) с поддержкой; подъем на ступеньки и спуск с них, держась за опору; перешагивание через веревку, положенную на пол, палку или кубик высотой 5-15-18 см со страховкой.</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spellStart"/>
      <w:r w:rsidRPr="005B48CD">
        <w:rPr>
          <w:sz w:val="24"/>
          <w:szCs w:val="24"/>
          <w:lang w:val="ru-RU"/>
        </w:rPr>
        <w:t>Общеразвивающие</w:t>
      </w:r>
      <w:proofErr w:type="spellEnd"/>
      <w:r w:rsidRPr="005B48CD">
        <w:rPr>
          <w:sz w:val="24"/>
          <w:szCs w:val="24"/>
          <w:lang w:val="ru-RU"/>
        </w:rPr>
        <w:t xml:space="preserve"> упражнения: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упражнения из исходного </w:t>
      </w:r>
      <w:proofErr w:type="gramStart"/>
      <w:r w:rsidRPr="005B48CD">
        <w:rPr>
          <w:sz w:val="24"/>
          <w:szCs w:val="24"/>
          <w:lang w:val="ru-RU"/>
        </w:rPr>
        <w:t>положения</w:t>
      </w:r>
      <w:proofErr w:type="gramEnd"/>
      <w:r w:rsidRPr="005B48CD">
        <w:rPr>
          <w:sz w:val="24"/>
          <w:szCs w:val="24"/>
          <w:lang w:val="ru-RU"/>
        </w:rPr>
        <w:t xml:space="preserve"> стоя, сидя, лежа с использованием предметов (погремушки, кубики, платочки и другое) и без них;</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в комплекс включаются упражнения: поднимание рук вперед и опускание, повороты корпуса вправо и влево из </w:t>
      </w:r>
      <w:proofErr w:type="gramStart"/>
      <w:r w:rsidRPr="005B48CD">
        <w:rPr>
          <w:sz w:val="24"/>
          <w:szCs w:val="24"/>
          <w:lang w:val="ru-RU"/>
        </w:rPr>
        <w:t>положения</w:t>
      </w:r>
      <w:proofErr w:type="gramEnd"/>
      <w:r w:rsidRPr="005B48CD">
        <w:rPr>
          <w:sz w:val="24"/>
          <w:szCs w:val="24"/>
          <w:lang w:val="ru-RU"/>
        </w:rPr>
        <w:t xml:space="preserve"> сидя, наклоны вперед (положить кубик и поднять его, перегибаясь через веревку, натянутую на высоте 40-45 см), сгибание и разгибание ног, приседание с поддержкой педагога или у опоры.</w:t>
      </w:r>
    </w:p>
    <w:p w:rsidR="00632D4D" w:rsidRPr="005B48CD" w:rsidRDefault="00632D4D" w:rsidP="002B6724">
      <w:pPr>
        <w:pStyle w:val="20"/>
        <w:shd w:val="clear" w:color="auto" w:fill="auto"/>
        <w:tabs>
          <w:tab w:val="left" w:pos="1033"/>
        </w:tabs>
        <w:spacing w:before="0" w:after="0" w:line="240" w:lineRule="auto"/>
        <w:ind w:firstLine="709"/>
        <w:jc w:val="both"/>
        <w:rPr>
          <w:sz w:val="24"/>
          <w:szCs w:val="24"/>
          <w:lang w:val="ru-RU"/>
        </w:rPr>
      </w:pPr>
      <w:r w:rsidRPr="005B48CD">
        <w:rPr>
          <w:sz w:val="24"/>
          <w:szCs w:val="24"/>
          <w:lang w:val="ru-RU"/>
        </w:rPr>
        <w:t xml:space="preserve">Подвижные игры и игровые упражнения: педагог организует и проводит игры-забавы, игровые упражнения, подвижные игры, побуждая детей к активному участию и </w:t>
      </w:r>
      <w:r w:rsidRPr="005B48CD">
        <w:rPr>
          <w:sz w:val="24"/>
          <w:szCs w:val="24"/>
          <w:lang w:val="ru-RU"/>
        </w:rPr>
        <w:lastRenderedPageBreak/>
        <w:t>вызывая положительные эмоции.</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Детям предлагаются разнообразные игровые упражнения для закрепления двигательных навыков.</w:t>
      </w:r>
    </w:p>
    <w:p w:rsidR="00632D4D" w:rsidRPr="005B48CD" w:rsidRDefault="00632D4D" w:rsidP="002B6724">
      <w:pPr>
        <w:pStyle w:val="20"/>
        <w:shd w:val="clear" w:color="auto" w:fill="auto"/>
        <w:tabs>
          <w:tab w:val="left" w:pos="1038"/>
        </w:tabs>
        <w:spacing w:before="0" w:after="0" w:line="240" w:lineRule="auto"/>
        <w:ind w:firstLine="709"/>
        <w:jc w:val="both"/>
        <w:rPr>
          <w:sz w:val="24"/>
          <w:szCs w:val="24"/>
          <w:lang w:val="ru-RU"/>
        </w:rPr>
      </w:pPr>
      <w:r w:rsidRPr="005B48CD">
        <w:rPr>
          <w:sz w:val="24"/>
          <w:szCs w:val="24"/>
          <w:lang w:val="ru-RU"/>
        </w:rPr>
        <w:t>Формирование основ здорового образа жизни: педагог помогает осваивать элементарные культурно-гигиенические действия при приеме пищи, уходе за собой (при помощи педагога мыть руки перед едой и по мере загрязнения, пользоваться салфеткой, есть ложкой, пользоваться личным полотенцем и так далее).</w:t>
      </w:r>
    </w:p>
    <w:p w:rsidR="00A2488B" w:rsidRPr="005B48CD" w:rsidRDefault="00A2488B" w:rsidP="002B6724">
      <w:pPr>
        <w:pStyle w:val="20"/>
        <w:shd w:val="clear" w:color="auto" w:fill="auto"/>
        <w:tabs>
          <w:tab w:val="left" w:pos="1349"/>
        </w:tabs>
        <w:spacing w:before="0" w:after="0" w:line="240" w:lineRule="auto"/>
        <w:ind w:firstLine="709"/>
        <w:jc w:val="both"/>
        <w:rPr>
          <w:b/>
          <w:sz w:val="24"/>
          <w:szCs w:val="24"/>
          <w:lang w:val="ru-RU"/>
        </w:rPr>
      </w:pPr>
    </w:p>
    <w:p w:rsidR="00632D4D" w:rsidRPr="005B48CD" w:rsidRDefault="00632D4D" w:rsidP="002B6724">
      <w:pPr>
        <w:pStyle w:val="20"/>
        <w:shd w:val="clear" w:color="auto" w:fill="auto"/>
        <w:tabs>
          <w:tab w:val="left" w:pos="1349"/>
        </w:tabs>
        <w:spacing w:before="0" w:after="0" w:line="240" w:lineRule="auto"/>
        <w:ind w:firstLine="709"/>
        <w:jc w:val="both"/>
        <w:rPr>
          <w:b/>
          <w:sz w:val="24"/>
          <w:szCs w:val="24"/>
          <w:lang w:val="ru-RU"/>
        </w:rPr>
      </w:pPr>
      <w:r w:rsidRPr="005B48CD">
        <w:rPr>
          <w:b/>
          <w:sz w:val="24"/>
          <w:szCs w:val="24"/>
          <w:lang w:val="ru-RU"/>
        </w:rPr>
        <w:t>От 2 лет до 3 лет.</w:t>
      </w:r>
    </w:p>
    <w:p w:rsidR="00632D4D" w:rsidRPr="005B48CD" w:rsidRDefault="00632D4D" w:rsidP="002B6724">
      <w:pPr>
        <w:pStyle w:val="20"/>
        <w:shd w:val="clear" w:color="auto" w:fill="auto"/>
        <w:tabs>
          <w:tab w:val="left" w:pos="1570"/>
        </w:tabs>
        <w:spacing w:before="0" w:after="0" w:line="240" w:lineRule="auto"/>
        <w:ind w:firstLine="709"/>
        <w:jc w:val="both"/>
        <w:rPr>
          <w:sz w:val="24"/>
          <w:szCs w:val="24"/>
          <w:lang w:val="ru-RU"/>
        </w:rPr>
      </w:pPr>
      <w:r w:rsidRPr="005B48CD">
        <w:rPr>
          <w:sz w:val="24"/>
          <w:szCs w:val="24"/>
          <w:lang w:val="ru-RU"/>
        </w:rPr>
        <w:t xml:space="preserve">Основные </w:t>
      </w:r>
      <w:r w:rsidRPr="005B48CD">
        <w:rPr>
          <w:b/>
          <w:sz w:val="24"/>
          <w:szCs w:val="24"/>
          <w:lang w:val="ru-RU"/>
        </w:rPr>
        <w:t>задачи</w:t>
      </w:r>
      <w:r w:rsidRPr="005B48CD">
        <w:rPr>
          <w:sz w:val="24"/>
          <w:szCs w:val="24"/>
          <w:lang w:val="ru-RU"/>
        </w:rPr>
        <w:t xml:space="preserve"> образовательной деятельности в области физического развития:</w:t>
      </w:r>
    </w:p>
    <w:p w:rsidR="00632D4D" w:rsidRPr="005B48CD" w:rsidRDefault="00632D4D" w:rsidP="002B6724">
      <w:pPr>
        <w:pStyle w:val="20"/>
        <w:numPr>
          <w:ilvl w:val="0"/>
          <w:numId w:val="75"/>
        </w:numPr>
        <w:shd w:val="clear" w:color="auto" w:fill="auto"/>
        <w:tabs>
          <w:tab w:val="left" w:pos="993"/>
        </w:tabs>
        <w:spacing w:before="0" w:after="0" w:line="240" w:lineRule="auto"/>
        <w:ind w:left="0" w:firstLine="709"/>
        <w:jc w:val="both"/>
        <w:rPr>
          <w:sz w:val="24"/>
          <w:szCs w:val="24"/>
          <w:lang w:val="ru-RU"/>
        </w:rPr>
      </w:pPr>
      <w:proofErr w:type="gramStart"/>
      <w:r w:rsidRPr="005B48CD">
        <w:rPr>
          <w:sz w:val="24"/>
          <w:szCs w:val="24"/>
          <w:lang w:val="ru-RU"/>
        </w:rPr>
        <w:t xml:space="preserve">обогащать двигательный опыт детей, помогая осваивать упражнения основной гимнастики: основные движения (бросание, катание, ловля, ползанье, лазанье, ходьба, бег, прыжки), </w:t>
      </w:r>
      <w:proofErr w:type="spellStart"/>
      <w:r w:rsidRPr="005B48CD">
        <w:rPr>
          <w:sz w:val="24"/>
          <w:szCs w:val="24"/>
          <w:lang w:val="ru-RU"/>
        </w:rPr>
        <w:t>общеразвивающие</w:t>
      </w:r>
      <w:proofErr w:type="spellEnd"/>
      <w:r w:rsidRPr="005B48CD">
        <w:rPr>
          <w:sz w:val="24"/>
          <w:szCs w:val="24"/>
          <w:lang w:val="ru-RU"/>
        </w:rPr>
        <w:t xml:space="preserve"> и музыкально-ритмические упражнения;</w:t>
      </w:r>
      <w:proofErr w:type="gramEnd"/>
    </w:p>
    <w:p w:rsidR="00632D4D" w:rsidRPr="005B48CD" w:rsidRDefault="00632D4D" w:rsidP="002B6724">
      <w:pPr>
        <w:pStyle w:val="20"/>
        <w:numPr>
          <w:ilvl w:val="0"/>
          <w:numId w:val="7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психофизические качества, равновесие и ориентировку в пространстве;</w:t>
      </w:r>
    </w:p>
    <w:p w:rsidR="00632D4D" w:rsidRPr="005B48CD" w:rsidRDefault="00632D4D" w:rsidP="002B6724">
      <w:pPr>
        <w:pStyle w:val="20"/>
        <w:numPr>
          <w:ilvl w:val="0"/>
          <w:numId w:val="7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поддерживать у детей желание играть в подвижные игры вместе с педагогом в небольших подгруппах;</w:t>
      </w:r>
    </w:p>
    <w:p w:rsidR="00632D4D" w:rsidRPr="005B48CD" w:rsidRDefault="00632D4D" w:rsidP="002B6724">
      <w:pPr>
        <w:pStyle w:val="20"/>
        <w:numPr>
          <w:ilvl w:val="0"/>
          <w:numId w:val="7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интерес и положительное отношение к выполнению физических упражнений, совместным двигательным действиям;</w:t>
      </w:r>
    </w:p>
    <w:p w:rsidR="00632D4D" w:rsidRPr="005B48CD" w:rsidRDefault="00632D4D" w:rsidP="002B6724">
      <w:pPr>
        <w:pStyle w:val="20"/>
        <w:numPr>
          <w:ilvl w:val="0"/>
          <w:numId w:val="7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укреплять здоровье детей средствами физического воспитания, формировать культурно-гигиенические навыки и навыки самообслуживания, приобщая к здоровому образу жизни.</w:t>
      </w:r>
    </w:p>
    <w:p w:rsidR="00632D4D" w:rsidRPr="005B48CD" w:rsidRDefault="00632D4D" w:rsidP="002B6724">
      <w:pPr>
        <w:pStyle w:val="20"/>
        <w:shd w:val="clear" w:color="auto" w:fill="auto"/>
        <w:tabs>
          <w:tab w:val="left" w:pos="1560"/>
        </w:tabs>
        <w:spacing w:before="0" w:after="0" w:line="240" w:lineRule="auto"/>
        <w:ind w:firstLine="709"/>
        <w:jc w:val="both"/>
        <w:rPr>
          <w:sz w:val="24"/>
          <w:szCs w:val="24"/>
          <w:lang w:val="ru-RU"/>
        </w:rPr>
      </w:pPr>
      <w:r w:rsidRPr="005B48CD">
        <w:rPr>
          <w:b/>
          <w:sz w:val="24"/>
          <w:szCs w:val="24"/>
          <w:lang w:val="ru-RU"/>
        </w:rPr>
        <w:t>Содержание</w:t>
      </w:r>
      <w:r w:rsidRPr="005B48CD">
        <w:rPr>
          <w:sz w:val="24"/>
          <w:szCs w:val="24"/>
          <w:lang w:val="ru-RU"/>
        </w:rPr>
        <w:t xml:space="preserve"> образовательной деятельности.</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формирует умение выполнять основные движения, </w:t>
      </w:r>
      <w:proofErr w:type="spellStart"/>
      <w:r w:rsidRPr="005B48CD">
        <w:rPr>
          <w:sz w:val="24"/>
          <w:szCs w:val="24"/>
          <w:lang w:val="ru-RU"/>
        </w:rPr>
        <w:t>общеразвивающие</w:t>
      </w:r>
      <w:proofErr w:type="spellEnd"/>
      <w:r w:rsidRPr="005B48CD">
        <w:rPr>
          <w:sz w:val="24"/>
          <w:szCs w:val="24"/>
          <w:lang w:val="ru-RU"/>
        </w:rPr>
        <w:t xml:space="preserve"> и музыкально-ритмические упражнения в различных формах </w:t>
      </w:r>
      <w:proofErr w:type="spellStart"/>
      <w:r w:rsidRPr="005B48CD">
        <w:rPr>
          <w:sz w:val="24"/>
          <w:szCs w:val="24"/>
          <w:lang w:val="ru-RU"/>
        </w:rPr>
        <w:t>физкультурн</w:t>
      </w:r>
      <w:proofErr w:type="gramStart"/>
      <w:r w:rsidRPr="005B48CD">
        <w:rPr>
          <w:sz w:val="24"/>
          <w:szCs w:val="24"/>
          <w:lang w:val="ru-RU"/>
        </w:rPr>
        <w:t>о</w:t>
      </w:r>
      <w:proofErr w:type="spellEnd"/>
      <w:r w:rsidRPr="005B48CD">
        <w:rPr>
          <w:sz w:val="24"/>
          <w:szCs w:val="24"/>
          <w:lang w:val="ru-RU"/>
        </w:rPr>
        <w:t>-</w:t>
      </w:r>
      <w:proofErr w:type="gramEnd"/>
      <w:r w:rsidRPr="005B48CD">
        <w:rPr>
          <w:sz w:val="24"/>
          <w:szCs w:val="24"/>
          <w:lang w:val="ru-RU"/>
        </w:rPr>
        <w:t xml:space="preserve"> оздоровительной работы (утренняя гимнастика, физкультурные занятия, подвижные игры, индивидуальная работа по развитию движений и другое), развивает психофизические качества, координацию, равновесие и ориентировку в пространстве. Педагог побуждает детей совместно играть в подвижные игры, действовать согласованно, реагировать на сигнал. Оптимизирует двигательную деятельность, предупреждая утомление, осуществляет помощь и страховку, поощряет стремление ребёнка соблюдать правила личной гигиены и проявлять культурно-гигиенические навыки.</w:t>
      </w:r>
    </w:p>
    <w:p w:rsidR="00632D4D" w:rsidRPr="005B48CD" w:rsidRDefault="00632D4D" w:rsidP="002B6724">
      <w:pPr>
        <w:pStyle w:val="20"/>
        <w:shd w:val="clear" w:color="auto" w:fill="auto"/>
        <w:tabs>
          <w:tab w:val="left" w:pos="1038"/>
        </w:tabs>
        <w:spacing w:before="0" w:after="0" w:line="240" w:lineRule="auto"/>
        <w:ind w:firstLine="709"/>
        <w:jc w:val="both"/>
        <w:rPr>
          <w:sz w:val="24"/>
          <w:szCs w:val="24"/>
          <w:lang w:val="ru-RU"/>
        </w:rPr>
      </w:pPr>
      <w:r w:rsidRPr="005B48CD">
        <w:rPr>
          <w:sz w:val="24"/>
          <w:szCs w:val="24"/>
          <w:lang w:val="ru-RU"/>
        </w:rPr>
        <w:t xml:space="preserve">Основная гимнастика (основные движения, </w:t>
      </w:r>
      <w:proofErr w:type="spellStart"/>
      <w:r w:rsidRPr="005B48CD">
        <w:rPr>
          <w:sz w:val="24"/>
          <w:szCs w:val="24"/>
          <w:lang w:val="ru-RU"/>
        </w:rPr>
        <w:t>общеразвивающие</w:t>
      </w:r>
      <w:proofErr w:type="spellEnd"/>
      <w:r w:rsidRPr="005B48CD">
        <w:rPr>
          <w:sz w:val="24"/>
          <w:szCs w:val="24"/>
          <w:lang w:val="ru-RU"/>
        </w:rPr>
        <w:t xml:space="preserve"> упражнения).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Основные движения: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бросание, катание, ловля: скатывание мяча по наклонной доске; прокатывание мяча педагогу и друг другу двумя руками стоя и сидя (расстояние 50-100 см), под дугу, в воротца; остановка катящегося мяча; передача мячей друг другу стоя; бросание мяча от груди двумя руками, снизу, из-за головы; бросание предмета в горизонтальную цель и вдаль с расстояния 100-125 см двумя и одной рукой;</w:t>
      </w:r>
      <w:proofErr w:type="gramEnd"/>
      <w:r w:rsidRPr="005B48CD">
        <w:rPr>
          <w:sz w:val="24"/>
          <w:szCs w:val="24"/>
          <w:lang w:val="ru-RU"/>
        </w:rPr>
        <w:t xml:space="preserve"> перебрасывание мяча через сетку, натянутую на уровне роста ребёнка с расстояния 1-1,5 м; ловля мяча, брошенного педагогом с расстояния до 1 м;</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ползание и лазанье: ползание на животе, на четвереньках до погремушки (флажка) 3-4 м (взяв её, встать, выпрямиться), по доске, лежащей на полу, по наклонной доске, приподнятой одним концом на 20-30 см; по гимнастической скамейке; </w:t>
      </w:r>
      <w:proofErr w:type="spellStart"/>
      <w:r w:rsidRPr="005B48CD">
        <w:rPr>
          <w:sz w:val="24"/>
          <w:szCs w:val="24"/>
          <w:lang w:val="ru-RU"/>
        </w:rPr>
        <w:t>проползание</w:t>
      </w:r>
      <w:proofErr w:type="spellEnd"/>
      <w:r w:rsidRPr="005B48CD">
        <w:rPr>
          <w:sz w:val="24"/>
          <w:szCs w:val="24"/>
          <w:lang w:val="ru-RU"/>
        </w:rPr>
        <w:t xml:space="preserve"> под дугой (30-40 см); влезание на лесенку-стремянку и спуск с нее произвольным способом;</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ходьба: ходьба стайкой за педагогом с перешагиванием через линии, палки, кубы; на носках; с переходом на бег; на месте, приставным шагом вперед, в сторону, назад; с предметами в руке (флажок, платочек, ленточка и другие); врассыпную и в заданном направлении; между предметами; по кругу по одному и парами, взявшись за руки;</w:t>
      </w:r>
      <w:proofErr w:type="gramEnd"/>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бег: бег стайкой за педагогом, в заданном направлении и в разных направлениях; между линиями (расстояние между линиями 40-30 см); за катящимся мячом; с переходом на ходьбу и обратно; непрерывный в течение 20-30-40 секунд; медленный бег на расстояние 40-80 м;</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прыжки: прыжки на двух ногах на месте (10-15 раз); с продвижением вперед, через </w:t>
      </w:r>
      <w:r w:rsidRPr="005B48CD">
        <w:rPr>
          <w:sz w:val="24"/>
          <w:szCs w:val="24"/>
          <w:lang w:val="ru-RU"/>
        </w:rPr>
        <w:lastRenderedPageBreak/>
        <w:t>1-2 параллельные линии (расстояние 10-20 см); в длину с места как можно дальше, через 2 параллельные линии (20-30 см); вверх, касаясь предмета, находящегося выше поднятых рук ребёнка на 10-15 см;</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упражнения в равновесии: ходьба по дорожке (ширина 20 см, длина 2-3 м); по наклонной доске, приподнятой одним концом на 20 см; по гимнастической скамейке; перешагивание линий и предметов (высота 10-15 см); ходьба по извилистой дорожке (2-3 м), между линиями; подъем без помощи рук на скамейку, удерживая равновесие с положением рук в стороны;</w:t>
      </w:r>
      <w:proofErr w:type="gramEnd"/>
      <w:r w:rsidRPr="005B48CD">
        <w:rPr>
          <w:sz w:val="24"/>
          <w:szCs w:val="24"/>
          <w:lang w:val="ru-RU"/>
        </w:rPr>
        <w:t xml:space="preserve"> кружение на месте.</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В процессе обучения основным движениям педагог побуждает детей действовать сообща, </w:t>
      </w:r>
      <w:proofErr w:type="gramStart"/>
      <w:r w:rsidRPr="005B48CD">
        <w:rPr>
          <w:sz w:val="24"/>
          <w:szCs w:val="24"/>
          <w:lang w:val="ru-RU"/>
        </w:rPr>
        <w:t>двигаться</w:t>
      </w:r>
      <w:proofErr w:type="gramEnd"/>
      <w:r w:rsidRPr="005B48CD">
        <w:rPr>
          <w:sz w:val="24"/>
          <w:szCs w:val="24"/>
          <w:lang w:val="ru-RU"/>
        </w:rPr>
        <w:t xml:space="preserve"> не наталкиваясь друг на друга, придерживаться определенного направления движения, предлагает разнообразные упражнения.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spellStart"/>
      <w:r w:rsidRPr="005B48CD">
        <w:rPr>
          <w:sz w:val="24"/>
          <w:szCs w:val="24"/>
          <w:lang w:val="ru-RU"/>
        </w:rPr>
        <w:t>Общеразвивающие</w:t>
      </w:r>
      <w:proofErr w:type="spellEnd"/>
      <w:r w:rsidRPr="005B48CD">
        <w:rPr>
          <w:sz w:val="24"/>
          <w:szCs w:val="24"/>
          <w:lang w:val="ru-RU"/>
        </w:rPr>
        <w:t xml:space="preserve"> упражнения: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упражнения для кистей рук, развития и укрепления плечевого пояса: поднимание рук вперед, вверх, разведение в стороны, отведение назад, за спину, сгибание и разгибание, выполнение хлопков руками перед собой, над головой; махи руками вверх-вниз, вперед-назад;</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упражнения для развития и укрепления мышц спины и гибкости позвоночника: повороты вправо-влево, с передачей предмета сидящему рядом ребёнку, наклоны вперед из исходного положения стоя и сидя; одновременное </w:t>
      </w:r>
      <w:proofErr w:type="gramStart"/>
      <w:r w:rsidRPr="005B48CD">
        <w:rPr>
          <w:sz w:val="24"/>
          <w:szCs w:val="24"/>
          <w:lang w:val="ru-RU"/>
        </w:rPr>
        <w:t>сгибание</w:t>
      </w:r>
      <w:proofErr w:type="gramEnd"/>
      <w:r w:rsidRPr="005B48CD">
        <w:rPr>
          <w:sz w:val="24"/>
          <w:szCs w:val="24"/>
          <w:lang w:val="ru-RU"/>
        </w:rPr>
        <w:t xml:space="preserve"> и разгибание ног из исходного положения сидя и лежа, поочередное поднимание рук и ног из исходного положения лежа на спине;</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упражнения для развития и укрепления мышц брюшного пресса и гибкости позвоночника: сгибание и разгибание ног, держась за опору, приседание, потягивание с подниманием на носки и другое;</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музыкально-</w:t>
      </w:r>
      <w:proofErr w:type="gramStart"/>
      <w:r w:rsidRPr="005B48CD">
        <w:rPr>
          <w:sz w:val="24"/>
          <w:szCs w:val="24"/>
          <w:lang w:val="ru-RU"/>
        </w:rPr>
        <w:t>ритмические упражнения</w:t>
      </w:r>
      <w:proofErr w:type="gramEnd"/>
      <w:r w:rsidRPr="005B48CD">
        <w:rPr>
          <w:sz w:val="24"/>
          <w:szCs w:val="24"/>
          <w:lang w:val="ru-RU"/>
        </w:rPr>
        <w:t>, разученные на музыкальном занятии, включаются в содержание подвижных игр и игровых упражнений; педагог показывает детям и выполняет вместе с ними: хлопки в ладоши под музыку, хлопки с одновременным притопыванием, приседание «пружинка», приставные шаги вперед-назад, кружение на носочках, имитационные упражнения.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предлагает образец для подражания и выполняет вместе с детьми упражнения с предметами: погремушками, платочками, малыми обручами, кубиками, флажками и </w:t>
      </w:r>
      <w:proofErr w:type="gramStart"/>
      <w:r w:rsidRPr="005B48CD">
        <w:rPr>
          <w:sz w:val="24"/>
          <w:szCs w:val="24"/>
          <w:lang w:val="ru-RU"/>
        </w:rPr>
        <w:t>другое</w:t>
      </w:r>
      <w:proofErr w:type="gramEnd"/>
      <w:r w:rsidRPr="005B48CD">
        <w:rPr>
          <w:sz w:val="24"/>
          <w:szCs w:val="24"/>
          <w:lang w:val="ru-RU"/>
        </w:rPr>
        <w:t>, в том числе, сидя на стуле или на скамейке.</w:t>
      </w:r>
    </w:p>
    <w:p w:rsidR="00632D4D" w:rsidRPr="005B48CD" w:rsidRDefault="00632D4D" w:rsidP="002B6724">
      <w:pPr>
        <w:pStyle w:val="20"/>
        <w:shd w:val="clear" w:color="auto" w:fill="auto"/>
        <w:tabs>
          <w:tab w:val="left" w:pos="1033"/>
        </w:tabs>
        <w:spacing w:before="0" w:after="0" w:line="240" w:lineRule="auto"/>
        <w:ind w:firstLine="709"/>
        <w:jc w:val="both"/>
        <w:rPr>
          <w:sz w:val="24"/>
          <w:szCs w:val="24"/>
          <w:lang w:val="ru-RU"/>
        </w:rPr>
      </w:pPr>
      <w:r w:rsidRPr="005B48CD">
        <w:rPr>
          <w:sz w:val="24"/>
          <w:szCs w:val="24"/>
          <w:lang w:val="ru-RU"/>
        </w:rPr>
        <w:t>Подвижные игры: педагог развивает и поддерживает у детей желание играть в подвижные игры с простым содержанием, с текстом, с включением музыкально-ритмических упражнений. Создает условия для развития выразительности движений в имитационных упражнениях и сюжетных играх, помогает самостоятельно передавать простейшие действия некоторых персонажей (попрыгать, как зайчики, помахать крылышками, как птичка, походить как лошадка, поклевать зернышки, как цыплята, и тому подобное).</w:t>
      </w:r>
    </w:p>
    <w:p w:rsidR="00A2488B" w:rsidRPr="005B48CD" w:rsidRDefault="00632D4D" w:rsidP="002B6724">
      <w:pPr>
        <w:pStyle w:val="20"/>
        <w:shd w:val="clear" w:color="auto" w:fill="auto"/>
        <w:tabs>
          <w:tab w:val="left" w:pos="1038"/>
        </w:tabs>
        <w:spacing w:before="0" w:after="0" w:line="240" w:lineRule="auto"/>
        <w:ind w:firstLine="709"/>
        <w:jc w:val="both"/>
        <w:rPr>
          <w:sz w:val="24"/>
          <w:szCs w:val="24"/>
          <w:lang w:val="ru-RU"/>
        </w:rPr>
      </w:pPr>
      <w:proofErr w:type="gramStart"/>
      <w:r w:rsidRPr="005B48CD">
        <w:rPr>
          <w:sz w:val="24"/>
          <w:szCs w:val="24"/>
          <w:lang w:val="ru-RU"/>
        </w:rPr>
        <w:t>Формирование основ здорового образа жизни: педагог формирует у детей полезные привычки и элементарные культурно-гигиенические навыки при приеме пищи, уходе за собой (самостоятельно и правильно мыть руки перед едой, после прогулки и посещения туалета, чистить зубы, пользоваться предметами личной гигиены); поощряет умения замечать нарушения правил гигиены, оценивать свой внешний вид, приводить в порядок одежду;</w:t>
      </w:r>
      <w:proofErr w:type="gramEnd"/>
      <w:r w:rsidRPr="005B48CD">
        <w:rPr>
          <w:sz w:val="24"/>
          <w:szCs w:val="24"/>
          <w:lang w:val="ru-RU"/>
        </w:rPr>
        <w:t xml:space="preserve"> способствует формированию положительного отношения к закаливающим и гигиеническим процедурам, выполнению физических упражнений.</w:t>
      </w:r>
    </w:p>
    <w:p w:rsidR="00A2488B" w:rsidRPr="005B48CD" w:rsidRDefault="00A2488B" w:rsidP="002B6724">
      <w:pPr>
        <w:pStyle w:val="20"/>
        <w:shd w:val="clear" w:color="auto" w:fill="auto"/>
        <w:tabs>
          <w:tab w:val="left" w:pos="1038"/>
        </w:tabs>
        <w:spacing w:before="0" w:after="0" w:line="240" w:lineRule="auto"/>
        <w:ind w:firstLine="709"/>
        <w:jc w:val="both"/>
        <w:rPr>
          <w:sz w:val="24"/>
          <w:szCs w:val="24"/>
          <w:lang w:val="ru-RU"/>
        </w:rPr>
      </w:pPr>
    </w:p>
    <w:p w:rsidR="00632D4D" w:rsidRPr="005B48CD" w:rsidRDefault="00632D4D" w:rsidP="002B6724">
      <w:pPr>
        <w:pStyle w:val="20"/>
        <w:shd w:val="clear" w:color="auto" w:fill="auto"/>
        <w:tabs>
          <w:tab w:val="left" w:pos="1038"/>
        </w:tabs>
        <w:spacing w:before="0" w:after="0" w:line="240" w:lineRule="auto"/>
        <w:ind w:firstLine="709"/>
        <w:jc w:val="both"/>
        <w:rPr>
          <w:sz w:val="24"/>
          <w:szCs w:val="24"/>
          <w:lang w:val="ru-RU"/>
        </w:rPr>
      </w:pPr>
      <w:r w:rsidRPr="005B48CD">
        <w:rPr>
          <w:b/>
          <w:sz w:val="24"/>
          <w:szCs w:val="24"/>
          <w:lang w:val="ru-RU"/>
        </w:rPr>
        <w:t>От 3 лет до 4 лет.</w:t>
      </w:r>
    </w:p>
    <w:p w:rsidR="00632D4D" w:rsidRPr="005B48CD" w:rsidRDefault="00632D4D" w:rsidP="002B6724">
      <w:pPr>
        <w:pStyle w:val="20"/>
        <w:shd w:val="clear" w:color="auto" w:fill="auto"/>
        <w:tabs>
          <w:tab w:val="left" w:pos="1570"/>
        </w:tabs>
        <w:spacing w:before="0" w:after="0" w:line="240" w:lineRule="auto"/>
        <w:ind w:firstLine="709"/>
        <w:jc w:val="both"/>
        <w:rPr>
          <w:sz w:val="24"/>
          <w:szCs w:val="24"/>
          <w:lang w:val="ru-RU"/>
        </w:rPr>
      </w:pPr>
      <w:r w:rsidRPr="005B48CD">
        <w:rPr>
          <w:sz w:val="24"/>
          <w:szCs w:val="24"/>
          <w:lang w:val="ru-RU"/>
        </w:rPr>
        <w:t xml:space="preserve">Основные </w:t>
      </w:r>
      <w:r w:rsidRPr="005B48CD">
        <w:rPr>
          <w:b/>
          <w:sz w:val="24"/>
          <w:szCs w:val="24"/>
          <w:lang w:val="ru-RU"/>
        </w:rPr>
        <w:t>задачи</w:t>
      </w:r>
      <w:r w:rsidRPr="005B48CD">
        <w:rPr>
          <w:sz w:val="24"/>
          <w:szCs w:val="24"/>
          <w:lang w:val="ru-RU"/>
        </w:rPr>
        <w:t xml:space="preserve"> образовательной деятельности в области физического развития:</w:t>
      </w:r>
    </w:p>
    <w:p w:rsidR="00632D4D" w:rsidRPr="005B48CD" w:rsidRDefault="00632D4D" w:rsidP="002B6724">
      <w:pPr>
        <w:pStyle w:val="20"/>
        <w:numPr>
          <w:ilvl w:val="0"/>
          <w:numId w:val="7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обогащать двигательный опыт детей, используя упражнения основной гимнастики (строевые упражнения, основные движения, </w:t>
      </w:r>
      <w:proofErr w:type="spellStart"/>
      <w:r w:rsidRPr="005B48CD">
        <w:rPr>
          <w:sz w:val="24"/>
          <w:szCs w:val="24"/>
          <w:lang w:val="ru-RU"/>
        </w:rPr>
        <w:t>общеразвивающие</w:t>
      </w:r>
      <w:proofErr w:type="spellEnd"/>
      <w:r w:rsidRPr="005B48CD">
        <w:rPr>
          <w:sz w:val="24"/>
          <w:szCs w:val="24"/>
          <w:lang w:val="ru-RU"/>
        </w:rPr>
        <w:t>, в том числе музыкально-</w:t>
      </w:r>
      <w:proofErr w:type="gramStart"/>
      <w:r w:rsidRPr="005B48CD">
        <w:rPr>
          <w:sz w:val="24"/>
          <w:szCs w:val="24"/>
          <w:lang w:val="ru-RU"/>
        </w:rPr>
        <w:t>ритмические упражнения</w:t>
      </w:r>
      <w:proofErr w:type="gramEnd"/>
      <w:r w:rsidRPr="005B48CD">
        <w:rPr>
          <w:sz w:val="24"/>
          <w:szCs w:val="24"/>
          <w:lang w:val="ru-RU"/>
        </w:rPr>
        <w:t xml:space="preserve">), спортивные упражнения, подвижные игры, помогая согласовывать свои действия с действиями других детей, соблюдать правила в </w:t>
      </w:r>
      <w:r w:rsidRPr="005B48CD">
        <w:rPr>
          <w:sz w:val="24"/>
          <w:szCs w:val="24"/>
          <w:lang w:val="ru-RU"/>
        </w:rPr>
        <w:lastRenderedPageBreak/>
        <w:t>игре;</w:t>
      </w:r>
    </w:p>
    <w:p w:rsidR="00632D4D" w:rsidRPr="005B48CD" w:rsidRDefault="00632D4D" w:rsidP="002B6724">
      <w:pPr>
        <w:pStyle w:val="20"/>
        <w:numPr>
          <w:ilvl w:val="0"/>
          <w:numId w:val="7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психофизические качества, ориентировку в пространстве, координацию, равновесие, способность быстро реагировать на сигнал;</w:t>
      </w:r>
    </w:p>
    <w:p w:rsidR="00632D4D" w:rsidRPr="005B48CD" w:rsidRDefault="00632D4D" w:rsidP="002B6724">
      <w:pPr>
        <w:pStyle w:val="20"/>
        <w:numPr>
          <w:ilvl w:val="0"/>
          <w:numId w:val="7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интерес и положительное отношение к занятиям физической культурой и активному отдыху, воспитывать самостоятельность;</w:t>
      </w:r>
    </w:p>
    <w:p w:rsidR="00632D4D" w:rsidRPr="005B48CD" w:rsidRDefault="00632D4D" w:rsidP="002B6724">
      <w:pPr>
        <w:pStyle w:val="20"/>
        <w:numPr>
          <w:ilvl w:val="0"/>
          <w:numId w:val="7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укреплять здоровье детей средствами физического воспитания, создавать условия для формирования правильной осанки, способствовать усвоению правил безопасного поведения в двигательной деятельности;</w:t>
      </w:r>
    </w:p>
    <w:p w:rsidR="00632D4D" w:rsidRPr="005B48CD" w:rsidRDefault="00632D4D" w:rsidP="002B6724">
      <w:pPr>
        <w:pStyle w:val="20"/>
        <w:numPr>
          <w:ilvl w:val="0"/>
          <w:numId w:val="7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закреплять культурно-гигиенические навыки и навыки самообслуживания, формируя полезные привычки, приобщая к здоровому образу жизни.</w:t>
      </w:r>
    </w:p>
    <w:p w:rsidR="00A2488B" w:rsidRPr="005B48CD" w:rsidRDefault="00A2488B" w:rsidP="002B6724">
      <w:pPr>
        <w:pStyle w:val="20"/>
        <w:shd w:val="clear" w:color="auto" w:fill="auto"/>
        <w:tabs>
          <w:tab w:val="left" w:pos="993"/>
        </w:tabs>
        <w:spacing w:before="0" w:after="0" w:line="240" w:lineRule="auto"/>
        <w:ind w:firstLine="709"/>
        <w:jc w:val="both"/>
        <w:rPr>
          <w:sz w:val="24"/>
          <w:szCs w:val="24"/>
          <w:lang w:val="ru-RU"/>
        </w:rPr>
      </w:pPr>
    </w:p>
    <w:p w:rsidR="00632D4D" w:rsidRPr="005B48CD" w:rsidRDefault="00632D4D" w:rsidP="002B6724">
      <w:pPr>
        <w:pStyle w:val="20"/>
        <w:shd w:val="clear" w:color="auto" w:fill="auto"/>
        <w:tabs>
          <w:tab w:val="left" w:pos="1580"/>
        </w:tabs>
        <w:spacing w:before="0" w:after="0" w:line="240" w:lineRule="auto"/>
        <w:ind w:firstLine="709"/>
        <w:jc w:val="both"/>
        <w:rPr>
          <w:sz w:val="24"/>
          <w:szCs w:val="24"/>
          <w:lang w:val="ru-RU"/>
        </w:rPr>
      </w:pPr>
      <w:r w:rsidRPr="005B48CD">
        <w:rPr>
          <w:b/>
          <w:sz w:val="24"/>
          <w:szCs w:val="24"/>
          <w:lang w:val="ru-RU"/>
        </w:rPr>
        <w:t>Содержание</w:t>
      </w:r>
      <w:r w:rsidRPr="005B48CD">
        <w:rPr>
          <w:sz w:val="24"/>
          <w:szCs w:val="24"/>
          <w:lang w:val="ru-RU"/>
        </w:rPr>
        <w:t xml:space="preserve"> образовательной деятельности.</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формирует умение организованно выполнять строевые упражнения, находить свое место при совместных построениях, передвижениях. Выполнять </w:t>
      </w:r>
      <w:proofErr w:type="spellStart"/>
      <w:r w:rsidRPr="005B48CD">
        <w:rPr>
          <w:sz w:val="24"/>
          <w:szCs w:val="24"/>
          <w:lang w:val="ru-RU"/>
        </w:rPr>
        <w:t>общеразвивающие</w:t>
      </w:r>
      <w:proofErr w:type="spellEnd"/>
      <w:r w:rsidRPr="005B48CD">
        <w:rPr>
          <w:sz w:val="24"/>
          <w:szCs w:val="24"/>
          <w:lang w:val="ru-RU"/>
        </w:rPr>
        <w:t>, музыкально-</w:t>
      </w:r>
      <w:proofErr w:type="gramStart"/>
      <w:r w:rsidRPr="005B48CD">
        <w:rPr>
          <w:sz w:val="24"/>
          <w:szCs w:val="24"/>
          <w:lang w:val="ru-RU"/>
        </w:rPr>
        <w:t>ритмические упражнения</w:t>
      </w:r>
      <w:proofErr w:type="gramEnd"/>
      <w:r w:rsidRPr="005B48CD">
        <w:rPr>
          <w:sz w:val="24"/>
          <w:szCs w:val="24"/>
          <w:lang w:val="ru-RU"/>
        </w:rPr>
        <w:t xml:space="preserve"> по показу; создает условия для активной двигательной деятельности и положительного эмоционального состояния детей. Педагог воспитывает умение слушать и следить за показом, выполнять предложенные задания сообща, </w:t>
      </w:r>
      <w:proofErr w:type="gramStart"/>
      <w:r w:rsidRPr="005B48CD">
        <w:rPr>
          <w:sz w:val="24"/>
          <w:szCs w:val="24"/>
          <w:lang w:val="ru-RU"/>
        </w:rPr>
        <w:t>действуя</w:t>
      </w:r>
      <w:proofErr w:type="gramEnd"/>
      <w:r w:rsidRPr="005B48CD">
        <w:rPr>
          <w:sz w:val="24"/>
          <w:szCs w:val="24"/>
          <w:lang w:val="ru-RU"/>
        </w:rPr>
        <w:t xml:space="preserve"> в общем для всех темпе. Организует подвижные игры, помогая детям выполнять движения с эмоциональным отражением замысла, соблюдать правила в подвижной игре.</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Педагог продумывает и организует активный отдых, приобщает детей к здоровому образу жизни, к овладению элементарными нормами и правилами поведения в двигательной деятельности, формирует умения и навыки личной гигиены, воспитывает полезные для здоровья привычки.</w:t>
      </w:r>
    </w:p>
    <w:p w:rsidR="00A2488B" w:rsidRPr="005B48CD" w:rsidRDefault="00A2488B" w:rsidP="002B6724">
      <w:pPr>
        <w:pStyle w:val="20"/>
        <w:shd w:val="clear" w:color="auto" w:fill="auto"/>
        <w:tabs>
          <w:tab w:val="left" w:pos="1033"/>
        </w:tabs>
        <w:spacing w:before="0" w:after="0" w:line="240" w:lineRule="auto"/>
        <w:ind w:firstLine="709"/>
        <w:jc w:val="both"/>
        <w:rPr>
          <w:b/>
          <w:i/>
          <w:sz w:val="24"/>
          <w:szCs w:val="24"/>
          <w:lang w:val="ru-RU"/>
        </w:rPr>
      </w:pPr>
    </w:p>
    <w:p w:rsidR="00632D4D" w:rsidRPr="005B48CD" w:rsidRDefault="00632D4D" w:rsidP="002B6724">
      <w:pPr>
        <w:pStyle w:val="20"/>
        <w:shd w:val="clear" w:color="auto" w:fill="auto"/>
        <w:tabs>
          <w:tab w:val="left" w:pos="1033"/>
        </w:tabs>
        <w:spacing w:before="0" w:after="0" w:line="240" w:lineRule="auto"/>
        <w:ind w:firstLine="709"/>
        <w:jc w:val="both"/>
        <w:rPr>
          <w:sz w:val="24"/>
          <w:szCs w:val="24"/>
          <w:lang w:val="ru-RU"/>
        </w:rPr>
      </w:pPr>
      <w:r w:rsidRPr="005B48CD">
        <w:rPr>
          <w:b/>
          <w:i/>
          <w:sz w:val="24"/>
          <w:szCs w:val="24"/>
          <w:lang w:val="ru-RU"/>
        </w:rPr>
        <w:t>Основная гимнастика</w:t>
      </w:r>
      <w:r w:rsidRPr="005B48CD">
        <w:rPr>
          <w:sz w:val="24"/>
          <w:szCs w:val="24"/>
          <w:lang w:val="ru-RU"/>
        </w:rPr>
        <w:t xml:space="preserve"> (основные движения, </w:t>
      </w:r>
      <w:proofErr w:type="spellStart"/>
      <w:r w:rsidRPr="005B48CD">
        <w:rPr>
          <w:sz w:val="24"/>
          <w:szCs w:val="24"/>
          <w:lang w:val="ru-RU"/>
        </w:rPr>
        <w:t>общеразвивающие</w:t>
      </w:r>
      <w:proofErr w:type="spellEnd"/>
      <w:r w:rsidRPr="005B48CD">
        <w:rPr>
          <w:sz w:val="24"/>
          <w:szCs w:val="24"/>
          <w:lang w:val="ru-RU"/>
        </w:rPr>
        <w:t xml:space="preserve"> и строевые упражнения).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Основные движения: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бросание, катание, ловля, метание: прокатывание двумя руками большого мяча вокруг предмета, подталкивая его сверху или сзади; скатывание мяча по наклонной доске; катание мяча друг другу, сидя парами ноги врозь, стоя на коленях; прокатывание мяча в воротца, под дугу, стоя парами; ходьба вдоль скамейки, прокатывая по ней мяч двумя и одной рукой;</w:t>
      </w:r>
      <w:proofErr w:type="gramEnd"/>
      <w:r w:rsidRPr="005B48CD">
        <w:rPr>
          <w:sz w:val="24"/>
          <w:szCs w:val="24"/>
          <w:lang w:val="ru-RU"/>
        </w:rPr>
        <w:t xml:space="preserve"> </w:t>
      </w:r>
      <w:proofErr w:type="gramStart"/>
      <w:r w:rsidRPr="005B48CD">
        <w:rPr>
          <w:sz w:val="24"/>
          <w:szCs w:val="24"/>
          <w:lang w:val="ru-RU"/>
        </w:rPr>
        <w:t>произвольное прокатывание обруча, ловля обруча, катящегося от педагога; бросание мешочка в горизонтальную цель (корзину) двумя и одной рукой; подбрасывание мяча вверх и ловля его; бросание мяча о землю и ловля его; бросание и ловля мяча в парах; бросание, одной рукой мяча в обруч, расположенный на уровне глаз ребёнка, с расстояния 1,5 м;</w:t>
      </w:r>
      <w:proofErr w:type="gramEnd"/>
      <w:r w:rsidRPr="005B48CD">
        <w:rPr>
          <w:sz w:val="24"/>
          <w:szCs w:val="24"/>
          <w:lang w:val="ru-RU"/>
        </w:rPr>
        <w:t xml:space="preserve"> метание вдаль; перебрасывание мяча через сетку;</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ползание, лазанье: ползание на четвереньках на расстояние 4-5-6 м до кегли (взять её, встать, выпрямиться, поднять двумя руками над головой); по гимнастической скамейке, за катящимся мячом; </w:t>
      </w:r>
      <w:proofErr w:type="spellStart"/>
      <w:r w:rsidRPr="005B48CD">
        <w:rPr>
          <w:sz w:val="24"/>
          <w:szCs w:val="24"/>
          <w:lang w:val="ru-RU"/>
        </w:rPr>
        <w:t>проползание</w:t>
      </w:r>
      <w:proofErr w:type="spellEnd"/>
      <w:r w:rsidRPr="005B48CD">
        <w:rPr>
          <w:sz w:val="24"/>
          <w:szCs w:val="24"/>
          <w:lang w:val="ru-RU"/>
        </w:rPr>
        <w:t xml:space="preserve"> на четвереньках под 3-4 дугами (высота 50 см, расстояние 1 м); ползание на четвереньках с опорой на ладони и ступни по доске; </w:t>
      </w:r>
      <w:proofErr w:type="gramStart"/>
      <w:r w:rsidRPr="005B48CD">
        <w:rPr>
          <w:sz w:val="24"/>
          <w:szCs w:val="24"/>
          <w:lang w:val="ru-RU"/>
        </w:rPr>
        <w:t xml:space="preserve">влезание на лесенку-стремянку или гимнастическую стенку произвольным способом (не пропуская реек) и спуск с нее; </w:t>
      </w:r>
      <w:proofErr w:type="spellStart"/>
      <w:r w:rsidRPr="005B48CD">
        <w:rPr>
          <w:sz w:val="24"/>
          <w:szCs w:val="24"/>
          <w:lang w:val="ru-RU"/>
        </w:rPr>
        <w:t>подлезание</w:t>
      </w:r>
      <w:proofErr w:type="spellEnd"/>
      <w:r w:rsidRPr="005B48CD">
        <w:rPr>
          <w:sz w:val="24"/>
          <w:szCs w:val="24"/>
          <w:lang w:val="ru-RU"/>
        </w:rPr>
        <w:t xml:space="preserve"> под дугу, не касаясь руками пола;</w:t>
      </w:r>
      <w:proofErr w:type="gramEnd"/>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ходьба: ходьба в заданном направлении, небольшими группами, друг за другом по ориентирам (по прямой, по кругу, обходя предметы, врассыпную, «змейкой», с поворотом и сменой направления); на носках; высоко поднимая колени, перешагивая предметы, с остановкой по сигналу; парами друг за другом, в разных направлениях; с выполнением заданий (присесть, встать, идти дальше);</w:t>
      </w:r>
      <w:proofErr w:type="gramEnd"/>
      <w:r w:rsidRPr="005B48CD">
        <w:rPr>
          <w:sz w:val="24"/>
          <w:szCs w:val="24"/>
          <w:lang w:val="ru-RU"/>
        </w:rPr>
        <w:t xml:space="preserve"> по наклонной доске; в чередовании с бегом;</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бег: бег группами и по одному за направляющим, врассыпную, со сменой темпа; по кругу, обегая предметы, между двух или вдоль одной линии; со сменой направления, с остановками, мелким шагом, на носках; в чередовании с ходьбой; убегание от ловящего, ловля убегающего; бег в течение 50-60 сек; быстрый бег 10-15 м; медленный бег 120- 150 м;</w:t>
      </w:r>
      <w:proofErr w:type="gramEnd"/>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lastRenderedPageBreak/>
        <w:t>прыжки: прыжки на двух и на одной ноге; на месте, продвигаясь вперед на 2-3 м; через линию, (вперед и, развернувшись, в обратную сторону); в длину с места (не менее 40 см); через 2 линии (расстояние 25-30 см), из обруча в обруч (плоский) по прямой; через 4-6 параллельных линий (расстояние 15-20 см);</w:t>
      </w:r>
      <w:proofErr w:type="gramEnd"/>
      <w:r w:rsidRPr="005B48CD">
        <w:rPr>
          <w:sz w:val="24"/>
          <w:szCs w:val="24"/>
          <w:lang w:val="ru-RU"/>
        </w:rPr>
        <w:t xml:space="preserve"> спрыгивание (высота 10-15 см), перепрыгивание через веревку (высота 2-5 см);</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упражнения в равновесии: ходьба по прямой и извилистой дорожке (ширина 15-20 см, длина 2-2,5 м), обычным и приставным шагом; по гимнастической скамье, по ребристой доске, наклонной доске; перешагивая рейки лестницы, лежащей на полу; по шнуру, плоскому обучу, лежащему на полу, приставным шагом; с выполнением заданий (присесть, встать и продолжить движение); на носках, с остановкой.</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spellStart"/>
      <w:r w:rsidRPr="005B48CD">
        <w:rPr>
          <w:sz w:val="24"/>
          <w:szCs w:val="24"/>
          <w:lang w:val="ru-RU"/>
        </w:rPr>
        <w:t>Общеразвивающие</w:t>
      </w:r>
      <w:proofErr w:type="spellEnd"/>
      <w:r w:rsidRPr="005B48CD">
        <w:rPr>
          <w:sz w:val="24"/>
          <w:szCs w:val="24"/>
          <w:lang w:val="ru-RU"/>
        </w:rPr>
        <w:t xml:space="preserve"> упражнения: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упражнения для кистей рук, развития и укрепления мышц плечевого пояса: поднимание и опускание прямых рук вперед, отведение их в стороны, вверх, на пояс, за спину (одновременно, поочередно); перекладывание предмета из одной руки в другую; хлопки над головой и перед собой; махи руками; упражнения для кистей рук;</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упражнения для развития и укрепления мышц спины и гибкости позвоночника: потягивание, приседание, обхватив руками колени; наклоны вперед и в стороны; сгибание и разгибание ног из </w:t>
      </w:r>
      <w:proofErr w:type="gramStart"/>
      <w:r w:rsidRPr="005B48CD">
        <w:rPr>
          <w:sz w:val="24"/>
          <w:szCs w:val="24"/>
          <w:lang w:val="ru-RU"/>
        </w:rPr>
        <w:t>положения</w:t>
      </w:r>
      <w:proofErr w:type="gramEnd"/>
      <w:r w:rsidRPr="005B48CD">
        <w:rPr>
          <w:sz w:val="24"/>
          <w:szCs w:val="24"/>
          <w:lang w:val="ru-RU"/>
        </w:rPr>
        <w:t xml:space="preserve"> сидя; поднимание и опускание ног из положения лежа; повороты со спины на живот и обратно;</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упражнения для развития и укрепления мышц ног и брюшного пресса: поднимание и опускание ног, согнутых в коленях; приседание с предметами, поднимание на носки; выставление ноги вперед, в сторону, назад;</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музыкально-ритмические упражнения, разученные на музыкальных занятиях, педагог включает в содержание физкультурных занятий, различные формы активного отдыха и подвижные игры: ритмичная ходьба и бег под музыку по прямой и по кругу, держась за руки, на носках, топающим шагом, вперед, приставным шагом; поочередное выставление ноги вперед, на пятку, притопывание, приседания «пружинки», кружение;</w:t>
      </w:r>
      <w:proofErr w:type="gramEnd"/>
      <w:r w:rsidRPr="005B48CD">
        <w:rPr>
          <w:sz w:val="24"/>
          <w:szCs w:val="24"/>
          <w:lang w:val="ru-RU"/>
        </w:rPr>
        <w:t xml:space="preserve"> имитационные движения - разнообразные упражнения, раскрывающие понятный детям образ, настроение или состояние (веселый котенок, хитрая лиса, шустрый зайчик и так далее).</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Строевые упражнения: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педагог предлагает детям следующие строевые упражнения: построение в колонну по одному, в шеренгу, в круг по ориентирам; перестроение в колонну по два, врассыпную, смыкание и размыкание обычным шагом, повороты направо и налево переступанием.</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выполняет вместе с детьми упражнения из разных исходных положений (стоя, ноги слегка расставлены, ноги врозь, сидя, лежа на спине, животе, с заданным положением рук), с предметами (кубики двух цветов, флажки, кегли и </w:t>
      </w:r>
      <w:proofErr w:type="gramStart"/>
      <w:r w:rsidRPr="005B48CD">
        <w:rPr>
          <w:sz w:val="24"/>
          <w:szCs w:val="24"/>
          <w:lang w:val="ru-RU"/>
        </w:rPr>
        <w:t>другое</w:t>
      </w:r>
      <w:proofErr w:type="gramEnd"/>
      <w:r w:rsidRPr="005B48CD">
        <w:rPr>
          <w:sz w:val="24"/>
          <w:szCs w:val="24"/>
          <w:lang w:val="ru-RU"/>
        </w:rPr>
        <w:t>).</w:t>
      </w:r>
    </w:p>
    <w:p w:rsidR="00632D4D" w:rsidRPr="005B48CD" w:rsidRDefault="00632D4D" w:rsidP="002B6724">
      <w:pPr>
        <w:pStyle w:val="20"/>
        <w:shd w:val="clear" w:color="auto" w:fill="auto"/>
        <w:tabs>
          <w:tab w:val="left" w:pos="1033"/>
        </w:tabs>
        <w:spacing w:before="0" w:after="0" w:line="240" w:lineRule="auto"/>
        <w:ind w:firstLine="709"/>
        <w:jc w:val="both"/>
        <w:rPr>
          <w:sz w:val="24"/>
          <w:szCs w:val="24"/>
          <w:lang w:val="ru-RU"/>
        </w:rPr>
      </w:pPr>
      <w:r w:rsidRPr="005B48CD">
        <w:rPr>
          <w:b/>
          <w:i/>
          <w:sz w:val="24"/>
          <w:szCs w:val="24"/>
          <w:lang w:val="ru-RU"/>
        </w:rPr>
        <w:t>Подвижные игры</w:t>
      </w:r>
      <w:r w:rsidRPr="005B48CD">
        <w:rPr>
          <w:sz w:val="24"/>
          <w:szCs w:val="24"/>
          <w:lang w:val="ru-RU"/>
        </w:rPr>
        <w:t>: педагог поддерживает активность детей в процессе двигательной деятельности, организуя сюжетные и несюжетные подвижные игры. Воспитывает умение действовать сообща, соблюдать правила, начинать и заканчивать действия по указанию и в соответствии с сюжетом игры, двигаться определенным способом и в заданном направлении, придавать своим движениям выразительность (кошка просыпается, потягивается, мяукает).</w:t>
      </w:r>
    </w:p>
    <w:p w:rsidR="00632D4D" w:rsidRPr="005B48CD" w:rsidRDefault="00632D4D" w:rsidP="002B6724">
      <w:pPr>
        <w:pStyle w:val="20"/>
        <w:shd w:val="clear" w:color="auto" w:fill="auto"/>
        <w:tabs>
          <w:tab w:val="left" w:pos="1042"/>
        </w:tabs>
        <w:spacing w:before="0" w:after="0" w:line="240" w:lineRule="auto"/>
        <w:ind w:firstLine="709"/>
        <w:jc w:val="both"/>
        <w:rPr>
          <w:sz w:val="24"/>
          <w:szCs w:val="24"/>
          <w:lang w:val="ru-RU"/>
        </w:rPr>
      </w:pPr>
      <w:r w:rsidRPr="005B48CD">
        <w:rPr>
          <w:b/>
          <w:i/>
          <w:sz w:val="24"/>
          <w:szCs w:val="24"/>
          <w:lang w:val="ru-RU"/>
        </w:rPr>
        <w:t>Спортивные упражнения</w:t>
      </w:r>
      <w:r w:rsidRPr="005B48CD">
        <w:rPr>
          <w:sz w:val="24"/>
          <w:szCs w:val="24"/>
          <w:lang w:val="ru-RU"/>
        </w:rPr>
        <w:t>: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Катание на санках: </w:t>
      </w:r>
      <w:proofErr w:type="gramStart"/>
      <w:r w:rsidRPr="005B48CD">
        <w:rPr>
          <w:sz w:val="24"/>
          <w:szCs w:val="24"/>
          <w:lang w:val="ru-RU"/>
        </w:rPr>
        <w:t>по</w:t>
      </w:r>
      <w:proofErr w:type="gramEnd"/>
      <w:r w:rsidRPr="005B48CD">
        <w:rPr>
          <w:sz w:val="24"/>
          <w:szCs w:val="24"/>
          <w:lang w:val="ru-RU"/>
        </w:rPr>
        <w:t xml:space="preserve"> </w:t>
      </w:r>
      <w:proofErr w:type="gramStart"/>
      <w:r w:rsidRPr="005B48CD">
        <w:rPr>
          <w:sz w:val="24"/>
          <w:szCs w:val="24"/>
          <w:lang w:val="ru-RU"/>
        </w:rPr>
        <w:t>прямой</w:t>
      </w:r>
      <w:proofErr w:type="gramEnd"/>
      <w:r w:rsidRPr="005B48CD">
        <w:rPr>
          <w:sz w:val="24"/>
          <w:szCs w:val="24"/>
          <w:lang w:val="ru-RU"/>
        </w:rPr>
        <w:t>, перевозя игрушки или друг друга, и самостоятельно с невысокой горки.</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Ходьба на лыжах: по прямой, ровной лыжне ступающим и скользящим шагом, с поворотами переступанием.</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Катание на трехколесном велосипеде: по </w:t>
      </w:r>
      <w:proofErr w:type="gramStart"/>
      <w:r w:rsidRPr="005B48CD">
        <w:rPr>
          <w:sz w:val="24"/>
          <w:szCs w:val="24"/>
          <w:lang w:val="ru-RU"/>
        </w:rPr>
        <w:t>прямой</w:t>
      </w:r>
      <w:proofErr w:type="gramEnd"/>
      <w:r w:rsidRPr="005B48CD">
        <w:rPr>
          <w:sz w:val="24"/>
          <w:szCs w:val="24"/>
          <w:lang w:val="ru-RU"/>
        </w:rPr>
        <w:t xml:space="preserve">, по кругу, с поворотами направо, </w:t>
      </w:r>
      <w:r w:rsidRPr="005B48CD">
        <w:rPr>
          <w:sz w:val="24"/>
          <w:szCs w:val="24"/>
          <w:lang w:val="ru-RU"/>
        </w:rPr>
        <w:lastRenderedPageBreak/>
        <w:t>налево.</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Плавание: погружение в воду, ходьба и бег в воде прямо и по кругу, игры с плавающими игрушками в воде.</w:t>
      </w:r>
    </w:p>
    <w:p w:rsidR="00632D4D" w:rsidRPr="005B48CD" w:rsidRDefault="00632D4D" w:rsidP="002B6724">
      <w:pPr>
        <w:pStyle w:val="20"/>
        <w:shd w:val="clear" w:color="auto" w:fill="auto"/>
        <w:tabs>
          <w:tab w:val="left" w:pos="1038"/>
        </w:tabs>
        <w:spacing w:before="0" w:after="0" w:line="240" w:lineRule="auto"/>
        <w:ind w:firstLine="709"/>
        <w:jc w:val="both"/>
        <w:rPr>
          <w:sz w:val="24"/>
          <w:szCs w:val="24"/>
          <w:lang w:val="ru-RU"/>
        </w:rPr>
      </w:pPr>
      <w:proofErr w:type="gramStart"/>
      <w:r w:rsidRPr="005B48CD">
        <w:rPr>
          <w:b/>
          <w:i/>
          <w:sz w:val="24"/>
          <w:szCs w:val="24"/>
          <w:lang w:val="ru-RU"/>
        </w:rPr>
        <w:t>Формирование основ здорового образа жизни</w:t>
      </w:r>
      <w:r w:rsidRPr="005B48CD">
        <w:rPr>
          <w:sz w:val="24"/>
          <w:szCs w:val="24"/>
          <w:lang w:val="ru-RU"/>
        </w:rPr>
        <w:t>: педагог поддерживает стремление ребёнка самостоятельно ухаживать за собой, соблюдать порядок и чистоту, ухаживать за своими вещами и игрушками; формирует первичные представления о роли чистоты, аккуратности для сохранения здоровья, напоминает о необходимости соблюдения правил безопасности в двигательной деятельности (бегать, не наталкиваясь друг на друга, не толкать товарища, не нарушать правила).</w:t>
      </w:r>
      <w:proofErr w:type="gramEnd"/>
    </w:p>
    <w:p w:rsidR="00632D4D" w:rsidRPr="005B48CD" w:rsidRDefault="00632D4D" w:rsidP="002B6724">
      <w:pPr>
        <w:pStyle w:val="20"/>
        <w:shd w:val="clear" w:color="auto" w:fill="auto"/>
        <w:tabs>
          <w:tab w:val="left" w:pos="1013"/>
        </w:tabs>
        <w:spacing w:before="0" w:after="0" w:line="240" w:lineRule="auto"/>
        <w:ind w:firstLine="709"/>
        <w:jc w:val="both"/>
        <w:rPr>
          <w:sz w:val="24"/>
          <w:szCs w:val="24"/>
          <w:lang w:val="ru-RU"/>
        </w:rPr>
      </w:pPr>
      <w:r w:rsidRPr="005B48CD">
        <w:rPr>
          <w:b/>
          <w:i/>
          <w:sz w:val="24"/>
          <w:szCs w:val="24"/>
          <w:lang w:val="ru-RU"/>
        </w:rPr>
        <w:t>Активный отдых</w:t>
      </w:r>
      <w:r w:rsidRPr="005B48CD">
        <w:rPr>
          <w:sz w:val="24"/>
          <w:szCs w:val="24"/>
          <w:lang w:val="ru-RU"/>
        </w:rPr>
        <w:t>.</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Физкультурные досуги: досуг проводится 1-2 раза в месяц во второй половине дня на свежем воздухе, продолжительностью 20-25 минут. Содержание составляют подвижные игры и игровые упражнения, игры-забавы, аттракционы, хороводы, игры с пением, музыкально-ритмические упражнения.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Дни здоровья: в этот день проводятся подвижные игры на свежем воздухе, физкультурный досуг, спортивные упражнения, возможен выход за пределы участка ДОО (прогулка-экскурсия). День здоровья проводится один раз в квартал.</w:t>
      </w:r>
    </w:p>
    <w:p w:rsidR="00A2488B" w:rsidRPr="005B48CD" w:rsidRDefault="00A2488B" w:rsidP="002B6724">
      <w:pPr>
        <w:pStyle w:val="20"/>
        <w:shd w:val="clear" w:color="auto" w:fill="auto"/>
        <w:tabs>
          <w:tab w:val="left" w:pos="1349"/>
        </w:tabs>
        <w:spacing w:before="0" w:after="0" w:line="240" w:lineRule="auto"/>
        <w:ind w:firstLine="709"/>
        <w:jc w:val="both"/>
        <w:rPr>
          <w:b/>
          <w:sz w:val="24"/>
          <w:szCs w:val="24"/>
          <w:lang w:val="ru-RU"/>
        </w:rPr>
      </w:pPr>
    </w:p>
    <w:p w:rsidR="00632D4D" w:rsidRPr="005B48CD" w:rsidRDefault="00632D4D" w:rsidP="002B6724">
      <w:pPr>
        <w:pStyle w:val="20"/>
        <w:shd w:val="clear" w:color="auto" w:fill="auto"/>
        <w:tabs>
          <w:tab w:val="left" w:pos="1349"/>
        </w:tabs>
        <w:spacing w:before="0" w:after="0" w:line="240" w:lineRule="auto"/>
        <w:ind w:firstLine="709"/>
        <w:jc w:val="both"/>
        <w:rPr>
          <w:b/>
          <w:sz w:val="24"/>
          <w:szCs w:val="24"/>
          <w:lang w:val="ru-RU"/>
        </w:rPr>
      </w:pPr>
      <w:r w:rsidRPr="005B48CD">
        <w:rPr>
          <w:b/>
          <w:sz w:val="24"/>
          <w:szCs w:val="24"/>
          <w:lang w:val="ru-RU"/>
        </w:rPr>
        <w:t>От 4 лет до 5 лет.</w:t>
      </w:r>
    </w:p>
    <w:p w:rsidR="00632D4D" w:rsidRPr="005B48CD" w:rsidRDefault="00632D4D" w:rsidP="002B6724">
      <w:pPr>
        <w:pStyle w:val="20"/>
        <w:shd w:val="clear" w:color="auto" w:fill="auto"/>
        <w:tabs>
          <w:tab w:val="left" w:pos="1570"/>
        </w:tabs>
        <w:spacing w:before="0" w:after="0" w:line="240" w:lineRule="auto"/>
        <w:ind w:firstLine="709"/>
        <w:jc w:val="both"/>
        <w:rPr>
          <w:sz w:val="24"/>
          <w:szCs w:val="24"/>
          <w:lang w:val="ru-RU"/>
        </w:rPr>
      </w:pPr>
      <w:r w:rsidRPr="005B48CD">
        <w:rPr>
          <w:sz w:val="24"/>
          <w:szCs w:val="24"/>
          <w:lang w:val="ru-RU"/>
        </w:rPr>
        <w:t xml:space="preserve">Основные </w:t>
      </w:r>
      <w:r w:rsidRPr="005B48CD">
        <w:rPr>
          <w:b/>
          <w:sz w:val="24"/>
          <w:szCs w:val="24"/>
          <w:lang w:val="ru-RU"/>
        </w:rPr>
        <w:t>задачи</w:t>
      </w:r>
      <w:r w:rsidRPr="005B48CD">
        <w:rPr>
          <w:sz w:val="24"/>
          <w:szCs w:val="24"/>
          <w:lang w:val="ru-RU"/>
        </w:rPr>
        <w:t xml:space="preserve"> образовательной деятельности в области физического развития:</w:t>
      </w:r>
    </w:p>
    <w:p w:rsidR="00632D4D" w:rsidRPr="005B48CD" w:rsidRDefault="00632D4D" w:rsidP="002B6724">
      <w:pPr>
        <w:pStyle w:val="20"/>
        <w:numPr>
          <w:ilvl w:val="0"/>
          <w:numId w:val="7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обогащать двигательный опыт детей, способствуя техничному выполнению упражнений основной гимнастики (строевые упражнения, основные движения, </w:t>
      </w:r>
      <w:proofErr w:type="spellStart"/>
      <w:r w:rsidRPr="005B48CD">
        <w:rPr>
          <w:sz w:val="24"/>
          <w:szCs w:val="24"/>
          <w:lang w:val="ru-RU"/>
        </w:rPr>
        <w:t>общеразвивающие</w:t>
      </w:r>
      <w:proofErr w:type="spellEnd"/>
      <w:r w:rsidRPr="005B48CD">
        <w:rPr>
          <w:sz w:val="24"/>
          <w:szCs w:val="24"/>
          <w:lang w:val="ru-RU"/>
        </w:rPr>
        <w:t>, в том числе музыкально-</w:t>
      </w:r>
      <w:proofErr w:type="gramStart"/>
      <w:r w:rsidRPr="005B48CD">
        <w:rPr>
          <w:sz w:val="24"/>
          <w:szCs w:val="24"/>
          <w:lang w:val="ru-RU"/>
        </w:rPr>
        <w:t>ритмические упражнения</w:t>
      </w:r>
      <w:proofErr w:type="gramEnd"/>
      <w:r w:rsidRPr="005B48CD">
        <w:rPr>
          <w:sz w:val="24"/>
          <w:szCs w:val="24"/>
          <w:lang w:val="ru-RU"/>
        </w:rPr>
        <w:t>), создавать условия для освоения спортивных упражнений, подвижных игр;</w:t>
      </w:r>
    </w:p>
    <w:p w:rsidR="00632D4D" w:rsidRPr="005B48CD" w:rsidRDefault="00632D4D" w:rsidP="002B6724">
      <w:pPr>
        <w:pStyle w:val="20"/>
        <w:numPr>
          <w:ilvl w:val="0"/>
          <w:numId w:val="77"/>
        </w:numPr>
        <w:shd w:val="clear" w:color="auto" w:fill="auto"/>
        <w:tabs>
          <w:tab w:val="left" w:pos="993"/>
        </w:tabs>
        <w:spacing w:before="0" w:after="0" w:line="240" w:lineRule="auto"/>
        <w:ind w:left="0" w:firstLine="709"/>
        <w:jc w:val="both"/>
        <w:rPr>
          <w:sz w:val="24"/>
          <w:szCs w:val="24"/>
          <w:lang w:val="ru-RU"/>
        </w:rPr>
      </w:pPr>
      <w:proofErr w:type="gramStart"/>
      <w:r w:rsidRPr="005B48CD">
        <w:rPr>
          <w:sz w:val="24"/>
          <w:szCs w:val="24"/>
          <w:lang w:val="ru-RU"/>
        </w:rPr>
        <w:t>формировать психофизические качества (сила, быстрота, выносливость, гибкость, ловкость), развивать координацию, меткость, ориентировку в пространстве;</w:t>
      </w:r>
      <w:proofErr w:type="gramEnd"/>
    </w:p>
    <w:p w:rsidR="00632D4D" w:rsidRPr="005B48CD" w:rsidRDefault="00632D4D" w:rsidP="002B6724">
      <w:pPr>
        <w:pStyle w:val="20"/>
        <w:numPr>
          <w:ilvl w:val="0"/>
          <w:numId w:val="7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воспитывать волевые качества, самостоятельность, стремление соблюдать правила в подвижных играх, проявлять самостоятельность при выполнении физических упражнений;</w:t>
      </w:r>
    </w:p>
    <w:p w:rsidR="00632D4D" w:rsidRPr="005B48CD" w:rsidRDefault="00632D4D" w:rsidP="002B6724">
      <w:pPr>
        <w:pStyle w:val="20"/>
        <w:numPr>
          <w:ilvl w:val="0"/>
          <w:numId w:val="7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формировать интерес и положительное отношение к физической культуре и активному отдыху, формировать первичные представления об отдельных видах спорта;</w:t>
      </w:r>
    </w:p>
    <w:p w:rsidR="00632D4D" w:rsidRPr="005B48CD" w:rsidRDefault="00632D4D" w:rsidP="002B6724">
      <w:pPr>
        <w:pStyle w:val="20"/>
        <w:numPr>
          <w:ilvl w:val="0"/>
          <w:numId w:val="7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укреплять здоровье ребёнка, опорно-двигательный аппарат, формировать правильную осанку, повышать иммунитет средствами физического воспитания;</w:t>
      </w:r>
    </w:p>
    <w:p w:rsidR="00632D4D" w:rsidRPr="005B48CD" w:rsidRDefault="00632D4D" w:rsidP="002B6724">
      <w:pPr>
        <w:pStyle w:val="20"/>
        <w:numPr>
          <w:ilvl w:val="0"/>
          <w:numId w:val="77"/>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представления о факторах, влияющих на здоровье, воспитывать полезные привычки, способствовать усвоению правил безопасного поведения в двигательной деятельности.</w:t>
      </w:r>
    </w:p>
    <w:p w:rsidR="00A2488B" w:rsidRPr="005B48CD" w:rsidRDefault="00A2488B" w:rsidP="002B6724">
      <w:pPr>
        <w:pStyle w:val="20"/>
        <w:shd w:val="clear" w:color="auto" w:fill="auto"/>
        <w:tabs>
          <w:tab w:val="left" w:pos="993"/>
        </w:tabs>
        <w:spacing w:before="0" w:after="0" w:line="240" w:lineRule="auto"/>
        <w:ind w:firstLine="709"/>
        <w:jc w:val="both"/>
        <w:rPr>
          <w:sz w:val="24"/>
          <w:szCs w:val="24"/>
          <w:lang w:val="ru-RU"/>
        </w:rPr>
      </w:pPr>
    </w:p>
    <w:p w:rsidR="00632D4D" w:rsidRPr="005B48CD" w:rsidRDefault="00632D4D" w:rsidP="002B6724">
      <w:pPr>
        <w:pStyle w:val="20"/>
        <w:shd w:val="clear" w:color="auto" w:fill="auto"/>
        <w:tabs>
          <w:tab w:val="left" w:pos="1580"/>
        </w:tabs>
        <w:spacing w:before="0" w:after="0" w:line="240" w:lineRule="auto"/>
        <w:ind w:firstLine="709"/>
        <w:jc w:val="both"/>
        <w:rPr>
          <w:sz w:val="24"/>
          <w:szCs w:val="24"/>
          <w:lang w:val="ru-RU"/>
        </w:rPr>
      </w:pPr>
      <w:r w:rsidRPr="005B48CD">
        <w:rPr>
          <w:b/>
          <w:sz w:val="24"/>
          <w:szCs w:val="24"/>
          <w:lang w:val="ru-RU"/>
        </w:rPr>
        <w:t>Содержание</w:t>
      </w:r>
      <w:r w:rsidRPr="005B48CD">
        <w:rPr>
          <w:sz w:val="24"/>
          <w:szCs w:val="24"/>
          <w:lang w:val="ru-RU"/>
        </w:rPr>
        <w:t xml:space="preserve"> образовательной деятельности.</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Педагог формирует двигательные умения и навыки, развивает психофизические качества при выполнении упражнений основной гимнастики, а также при проведении подвижных и спортивных игр. Помогает точно принимать исходное положение, поддерживает стремление соблюдать технику выполнения упражнений, правила в подвижной игре, показывает возможность использования разученного движения в самостоятельной двигательной деятельности, помогает укреплять дружеские взаимоотношения со сверстниками, слышать и выполнять указания, ориентироваться на словесную инструкцию; поощряет проявление целеустремленности и упорства в достижении цели, стремление к творчеству.</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Педагог способствует овладению элементарными нормами и правилами здорового образа жизни, формирует представление о правилах поведения в двигательной деятельности, закрепляет полезные привычки, способствующие укреплению и сохранению здоровья.</w:t>
      </w:r>
    </w:p>
    <w:p w:rsidR="00632D4D" w:rsidRPr="005B48CD" w:rsidRDefault="00632D4D" w:rsidP="002B6724">
      <w:pPr>
        <w:pStyle w:val="20"/>
        <w:shd w:val="clear" w:color="auto" w:fill="auto"/>
        <w:tabs>
          <w:tab w:val="left" w:pos="1042"/>
        </w:tabs>
        <w:spacing w:before="0" w:after="0" w:line="240" w:lineRule="auto"/>
        <w:ind w:firstLine="709"/>
        <w:jc w:val="both"/>
        <w:rPr>
          <w:sz w:val="24"/>
          <w:szCs w:val="24"/>
          <w:lang w:val="ru-RU"/>
        </w:rPr>
      </w:pPr>
      <w:r w:rsidRPr="005B48CD">
        <w:rPr>
          <w:b/>
          <w:i/>
          <w:sz w:val="24"/>
          <w:szCs w:val="24"/>
          <w:lang w:val="ru-RU"/>
        </w:rPr>
        <w:t>Основная гимнастика</w:t>
      </w:r>
      <w:r w:rsidRPr="005B48CD">
        <w:rPr>
          <w:sz w:val="24"/>
          <w:szCs w:val="24"/>
          <w:lang w:val="ru-RU"/>
        </w:rPr>
        <w:t xml:space="preserve"> (основные движения, </w:t>
      </w:r>
      <w:proofErr w:type="spellStart"/>
      <w:r w:rsidRPr="005B48CD">
        <w:rPr>
          <w:sz w:val="24"/>
          <w:szCs w:val="24"/>
          <w:lang w:val="ru-RU"/>
        </w:rPr>
        <w:t>общеразвивающие</w:t>
      </w:r>
      <w:proofErr w:type="spellEnd"/>
      <w:r w:rsidRPr="005B48CD">
        <w:rPr>
          <w:sz w:val="24"/>
          <w:szCs w:val="24"/>
          <w:lang w:val="ru-RU"/>
        </w:rPr>
        <w:t xml:space="preserve"> упражнения, </w:t>
      </w:r>
      <w:r w:rsidRPr="005B48CD">
        <w:rPr>
          <w:sz w:val="24"/>
          <w:szCs w:val="24"/>
          <w:lang w:val="ru-RU"/>
        </w:rPr>
        <w:lastRenderedPageBreak/>
        <w:t>ритмическая гимнастика и строевые упражнения).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Основные движения: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бросание, катание, ловля, метание: прокатывание мяча между линиями, шнурами, палками (длина 2-3 м), положенными (на расстоянии 15-20 см одна от другой) и огибая кубики или кегли, расставленные по одной линии на расстоянии 70-80 см; прокатывание обруча педагогу, удержание обруча, катящегося от педагога; прокатывание обруча друг другу в парах; подбрасывание мяча вверх и ловля его после удара об пол;</w:t>
      </w:r>
      <w:proofErr w:type="gramEnd"/>
      <w:r w:rsidRPr="005B48CD">
        <w:rPr>
          <w:sz w:val="24"/>
          <w:szCs w:val="24"/>
          <w:lang w:val="ru-RU"/>
        </w:rPr>
        <w:t xml:space="preserve"> бросание и ловля мяча в паре; перебрасывание мяча друг другу в кругу; бросание мяча двумя руками из-за </w:t>
      </w:r>
      <w:proofErr w:type="gramStart"/>
      <w:r w:rsidRPr="005B48CD">
        <w:rPr>
          <w:sz w:val="24"/>
          <w:szCs w:val="24"/>
          <w:lang w:val="ru-RU"/>
        </w:rPr>
        <w:t>головы</w:t>
      </w:r>
      <w:proofErr w:type="gramEnd"/>
      <w:r w:rsidRPr="005B48CD">
        <w:rPr>
          <w:sz w:val="24"/>
          <w:szCs w:val="24"/>
          <w:lang w:val="ru-RU"/>
        </w:rPr>
        <w:t xml:space="preserve"> стоя; скатывание мяча по наклонной доске, попадая в предмет; отбивание мяча правой и левой рукой о землю не менее 5 раз подряд; подбрасывание и ловля мяча не менее 3-4 раз подряд; бросание мяча двумя руками из-за головы сидя; бросание вдаль; попадание в горизонтальную и вертикальную цели с расстояния 2-2,5 м;</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 xml:space="preserve">ползание, лазанье: ползание на четвереньках «змейкой» между расставленными кеглями, по наклонной доске, по гимнастической скамейке на животе, подтягиваясь руками; </w:t>
      </w:r>
      <w:proofErr w:type="spellStart"/>
      <w:r w:rsidRPr="005B48CD">
        <w:rPr>
          <w:sz w:val="24"/>
          <w:szCs w:val="24"/>
          <w:lang w:val="ru-RU"/>
        </w:rPr>
        <w:t>проползание</w:t>
      </w:r>
      <w:proofErr w:type="spellEnd"/>
      <w:r w:rsidRPr="005B48CD">
        <w:rPr>
          <w:sz w:val="24"/>
          <w:szCs w:val="24"/>
          <w:lang w:val="ru-RU"/>
        </w:rPr>
        <w:t xml:space="preserve"> в обручи, под дуги; влезание на гимнастическую стенку и спуск с нее, не пропуская реек; переход по гимнастической стенке с пролета на пролет вправо и влево на уровне 1-2 рейки, ползание на четвереньках с опорой на стопы и ладони;</w:t>
      </w:r>
      <w:proofErr w:type="gramEnd"/>
      <w:r w:rsidRPr="005B48CD">
        <w:rPr>
          <w:sz w:val="24"/>
          <w:szCs w:val="24"/>
          <w:lang w:val="ru-RU"/>
        </w:rPr>
        <w:t xml:space="preserve"> </w:t>
      </w:r>
      <w:proofErr w:type="spellStart"/>
      <w:r w:rsidRPr="005B48CD">
        <w:rPr>
          <w:sz w:val="24"/>
          <w:szCs w:val="24"/>
          <w:lang w:val="ru-RU"/>
        </w:rPr>
        <w:t>подлезание</w:t>
      </w:r>
      <w:proofErr w:type="spellEnd"/>
      <w:r w:rsidRPr="005B48CD">
        <w:rPr>
          <w:sz w:val="24"/>
          <w:szCs w:val="24"/>
          <w:lang w:val="ru-RU"/>
        </w:rPr>
        <w:t xml:space="preserve"> под веревку или дугу, не касаясь руками пола прямо и боком;</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ходьба: ходьба обычная, в колонне по одному, придерживаясь указанного направления, с изменением темпа; на носках, на пятках, на внешней стороне стопы, приставным шагом вперед и по шнуру; перешагивая предметы; чередуя мелкий и широкий шаг, «змейкой», с остановкой по сигналу, в противоположную сторону; со сменой ведущего; в чередовании с бегом, прыжками;</w:t>
      </w:r>
      <w:proofErr w:type="gramEnd"/>
      <w:r w:rsidRPr="005B48CD">
        <w:rPr>
          <w:sz w:val="24"/>
          <w:szCs w:val="24"/>
          <w:lang w:val="ru-RU"/>
        </w:rPr>
        <w:t xml:space="preserve"> приставным шагом вперед, в сторону, назад на месте; с разным положением рук (на поясе, в стороны (плечи развести), за спиной);</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 xml:space="preserve">бег: бег в колонне по одному, на носках, высоко поднимая колени; обегая предметы; на месте; бег врассыпную по сигналу с последующим нахождением своего места в колонне; в парах; по кругу, держась за руки; со сменой направляющего, меняя направление движения и темп; непрерывный бег 1-1,5 мин; </w:t>
      </w:r>
      <w:proofErr w:type="spellStart"/>
      <w:r w:rsidRPr="005B48CD">
        <w:rPr>
          <w:sz w:val="24"/>
          <w:szCs w:val="24"/>
          <w:lang w:val="ru-RU"/>
        </w:rPr>
        <w:t>пробегание</w:t>
      </w:r>
      <w:proofErr w:type="spellEnd"/>
      <w:r w:rsidRPr="005B48CD">
        <w:rPr>
          <w:sz w:val="24"/>
          <w:szCs w:val="24"/>
          <w:lang w:val="ru-RU"/>
        </w:rPr>
        <w:t xml:space="preserve"> 30-40 м в чередовании с ходьбой 2-3 раза;</w:t>
      </w:r>
      <w:proofErr w:type="gramEnd"/>
      <w:r w:rsidRPr="005B48CD">
        <w:rPr>
          <w:sz w:val="24"/>
          <w:szCs w:val="24"/>
          <w:lang w:val="ru-RU"/>
        </w:rPr>
        <w:t xml:space="preserve"> медленный бег 150-200 м; бег на скорость 20 м; челночный бег 2</w:t>
      </w:r>
      <w:r w:rsidRPr="005B48CD">
        <w:rPr>
          <w:sz w:val="24"/>
          <w:szCs w:val="24"/>
        </w:rPr>
        <w:t>x</w:t>
      </w:r>
      <w:r w:rsidRPr="005B48CD">
        <w:rPr>
          <w:sz w:val="24"/>
          <w:szCs w:val="24"/>
          <w:lang w:val="ru-RU"/>
        </w:rPr>
        <w:t xml:space="preserve">5 м; </w:t>
      </w:r>
      <w:proofErr w:type="spellStart"/>
      <w:r w:rsidRPr="005B48CD">
        <w:rPr>
          <w:sz w:val="24"/>
          <w:szCs w:val="24"/>
          <w:lang w:val="ru-RU"/>
        </w:rPr>
        <w:t>перебегание</w:t>
      </w:r>
      <w:proofErr w:type="spellEnd"/>
      <w:r w:rsidRPr="005B48CD">
        <w:rPr>
          <w:sz w:val="24"/>
          <w:szCs w:val="24"/>
          <w:lang w:val="ru-RU"/>
        </w:rPr>
        <w:t xml:space="preserve"> подгруппами по 5-6 человек с одной стороны площадки на другую; бег врассыпную с ловлей и </w:t>
      </w:r>
      <w:proofErr w:type="spellStart"/>
      <w:r w:rsidRPr="005B48CD">
        <w:rPr>
          <w:sz w:val="24"/>
          <w:szCs w:val="24"/>
          <w:lang w:val="ru-RU"/>
        </w:rPr>
        <w:t>увертыванием</w:t>
      </w:r>
      <w:proofErr w:type="spellEnd"/>
      <w:r w:rsidRPr="005B48CD">
        <w:rPr>
          <w:sz w:val="24"/>
          <w:szCs w:val="24"/>
          <w:lang w:val="ru-RU"/>
        </w:rPr>
        <w:t>;</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 xml:space="preserve">прыжки: прыжки на двух ногах на месте, с поворотом вправо и влево, вокруг себя, ноги </w:t>
      </w:r>
      <w:proofErr w:type="spellStart"/>
      <w:r w:rsidRPr="005B48CD">
        <w:rPr>
          <w:sz w:val="24"/>
          <w:szCs w:val="24"/>
          <w:lang w:val="ru-RU"/>
        </w:rPr>
        <w:t>вместе-ноги</w:t>
      </w:r>
      <w:proofErr w:type="spellEnd"/>
      <w:r w:rsidRPr="005B48CD">
        <w:rPr>
          <w:sz w:val="24"/>
          <w:szCs w:val="24"/>
          <w:lang w:val="ru-RU"/>
        </w:rPr>
        <w:t xml:space="preserve"> врозь, стараясь достать предмет, подвешенный над головой; подпрыгивание на двух ногах с продвижением вперед на 2-3 м; перепрыгивание через шнур, плоский кубик (высота 5 см), через 4-6 линий (расстояние между линиями 40-50 см); выполнение 20 подпрыгиваний с небольшими перерывами;</w:t>
      </w:r>
      <w:proofErr w:type="gramEnd"/>
      <w:r w:rsidRPr="005B48CD">
        <w:rPr>
          <w:sz w:val="24"/>
          <w:szCs w:val="24"/>
          <w:lang w:val="ru-RU"/>
        </w:rPr>
        <w:t xml:space="preserve"> прыжки в длину с места; спрыгивание со скамейки; прямой галоп; попытки выполнения прыжков с короткой скакалкой;</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упражнения в равновесии: ходьба по доске, по скамье (с перешагиванием через предметы, с мешочком на голове, с предметом в руках, ставя ногу с носка руки в стороны); ходьба по доске до конца и обратно с поворотом; ходьба по наклонной доске вверх и вниз; стойка на одной ноге, вторая поднята коленом вперед, в сторону, руки в стороны или на поясе;</w:t>
      </w:r>
      <w:proofErr w:type="gramEnd"/>
      <w:r w:rsidRPr="005B48CD">
        <w:rPr>
          <w:sz w:val="24"/>
          <w:szCs w:val="24"/>
          <w:lang w:val="ru-RU"/>
        </w:rPr>
        <w:t xml:space="preserve"> </w:t>
      </w:r>
      <w:proofErr w:type="spellStart"/>
      <w:r w:rsidRPr="005B48CD">
        <w:rPr>
          <w:sz w:val="24"/>
          <w:szCs w:val="24"/>
          <w:lang w:val="ru-RU"/>
        </w:rPr>
        <w:t>пробегание</w:t>
      </w:r>
      <w:proofErr w:type="spellEnd"/>
      <w:r w:rsidRPr="005B48CD">
        <w:rPr>
          <w:sz w:val="24"/>
          <w:szCs w:val="24"/>
          <w:lang w:val="ru-RU"/>
        </w:rPr>
        <w:t xml:space="preserve"> по наклонной доске вверх и вниз; ходьба по доске и расхождение вдвоем на ней; кружение в одну, затем в другую сторону с платочками, руки на пояс, руки в стороны.</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Педагог обучает разнообразным упражнениям, которые дети могут переносить в самостоятельную двигательную деятельность.</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spellStart"/>
      <w:r w:rsidRPr="005B48CD">
        <w:rPr>
          <w:sz w:val="24"/>
          <w:szCs w:val="24"/>
          <w:lang w:val="ru-RU"/>
        </w:rPr>
        <w:t>Общеразвивающие</w:t>
      </w:r>
      <w:proofErr w:type="spellEnd"/>
      <w:r w:rsidRPr="005B48CD">
        <w:rPr>
          <w:sz w:val="24"/>
          <w:szCs w:val="24"/>
          <w:lang w:val="ru-RU"/>
        </w:rPr>
        <w:t xml:space="preserve"> упражнения: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упражнения для кистей рук, развития и укрепления мышц рук и плечевого пояса: основные положения и движения рук (в стороны, вперед, вверх, назад, за спину, на пояс, перед грудью); перекладывание предмета из одной руки в другую; сгибание и разгибание рук, махи руками; сжимание и разжимание кистей рук, вращение кистями; выполнение упражнений пальчиковой гимнастики;</w:t>
      </w:r>
      <w:proofErr w:type="gramEnd"/>
      <w:r w:rsidRPr="005B48CD">
        <w:rPr>
          <w:sz w:val="24"/>
          <w:szCs w:val="24"/>
          <w:lang w:val="ru-RU"/>
        </w:rPr>
        <w:t xml:space="preserve"> повороты головы вправо и влево, наклоны головы;</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lastRenderedPageBreak/>
        <w:t xml:space="preserve">упражнения для развития и укрепления мышц спины и гибкости позвоночника: наклоны вперед, вправо, влево, повороты корпуса вправо и влево из исходных положений стоя и сидя; поочередное поднимание ног из </w:t>
      </w:r>
      <w:proofErr w:type="gramStart"/>
      <w:r w:rsidRPr="005B48CD">
        <w:rPr>
          <w:sz w:val="24"/>
          <w:szCs w:val="24"/>
          <w:lang w:val="ru-RU"/>
        </w:rPr>
        <w:t>положения</w:t>
      </w:r>
      <w:proofErr w:type="gramEnd"/>
      <w:r w:rsidRPr="005B48CD">
        <w:rPr>
          <w:sz w:val="24"/>
          <w:szCs w:val="24"/>
          <w:lang w:val="ru-RU"/>
        </w:rPr>
        <w:t xml:space="preserve"> лежа на спине, на животе, стоя на четвереньках;</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упражнения для развития и укрепления мышц ног и брюшного пресса: сгибание и разгибание ног; отведение ноги вперед, в сторону, назад; выставление ноги на пятку (носок); приседания на всей стопе и на носках с разведением коленей в стороны; поднимание на носки и опускание на всю ступню; захватывание стопами и перекладывание предметов с места на место.</w:t>
      </w:r>
      <w:proofErr w:type="gramEnd"/>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Повышаются требования к детям при выполнении </w:t>
      </w:r>
      <w:proofErr w:type="spellStart"/>
      <w:r w:rsidRPr="005B48CD">
        <w:rPr>
          <w:sz w:val="24"/>
          <w:szCs w:val="24"/>
          <w:lang w:val="ru-RU"/>
        </w:rPr>
        <w:t>общеразвивающих</w:t>
      </w:r>
      <w:proofErr w:type="spellEnd"/>
      <w:r w:rsidRPr="005B48CD">
        <w:rPr>
          <w:sz w:val="24"/>
          <w:szCs w:val="24"/>
          <w:lang w:val="ru-RU"/>
        </w:rPr>
        <w:t xml:space="preserve"> упражнений. Педагог предлагает выполнять </w:t>
      </w:r>
      <w:proofErr w:type="spellStart"/>
      <w:r w:rsidRPr="005B48CD">
        <w:rPr>
          <w:sz w:val="24"/>
          <w:szCs w:val="24"/>
          <w:lang w:val="ru-RU"/>
        </w:rPr>
        <w:t>общеразвивающие</w:t>
      </w:r>
      <w:proofErr w:type="spellEnd"/>
      <w:r w:rsidRPr="005B48CD">
        <w:rPr>
          <w:sz w:val="24"/>
          <w:szCs w:val="24"/>
          <w:lang w:val="ru-RU"/>
        </w:rPr>
        <w:t xml:space="preserve"> упражнения из разных исходных положений, в разном темпе (медленном, среднем, быстром) с предметами и без них. К предметам и пособиям, названным ранее, добавляются малые мячи, косички, палки, обручи и </w:t>
      </w:r>
      <w:proofErr w:type="gramStart"/>
      <w:r w:rsidRPr="005B48CD">
        <w:rPr>
          <w:sz w:val="24"/>
          <w:szCs w:val="24"/>
          <w:lang w:val="ru-RU"/>
        </w:rPr>
        <w:t>другое</w:t>
      </w:r>
      <w:proofErr w:type="gramEnd"/>
      <w:r w:rsidRPr="005B48CD">
        <w:rPr>
          <w:sz w:val="24"/>
          <w:szCs w:val="24"/>
          <w:lang w:val="ru-RU"/>
        </w:rPr>
        <w:t>. Разученные упражнения включаются в комплексы утренней гимнастики, физкультминутки и другие формы физкультурно-оздоровительной работы.</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Ритмическая гимнастика:</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музыкально-</w:t>
      </w:r>
      <w:proofErr w:type="gramStart"/>
      <w:r w:rsidRPr="005B48CD">
        <w:rPr>
          <w:sz w:val="24"/>
          <w:szCs w:val="24"/>
          <w:lang w:val="ru-RU"/>
        </w:rPr>
        <w:t>ритмические упражнения</w:t>
      </w:r>
      <w:proofErr w:type="gramEnd"/>
      <w:r w:rsidRPr="005B48CD">
        <w:rPr>
          <w:sz w:val="24"/>
          <w:szCs w:val="24"/>
          <w:lang w:val="ru-RU"/>
        </w:rPr>
        <w:t xml:space="preserve">, разученные на музыкальном занятии, педагог включает в комплексы </w:t>
      </w:r>
      <w:proofErr w:type="spellStart"/>
      <w:r w:rsidRPr="005B48CD">
        <w:rPr>
          <w:sz w:val="24"/>
          <w:szCs w:val="24"/>
          <w:lang w:val="ru-RU"/>
        </w:rPr>
        <w:t>общеразвивающих</w:t>
      </w:r>
      <w:proofErr w:type="spellEnd"/>
      <w:r w:rsidRPr="005B48CD">
        <w:rPr>
          <w:sz w:val="24"/>
          <w:szCs w:val="24"/>
          <w:lang w:val="ru-RU"/>
        </w:rPr>
        <w:t xml:space="preserve"> упражнений (простейшие связки упражнений ритмической гимнастики), в физкультминутки и подвижные игры. Рекомендуемые упражнения: ритмичная ходьба под музыку в разном темпе; на носках, топающим шагом, приставным шагом прямо и боком, прямым галопом, по кругу, держась за руки, с высоким подниманием колена на месте и в движении прямо и вокруг себя, подскоки по одному и в парах под музыку; выставление ноги на пятку, на носок, притопывание под ритм, повороты, поочередное «выбрасывание» ног, </w:t>
      </w:r>
      <w:proofErr w:type="gramStart"/>
      <w:r w:rsidRPr="005B48CD">
        <w:rPr>
          <w:sz w:val="24"/>
          <w:szCs w:val="24"/>
          <w:lang w:val="ru-RU"/>
        </w:rPr>
        <w:t>движение</w:t>
      </w:r>
      <w:proofErr w:type="gramEnd"/>
      <w:r w:rsidRPr="005B48CD">
        <w:rPr>
          <w:sz w:val="24"/>
          <w:szCs w:val="24"/>
          <w:lang w:val="ru-RU"/>
        </w:rPr>
        <w:t xml:space="preserve"> по кругу выполняя шаг с носка, ритмичные хлопки в ладоши под ритмичную музыку, комбинации из двух освоенных движений в сочетании с хлопками.</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Строевые упражнения: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педагог предлагает детям следующие строевые упражнения: построение в колонну по одному, по два, по росту, врассыпную; размыкание и смыкание на вытянутые руки, равнение по ориентирам и без; перестроение из колонны по одному в колонну по два в движении, со сменой ведущего; из одной колонны или шеренги в звенья на месте и в движении;</w:t>
      </w:r>
      <w:proofErr w:type="gramEnd"/>
      <w:r w:rsidRPr="005B48CD">
        <w:rPr>
          <w:sz w:val="24"/>
          <w:szCs w:val="24"/>
          <w:lang w:val="ru-RU"/>
        </w:rPr>
        <w:t xml:space="preserve"> повороты направо, налево, кругом на месте переступанием и в движении.</w:t>
      </w:r>
    </w:p>
    <w:p w:rsidR="00632D4D" w:rsidRPr="005B48CD" w:rsidRDefault="00632D4D" w:rsidP="002B6724">
      <w:pPr>
        <w:pStyle w:val="20"/>
        <w:shd w:val="clear" w:color="auto" w:fill="auto"/>
        <w:tabs>
          <w:tab w:val="left" w:pos="1033"/>
        </w:tabs>
        <w:spacing w:before="0" w:after="0" w:line="240" w:lineRule="auto"/>
        <w:ind w:firstLine="709"/>
        <w:jc w:val="both"/>
        <w:rPr>
          <w:sz w:val="24"/>
          <w:szCs w:val="24"/>
          <w:lang w:val="ru-RU"/>
        </w:rPr>
      </w:pPr>
      <w:r w:rsidRPr="005B48CD">
        <w:rPr>
          <w:b/>
          <w:i/>
          <w:sz w:val="24"/>
          <w:szCs w:val="24"/>
          <w:lang w:val="ru-RU"/>
        </w:rPr>
        <w:t>Подвижные игры</w:t>
      </w:r>
      <w:r w:rsidRPr="005B48CD">
        <w:rPr>
          <w:sz w:val="24"/>
          <w:szCs w:val="24"/>
          <w:lang w:val="ru-RU"/>
        </w:rPr>
        <w:t xml:space="preserve">: педагог продолжает закреплять основные движения и развивать психофизические качества в подвижных играх, поощряет желание </w:t>
      </w:r>
      <w:proofErr w:type="gramStart"/>
      <w:r w:rsidRPr="005B48CD">
        <w:rPr>
          <w:sz w:val="24"/>
          <w:szCs w:val="24"/>
          <w:lang w:val="ru-RU"/>
        </w:rPr>
        <w:t>выполнять роль</w:t>
      </w:r>
      <w:proofErr w:type="gramEnd"/>
      <w:r w:rsidRPr="005B48CD">
        <w:rPr>
          <w:sz w:val="24"/>
          <w:szCs w:val="24"/>
          <w:lang w:val="ru-RU"/>
        </w:rPr>
        <w:t xml:space="preserve"> водящего, развивает пространственную ориентировку, самостоятельность и инициативность в организации знакомых игр с небольшой группой сверстников; приучает к выполнению правил, поощряет проявление целеустремленности, настойчивости, творческих способностей детей (придумывание и комбинирование движений в игре).</w:t>
      </w:r>
    </w:p>
    <w:p w:rsidR="00632D4D" w:rsidRPr="005B48CD" w:rsidRDefault="00632D4D" w:rsidP="002B6724">
      <w:pPr>
        <w:pStyle w:val="20"/>
        <w:shd w:val="clear" w:color="auto" w:fill="auto"/>
        <w:tabs>
          <w:tab w:val="left" w:pos="1033"/>
        </w:tabs>
        <w:spacing w:before="0" w:after="0" w:line="240" w:lineRule="auto"/>
        <w:ind w:firstLine="709"/>
        <w:jc w:val="both"/>
        <w:rPr>
          <w:sz w:val="24"/>
          <w:szCs w:val="24"/>
          <w:lang w:val="ru-RU"/>
        </w:rPr>
      </w:pPr>
      <w:r w:rsidRPr="005B48CD">
        <w:rPr>
          <w:b/>
          <w:i/>
          <w:sz w:val="24"/>
          <w:szCs w:val="24"/>
          <w:lang w:val="ru-RU"/>
        </w:rPr>
        <w:t>Спортивные упражнения</w:t>
      </w:r>
      <w:r w:rsidRPr="005B48CD">
        <w:rPr>
          <w:sz w:val="24"/>
          <w:szCs w:val="24"/>
          <w:lang w:val="ru-RU"/>
        </w:rPr>
        <w:t>: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Катание на санках: подъем с санками на гору, скатывание с горки, торможение при спуске, катание на санках друг друга.</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Катание на трехколесном и двухколесном велосипеде, самокате: по прямой, по кругу с поворотами, с разной скоростью.</w:t>
      </w:r>
      <w:proofErr w:type="gramEnd"/>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Ходьба на лыжах: скользящим шагом, повороты на месте, подъем на гору «ступающим шагом» и «</w:t>
      </w:r>
      <w:proofErr w:type="spellStart"/>
      <w:r w:rsidRPr="005B48CD">
        <w:rPr>
          <w:sz w:val="24"/>
          <w:szCs w:val="24"/>
          <w:lang w:val="ru-RU"/>
        </w:rPr>
        <w:t>полуёлочкой</w:t>
      </w:r>
      <w:proofErr w:type="spellEnd"/>
      <w:r w:rsidRPr="005B48CD">
        <w:rPr>
          <w:sz w:val="24"/>
          <w:szCs w:val="24"/>
          <w:lang w:val="ru-RU"/>
        </w:rPr>
        <w:t>».</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Плавание: погружение в воду с головой, попеременные движения ног в воде, держась за бортик, доску, палку, игры с предметами в воде, доставание их со дна, ходьба за предметом в воде.</w:t>
      </w:r>
    </w:p>
    <w:p w:rsidR="00632D4D" w:rsidRPr="005B48CD" w:rsidRDefault="00632D4D" w:rsidP="002B6724">
      <w:pPr>
        <w:pStyle w:val="20"/>
        <w:shd w:val="clear" w:color="auto" w:fill="auto"/>
        <w:tabs>
          <w:tab w:val="left" w:pos="1042"/>
        </w:tabs>
        <w:spacing w:before="0" w:after="0" w:line="240" w:lineRule="auto"/>
        <w:ind w:firstLine="709"/>
        <w:jc w:val="both"/>
        <w:rPr>
          <w:sz w:val="24"/>
          <w:szCs w:val="24"/>
          <w:lang w:val="ru-RU"/>
        </w:rPr>
      </w:pPr>
      <w:proofErr w:type="gramStart"/>
      <w:r w:rsidRPr="005B48CD">
        <w:rPr>
          <w:b/>
          <w:i/>
          <w:sz w:val="24"/>
          <w:szCs w:val="24"/>
          <w:lang w:val="ru-RU"/>
        </w:rPr>
        <w:t>Формирование основ здорового образа жизни</w:t>
      </w:r>
      <w:r w:rsidRPr="005B48CD">
        <w:rPr>
          <w:sz w:val="24"/>
          <w:szCs w:val="24"/>
          <w:lang w:val="ru-RU"/>
        </w:rPr>
        <w:t xml:space="preserve">: педагог уточняет представления </w:t>
      </w:r>
      <w:r w:rsidRPr="005B48CD">
        <w:rPr>
          <w:sz w:val="24"/>
          <w:szCs w:val="24"/>
          <w:lang w:val="ru-RU"/>
        </w:rPr>
        <w:lastRenderedPageBreak/>
        <w:t>детей о здоровье, факторах, положительно влияющих на него, правилах безопасного поведения в двигательной деятельности (соблюдать очередность при занятиях с оборудованием, не толкать товарища, бегать в колонне, не обгоняя друг друга и другое), способствует пониманию детьми необходимости занятий физической культурой, важности правильного питания, соблюдения гигиены, закаливания для сохранения и укрепления здоровья.</w:t>
      </w:r>
      <w:proofErr w:type="gramEnd"/>
      <w:r w:rsidRPr="005B48CD">
        <w:rPr>
          <w:sz w:val="24"/>
          <w:szCs w:val="24"/>
          <w:lang w:val="ru-RU"/>
        </w:rPr>
        <w:t xml:space="preserve"> Формирует первичные представления об отдельных видах спорта.</w:t>
      </w:r>
    </w:p>
    <w:p w:rsidR="00632D4D" w:rsidRPr="005B48CD" w:rsidRDefault="00632D4D" w:rsidP="002B6724">
      <w:pPr>
        <w:pStyle w:val="20"/>
        <w:shd w:val="clear" w:color="auto" w:fill="auto"/>
        <w:tabs>
          <w:tab w:val="left" w:pos="1008"/>
        </w:tabs>
        <w:spacing w:before="0" w:after="0" w:line="240" w:lineRule="auto"/>
        <w:ind w:firstLine="709"/>
        <w:jc w:val="both"/>
        <w:rPr>
          <w:sz w:val="24"/>
          <w:szCs w:val="24"/>
          <w:lang w:val="ru-RU"/>
        </w:rPr>
      </w:pPr>
      <w:r w:rsidRPr="005B48CD">
        <w:rPr>
          <w:b/>
          <w:i/>
          <w:sz w:val="24"/>
          <w:szCs w:val="24"/>
          <w:lang w:val="ru-RU"/>
        </w:rPr>
        <w:t>Активный отдых</w:t>
      </w:r>
      <w:r w:rsidRPr="005B48CD">
        <w:rPr>
          <w:sz w:val="24"/>
          <w:szCs w:val="24"/>
          <w:lang w:val="ru-RU"/>
        </w:rPr>
        <w:t>.</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Физкультурные праздники и досуги: педагог привлекает детей данной возрастной группы к участию в праздниках детей старшего дошкольного возраста в качестве зрителей. Праздники проводятся 2 раза в год, продолжительностью не более 1-1,5 часов.</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Досуг организуется 1-2 раза в месяц во второй половине дня преимущественно на свежем воздухе, продолжительностью 20-25 минут. Содержание составляют: подвижные игры, игры с элементами соревнования, аттракционы, </w:t>
      </w:r>
      <w:proofErr w:type="spellStart"/>
      <w:r w:rsidRPr="005B48CD">
        <w:rPr>
          <w:sz w:val="24"/>
          <w:szCs w:val="24"/>
          <w:lang w:val="ru-RU"/>
        </w:rPr>
        <w:t>музыкально</w:t>
      </w:r>
      <w:r w:rsidRPr="005B48CD">
        <w:rPr>
          <w:sz w:val="24"/>
          <w:szCs w:val="24"/>
          <w:lang w:val="ru-RU"/>
        </w:rPr>
        <w:softHyphen/>
        <w:t>ритмические</w:t>
      </w:r>
      <w:proofErr w:type="spellEnd"/>
      <w:r w:rsidRPr="005B48CD">
        <w:rPr>
          <w:sz w:val="24"/>
          <w:szCs w:val="24"/>
          <w:lang w:val="ru-RU"/>
        </w:rPr>
        <w:t xml:space="preserve"> и танцевальные упражнения.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включать подвижные игры народов России.</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Дни здоровья проводятся 1 раз в три месяца. В этот день проводятся физкультурно-оздоровительные мероприятия, прогулки, игры на свежем воздухе.</w:t>
      </w:r>
    </w:p>
    <w:p w:rsidR="00A2488B" w:rsidRPr="005B48CD" w:rsidRDefault="00A2488B" w:rsidP="002B6724">
      <w:pPr>
        <w:pStyle w:val="20"/>
        <w:shd w:val="clear" w:color="auto" w:fill="auto"/>
        <w:tabs>
          <w:tab w:val="left" w:pos="1344"/>
        </w:tabs>
        <w:spacing w:before="0" w:after="0" w:line="240" w:lineRule="auto"/>
        <w:ind w:firstLine="709"/>
        <w:jc w:val="both"/>
        <w:rPr>
          <w:b/>
          <w:sz w:val="24"/>
          <w:szCs w:val="24"/>
          <w:lang w:val="ru-RU"/>
        </w:rPr>
      </w:pPr>
    </w:p>
    <w:p w:rsidR="00632D4D" w:rsidRPr="005B48CD" w:rsidRDefault="00632D4D" w:rsidP="002B6724">
      <w:pPr>
        <w:pStyle w:val="20"/>
        <w:shd w:val="clear" w:color="auto" w:fill="auto"/>
        <w:tabs>
          <w:tab w:val="left" w:pos="1344"/>
        </w:tabs>
        <w:spacing w:before="0" w:after="0" w:line="240" w:lineRule="auto"/>
        <w:ind w:firstLine="709"/>
        <w:jc w:val="both"/>
        <w:rPr>
          <w:b/>
          <w:sz w:val="24"/>
          <w:szCs w:val="24"/>
          <w:lang w:val="ru-RU"/>
        </w:rPr>
      </w:pPr>
      <w:r w:rsidRPr="005B48CD">
        <w:rPr>
          <w:b/>
          <w:sz w:val="24"/>
          <w:szCs w:val="24"/>
          <w:lang w:val="ru-RU"/>
        </w:rPr>
        <w:t>От 5 лет до 6 лет.</w:t>
      </w:r>
    </w:p>
    <w:p w:rsidR="00632D4D" w:rsidRPr="005B48CD" w:rsidRDefault="00632D4D" w:rsidP="002B6724">
      <w:pPr>
        <w:pStyle w:val="20"/>
        <w:shd w:val="clear" w:color="auto" w:fill="auto"/>
        <w:tabs>
          <w:tab w:val="left" w:pos="1570"/>
        </w:tabs>
        <w:spacing w:before="0" w:after="0" w:line="240" w:lineRule="auto"/>
        <w:ind w:firstLine="709"/>
        <w:jc w:val="both"/>
        <w:rPr>
          <w:sz w:val="24"/>
          <w:szCs w:val="24"/>
          <w:lang w:val="ru-RU"/>
        </w:rPr>
      </w:pPr>
      <w:r w:rsidRPr="005B48CD">
        <w:rPr>
          <w:sz w:val="24"/>
          <w:szCs w:val="24"/>
          <w:lang w:val="ru-RU"/>
        </w:rPr>
        <w:t xml:space="preserve">Основные </w:t>
      </w:r>
      <w:r w:rsidRPr="005B48CD">
        <w:rPr>
          <w:b/>
          <w:sz w:val="24"/>
          <w:szCs w:val="24"/>
          <w:lang w:val="ru-RU"/>
        </w:rPr>
        <w:t>задачи</w:t>
      </w:r>
      <w:r w:rsidRPr="005B48CD">
        <w:rPr>
          <w:sz w:val="24"/>
          <w:szCs w:val="24"/>
          <w:lang w:val="ru-RU"/>
        </w:rPr>
        <w:t xml:space="preserve"> образовательной деятельности в области физического развития:</w:t>
      </w:r>
    </w:p>
    <w:p w:rsidR="00632D4D" w:rsidRPr="005B48CD" w:rsidRDefault="00632D4D" w:rsidP="002B6724">
      <w:pPr>
        <w:pStyle w:val="20"/>
        <w:numPr>
          <w:ilvl w:val="0"/>
          <w:numId w:val="78"/>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обогащать двигательный опыт, создавать условия для оптимальной двигательной деятельности, развивая умения осознанно, технично, точно, активно выполнять упражнения основной гимнастики, осваивать спортивные упражнения, элементы спортивных игр, элементарные туристские навыки;</w:t>
      </w:r>
    </w:p>
    <w:p w:rsidR="00632D4D" w:rsidRPr="005B48CD" w:rsidRDefault="00632D4D" w:rsidP="002B6724">
      <w:pPr>
        <w:pStyle w:val="20"/>
        <w:numPr>
          <w:ilvl w:val="0"/>
          <w:numId w:val="78"/>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развивать психофизические качества, координацию, мелкую моторику ориентировку в пространстве, равновесие, точность и меткость, воспитывать самоконтроль и самостоятельность, проявлять творчество при выполнении движений и в подвижных играх, соблюдать правила в подвижной игре, взаимодействовать в команде;</w:t>
      </w:r>
    </w:p>
    <w:p w:rsidR="00632D4D" w:rsidRPr="005B48CD" w:rsidRDefault="00632D4D" w:rsidP="002B6724">
      <w:pPr>
        <w:pStyle w:val="20"/>
        <w:numPr>
          <w:ilvl w:val="0"/>
          <w:numId w:val="78"/>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воспитывать патриотические чувства и нравственно-волевые качества в подвижных и спортивных играх, формах активного отдыха;</w:t>
      </w:r>
    </w:p>
    <w:p w:rsidR="00632D4D" w:rsidRPr="005B48CD" w:rsidRDefault="00632D4D" w:rsidP="002B6724">
      <w:pPr>
        <w:pStyle w:val="20"/>
        <w:numPr>
          <w:ilvl w:val="0"/>
          <w:numId w:val="78"/>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продолжать развивать интерес к физической культуре, формировать представления о разных видах спорта и достижениях российских спортсменов;</w:t>
      </w:r>
    </w:p>
    <w:p w:rsidR="00632D4D" w:rsidRPr="005B48CD" w:rsidRDefault="00632D4D" w:rsidP="002B6724">
      <w:pPr>
        <w:pStyle w:val="20"/>
        <w:numPr>
          <w:ilvl w:val="0"/>
          <w:numId w:val="78"/>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укреплять здоровье ребёнка, формировать правильную осанку, укреплять опорно-двигательный аппарат, повышать иммунитет средствами физического воспитания;</w:t>
      </w:r>
    </w:p>
    <w:p w:rsidR="00632D4D" w:rsidRPr="005B48CD" w:rsidRDefault="00632D4D" w:rsidP="002B6724">
      <w:pPr>
        <w:pStyle w:val="20"/>
        <w:numPr>
          <w:ilvl w:val="0"/>
          <w:numId w:val="78"/>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расширять представления о здоровье и его ценности, факторах на него влияющих, оздоровительном воздействии физических упражнений, туризме как форме активного отдыха;</w:t>
      </w:r>
    </w:p>
    <w:p w:rsidR="00632D4D" w:rsidRPr="005B48CD" w:rsidRDefault="00632D4D" w:rsidP="002B6724">
      <w:pPr>
        <w:pStyle w:val="20"/>
        <w:numPr>
          <w:ilvl w:val="0"/>
          <w:numId w:val="78"/>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воспитывать бережное и заботливое отношение к своему здоровью и здоровью окружающих, осознанно соблюдать правила здорового образа жизни и безопасности в двигательной деятельности и во время туристских прогулок и экскурсий.</w:t>
      </w:r>
    </w:p>
    <w:p w:rsidR="00A2488B" w:rsidRPr="005B48CD" w:rsidRDefault="00A2488B" w:rsidP="002B6724">
      <w:pPr>
        <w:pStyle w:val="20"/>
        <w:shd w:val="clear" w:color="auto" w:fill="auto"/>
        <w:tabs>
          <w:tab w:val="left" w:pos="993"/>
        </w:tabs>
        <w:spacing w:before="0" w:after="0" w:line="240" w:lineRule="auto"/>
        <w:ind w:firstLine="709"/>
        <w:jc w:val="both"/>
        <w:rPr>
          <w:sz w:val="24"/>
          <w:szCs w:val="24"/>
          <w:lang w:val="ru-RU"/>
        </w:rPr>
      </w:pPr>
    </w:p>
    <w:p w:rsidR="00632D4D" w:rsidRPr="005B48CD" w:rsidRDefault="00632D4D" w:rsidP="002B6724">
      <w:pPr>
        <w:pStyle w:val="20"/>
        <w:shd w:val="clear" w:color="auto" w:fill="auto"/>
        <w:tabs>
          <w:tab w:val="left" w:pos="1580"/>
        </w:tabs>
        <w:spacing w:before="0" w:after="0" w:line="240" w:lineRule="auto"/>
        <w:ind w:firstLine="709"/>
        <w:jc w:val="both"/>
        <w:rPr>
          <w:sz w:val="24"/>
          <w:szCs w:val="24"/>
          <w:lang w:val="ru-RU"/>
        </w:rPr>
      </w:pPr>
      <w:r w:rsidRPr="005B48CD">
        <w:rPr>
          <w:b/>
          <w:sz w:val="24"/>
          <w:szCs w:val="24"/>
          <w:lang w:val="ru-RU"/>
        </w:rPr>
        <w:t>Содержание</w:t>
      </w:r>
      <w:r w:rsidRPr="005B48CD">
        <w:rPr>
          <w:sz w:val="24"/>
          <w:szCs w:val="24"/>
          <w:lang w:val="ru-RU"/>
        </w:rPr>
        <w:t xml:space="preserve"> образовательной деятельности.</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Педагог совершенствует двигательные умения и навыки, развивает психофизические качества, обогащает двигательный опыт детей разнообразными физическими упражнениями, поддерживает детскую инициативу. Закрепляет умение осуществлять самоконтроль и оценку качества выполнения упражнений другими детьми; создает условия для освоения элементов спортивных игр, использует игры-эстафеты; поощряет осознанное выполнение упражнений и соблюдение правил в подвижных играх; поддерживает предложенные детьми варианты их усложнения; поощряет проявление нравственно-волевых качеств, дружеских взаимоотношения со сверстниками.</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уточняет, расширяет и закрепляет представления о здоровье и здоровом </w:t>
      </w:r>
      <w:r w:rsidRPr="005B48CD">
        <w:rPr>
          <w:sz w:val="24"/>
          <w:szCs w:val="24"/>
          <w:lang w:val="ru-RU"/>
        </w:rPr>
        <w:lastRenderedPageBreak/>
        <w:t>образ жизни, начинает формировать элементарные представления о разных формах активного отдыха, включая туризм, способствует формированию навыков безопасного поведения в двигательной деятельности. Организует для детей и родителей (законных представителей) туристские прогулки и экскурсии, физкультурные праздники и досуги с соответствующей тематикой.</w:t>
      </w:r>
    </w:p>
    <w:p w:rsidR="00632D4D" w:rsidRPr="005B48CD" w:rsidRDefault="00632D4D" w:rsidP="002B6724">
      <w:pPr>
        <w:pStyle w:val="20"/>
        <w:shd w:val="clear" w:color="auto" w:fill="auto"/>
        <w:tabs>
          <w:tab w:val="left" w:pos="1042"/>
        </w:tabs>
        <w:spacing w:before="0" w:after="0" w:line="240" w:lineRule="auto"/>
        <w:ind w:firstLine="709"/>
        <w:jc w:val="both"/>
        <w:rPr>
          <w:sz w:val="24"/>
          <w:szCs w:val="24"/>
          <w:lang w:val="ru-RU"/>
        </w:rPr>
      </w:pPr>
      <w:r w:rsidRPr="005B48CD">
        <w:rPr>
          <w:b/>
          <w:i/>
          <w:sz w:val="24"/>
          <w:szCs w:val="24"/>
          <w:lang w:val="ru-RU"/>
        </w:rPr>
        <w:t>Основная гимнастика</w:t>
      </w:r>
      <w:r w:rsidRPr="005B48CD">
        <w:rPr>
          <w:sz w:val="24"/>
          <w:szCs w:val="24"/>
          <w:lang w:val="ru-RU"/>
        </w:rPr>
        <w:t xml:space="preserve"> (основные движения, </w:t>
      </w:r>
      <w:proofErr w:type="spellStart"/>
      <w:r w:rsidRPr="005B48CD">
        <w:rPr>
          <w:sz w:val="24"/>
          <w:szCs w:val="24"/>
          <w:lang w:val="ru-RU"/>
        </w:rPr>
        <w:t>общеразвивающие</w:t>
      </w:r>
      <w:proofErr w:type="spellEnd"/>
      <w:r w:rsidRPr="005B48CD">
        <w:rPr>
          <w:sz w:val="24"/>
          <w:szCs w:val="24"/>
          <w:lang w:val="ru-RU"/>
        </w:rPr>
        <w:t xml:space="preserve"> упражнения, ритмическая гимнастика и строевые упражнения).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Основные движения: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бросание, катание, ловля, метание: прокатывание мяча по гимнастической скамейке, направляя его рукой (правой и левой); прокатывание обруча, бег за ним и ловля; прокатывание набивного мяча; передача мяча друг другу стоя и сидя, в разных построениях; перебрасывание мяча друг другу и ловля его разными способами стоя и сидя, в разных построениях; </w:t>
      </w:r>
      <w:proofErr w:type="gramStart"/>
      <w:r w:rsidRPr="005B48CD">
        <w:rPr>
          <w:sz w:val="24"/>
          <w:szCs w:val="24"/>
          <w:lang w:val="ru-RU"/>
        </w:rPr>
        <w:t>отбивание мяча об пол на месте 10 раз; ведение мяча 5-6 м; метание в цель одной и двумя руками снизу и из-за головы; метание вдаль предметов разной массы (мешочки, шишки, мячи и другие); перебрасывание мяча из одной руки в другую; подбрасывание и ловля мяча одной рукой 4-5 раз подряд; перебрасывание мяча через сетку, забрасывание его в баскетбольную корзину;</w:t>
      </w:r>
      <w:proofErr w:type="gramEnd"/>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 xml:space="preserve">ползание, лазанье: ползание на четвереньках, разными способами (с опорой на ладони и колени, на ступни и ладони, предплечья и колени), ползание на четвереньках по прямой, толкая головой мяч (3-4 м), «змейкой» между кеглями; </w:t>
      </w:r>
      <w:proofErr w:type="spellStart"/>
      <w:r w:rsidRPr="005B48CD">
        <w:rPr>
          <w:sz w:val="24"/>
          <w:szCs w:val="24"/>
          <w:lang w:val="ru-RU"/>
        </w:rPr>
        <w:t>переползание</w:t>
      </w:r>
      <w:proofErr w:type="spellEnd"/>
      <w:r w:rsidRPr="005B48CD">
        <w:rPr>
          <w:sz w:val="24"/>
          <w:szCs w:val="24"/>
          <w:lang w:val="ru-RU"/>
        </w:rPr>
        <w:t xml:space="preserve"> через несколько предметов подряд, под дугами, в туннеле; ползание на животе; ползание по скамейке с опорой на предплечья и колени;</w:t>
      </w:r>
      <w:proofErr w:type="gramEnd"/>
      <w:r w:rsidRPr="005B48CD">
        <w:rPr>
          <w:sz w:val="24"/>
          <w:szCs w:val="24"/>
          <w:lang w:val="ru-RU"/>
        </w:rPr>
        <w:t xml:space="preserve"> ползание на четвереньках по скамейке назад; </w:t>
      </w:r>
      <w:proofErr w:type="spellStart"/>
      <w:r w:rsidRPr="005B48CD">
        <w:rPr>
          <w:sz w:val="24"/>
          <w:szCs w:val="24"/>
          <w:lang w:val="ru-RU"/>
        </w:rPr>
        <w:t>проползание</w:t>
      </w:r>
      <w:proofErr w:type="spellEnd"/>
      <w:r w:rsidRPr="005B48CD">
        <w:rPr>
          <w:sz w:val="24"/>
          <w:szCs w:val="24"/>
          <w:lang w:val="ru-RU"/>
        </w:rPr>
        <w:t xml:space="preserve"> под скамейкой; лазанье по гимнастической стенке чередующимся шагом;</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 xml:space="preserve">ходьба: ходьба обычным шагом, на носках, на пятках, с высоким подниманием колен, приставным шагом в сторону (направо и налево), в </w:t>
      </w:r>
      <w:proofErr w:type="spellStart"/>
      <w:r w:rsidRPr="005B48CD">
        <w:rPr>
          <w:sz w:val="24"/>
          <w:szCs w:val="24"/>
          <w:lang w:val="ru-RU"/>
        </w:rPr>
        <w:t>полуприседе</w:t>
      </w:r>
      <w:proofErr w:type="spellEnd"/>
      <w:r w:rsidRPr="005B48CD">
        <w:rPr>
          <w:sz w:val="24"/>
          <w:szCs w:val="24"/>
          <w:lang w:val="ru-RU"/>
        </w:rPr>
        <w:t>, мелким и широким шагом, перекатом с пятки на носок, гимнастическим шагом, с закрытыми глазами 3-4 м; ходьба «змейкой» без ориентиров; в колонне по одному и по два вдоль границ зала, обозначая повороты;</w:t>
      </w:r>
      <w:proofErr w:type="gramEnd"/>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 xml:space="preserve">бег: бег в колонне по одному, «змейкой», с перестроением на ходу в пары, звенья, со сменой ведущих; бег с </w:t>
      </w:r>
      <w:proofErr w:type="spellStart"/>
      <w:r w:rsidRPr="005B48CD">
        <w:rPr>
          <w:sz w:val="24"/>
          <w:szCs w:val="24"/>
          <w:lang w:val="ru-RU"/>
        </w:rPr>
        <w:t>пролезанием</w:t>
      </w:r>
      <w:proofErr w:type="spellEnd"/>
      <w:r w:rsidRPr="005B48CD">
        <w:rPr>
          <w:sz w:val="24"/>
          <w:szCs w:val="24"/>
          <w:lang w:val="ru-RU"/>
        </w:rPr>
        <w:t xml:space="preserve"> в обруч; с ловлей и </w:t>
      </w:r>
      <w:proofErr w:type="spellStart"/>
      <w:r w:rsidRPr="005B48CD">
        <w:rPr>
          <w:sz w:val="24"/>
          <w:szCs w:val="24"/>
          <w:lang w:val="ru-RU"/>
        </w:rPr>
        <w:t>увертыванием</w:t>
      </w:r>
      <w:proofErr w:type="spellEnd"/>
      <w:r w:rsidRPr="005B48CD">
        <w:rPr>
          <w:sz w:val="24"/>
          <w:szCs w:val="24"/>
          <w:lang w:val="ru-RU"/>
        </w:rPr>
        <w:t>; высоко поднимая колени; между расставленными предметами; группами, догоняя убегающих, и убегая от ловящих; в заданном темпе, обегая предметы; мелким и широким шагом; непрерывный бег 1,5-2 мин;</w:t>
      </w:r>
      <w:proofErr w:type="gramEnd"/>
      <w:r w:rsidRPr="005B48CD">
        <w:rPr>
          <w:sz w:val="24"/>
          <w:szCs w:val="24"/>
          <w:lang w:val="ru-RU"/>
        </w:rPr>
        <w:t xml:space="preserve"> медленный бег 250-300 м; быстрый бег 10 м 2-3-4 раза; челночный бег 2</w:t>
      </w:r>
      <w:r w:rsidRPr="005B48CD">
        <w:rPr>
          <w:sz w:val="24"/>
          <w:szCs w:val="24"/>
        </w:rPr>
        <w:t>x</w:t>
      </w:r>
      <w:r w:rsidRPr="005B48CD">
        <w:rPr>
          <w:sz w:val="24"/>
          <w:szCs w:val="24"/>
          <w:lang w:val="ru-RU"/>
        </w:rPr>
        <w:t>10 м, 3</w:t>
      </w:r>
      <w:r w:rsidRPr="005B48CD">
        <w:rPr>
          <w:sz w:val="24"/>
          <w:szCs w:val="24"/>
        </w:rPr>
        <w:t>x</w:t>
      </w:r>
      <w:r w:rsidRPr="005B48CD">
        <w:rPr>
          <w:sz w:val="24"/>
          <w:szCs w:val="24"/>
          <w:lang w:val="ru-RU"/>
        </w:rPr>
        <w:t xml:space="preserve">10 м; </w:t>
      </w:r>
      <w:proofErr w:type="spellStart"/>
      <w:r w:rsidRPr="005B48CD">
        <w:rPr>
          <w:sz w:val="24"/>
          <w:szCs w:val="24"/>
          <w:lang w:val="ru-RU"/>
        </w:rPr>
        <w:t>пробегание</w:t>
      </w:r>
      <w:proofErr w:type="spellEnd"/>
      <w:r w:rsidRPr="005B48CD">
        <w:rPr>
          <w:sz w:val="24"/>
          <w:szCs w:val="24"/>
          <w:lang w:val="ru-RU"/>
        </w:rPr>
        <w:t xml:space="preserve"> на скорость 20 м; бег под вращающейся скакалкой;</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прыжки: подпрыгивание на месте одна нога </w:t>
      </w:r>
      <w:proofErr w:type="spellStart"/>
      <w:r w:rsidRPr="005B48CD">
        <w:rPr>
          <w:sz w:val="24"/>
          <w:szCs w:val="24"/>
          <w:lang w:val="ru-RU"/>
        </w:rPr>
        <w:t>вперед-другая</w:t>
      </w:r>
      <w:proofErr w:type="spellEnd"/>
      <w:r w:rsidRPr="005B48CD">
        <w:rPr>
          <w:sz w:val="24"/>
          <w:szCs w:val="24"/>
          <w:lang w:val="ru-RU"/>
        </w:rPr>
        <w:t xml:space="preserve"> назад, ноги </w:t>
      </w:r>
      <w:proofErr w:type="spellStart"/>
      <w:r w:rsidRPr="005B48CD">
        <w:rPr>
          <w:sz w:val="24"/>
          <w:szCs w:val="24"/>
          <w:lang w:val="ru-RU"/>
        </w:rPr>
        <w:t>скрестно-ноги</w:t>
      </w:r>
      <w:proofErr w:type="spellEnd"/>
      <w:r w:rsidRPr="005B48CD">
        <w:rPr>
          <w:sz w:val="24"/>
          <w:szCs w:val="24"/>
          <w:lang w:val="ru-RU"/>
        </w:rPr>
        <w:t xml:space="preserve"> врозь; на одной ноге; подпрыгивание с хлопками перед собой, над головой, за спиной; подпрыгивание с ноги на ногу, продвигаясь вперед через начерченные линии, из кружка в кружок; перепрыгивание с места предметы высотой 30 см; спрыгивание с высоты в обозначенное место; </w:t>
      </w:r>
      <w:proofErr w:type="gramStart"/>
      <w:r w:rsidRPr="005B48CD">
        <w:rPr>
          <w:sz w:val="24"/>
          <w:szCs w:val="24"/>
          <w:lang w:val="ru-RU"/>
        </w:rPr>
        <w:t>подпрыгивание на месте 30-40 раз подряд 2 раза; подпрыгивание на одной ноге 10-15 раз; прыжки на двух ногах с продвижением вперед на 3-4 м; на одной ноге (правой и левой) 2-2,5 м; перепрыгивание боком невысокие препятствия (шнур, канат, кубик); впрыгивание на возвышение 20 см двумя ногами; прыжки в длину с места;</w:t>
      </w:r>
      <w:proofErr w:type="gramEnd"/>
      <w:r w:rsidRPr="005B48CD">
        <w:rPr>
          <w:sz w:val="24"/>
          <w:szCs w:val="24"/>
          <w:lang w:val="ru-RU"/>
        </w:rPr>
        <w:t xml:space="preserve"> в высоту с разбега; в длину с разбега;</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прыжки со скакалкой: перешагивание и прыжки через неподвижную скакалку (высота 3-5 см); перепрыгивание через скакалку с одной ноги на другую с места, шагом и бегом; прыжки через скакалку на двух ногах, через вращающуюся скакалку;</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упражнения в равновесии: ходьба по шнуру прямо и зигзагообразно, приставляя пятку одной ноги к носку другой; стойка на гимнастической скамье на одной ноге; поднимание на носки и опускание на всю стопу, стоя на скамье; </w:t>
      </w:r>
      <w:proofErr w:type="spellStart"/>
      <w:r w:rsidRPr="005B48CD">
        <w:rPr>
          <w:sz w:val="24"/>
          <w:szCs w:val="24"/>
          <w:lang w:val="ru-RU"/>
        </w:rPr>
        <w:t>пробегание</w:t>
      </w:r>
      <w:proofErr w:type="spellEnd"/>
      <w:r w:rsidRPr="005B48CD">
        <w:rPr>
          <w:sz w:val="24"/>
          <w:szCs w:val="24"/>
          <w:lang w:val="ru-RU"/>
        </w:rPr>
        <w:t xml:space="preserve"> по скамье; ходьба навстречу и расхождение вдвоем на </w:t>
      </w:r>
      <w:proofErr w:type="gramStart"/>
      <w:r w:rsidRPr="005B48CD">
        <w:rPr>
          <w:sz w:val="24"/>
          <w:szCs w:val="24"/>
          <w:lang w:val="ru-RU"/>
        </w:rPr>
        <w:t>лежащей</w:t>
      </w:r>
      <w:proofErr w:type="gramEnd"/>
      <w:r w:rsidRPr="005B48CD">
        <w:rPr>
          <w:sz w:val="24"/>
          <w:szCs w:val="24"/>
          <w:lang w:val="ru-RU"/>
        </w:rPr>
        <w:t xml:space="preserve"> на полу доске; ходьба по узкой рейке гимнастической скамейки (с поддержкой); приседание после бега на носках, руки в стороны; кружение парами, держась за руки; «ласточка».</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продолжает обучать разнообразным физическим упражнениям, которые </w:t>
      </w:r>
      <w:r w:rsidRPr="005B48CD">
        <w:rPr>
          <w:sz w:val="24"/>
          <w:szCs w:val="24"/>
          <w:lang w:val="ru-RU"/>
        </w:rPr>
        <w:lastRenderedPageBreak/>
        <w:t>дети самостоятельно и творчески используют в игровой и повседневной деятельности.</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spellStart"/>
      <w:r w:rsidRPr="005B48CD">
        <w:rPr>
          <w:sz w:val="24"/>
          <w:szCs w:val="24"/>
          <w:lang w:val="ru-RU"/>
        </w:rPr>
        <w:t>Общеразвивающие</w:t>
      </w:r>
      <w:proofErr w:type="spellEnd"/>
      <w:r w:rsidRPr="005B48CD">
        <w:rPr>
          <w:sz w:val="24"/>
          <w:szCs w:val="24"/>
          <w:lang w:val="ru-RU"/>
        </w:rPr>
        <w:t xml:space="preserve"> упражнения: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упражнения для кистей рук, развития и укрепления мышц рук и плечевого пояса: поднимание рук вперед, в стороны, вверх, через стороны вверх (одновременно, поочередно, последовательно); махи руками вперед-назад с хлопком впереди и сзади себя; перекладывание предмета из одной руки в другую впереди и сзади себя; поднимание рук со сцепленными в замок пальцами (кисти повернуть тыльной стороной внутрь);</w:t>
      </w:r>
      <w:proofErr w:type="gramEnd"/>
      <w:r w:rsidRPr="005B48CD">
        <w:rPr>
          <w:sz w:val="24"/>
          <w:szCs w:val="24"/>
          <w:lang w:val="ru-RU"/>
        </w:rPr>
        <w:t xml:space="preserve"> сжимание и разжимание кистей;</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упражнения для развития и укрепления мышц спины и гибкости позвоночника: поднимание рук вверх и опускание вниз, стоя у стены, касаясь её затылком, лопатками и ягодицами или лежа на спине; наклоны вперед, касаясь ладонями пола, наклоны вправо и влево; поднимание ног, сгибание и </w:t>
      </w:r>
      <w:proofErr w:type="gramStart"/>
      <w:r w:rsidRPr="005B48CD">
        <w:rPr>
          <w:sz w:val="24"/>
          <w:szCs w:val="24"/>
          <w:lang w:val="ru-RU"/>
        </w:rPr>
        <w:t>разгибание</w:t>
      </w:r>
      <w:proofErr w:type="gramEnd"/>
      <w:r w:rsidRPr="005B48CD">
        <w:rPr>
          <w:sz w:val="24"/>
          <w:szCs w:val="24"/>
          <w:lang w:val="ru-RU"/>
        </w:rPr>
        <w:t xml:space="preserve"> и скрещивание их из исходного положения лежа на спине;</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упражнения для развития и укрепления мышц ног и брюшного пресса: приседание, обхватывая колени руками; махи ногами; поочередное поднимание и опускание ног из </w:t>
      </w:r>
      <w:proofErr w:type="gramStart"/>
      <w:r w:rsidRPr="005B48CD">
        <w:rPr>
          <w:sz w:val="24"/>
          <w:szCs w:val="24"/>
          <w:lang w:val="ru-RU"/>
        </w:rPr>
        <w:t>положения</w:t>
      </w:r>
      <w:proofErr w:type="gramEnd"/>
      <w:r w:rsidRPr="005B48CD">
        <w:rPr>
          <w:sz w:val="24"/>
          <w:szCs w:val="24"/>
          <w:lang w:val="ru-RU"/>
        </w:rPr>
        <w:t xml:space="preserve"> лежа на спине, руки в упоре; захватывание предметов ступнями и пальцами ног и перекладывание их с места на место.</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поддерживает стремление детей выполнять упражнения с разнообразными предметами (гимнастической палкой, обручем, мячом, скакалкой и другими). </w:t>
      </w:r>
      <w:proofErr w:type="gramStart"/>
      <w:r w:rsidRPr="005B48CD">
        <w:rPr>
          <w:sz w:val="24"/>
          <w:szCs w:val="24"/>
          <w:lang w:val="ru-RU"/>
        </w:rPr>
        <w:t>Подбирает упражнения из разнообразных исходных положений: сидя, лежа на спине, боку, животе, стоя на коленях, на четвереньках, с разным положением рук и ног (стоя ноги вместе, врозь; руки вниз, на поясе, перед грудью, за спиной).</w:t>
      </w:r>
      <w:proofErr w:type="gramEnd"/>
      <w:r w:rsidRPr="005B48CD">
        <w:rPr>
          <w:sz w:val="24"/>
          <w:szCs w:val="24"/>
          <w:lang w:val="ru-RU"/>
        </w:rPr>
        <w:t xml:space="preserve"> Педагог поддерживает инициативу, самостоятельность и поощряет комбинирование и придумывание детьми новых </w:t>
      </w:r>
      <w:proofErr w:type="spellStart"/>
      <w:r w:rsidRPr="005B48CD">
        <w:rPr>
          <w:sz w:val="24"/>
          <w:szCs w:val="24"/>
          <w:lang w:val="ru-RU"/>
        </w:rPr>
        <w:t>общеразвивающих</w:t>
      </w:r>
      <w:proofErr w:type="spellEnd"/>
      <w:r w:rsidRPr="005B48CD">
        <w:rPr>
          <w:sz w:val="24"/>
          <w:szCs w:val="24"/>
          <w:lang w:val="ru-RU"/>
        </w:rPr>
        <w:t xml:space="preserve"> упражнений.</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Разученные упражнения включаются в комплексы утренней гимнастики и другие формы физкультурно-оздоровительной работы.</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Ритмическая гимнастика:</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музыкально-</w:t>
      </w:r>
      <w:proofErr w:type="gramStart"/>
      <w:r w:rsidRPr="005B48CD">
        <w:rPr>
          <w:sz w:val="24"/>
          <w:szCs w:val="24"/>
          <w:lang w:val="ru-RU"/>
        </w:rPr>
        <w:t>ритмические упражнения</w:t>
      </w:r>
      <w:proofErr w:type="gramEnd"/>
      <w:r w:rsidRPr="005B48CD">
        <w:rPr>
          <w:sz w:val="24"/>
          <w:szCs w:val="24"/>
          <w:lang w:val="ru-RU"/>
        </w:rPr>
        <w:t xml:space="preserve"> и комплексы </w:t>
      </w:r>
      <w:proofErr w:type="spellStart"/>
      <w:r w:rsidRPr="005B48CD">
        <w:rPr>
          <w:sz w:val="24"/>
          <w:szCs w:val="24"/>
          <w:lang w:val="ru-RU"/>
        </w:rPr>
        <w:t>общеразвивающих</w:t>
      </w:r>
      <w:proofErr w:type="spellEnd"/>
      <w:r w:rsidRPr="005B48CD">
        <w:rPr>
          <w:sz w:val="24"/>
          <w:szCs w:val="24"/>
          <w:lang w:val="ru-RU"/>
        </w:rPr>
        <w:t xml:space="preserve"> упражнений (ритмической гимнастики) педагог включает в содержание физкультурных занятий, некоторые из упражнений в физкультминутки, утреннюю гимнастику, различные формы активного отдыха и подвижные игры. </w:t>
      </w:r>
      <w:proofErr w:type="gramStart"/>
      <w:r w:rsidRPr="005B48CD">
        <w:rPr>
          <w:sz w:val="24"/>
          <w:szCs w:val="24"/>
          <w:lang w:val="ru-RU"/>
        </w:rPr>
        <w:t xml:space="preserve">Рекомендуемые упражнения: ходьба и бег в соответствии с общим характером музыки, в разном темпе, на высоких </w:t>
      </w:r>
      <w:proofErr w:type="spellStart"/>
      <w:r w:rsidRPr="005B48CD">
        <w:rPr>
          <w:sz w:val="24"/>
          <w:szCs w:val="24"/>
          <w:lang w:val="ru-RU"/>
        </w:rPr>
        <w:t>полупальцах</w:t>
      </w:r>
      <w:proofErr w:type="spellEnd"/>
      <w:r w:rsidRPr="005B48CD">
        <w:rPr>
          <w:sz w:val="24"/>
          <w:szCs w:val="24"/>
          <w:lang w:val="ru-RU"/>
        </w:rPr>
        <w:t>, на носках, пружинящим, топающим шагом, «с каблука», вперед и назад (спиной), с высоким подниманием колена (высокий шаг) с ускорением и замедлением темпа легкий ритмичный бег на носках, различные виды галопа (прямой галоп, боковой галоп, кружение);</w:t>
      </w:r>
      <w:proofErr w:type="gramEnd"/>
      <w:r w:rsidRPr="005B48CD">
        <w:rPr>
          <w:sz w:val="24"/>
          <w:szCs w:val="24"/>
          <w:lang w:val="ru-RU"/>
        </w:rPr>
        <w:t xml:space="preserve"> подскоки на месте и с продвижением вперед, вокруг себя, в сочетании с хлопками и бегом, кружение по одному и в парах, комбинации из двух-трех освоенных движений.</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Строевые упражнения: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педагог продолжает обучение детей строевым упражнениям: построение по росту, поддерживая равнение в колонне, шеренге; построение в колонну по одному, в шеренгу, в круг; перестроение в колонну по три, в две шеренги на месте и при передвижении; размыкание в колонне на вытянутые вперед руки, в шеренге на вытянутые руки в стороны; повороты налево, направо, кругом переступанием и прыжком; ходьба «змейкой», расхождение из колонны по одному в разные стороны с последующим слиянием в пары.</w:t>
      </w:r>
    </w:p>
    <w:p w:rsidR="00632D4D" w:rsidRPr="005B48CD" w:rsidRDefault="00632D4D" w:rsidP="002B6724">
      <w:pPr>
        <w:pStyle w:val="20"/>
        <w:shd w:val="clear" w:color="auto" w:fill="auto"/>
        <w:tabs>
          <w:tab w:val="left" w:pos="1033"/>
        </w:tabs>
        <w:spacing w:before="0" w:after="0" w:line="240" w:lineRule="auto"/>
        <w:ind w:firstLine="709"/>
        <w:jc w:val="both"/>
        <w:rPr>
          <w:sz w:val="24"/>
          <w:szCs w:val="24"/>
          <w:lang w:val="ru-RU"/>
        </w:rPr>
      </w:pPr>
      <w:r w:rsidRPr="005B48CD">
        <w:rPr>
          <w:b/>
          <w:i/>
          <w:sz w:val="24"/>
          <w:szCs w:val="24"/>
          <w:lang w:val="ru-RU"/>
        </w:rPr>
        <w:t>Подвижные игры</w:t>
      </w:r>
      <w:r w:rsidRPr="005B48CD">
        <w:rPr>
          <w:sz w:val="24"/>
          <w:szCs w:val="24"/>
          <w:lang w:val="ru-RU"/>
        </w:rPr>
        <w:t>: педагог продолжает закреплять и совершенствовать основные движения детей в сюжетных и несюжетных подвижных играх, в играх с элементами соревнования, играх-эстафетах, оценивает качество движений и поощряет соблюдение правил, помогает быстро ориентироваться в пространстве, наращивать и удерживать скорость, проявлять находчивость, целеустремленность.</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 xml:space="preserve">Педагог обучает взаимодействию детей в команде, поощряет оказание помощи и взаимовыручки, инициативы при организации игр с небольшой группой сверстников, младшими детьми; воспитывает и поддерживает проявление нравственно-волевых качеств, самостоятельности и сплоченности, чувства ответственности за успехи команды, </w:t>
      </w:r>
      <w:r w:rsidRPr="005B48CD">
        <w:rPr>
          <w:sz w:val="24"/>
          <w:szCs w:val="24"/>
          <w:lang w:val="ru-RU"/>
        </w:rPr>
        <w:lastRenderedPageBreak/>
        <w:t>стремление к победе, стремление к преодолению трудностей; развивает творческие способности, поддерживает инициативу детей в играх (выбор игр, придумывание новых вариантов, комбинирование движений).</w:t>
      </w:r>
      <w:proofErr w:type="gramEnd"/>
      <w:r w:rsidRPr="005B48CD">
        <w:rPr>
          <w:sz w:val="24"/>
          <w:szCs w:val="24"/>
          <w:lang w:val="ru-RU"/>
        </w:rPr>
        <w:t xml:space="preserve"> Способствует формированию духовно-нравственных качеств, основ патриотизма и гражданской идентичности в подвижных играх.</w:t>
      </w:r>
    </w:p>
    <w:p w:rsidR="00632D4D" w:rsidRPr="005B48CD" w:rsidRDefault="00632D4D" w:rsidP="002B6724">
      <w:pPr>
        <w:pStyle w:val="20"/>
        <w:shd w:val="clear" w:color="auto" w:fill="auto"/>
        <w:tabs>
          <w:tab w:val="left" w:pos="1033"/>
        </w:tabs>
        <w:spacing w:before="0" w:after="0" w:line="240" w:lineRule="auto"/>
        <w:ind w:firstLine="709"/>
        <w:jc w:val="both"/>
        <w:rPr>
          <w:sz w:val="24"/>
          <w:szCs w:val="24"/>
          <w:lang w:val="ru-RU"/>
        </w:rPr>
      </w:pPr>
      <w:r w:rsidRPr="005B48CD">
        <w:rPr>
          <w:b/>
          <w:i/>
          <w:sz w:val="24"/>
          <w:szCs w:val="24"/>
          <w:lang w:val="ru-RU"/>
        </w:rPr>
        <w:t>Спортивные игры</w:t>
      </w:r>
      <w:r w:rsidRPr="005B48CD">
        <w:rPr>
          <w:sz w:val="24"/>
          <w:szCs w:val="24"/>
          <w:lang w:val="ru-RU"/>
        </w:rPr>
        <w:t>: педагог обучает детей элементам спортивных игр, которые проводятся в спортивном зале или на спортивной площадке в зависимости от имеющихся условий и оборудования, а также региональных и климатических особенностей.</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Городки: бросание биты сбоку, выбивание городка с кона (5-6 м) и </w:t>
      </w:r>
      <w:proofErr w:type="spellStart"/>
      <w:r w:rsidRPr="005B48CD">
        <w:rPr>
          <w:sz w:val="24"/>
          <w:szCs w:val="24"/>
          <w:lang w:val="ru-RU"/>
        </w:rPr>
        <w:t>полукона</w:t>
      </w:r>
      <w:proofErr w:type="spellEnd"/>
      <w:r w:rsidRPr="005B48CD">
        <w:rPr>
          <w:sz w:val="24"/>
          <w:szCs w:val="24"/>
          <w:lang w:val="ru-RU"/>
        </w:rPr>
        <w:t xml:space="preserve"> (2-3 м); знание 3-4 фигур.</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Элементы баскетбола: перебрасывание мяча друг другу от груди; ведение мяча правой и левой рукой; забрасывание мяча в корзину двумя руками от груди; игра по упрощенным правилам.</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Бадминтон: отбивание волана ракеткой в заданном направлении; игра с педагогом.</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Элементы футбола: отбивание мяча правой и левой ногой в заданном направлении; ведение мяча ногой между и вокруг предметов; отбивание мяча о стенку; передача мяча ногой друг другу (3-5 м); игра по упрощенным правилам.</w:t>
      </w:r>
    </w:p>
    <w:p w:rsidR="00632D4D" w:rsidRPr="005B48CD" w:rsidRDefault="00632D4D" w:rsidP="002B6724">
      <w:pPr>
        <w:pStyle w:val="20"/>
        <w:shd w:val="clear" w:color="auto" w:fill="auto"/>
        <w:tabs>
          <w:tab w:val="left" w:pos="1028"/>
        </w:tabs>
        <w:spacing w:before="0" w:after="0" w:line="240" w:lineRule="auto"/>
        <w:ind w:firstLine="709"/>
        <w:jc w:val="both"/>
        <w:rPr>
          <w:sz w:val="24"/>
          <w:szCs w:val="24"/>
          <w:lang w:val="ru-RU"/>
        </w:rPr>
      </w:pPr>
      <w:r w:rsidRPr="005B48CD">
        <w:rPr>
          <w:b/>
          <w:i/>
          <w:sz w:val="24"/>
          <w:szCs w:val="24"/>
          <w:lang w:val="ru-RU"/>
        </w:rPr>
        <w:t>Спортивные упражнения</w:t>
      </w:r>
      <w:r w:rsidRPr="005B48CD">
        <w:rPr>
          <w:sz w:val="24"/>
          <w:szCs w:val="24"/>
          <w:lang w:val="ru-RU"/>
        </w:rPr>
        <w:t>: педагог обучает детей спортивным упражнениям на прогулке или во время физкультурных занятий на свежем воздухе в зависимости от условий: наличия оборудования и климатических условий региона.</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Катание на санках: по прямой, со скоростью, с горки, подъем с санками в гору, с торможением при спуске с горки.</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Ходьба на лыжах: по лыжне (на расстояние до 500 м); скользящим шагом; повороты на месте (направо и налево) с переступанием; подъем на склон прямо «ступающим шагом», «</w:t>
      </w:r>
      <w:proofErr w:type="spellStart"/>
      <w:r w:rsidRPr="005B48CD">
        <w:rPr>
          <w:sz w:val="24"/>
          <w:szCs w:val="24"/>
          <w:lang w:val="ru-RU"/>
        </w:rPr>
        <w:t>полуёлочкой</w:t>
      </w:r>
      <w:proofErr w:type="spellEnd"/>
      <w:r w:rsidRPr="005B48CD">
        <w:rPr>
          <w:sz w:val="24"/>
          <w:szCs w:val="24"/>
          <w:lang w:val="ru-RU"/>
        </w:rPr>
        <w:t>» (прямо и наискось), соблюдая правила безопасного передвижения.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Катание на двухколесном велосипеде, самокате: по прямой, по кругу, с разворотом, с разной скоростью; с поворотами направо и налево, соблюдая правила безопасного передвижения.</w:t>
      </w:r>
      <w:proofErr w:type="gramEnd"/>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Плавание: с движениями прямыми ногами вверх и вниз, сидя на бортике и лежа в воде, держась за опору; ходьба по дну вперед и назад, приседая, погружаясь в воду до подбородка, до глаз, опуская лицо в воду, приседание под водой, доставая предметы, идя за предметами по прямой в спокойном темпе и на скорость;</w:t>
      </w:r>
      <w:proofErr w:type="gramEnd"/>
      <w:r w:rsidRPr="005B48CD">
        <w:rPr>
          <w:sz w:val="24"/>
          <w:szCs w:val="24"/>
          <w:lang w:val="ru-RU"/>
        </w:rPr>
        <w:t xml:space="preserve"> скольжение на груди, плавание произвольным способом.</w:t>
      </w:r>
    </w:p>
    <w:p w:rsidR="00632D4D" w:rsidRPr="005B48CD" w:rsidRDefault="00632D4D" w:rsidP="002B6724">
      <w:pPr>
        <w:pStyle w:val="20"/>
        <w:shd w:val="clear" w:color="auto" w:fill="auto"/>
        <w:tabs>
          <w:tab w:val="left" w:pos="1038"/>
        </w:tabs>
        <w:spacing w:before="0" w:after="0" w:line="240" w:lineRule="auto"/>
        <w:ind w:firstLine="709"/>
        <w:jc w:val="both"/>
        <w:rPr>
          <w:sz w:val="24"/>
          <w:szCs w:val="24"/>
          <w:lang w:val="ru-RU"/>
        </w:rPr>
      </w:pPr>
      <w:r w:rsidRPr="005B48CD">
        <w:rPr>
          <w:b/>
          <w:i/>
          <w:sz w:val="24"/>
          <w:szCs w:val="24"/>
          <w:lang w:val="ru-RU"/>
        </w:rPr>
        <w:t>Формирование основ здорового образа жизни</w:t>
      </w:r>
      <w:r w:rsidRPr="005B48CD">
        <w:rPr>
          <w:sz w:val="24"/>
          <w:szCs w:val="24"/>
          <w:lang w:val="ru-RU"/>
        </w:rPr>
        <w:t>: педагог продолжает уточнять и расширять представления детей о факторах, положительно влияющих на здоровье (правильное питание, выбор полезных продуктов, занятия физкультурой, прогулки на свежем воздухе). Формировать представления о разных видах спорта (футбол, хоккей, баскетбол, бадминтон, плавание, фигурное катание, художественная и спортивная гимнастика, лыжный спорт и другие) и выдающихся достижениях российских спортсменов, роли физкультуры и спорта для укрепления здоровья. Уточняет и расширяет представления о правилах безопасного поведения в двигательной деятельности (при активном беге, прыжках, взаимодействии с партнером, в играх и упражнениях с мячом, гимнастической палкой, скакалкой, обручем, предметами, пользовании спортивны инвентарем и оборудованием) и учит их соблюдать в ходе туристских прогулок. Продолжает воспитывать заботливое отношение к здоровью своему и окружающих (соблюдать чистоту и правила гигиены, правильно питаться, выполнять профилактические упражнения для сохранения и укрепления здоровья).</w:t>
      </w:r>
    </w:p>
    <w:p w:rsidR="00632D4D" w:rsidRPr="005B48CD" w:rsidRDefault="00632D4D" w:rsidP="002B6724">
      <w:pPr>
        <w:pStyle w:val="20"/>
        <w:shd w:val="clear" w:color="auto" w:fill="auto"/>
        <w:tabs>
          <w:tab w:val="left" w:pos="1013"/>
        </w:tabs>
        <w:spacing w:before="0" w:after="0" w:line="240" w:lineRule="auto"/>
        <w:ind w:firstLine="709"/>
        <w:jc w:val="both"/>
        <w:rPr>
          <w:sz w:val="24"/>
          <w:szCs w:val="24"/>
          <w:lang w:val="ru-RU"/>
        </w:rPr>
      </w:pPr>
      <w:r w:rsidRPr="005B48CD">
        <w:rPr>
          <w:b/>
          <w:i/>
          <w:sz w:val="24"/>
          <w:szCs w:val="24"/>
          <w:lang w:val="ru-RU"/>
        </w:rPr>
        <w:t>Активный отдых</w:t>
      </w:r>
      <w:r w:rsidRPr="005B48CD">
        <w:rPr>
          <w:sz w:val="24"/>
          <w:szCs w:val="24"/>
          <w:lang w:val="ru-RU"/>
        </w:rPr>
        <w:t>.</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Физкультурные праздники и досуги: педагоги организуют праздники (2 раза в год, продолжительностью не более 1,5 часов). Содержание праздников составляют ранее освоенные движения, в том числе, спортивные и гимнастические упражнения, подвижные и спортивные игры.</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Досуг организуется 1-2 раза в месяц во второй половине дня преимущественно на </w:t>
      </w:r>
      <w:r w:rsidRPr="005B48CD">
        <w:rPr>
          <w:sz w:val="24"/>
          <w:szCs w:val="24"/>
          <w:lang w:val="ru-RU"/>
        </w:rPr>
        <w:lastRenderedPageBreak/>
        <w:t>свежем воздухе, продолжительностью 30-40 минут. Содержание составляют: подвижные игры, игры-эстафеты, музыкально-</w:t>
      </w:r>
      <w:proofErr w:type="gramStart"/>
      <w:r w:rsidRPr="005B48CD">
        <w:rPr>
          <w:sz w:val="24"/>
          <w:szCs w:val="24"/>
          <w:lang w:val="ru-RU"/>
        </w:rPr>
        <w:t>ритмические упражнения</w:t>
      </w:r>
      <w:proofErr w:type="gramEnd"/>
      <w:r w:rsidRPr="005B48CD">
        <w:rPr>
          <w:sz w:val="24"/>
          <w:szCs w:val="24"/>
          <w:lang w:val="ru-RU"/>
        </w:rPr>
        <w:t>, творческие задания.</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олимпиаде и другим спортивным событиям, включать подвижные игры народов России.</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Дни здоровья: педагог проводит 1 раз в квартал. В этот день проводятся оздоровительные мероприятия и туристские прогулки.</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Туристские прогулки и экскурсии. Педагог организует для детей непродолжительные пешие прогулки и экскурсии с постепенно удлиняющимися переходами - на стадион, в парк, на берег моря и </w:t>
      </w:r>
      <w:proofErr w:type="gramStart"/>
      <w:r w:rsidRPr="005B48CD">
        <w:rPr>
          <w:sz w:val="24"/>
          <w:szCs w:val="24"/>
          <w:lang w:val="ru-RU"/>
        </w:rPr>
        <w:t>другое</w:t>
      </w:r>
      <w:proofErr w:type="gramEnd"/>
      <w:r w:rsidRPr="005B48CD">
        <w:rPr>
          <w:sz w:val="24"/>
          <w:szCs w:val="24"/>
          <w:lang w:val="ru-RU"/>
        </w:rPr>
        <w:t xml:space="preserve">. Время перехода в одну сторону составляет 30-40 минут, общая продолжительность не более 1,5-2 часов. Время непрерывного движения 20 минут, с перерывом между переходами не менее 10 минут. </w:t>
      </w:r>
      <w:proofErr w:type="gramStart"/>
      <w:r w:rsidRPr="005B48CD">
        <w:rPr>
          <w:sz w:val="24"/>
          <w:szCs w:val="24"/>
          <w:lang w:val="ru-RU"/>
        </w:rPr>
        <w:t>Педагог формирует представления о туризме как виде активного отдыха и способе ознакомления с природой и культурой родного края; оказывает помощь в подборе снаряжения (необходимых вещей и одежды) для туристской прогулки, организует наблюдение за природой, обучает ориентироваться на местности, соблюдать правила гигиены и безопасного поведения, осторожность в преодолении препятствий; организует с детьми разнообразные подвижные игры во время остановки.</w:t>
      </w:r>
      <w:proofErr w:type="gramEnd"/>
    </w:p>
    <w:p w:rsidR="00A2488B" w:rsidRPr="005B48CD" w:rsidRDefault="00A2488B" w:rsidP="002B6724">
      <w:pPr>
        <w:pStyle w:val="20"/>
        <w:shd w:val="clear" w:color="auto" w:fill="auto"/>
        <w:tabs>
          <w:tab w:val="left" w:pos="1349"/>
        </w:tabs>
        <w:spacing w:before="0" w:after="0" w:line="240" w:lineRule="auto"/>
        <w:ind w:firstLine="709"/>
        <w:jc w:val="both"/>
        <w:rPr>
          <w:b/>
          <w:sz w:val="24"/>
          <w:szCs w:val="24"/>
          <w:lang w:val="ru-RU"/>
        </w:rPr>
      </w:pPr>
    </w:p>
    <w:p w:rsidR="00632D4D" w:rsidRPr="005B48CD" w:rsidRDefault="00632D4D" w:rsidP="002B6724">
      <w:pPr>
        <w:pStyle w:val="20"/>
        <w:shd w:val="clear" w:color="auto" w:fill="auto"/>
        <w:tabs>
          <w:tab w:val="left" w:pos="1349"/>
        </w:tabs>
        <w:spacing w:before="0" w:after="0" w:line="240" w:lineRule="auto"/>
        <w:ind w:firstLine="709"/>
        <w:jc w:val="both"/>
        <w:rPr>
          <w:b/>
          <w:sz w:val="24"/>
          <w:szCs w:val="24"/>
          <w:lang w:val="ru-RU"/>
        </w:rPr>
      </w:pPr>
      <w:r w:rsidRPr="005B48CD">
        <w:rPr>
          <w:b/>
          <w:sz w:val="24"/>
          <w:szCs w:val="24"/>
          <w:lang w:val="ru-RU"/>
        </w:rPr>
        <w:t>От 6 лет до 7 лет.</w:t>
      </w:r>
    </w:p>
    <w:p w:rsidR="00632D4D" w:rsidRPr="005B48CD" w:rsidRDefault="00632D4D" w:rsidP="002B6724">
      <w:pPr>
        <w:pStyle w:val="20"/>
        <w:shd w:val="clear" w:color="auto" w:fill="auto"/>
        <w:tabs>
          <w:tab w:val="left" w:pos="1575"/>
        </w:tabs>
        <w:spacing w:before="0" w:after="0" w:line="240" w:lineRule="auto"/>
        <w:ind w:firstLine="709"/>
        <w:jc w:val="both"/>
        <w:rPr>
          <w:sz w:val="24"/>
          <w:szCs w:val="24"/>
          <w:lang w:val="ru-RU"/>
        </w:rPr>
      </w:pPr>
      <w:r w:rsidRPr="005B48CD">
        <w:rPr>
          <w:sz w:val="24"/>
          <w:szCs w:val="24"/>
          <w:lang w:val="ru-RU"/>
        </w:rPr>
        <w:t xml:space="preserve">Основные </w:t>
      </w:r>
      <w:r w:rsidRPr="005B48CD">
        <w:rPr>
          <w:b/>
          <w:sz w:val="24"/>
          <w:szCs w:val="24"/>
          <w:lang w:val="ru-RU"/>
        </w:rPr>
        <w:t>задачи</w:t>
      </w:r>
      <w:r w:rsidRPr="005B48CD">
        <w:rPr>
          <w:sz w:val="24"/>
          <w:szCs w:val="24"/>
          <w:lang w:val="ru-RU"/>
        </w:rPr>
        <w:t xml:space="preserve"> образовательной деятельности в области физического развития:</w:t>
      </w:r>
    </w:p>
    <w:p w:rsidR="00632D4D" w:rsidRPr="005B48CD" w:rsidRDefault="00632D4D" w:rsidP="002B6724">
      <w:pPr>
        <w:pStyle w:val="20"/>
        <w:numPr>
          <w:ilvl w:val="0"/>
          <w:numId w:val="7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обогащать двигательный опыт детей с помощью упражнений основной гимнастики, развивать умения технично, точно, осознанно, рационально и выразительно выполнять физические упражнения, осваивать туристские навыки;</w:t>
      </w:r>
    </w:p>
    <w:p w:rsidR="00632D4D" w:rsidRPr="005B48CD" w:rsidRDefault="00632D4D" w:rsidP="002B6724">
      <w:pPr>
        <w:pStyle w:val="20"/>
        <w:numPr>
          <w:ilvl w:val="0"/>
          <w:numId w:val="79"/>
        </w:numPr>
        <w:shd w:val="clear" w:color="auto" w:fill="auto"/>
        <w:tabs>
          <w:tab w:val="left" w:pos="993"/>
        </w:tabs>
        <w:spacing w:before="0" w:after="0" w:line="240" w:lineRule="auto"/>
        <w:ind w:left="0" w:firstLine="709"/>
        <w:jc w:val="both"/>
        <w:rPr>
          <w:sz w:val="24"/>
          <w:szCs w:val="24"/>
          <w:lang w:val="ru-RU"/>
        </w:rPr>
      </w:pPr>
      <w:proofErr w:type="gramStart"/>
      <w:r w:rsidRPr="005B48CD">
        <w:rPr>
          <w:sz w:val="24"/>
          <w:szCs w:val="24"/>
          <w:lang w:val="ru-RU"/>
        </w:rPr>
        <w:t>развивать психофизические качества, точность, меткость, глазомер, мелкую моторику, ориентировку в пространстве; самоконтроль, самостоятельность, творчество;</w:t>
      </w:r>
      <w:proofErr w:type="gramEnd"/>
    </w:p>
    <w:p w:rsidR="00632D4D" w:rsidRPr="005B48CD" w:rsidRDefault="00632D4D" w:rsidP="002B6724">
      <w:pPr>
        <w:pStyle w:val="20"/>
        <w:numPr>
          <w:ilvl w:val="0"/>
          <w:numId w:val="7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поощрять соблюдение правил в подвижной игре, проявление инициативы и самостоятельности при её организации, партнерское взаимодействие в команде;</w:t>
      </w:r>
    </w:p>
    <w:p w:rsidR="00632D4D" w:rsidRPr="005B48CD" w:rsidRDefault="00632D4D" w:rsidP="002B6724">
      <w:pPr>
        <w:pStyle w:val="20"/>
        <w:numPr>
          <w:ilvl w:val="0"/>
          <w:numId w:val="7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воспитывать патриотизм, нравственно-волевые качества и гражданскую идентичность в двигательной деятельности и различных формах активного отдыха;</w:t>
      </w:r>
    </w:p>
    <w:p w:rsidR="00632D4D" w:rsidRPr="005B48CD" w:rsidRDefault="00632D4D" w:rsidP="002B6724">
      <w:pPr>
        <w:pStyle w:val="20"/>
        <w:numPr>
          <w:ilvl w:val="0"/>
          <w:numId w:val="7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формировать осознанную потребность в двигательной деятельности, поддерживать интерес к физической культуре и спортивным достижениям России, расширять представления о разных видах спорта;</w:t>
      </w:r>
    </w:p>
    <w:p w:rsidR="00632D4D" w:rsidRPr="005B48CD" w:rsidRDefault="00632D4D" w:rsidP="002B6724">
      <w:pPr>
        <w:pStyle w:val="20"/>
        <w:numPr>
          <w:ilvl w:val="0"/>
          <w:numId w:val="7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сохранять и укреплять здоровье детей средствами физического воспитания, расширять и уточнять представления о здоровье, факторах на него влияющих, средствах его укрепления, туризме, как форме активного отдыха, физической культуре и спорте, спортивных событиях и достижениях, правилах безопасного поведения в двигательной деятельности и при проведении туристских прогулок и экскурсий;</w:t>
      </w:r>
    </w:p>
    <w:p w:rsidR="00632D4D" w:rsidRPr="005B48CD" w:rsidRDefault="00632D4D" w:rsidP="002B6724">
      <w:pPr>
        <w:pStyle w:val="20"/>
        <w:numPr>
          <w:ilvl w:val="0"/>
          <w:numId w:val="79"/>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воспитывать бережное, заботливое отношение к здоровью и человеческой жизни, развивать стремление к сохранению своего здоровья и здоровья окружающих людей, оказывать помощь и поддержку другим людям.</w:t>
      </w:r>
    </w:p>
    <w:p w:rsidR="00A2488B" w:rsidRPr="005B48CD" w:rsidRDefault="00A2488B" w:rsidP="002B6724">
      <w:pPr>
        <w:pStyle w:val="20"/>
        <w:shd w:val="clear" w:color="auto" w:fill="auto"/>
        <w:tabs>
          <w:tab w:val="left" w:pos="993"/>
        </w:tabs>
        <w:spacing w:before="0" w:after="0" w:line="240" w:lineRule="auto"/>
        <w:ind w:firstLine="709"/>
        <w:jc w:val="both"/>
        <w:rPr>
          <w:sz w:val="24"/>
          <w:szCs w:val="24"/>
          <w:lang w:val="ru-RU"/>
        </w:rPr>
      </w:pPr>
    </w:p>
    <w:p w:rsidR="00632D4D" w:rsidRPr="005B48CD" w:rsidRDefault="00632D4D" w:rsidP="002B6724">
      <w:pPr>
        <w:pStyle w:val="20"/>
        <w:shd w:val="clear" w:color="auto" w:fill="auto"/>
        <w:tabs>
          <w:tab w:val="left" w:pos="1580"/>
        </w:tabs>
        <w:spacing w:before="0" w:after="0" w:line="240" w:lineRule="auto"/>
        <w:ind w:firstLine="709"/>
        <w:jc w:val="both"/>
        <w:rPr>
          <w:sz w:val="24"/>
          <w:szCs w:val="24"/>
          <w:lang w:val="ru-RU"/>
        </w:rPr>
      </w:pPr>
      <w:r w:rsidRPr="005B48CD">
        <w:rPr>
          <w:b/>
          <w:sz w:val="24"/>
          <w:szCs w:val="24"/>
          <w:lang w:val="ru-RU"/>
        </w:rPr>
        <w:t>Содержание</w:t>
      </w:r>
      <w:r w:rsidRPr="005B48CD">
        <w:rPr>
          <w:sz w:val="24"/>
          <w:szCs w:val="24"/>
          <w:lang w:val="ru-RU"/>
        </w:rPr>
        <w:t xml:space="preserve"> образовательной деятельности.</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создает условия для дальнейшего совершенствования основных движений, развития психофизических качеств и способностей, закрепления </w:t>
      </w:r>
      <w:proofErr w:type="spellStart"/>
      <w:r w:rsidRPr="005B48CD">
        <w:rPr>
          <w:sz w:val="24"/>
          <w:szCs w:val="24"/>
          <w:lang w:val="ru-RU"/>
        </w:rPr>
        <w:t>общеразвивающих</w:t>
      </w:r>
      <w:proofErr w:type="spellEnd"/>
      <w:r w:rsidRPr="005B48CD">
        <w:rPr>
          <w:sz w:val="24"/>
          <w:szCs w:val="24"/>
          <w:lang w:val="ru-RU"/>
        </w:rPr>
        <w:t>, музыкально-</w:t>
      </w:r>
      <w:proofErr w:type="gramStart"/>
      <w:r w:rsidRPr="005B48CD">
        <w:rPr>
          <w:sz w:val="24"/>
          <w:szCs w:val="24"/>
          <w:lang w:val="ru-RU"/>
        </w:rPr>
        <w:t>ритмических упражнений</w:t>
      </w:r>
      <w:proofErr w:type="gramEnd"/>
      <w:r w:rsidRPr="005B48CD">
        <w:rPr>
          <w:sz w:val="24"/>
          <w:szCs w:val="24"/>
          <w:lang w:val="ru-RU"/>
        </w:rPr>
        <w:t xml:space="preserve"> и их комбинаций, спортивных упражнений, освоения элементов спортивных игр, игр-эстафет. Поощряет стремление выполнять упражнения технично, рационально, экономно, выразительно, в соответствии с разнообразным характером музыки, ритмом, темпом, амплитудой.</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В процессе организации разных форм физкультурно-оздоровительной работы педагог обучает детей следовать инструкции, слышать и выполнять указания, соблюдать дисциплину, осуществлять самоконтроль и давать оценку качества выполнения </w:t>
      </w:r>
      <w:r w:rsidRPr="005B48CD">
        <w:rPr>
          <w:sz w:val="24"/>
          <w:szCs w:val="24"/>
          <w:lang w:val="ru-RU"/>
        </w:rPr>
        <w:lastRenderedPageBreak/>
        <w:t>упражнений.</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Поддерживает стремление творчески использовать двигательный опыт в самостоятельной деятельности и на занятиях гимнастикой, самостоятельно организовывать и придумывать подвижные игры, </w:t>
      </w:r>
      <w:proofErr w:type="spellStart"/>
      <w:r w:rsidRPr="005B48CD">
        <w:rPr>
          <w:sz w:val="24"/>
          <w:szCs w:val="24"/>
          <w:lang w:val="ru-RU"/>
        </w:rPr>
        <w:t>общеразвивающие</w:t>
      </w:r>
      <w:proofErr w:type="spellEnd"/>
      <w:r w:rsidRPr="005B48CD">
        <w:rPr>
          <w:sz w:val="24"/>
          <w:szCs w:val="24"/>
          <w:lang w:val="ru-RU"/>
        </w:rPr>
        <w:t xml:space="preserve"> упражнения, комбинировать их элементы, импровизировать.</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Педагог продолжает приобщать детей к здоровому образу жизни: расширяет и уточняет представления о факторах, влияющих на здоровье, способах его сохранения и укрепления, оздоровительных мероприятиях, поддерживает интерес к физической культуре, спорту и туризму, активному отдыху, воспитывает полезные привычки, осознанное, заботливое, бережное отношение к своему здоровью и здоровью окружающих.</w:t>
      </w:r>
    </w:p>
    <w:p w:rsidR="00632D4D" w:rsidRPr="005B48CD" w:rsidRDefault="00632D4D" w:rsidP="002B6724">
      <w:pPr>
        <w:pStyle w:val="20"/>
        <w:shd w:val="clear" w:color="auto" w:fill="auto"/>
        <w:tabs>
          <w:tab w:val="left" w:pos="1038"/>
        </w:tabs>
        <w:spacing w:before="0" w:after="0" w:line="240" w:lineRule="auto"/>
        <w:ind w:firstLine="709"/>
        <w:jc w:val="both"/>
        <w:rPr>
          <w:sz w:val="24"/>
          <w:szCs w:val="24"/>
          <w:lang w:val="ru-RU"/>
        </w:rPr>
      </w:pPr>
      <w:r w:rsidRPr="005B48CD">
        <w:rPr>
          <w:b/>
          <w:i/>
          <w:sz w:val="24"/>
          <w:szCs w:val="24"/>
          <w:lang w:val="ru-RU"/>
        </w:rPr>
        <w:t>Основная гимнастика</w:t>
      </w:r>
      <w:r w:rsidRPr="005B48CD">
        <w:rPr>
          <w:sz w:val="24"/>
          <w:szCs w:val="24"/>
          <w:lang w:val="ru-RU"/>
        </w:rPr>
        <w:t xml:space="preserve"> (основные движения, </w:t>
      </w:r>
      <w:proofErr w:type="spellStart"/>
      <w:r w:rsidRPr="005B48CD">
        <w:rPr>
          <w:sz w:val="24"/>
          <w:szCs w:val="24"/>
          <w:lang w:val="ru-RU"/>
        </w:rPr>
        <w:t>общеразвивающие</w:t>
      </w:r>
      <w:proofErr w:type="spellEnd"/>
      <w:r w:rsidRPr="005B48CD">
        <w:rPr>
          <w:sz w:val="24"/>
          <w:szCs w:val="24"/>
          <w:lang w:val="ru-RU"/>
        </w:rPr>
        <w:t xml:space="preserve"> упражнения, ритмическая гимнастика и строевые упражнения).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Основные движения: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бросание, катание, ловля, метание: бросание мяча вверх, о землю и ловля его двумя руками не менее 20 раз подряд, одной рукой не менее 10 раз; передача и перебрасывание мяча друг другу сидя по-турецки, лежа на животе и на спине, в ходьбе; прокатывание и перебрасывание друг другу набивных мячей; перебрасывание мяча друг другу снизу, от груди, сверху двумя руками;</w:t>
      </w:r>
      <w:proofErr w:type="gramEnd"/>
      <w:r w:rsidRPr="005B48CD">
        <w:rPr>
          <w:sz w:val="24"/>
          <w:szCs w:val="24"/>
          <w:lang w:val="ru-RU"/>
        </w:rPr>
        <w:t xml:space="preserve"> одной рукой от плеча; передача мяча с отскоком от пола из одной руки в другую; метание в цель из </w:t>
      </w:r>
      <w:proofErr w:type="gramStart"/>
      <w:r w:rsidRPr="005B48CD">
        <w:rPr>
          <w:sz w:val="24"/>
          <w:szCs w:val="24"/>
          <w:lang w:val="ru-RU"/>
        </w:rPr>
        <w:t>положения</w:t>
      </w:r>
      <w:proofErr w:type="gramEnd"/>
      <w:r w:rsidRPr="005B48CD">
        <w:rPr>
          <w:sz w:val="24"/>
          <w:szCs w:val="24"/>
          <w:lang w:val="ru-RU"/>
        </w:rPr>
        <w:t xml:space="preserve"> стоя на коленях и сидя; метание вдаль, метание в движущуюся цель; забрасывание мяча в баскетбольную корзину; катание мяча правой и левой ногой по прямой, в цель, между предметами, друг другу; ведение мяча, продвигаясь между предметами, по кругу; ведение мяча с выполнением заданий (поворотом, передачей другому).</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 xml:space="preserve">ползание, лазанье: ползание на четвереньках по гимнастической скамейке вперед и назад; на животе и на спине, отталкиваясь руками и ногами; влезание на гимнастическую стенку до верха и спуск с нее чередующимся шагом одноименным и разноименным способом; </w:t>
      </w:r>
      <w:proofErr w:type="spellStart"/>
      <w:r w:rsidRPr="005B48CD">
        <w:rPr>
          <w:sz w:val="24"/>
          <w:szCs w:val="24"/>
          <w:lang w:val="ru-RU"/>
        </w:rPr>
        <w:t>перелезание</w:t>
      </w:r>
      <w:proofErr w:type="spellEnd"/>
      <w:r w:rsidRPr="005B48CD">
        <w:rPr>
          <w:sz w:val="24"/>
          <w:szCs w:val="24"/>
          <w:lang w:val="ru-RU"/>
        </w:rPr>
        <w:t xml:space="preserve"> с пролета на пролет по диагонали; </w:t>
      </w:r>
      <w:proofErr w:type="spellStart"/>
      <w:r w:rsidRPr="005B48CD">
        <w:rPr>
          <w:sz w:val="24"/>
          <w:szCs w:val="24"/>
          <w:lang w:val="ru-RU"/>
        </w:rPr>
        <w:t>пролезание</w:t>
      </w:r>
      <w:proofErr w:type="spellEnd"/>
      <w:r w:rsidRPr="005B48CD">
        <w:rPr>
          <w:sz w:val="24"/>
          <w:szCs w:val="24"/>
          <w:lang w:val="ru-RU"/>
        </w:rPr>
        <w:t xml:space="preserve"> в обруч разными способами; лазанье по веревочной лестнице;</w:t>
      </w:r>
      <w:proofErr w:type="gramEnd"/>
      <w:r w:rsidRPr="005B48CD">
        <w:rPr>
          <w:sz w:val="24"/>
          <w:szCs w:val="24"/>
          <w:lang w:val="ru-RU"/>
        </w:rPr>
        <w:t xml:space="preserve"> выполнение упражнений на канате (захват каната ступнями ног, выпрямление ног с одновременным сгибанием рук, перехватывание каната руками); влезание по канату на доступную высоту;</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 xml:space="preserve">ходьба: ходьба обычная, гимнастическим шагом, </w:t>
      </w:r>
      <w:proofErr w:type="spellStart"/>
      <w:r w:rsidRPr="005B48CD">
        <w:rPr>
          <w:sz w:val="24"/>
          <w:szCs w:val="24"/>
          <w:lang w:val="ru-RU"/>
        </w:rPr>
        <w:t>скрестным</w:t>
      </w:r>
      <w:proofErr w:type="spellEnd"/>
      <w:r w:rsidRPr="005B48CD">
        <w:rPr>
          <w:sz w:val="24"/>
          <w:szCs w:val="24"/>
          <w:lang w:val="ru-RU"/>
        </w:rPr>
        <w:t xml:space="preserve"> шагом, спиной вперед; выпадами, с закрытыми глазами, приставными шагами назад; в приседе, с различными движениями рук, в различных построениях;</w:t>
      </w:r>
      <w:proofErr w:type="gramEnd"/>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бег: бег в колонне по одному, врассыпную, парами, тройками, четверками; с остановкой по сигналу, в сочетании с прыжками (с линии на линию, из кружка в кружок); высоко поднимая колени, стараясь коснуться коленями ладоней согнутых в локтях рук; с захлестыванием голени назад; выбрасывая прямые ноги вперед; бег 10 м с наименьшим числом шагов;</w:t>
      </w:r>
      <w:proofErr w:type="gramEnd"/>
      <w:r w:rsidRPr="005B48CD">
        <w:rPr>
          <w:sz w:val="24"/>
          <w:szCs w:val="24"/>
          <w:lang w:val="ru-RU"/>
        </w:rPr>
        <w:t xml:space="preserve"> медленный бег до 2-3 минут; быстрый бег 20 м 2-3 раза с перерывами; челночный бег 3</w:t>
      </w:r>
      <w:r w:rsidRPr="005B48CD">
        <w:rPr>
          <w:sz w:val="24"/>
          <w:szCs w:val="24"/>
        </w:rPr>
        <w:t>x</w:t>
      </w:r>
      <w:r w:rsidRPr="005B48CD">
        <w:rPr>
          <w:sz w:val="24"/>
          <w:szCs w:val="24"/>
          <w:lang w:val="ru-RU"/>
        </w:rPr>
        <w:t>10 м; бег наперегонки; бег из разных исходных положений (лежа на животе, ногами по направлению к движению, сидя по-турецки, лежа на спине, головой к направлению бега); бег со скакалкой, бег по пересеченной местности;</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прыжки: подпрыгивания на двух ногах 30 раз в чередовании с ходьбой, на месте и с поворотом кругом; смещая ноги </w:t>
      </w:r>
      <w:proofErr w:type="spellStart"/>
      <w:r w:rsidRPr="005B48CD">
        <w:rPr>
          <w:sz w:val="24"/>
          <w:szCs w:val="24"/>
          <w:lang w:val="ru-RU"/>
        </w:rPr>
        <w:t>вправо-влево-вперед-назад</w:t>
      </w:r>
      <w:proofErr w:type="spellEnd"/>
      <w:r w:rsidRPr="005B48CD">
        <w:rPr>
          <w:sz w:val="24"/>
          <w:szCs w:val="24"/>
          <w:lang w:val="ru-RU"/>
        </w:rPr>
        <w:t>, с движениями рук; впрыгивание на предметы высотой 30 см с разбега 3 шага; подпрыгивания вверх из глубокого приседа; прыжки на одной ноге, другой толкая перед собой камешек; прыжки в длину и в высоту с места и с разбега на соревнование;</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 xml:space="preserve">прыжки с короткой скакалкой: прыжки на двух ногах с промежуточными прыжками и без них; прыжки с ноги на ногу; бег со скакалкой; прыжки через обруч, вращая его как скакалку; прыжки через длинную скакалку: </w:t>
      </w:r>
      <w:proofErr w:type="spellStart"/>
      <w:r w:rsidRPr="005B48CD">
        <w:rPr>
          <w:sz w:val="24"/>
          <w:szCs w:val="24"/>
          <w:lang w:val="ru-RU"/>
        </w:rPr>
        <w:t>пробегание</w:t>
      </w:r>
      <w:proofErr w:type="spellEnd"/>
      <w:r w:rsidRPr="005B48CD">
        <w:rPr>
          <w:sz w:val="24"/>
          <w:szCs w:val="24"/>
          <w:lang w:val="ru-RU"/>
        </w:rPr>
        <w:t xml:space="preserve"> под вращающейся скакалкой, прыжки через вращающуюся скакалку с места; </w:t>
      </w:r>
      <w:proofErr w:type="spellStart"/>
      <w:r w:rsidRPr="005B48CD">
        <w:rPr>
          <w:sz w:val="24"/>
          <w:szCs w:val="24"/>
          <w:lang w:val="ru-RU"/>
        </w:rPr>
        <w:t>вбегание</w:t>
      </w:r>
      <w:proofErr w:type="spellEnd"/>
      <w:r w:rsidRPr="005B48CD">
        <w:rPr>
          <w:sz w:val="24"/>
          <w:szCs w:val="24"/>
          <w:lang w:val="ru-RU"/>
        </w:rPr>
        <w:t xml:space="preserve"> под вращающуюся скакалку - прыжок - </w:t>
      </w:r>
      <w:proofErr w:type="spellStart"/>
      <w:r w:rsidRPr="005B48CD">
        <w:rPr>
          <w:sz w:val="24"/>
          <w:szCs w:val="24"/>
          <w:lang w:val="ru-RU"/>
        </w:rPr>
        <w:t>выбегание</w:t>
      </w:r>
      <w:proofErr w:type="spellEnd"/>
      <w:r w:rsidRPr="005B48CD">
        <w:rPr>
          <w:sz w:val="24"/>
          <w:szCs w:val="24"/>
          <w:lang w:val="ru-RU"/>
        </w:rPr>
        <w:t xml:space="preserve">; </w:t>
      </w:r>
      <w:proofErr w:type="spellStart"/>
      <w:r w:rsidRPr="005B48CD">
        <w:rPr>
          <w:sz w:val="24"/>
          <w:szCs w:val="24"/>
          <w:lang w:val="ru-RU"/>
        </w:rPr>
        <w:t>пробегание</w:t>
      </w:r>
      <w:proofErr w:type="spellEnd"/>
      <w:r w:rsidRPr="005B48CD">
        <w:rPr>
          <w:sz w:val="24"/>
          <w:szCs w:val="24"/>
          <w:lang w:val="ru-RU"/>
        </w:rPr>
        <w:t xml:space="preserve"> под вращающейся скакалкой парами.</w:t>
      </w:r>
      <w:proofErr w:type="gramEnd"/>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 xml:space="preserve">упражнения в равновесии: подпрыгивание на одной ноге, продвигаясь вперед, другой ногой катя перед собой набивной мяч; стойка на носках; стойка на одной ноге, </w:t>
      </w:r>
      <w:r w:rsidRPr="005B48CD">
        <w:rPr>
          <w:sz w:val="24"/>
          <w:szCs w:val="24"/>
          <w:lang w:val="ru-RU"/>
        </w:rPr>
        <w:lastRenderedPageBreak/>
        <w:t xml:space="preserve">закрыв по сигналу глаза; ходьба по гимнастической скамейке, с перешагиванием посередине палки, </w:t>
      </w:r>
      <w:proofErr w:type="spellStart"/>
      <w:r w:rsidRPr="005B48CD">
        <w:rPr>
          <w:sz w:val="24"/>
          <w:szCs w:val="24"/>
          <w:lang w:val="ru-RU"/>
        </w:rPr>
        <w:t>пролезанием</w:t>
      </w:r>
      <w:proofErr w:type="spellEnd"/>
      <w:r w:rsidRPr="005B48CD">
        <w:rPr>
          <w:sz w:val="24"/>
          <w:szCs w:val="24"/>
          <w:lang w:val="ru-RU"/>
        </w:rPr>
        <w:t xml:space="preserve"> в обруч, приседанием и поворотом кругом; ходьба по гимнастической скамейке, приседая на одной ноге, другую пронося прямой вперед сбоку скамейки;</w:t>
      </w:r>
      <w:proofErr w:type="gramEnd"/>
      <w:r w:rsidRPr="005B48CD">
        <w:rPr>
          <w:sz w:val="24"/>
          <w:szCs w:val="24"/>
          <w:lang w:val="ru-RU"/>
        </w:rPr>
        <w:t xml:space="preserve"> </w:t>
      </w:r>
      <w:proofErr w:type="gramStart"/>
      <w:r w:rsidRPr="005B48CD">
        <w:rPr>
          <w:sz w:val="24"/>
          <w:szCs w:val="24"/>
          <w:lang w:val="ru-RU"/>
        </w:rPr>
        <w:t>ходьба по узкой рейке гимнастической скамейки прямо и боком; ходьба по гимнастической скамейке, на каждый шаг высоко поднимая прямую ногу и делая под ней хлопок; прыжки на одной ноге вперед, удерживая на колени другой ноги мешочек с песком; ходьба по шнуру, опираясь на стопы и ладони; кружение с закрытыми глазами, остановкой и сохранением заданной позы;</w:t>
      </w:r>
      <w:proofErr w:type="gramEnd"/>
      <w:r w:rsidRPr="005B48CD">
        <w:rPr>
          <w:sz w:val="24"/>
          <w:szCs w:val="24"/>
          <w:lang w:val="ru-RU"/>
        </w:rPr>
        <w:t xml:space="preserve"> после бега, прыжков, кружения остановка и выполнение «ласточки».</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Педагог способствует совершенствованию двигательных навыков детей, создает условия для поддержания инициативы и развития творчества, выполнения упражнений в различных условиях и комбинациях, использования двигательного опыта в игровой деятельности и повседневной жизни.</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spellStart"/>
      <w:r w:rsidRPr="005B48CD">
        <w:rPr>
          <w:sz w:val="24"/>
          <w:szCs w:val="24"/>
          <w:lang w:val="ru-RU"/>
        </w:rPr>
        <w:t>Общеразвивающие</w:t>
      </w:r>
      <w:proofErr w:type="spellEnd"/>
      <w:r w:rsidRPr="005B48CD">
        <w:rPr>
          <w:sz w:val="24"/>
          <w:szCs w:val="24"/>
          <w:lang w:val="ru-RU"/>
        </w:rPr>
        <w:t xml:space="preserve"> упражнения: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упражнения для кистей рук, развития и укрепления мышц рук и плечевого пояса: поднимание и опускание рук (одновременное, поочередное и последовательное) вперед, в сторону, вверх, сгибание и разгибание рук; сжимание пальцев в кулак и разжимание; махи и рывки руками; круговые движения вперед и назад; упражнения пальчиковой гимнастики;</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упражнения для развития и укрепления мышц спины и гибкости позвоночника: повороты корпуса вправо и влево из разных исходных положений, наклоны вперед, вправо, влево из положения стоя и сидя; поочередное </w:t>
      </w:r>
      <w:proofErr w:type="gramStart"/>
      <w:r w:rsidRPr="005B48CD">
        <w:rPr>
          <w:sz w:val="24"/>
          <w:szCs w:val="24"/>
          <w:lang w:val="ru-RU"/>
        </w:rPr>
        <w:t>поднимание</w:t>
      </w:r>
      <w:proofErr w:type="gramEnd"/>
      <w:r w:rsidRPr="005B48CD">
        <w:rPr>
          <w:sz w:val="24"/>
          <w:szCs w:val="24"/>
          <w:lang w:val="ru-RU"/>
        </w:rPr>
        <w:t xml:space="preserve"> и опускание ног лежа на спине;</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упражнения для развития и укрепления мышц ног и брюшного пресса: сгибание и разгибание ног, махи ногами из </w:t>
      </w:r>
      <w:proofErr w:type="gramStart"/>
      <w:r w:rsidRPr="005B48CD">
        <w:rPr>
          <w:sz w:val="24"/>
          <w:szCs w:val="24"/>
          <w:lang w:val="ru-RU"/>
        </w:rPr>
        <w:t>положения</w:t>
      </w:r>
      <w:proofErr w:type="gramEnd"/>
      <w:r w:rsidRPr="005B48CD">
        <w:rPr>
          <w:sz w:val="24"/>
          <w:szCs w:val="24"/>
          <w:lang w:val="ru-RU"/>
        </w:rPr>
        <w:t xml:space="preserve"> стоя, держась за опору, лежа на боку, сидя, стоя на четвереньках; выпады вперед и в сторону; приседания у стены (затылок, лопатки, ягодицы и пятки касаются стены); подошвенное и тыльное сгибание и разгибание стоп; захватывание предметов ступнями и пальцами ног, перекладывание их с места на место.</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Педагог проводит с детьми разнообразные упражнения с акцентом на качестве выполнения движений, в том числе, в парах, с предметами и без них, из разных исходных положений, в разном темпе, с разным мышечным напряжением и амплитудой, с музыкальным сопровождением. Предлагает упражнения с разноименными движениями рук и ног, на ориентировку в пространстве, с усложнением исходных положений и техники выполнения (вращать обруч одной рукой вокруг вертикальной оси, на предплечье и кистях рук, перед собой и сбоку и другое). Педагог поддерживает и поощряет инициативу, самостоятельность и творчество детей (придумать новое упражнение или комбинацию из знакомых движений). Разученные упражнения включаются в комплексы утренней гимнастики, физкультминутки и другие формы физкультурно-оздоровительной работы.</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Ритмическая гимнастика:</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музыкально-</w:t>
      </w:r>
      <w:proofErr w:type="gramStart"/>
      <w:r w:rsidRPr="005B48CD">
        <w:rPr>
          <w:sz w:val="24"/>
          <w:szCs w:val="24"/>
          <w:lang w:val="ru-RU"/>
        </w:rPr>
        <w:t>ритмические упражнения</w:t>
      </w:r>
      <w:proofErr w:type="gramEnd"/>
      <w:r w:rsidRPr="005B48CD">
        <w:rPr>
          <w:sz w:val="24"/>
          <w:szCs w:val="24"/>
          <w:lang w:val="ru-RU"/>
        </w:rPr>
        <w:t xml:space="preserve"> и комплексы </w:t>
      </w:r>
      <w:proofErr w:type="spellStart"/>
      <w:r w:rsidRPr="005B48CD">
        <w:rPr>
          <w:sz w:val="24"/>
          <w:szCs w:val="24"/>
          <w:lang w:val="ru-RU"/>
        </w:rPr>
        <w:t>общеразвивающих</w:t>
      </w:r>
      <w:proofErr w:type="spellEnd"/>
      <w:r w:rsidRPr="005B48CD">
        <w:rPr>
          <w:sz w:val="24"/>
          <w:szCs w:val="24"/>
          <w:lang w:val="ru-RU"/>
        </w:rPr>
        <w:t xml:space="preserve"> упражнений (ритмической гимнастики) педагог включает в содержание физкультурных занятий, в физкультминутки, утреннюю гимнастику, различные формы активного отдыха и подвижные игры. Могут быть использованы следующие упражнения, разученные на музыкальных занятиях: танцевальный шаг польки, переменный шаг, шаг с притопом, с хлопками, поочередное выбрасывание ног вперед в прыжке, на носок, приставной шаг с приседанием и без, с продвижением вперед, </w:t>
      </w:r>
      <w:proofErr w:type="gramStart"/>
      <w:r w:rsidRPr="005B48CD">
        <w:rPr>
          <w:sz w:val="24"/>
          <w:szCs w:val="24"/>
          <w:lang w:val="ru-RU"/>
        </w:rPr>
        <w:t>назад</w:t>
      </w:r>
      <w:proofErr w:type="gramEnd"/>
      <w:r w:rsidRPr="005B48CD">
        <w:rPr>
          <w:sz w:val="24"/>
          <w:szCs w:val="24"/>
          <w:lang w:val="ru-RU"/>
        </w:rPr>
        <w:t xml:space="preserve"> а сторону, кружение, подскоки, приседание с выставлением ноги вперед, в сторону на носок и на пятку, комбинации из двух-трех движений в сочетании с хлопками, с притопом, движениями рук, в сторону в такт и ритм музыки.</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Строевые упражнения:</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педагог совершенствует навыки детей в построении, перестроении, передвижении строем: быстрое и самостоятельное построение в колонну по одному и по два, в круг, в шеренгу; равнение в колонне, шеренге; перестроение из одной колонны в колонну по двое, по трое, по четыре на ходу, из одного круга в несколько (2-3); расчет на первый - второй и перестроение из одной шеренги в две;</w:t>
      </w:r>
      <w:proofErr w:type="gramEnd"/>
      <w:r w:rsidRPr="005B48CD">
        <w:rPr>
          <w:sz w:val="24"/>
          <w:szCs w:val="24"/>
          <w:lang w:val="ru-RU"/>
        </w:rPr>
        <w:t xml:space="preserve"> размыкание и смыкание приставным шагом; </w:t>
      </w:r>
      <w:r w:rsidRPr="005B48CD">
        <w:rPr>
          <w:sz w:val="24"/>
          <w:szCs w:val="24"/>
          <w:lang w:val="ru-RU"/>
        </w:rPr>
        <w:lastRenderedPageBreak/>
        <w:t>повороты направо, налево, кругом; повороты во время ходьбы на углах площадки.</w:t>
      </w:r>
    </w:p>
    <w:p w:rsidR="00632D4D" w:rsidRPr="005B48CD" w:rsidRDefault="00632D4D" w:rsidP="002B6724">
      <w:pPr>
        <w:pStyle w:val="20"/>
        <w:shd w:val="clear" w:color="auto" w:fill="auto"/>
        <w:tabs>
          <w:tab w:val="left" w:pos="1028"/>
        </w:tabs>
        <w:spacing w:before="0" w:after="0" w:line="240" w:lineRule="auto"/>
        <w:ind w:firstLine="709"/>
        <w:jc w:val="both"/>
        <w:rPr>
          <w:sz w:val="24"/>
          <w:szCs w:val="24"/>
          <w:lang w:val="ru-RU"/>
        </w:rPr>
      </w:pPr>
      <w:r w:rsidRPr="005B48CD">
        <w:rPr>
          <w:b/>
          <w:i/>
          <w:sz w:val="24"/>
          <w:szCs w:val="24"/>
          <w:lang w:val="ru-RU"/>
        </w:rPr>
        <w:t>Подвижные игры</w:t>
      </w:r>
      <w:r w:rsidRPr="005B48CD">
        <w:rPr>
          <w:sz w:val="24"/>
          <w:szCs w:val="24"/>
          <w:lang w:val="ru-RU"/>
        </w:rPr>
        <w:t>: педагог продолжает знакомить детей подвижным играм, поощряет использование детьми в самостоятельной деятельности разнообразных по содержанию подвижных игр (в том числе, игр с элементами соревнования, игр-эстафет), способствующих развитию психофизических и личностных качеств, координации движений, умению ориентироваться в пространстве.</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Педагог поддерживает стремление детей самостоятельно организовывать знакомые подвижные игры со сверстниками, справедливо оценивать свои результаты и результаты товарищей; побуждает проявлять смелость, находчивость, волевые качества, честность, целеустремленность. Поощряет творчество детей, желание детей придумывать варианты игр, комбинировать движения, импровизировать. Продолжает воспитывать сплоченность, взаимопомощь, чувство ответственности за успехи и достижения команды, стремление вносить свой вклад в победу команды, преодолевать трудности. Способствует формированию </w:t>
      </w:r>
      <w:proofErr w:type="spellStart"/>
      <w:r w:rsidRPr="005B48CD">
        <w:rPr>
          <w:sz w:val="24"/>
          <w:szCs w:val="24"/>
          <w:lang w:val="ru-RU"/>
        </w:rPr>
        <w:t>духовно</w:t>
      </w:r>
      <w:r w:rsidRPr="005B48CD">
        <w:rPr>
          <w:sz w:val="24"/>
          <w:szCs w:val="24"/>
          <w:lang w:val="ru-RU"/>
        </w:rPr>
        <w:softHyphen/>
        <w:t>нравственных</w:t>
      </w:r>
      <w:proofErr w:type="spellEnd"/>
      <w:r w:rsidRPr="005B48CD">
        <w:rPr>
          <w:sz w:val="24"/>
          <w:szCs w:val="24"/>
          <w:lang w:val="ru-RU"/>
        </w:rPr>
        <w:t xml:space="preserve"> качеств, основ патриотизма и гражданской идентичности.</w:t>
      </w:r>
    </w:p>
    <w:p w:rsidR="00632D4D" w:rsidRPr="005B48CD" w:rsidRDefault="00632D4D" w:rsidP="002B6724">
      <w:pPr>
        <w:pStyle w:val="20"/>
        <w:shd w:val="clear" w:color="auto" w:fill="auto"/>
        <w:tabs>
          <w:tab w:val="left" w:pos="1028"/>
        </w:tabs>
        <w:spacing w:before="0" w:after="0" w:line="240" w:lineRule="auto"/>
        <w:ind w:firstLine="709"/>
        <w:jc w:val="both"/>
        <w:rPr>
          <w:sz w:val="24"/>
          <w:szCs w:val="24"/>
          <w:lang w:val="ru-RU"/>
        </w:rPr>
      </w:pPr>
      <w:r w:rsidRPr="005B48CD">
        <w:rPr>
          <w:b/>
          <w:i/>
          <w:sz w:val="24"/>
          <w:szCs w:val="24"/>
          <w:lang w:val="ru-RU"/>
        </w:rPr>
        <w:t>Спортивные игры</w:t>
      </w:r>
      <w:r w:rsidRPr="005B48CD">
        <w:rPr>
          <w:sz w:val="24"/>
          <w:szCs w:val="24"/>
          <w:lang w:val="ru-RU"/>
        </w:rPr>
        <w:t>: педагог обучает детей элементам спортивных игр, которые проводятся в спортивном зале или на площадке в зависимости от имеющихся условий и оборудования, а также региональных и климатических особенностей.</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Городки: бросание биты сбоку, от плеча, занимая правильное исходное положение; знание 4-5 фигур, выбивание городков с </w:t>
      </w:r>
      <w:proofErr w:type="spellStart"/>
      <w:r w:rsidRPr="005B48CD">
        <w:rPr>
          <w:sz w:val="24"/>
          <w:szCs w:val="24"/>
          <w:lang w:val="ru-RU"/>
        </w:rPr>
        <w:t>полукона</w:t>
      </w:r>
      <w:proofErr w:type="spellEnd"/>
      <w:r w:rsidRPr="005B48CD">
        <w:rPr>
          <w:sz w:val="24"/>
          <w:szCs w:val="24"/>
          <w:lang w:val="ru-RU"/>
        </w:rPr>
        <w:t xml:space="preserve"> и кона при наименьшем количестве бросков бит.</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Элементы баскетбола: передача мяча друг другу (двумя руками от груди, одной рукой от плеча); перебрасывание мяча друг другу двумя руками от груди, стоя напротив друг друга и в движении; ловля летящего мяча на разной высоте (на уровне груди, над головой, сбоку, снизу, у пола и тому подобное) и с разных сторон;</w:t>
      </w:r>
      <w:proofErr w:type="gramEnd"/>
      <w:r w:rsidRPr="005B48CD">
        <w:rPr>
          <w:sz w:val="24"/>
          <w:szCs w:val="24"/>
          <w:lang w:val="ru-RU"/>
        </w:rPr>
        <w:t xml:space="preserve"> забрасывание мяча в корзину двумя руками из-за головы, от плеча; ведение мяча одной рукой, передавая его из одной руки в другую, передвигаясь в разных направлениях, останавливаясь и снова передвигаясь по сигналу.</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Элементы футбола: передача мяча друг другу, отбивая его правой и левой ногой, стоя на месте; ведение мяч «змейкой» между расставленными предметами, попадание в предметы, забивание мяча в ворота, игра по упрощенным правилам.</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Элементы хоккея: (без коньков - на снегу, на траве): ведение шайбы клюшкой, не отрывая её от шайбы; прокатывание шайбы клюшкой друг другу, задерживание шайбы клюшкой; ведение шайбы клюшкой вокруг предметов и между ними; забрасывание шайбы в ворота, держа клюшку двумя руками (справа и слева); попадание шайбой в ворота, ударяя по ней с места и после ведения.</w:t>
      </w:r>
      <w:proofErr w:type="gramEnd"/>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Бадминтон: перебрасывание волана ракеткой на сторону партнера без сетки, через сетку, правильно удерживая ракетку.</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Элементы настольного тенниса: подготовительные упражнения с ракеткой и мячом (подбрасывать и ловить мяч одной рукой, ракеткой с ударом о пол, о стену); подача мяча через сетку после его отскока от стола.</w:t>
      </w:r>
    </w:p>
    <w:p w:rsidR="00632D4D" w:rsidRPr="005B48CD" w:rsidRDefault="00632D4D" w:rsidP="002B6724">
      <w:pPr>
        <w:pStyle w:val="20"/>
        <w:shd w:val="clear" w:color="auto" w:fill="auto"/>
        <w:tabs>
          <w:tab w:val="left" w:pos="1033"/>
        </w:tabs>
        <w:spacing w:before="0" w:after="0" w:line="240" w:lineRule="auto"/>
        <w:ind w:firstLine="709"/>
        <w:jc w:val="both"/>
        <w:rPr>
          <w:sz w:val="24"/>
          <w:szCs w:val="24"/>
          <w:lang w:val="ru-RU"/>
        </w:rPr>
      </w:pPr>
      <w:r w:rsidRPr="005B48CD">
        <w:rPr>
          <w:b/>
          <w:i/>
          <w:sz w:val="24"/>
          <w:szCs w:val="24"/>
          <w:lang w:val="ru-RU"/>
        </w:rPr>
        <w:t>Спортивные упражнения</w:t>
      </w:r>
      <w:r w:rsidRPr="005B48CD">
        <w:rPr>
          <w:sz w:val="24"/>
          <w:szCs w:val="24"/>
          <w:lang w:val="ru-RU"/>
        </w:rPr>
        <w:t>: педагог продолжает обучать детей спортивным упражнениям на прогулке или во время физкультурных занятий на свежем воздухе в зависимости от имеющихся условий, а также региональных и климатических особенностей.</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Катание на санках: игровые задания и соревнования в катании на санях на скорость.</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Ходьба на лыжах: скользящим шагом по лыжне, заложив руки за спину 500-600 метров в медленном темпе в зависимости от погодных условий; попеременным </w:t>
      </w:r>
      <w:proofErr w:type="spellStart"/>
      <w:r w:rsidRPr="005B48CD">
        <w:rPr>
          <w:sz w:val="24"/>
          <w:szCs w:val="24"/>
          <w:lang w:val="ru-RU"/>
        </w:rPr>
        <w:t>двухшажным</w:t>
      </w:r>
      <w:proofErr w:type="spellEnd"/>
      <w:r w:rsidRPr="005B48CD">
        <w:rPr>
          <w:sz w:val="24"/>
          <w:szCs w:val="24"/>
          <w:lang w:val="ru-RU"/>
        </w:rPr>
        <w:t xml:space="preserve"> ходом (с палками); повороты переступанием в движении; поднимание на горку «лесенкой», «ёлочкой».</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Катание на коньках: удержание равновесия и принятие исходного положения на коньках (на снегу, на льду); приседания из исходного положения; скольжение на двух ногах с разбега; повороты направо и налево во время скольжения, торможения; скольжение </w:t>
      </w:r>
      <w:r w:rsidRPr="005B48CD">
        <w:rPr>
          <w:sz w:val="24"/>
          <w:szCs w:val="24"/>
          <w:lang w:val="ru-RU"/>
        </w:rPr>
        <w:lastRenderedPageBreak/>
        <w:t>на правой и левой ноге, попеременно отталкиваясь.</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Катание на двухколесном велосипеде, самокате: по прямой, по кругу, змейкой, объезжая препятствие, на скорость.</w:t>
      </w:r>
      <w:proofErr w:type="gramEnd"/>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Плавание: погружение в воду с головой с открытыми глазами, скольжение на груди и спине, двигая ногами (вверх - вниз); </w:t>
      </w:r>
      <w:proofErr w:type="spellStart"/>
      <w:r w:rsidRPr="005B48CD">
        <w:rPr>
          <w:sz w:val="24"/>
          <w:szCs w:val="24"/>
          <w:lang w:val="ru-RU"/>
        </w:rPr>
        <w:t>проплывание</w:t>
      </w:r>
      <w:proofErr w:type="spellEnd"/>
      <w:r w:rsidRPr="005B48CD">
        <w:rPr>
          <w:sz w:val="24"/>
          <w:szCs w:val="24"/>
          <w:lang w:val="ru-RU"/>
        </w:rPr>
        <w:t xml:space="preserve"> в воротца, с надувной игрушкой или кругом в руках и без; произвольным стилем (от 10-15 м); упражнения комплексов </w:t>
      </w:r>
      <w:proofErr w:type="spellStart"/>
      <w:r w:rsidRPr="005B48CD">
        <w:rPr>
          <w:sz w:val="24"/>
          <w:szCs w:val="24"/>
          <w:lang w:val="ru-RU"/>
        </w:rPr>
        <w:t>гидроаэробики</w:t>
      </w:r>
      <w:proofErr w:type="spellEnd"/>
      <w:r w:rsidRPr="005B48CD">
        <w:rPr>
          <w:sz w:val="24"/>
          <w:szCs w:val="24"/>
          <w:lang w:val="ru-RU"/>
        </w:rPr>
        <w:t xml:space="preserve"> в воде у бортика и без опоры.</w:t>
      </w:r>
    </w:p>
    <w:p w:rsidR="00632D4D" w:rsidRPr="005B48CD" w:rsidRDefault="00632D4D" w:rsidP="002B6724">
      <w:pPr>
        <w:pStyle w:val="20"/>
        <w:shd w:val="clear" w:color="auto" w:fill="auto"/>
        <w:tabs>
          <w:tab w:val="left" w:pos="1047"/>
        </w:tabs>
        <w:spacing w:before="0" w:after="0" w:line="240" w:lineRule="auto"/>
        <w:ind w:firstLine="709"/>
        <w:jc w:val="both"/>
        <w:rPr>
          <w:sz w:val="24"/>
          <w:szCs w:val="24"/>
          <w:lang w:val="ru-RU"/>
        </w:rPr>
      </w:pPr>
      <w:r w:rsidRPr="005B48CD">
        <w:rPr>
          <w:b/>
          <w:i/>
          <w:sz w:val="24"/>
          <w:szCs w:val="24"/>
          <w:lang w:val="ru-RU"/>
        </w:rPr>
        <w:t>Формирование основ здорового образа жизни</w:t>
      </w:r>
      <w:r w:rsidRPr="005B48CD">
        <w:rPr>
          <w:sz w:val="24"/>
          <w:szCs w:val="24"/>
          <w:lang w:val="ru-RU"/>
        </w:rPr>
        <w:t>: педагог расширяет, уточняет и закрепляет представления о факторах, положительно влияющих на здоровье, роли физической культуры и спорта в укреплении здоровья; разных видах спорта (санный спорт, борьба, теннис, синхронное плавание и другие), спортивных событиях и достижениях отечественных спортсменов. Дает доступные по возрасту представления о профилактике и охране здоровья, правилах безопасного поведения в двигательной деятельности (при активном беге, прыжках, играх-эстафетах, взаимодействии с партнером, в играх и упражнениях с мячом, гимнастической палкой, скакалкой, обручем, предметами, пользовании спортивны инвентарем, оборудованием), во время туристских прогулок и экскурсий. Приучает детей следить за своей осанкой, формирует представление о том, как оказывать элементарную первую помощь, оценивать свое самочувствие; воспитывает чувство сострадания к людям с особенностями здоровья, поддерживает стремление детей заботиться о своем здоровье и самочувствии других людей.</w:t>
      </w:r>
    </w:p>
    <w:p w:rsidR="00632D4D" w:rsidRPr="005B48CD" w:rsidRDefault="00632D4D" w:rsidP="002B6724">
      <w:pPr>
        <w:pStyle w:val="20"/>
        <w:shd w:val="clear" w:color="auto" w:fill="auto"/>
        <w:tabs>
          <w:tab w:val="left" w:pos="1013"/>
        </w:tabs>
        <w:spacing w:before="0" w:after="0" w:line="240" w:lineRule="auto"/>
        <w:ind w:firstLine="709"/>
        <w:jc w:val="both"/>
        <w:rPr>
          <w:sz w:val="24"/>
          <w:szCs w:val="24"/>
          <w:lang w:val="ru-RU"/>
        </w:rPr>
      </w:pPr>
      <w:r w:rsidRPr="005B48CD">
        <w:rPr>
          <w:b/>
          <w:i/>
          <w:sz w:val="24"/>
          <w:szCs w:val="24"/>
          <w:lang w:val="ru-RU"/>
        </w:rPr>
        <w:t>Активный отдых</w:t>
      </w:r>
      <w:r w:rsidRPr="005B48CD">
        <w:rPr>
          <w:sz w:val="24"/>
          <w:szCs w:val="24"/>
          <w:lang w:val="ru-RU"/>
        </w:rPr>
        <w:t>.</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Физкультурные праздники и досуги: педагоги организуют праздники (2 раза в год, продолжительностью не более 1,5 часов). Содержание праздников предусматривают сезонные спортивные упражнения, элементы соревнования, с включением игр-эстафет, спортивных игр, на базе ранее освоенных физических упражнений.</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 xml:space="preserve">Досуг организуется 1 -2 раза в месяц во второй половине дня преимущественно на свежем воздухе, продолжительностью 40-45 минут. </w:t>
      </w:r>
      <w:proofErr w:type="gramStart"/>
      <w:r w:rsidRPr="005B48CD">
        <w:rPr>
          <w:sz w:val="24"/>
          <w:szCs w:val="24"/>
          <w:lang w:val="ru-RU"/>
        </w:rPr>
        <w:t>Содержание досуга включает: подвижные игры, в том числе, игры народов России, игры-эстафеты, музыкально-ритмические упражнения, импровизацию, танцевальные упражнения, творческие задания.</w:t>
      </w:r>
      <w:proofErr w:type="gramEnd"/>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Досуги и праздники направлены на решение задач приобщения к здоровому образу жизни, должны иметь социально-значимую и патриотическую тематику, посвящаться государственным праздникам, ярким спортивным событиям и достижениям выдающихся спортсменов.</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Дни здоровья: проводятся 1 раз в квартал. В этот день педагог организует оздоровительные мероприятия, в том числе физкультурные досуги, и туристские прогулки.</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Туристские прогулки и экскурсии организуются при наличии возможностей дополнительного сопровождения и организации санитарных стоянок.</w:t>
      </w:r>
    </w:p>
    <w:p w:rsidR="00632D4D" w:rsidRPr="005B48CD" w:rsidRDefault="00632D4D" w:rsidP="002B6724">
      <w:pPr>
        <w:pStyle w:val="20"/>
        <w:shd w:val="clear" w:color="auto" w:fill="auto"/>
        <w:spacing w:before="0" w:after="0" w:line="240" w:lineRule="auto"/>
        <w:ind w:firstLine="709"/>
        <w:jc w:val="both"/>
        <w:rPr>
          <w:sz w:val="24"/>
          <w:szCs w:val="24"/>
          <w:lang w:val="ru-RU"/>
        </w:rPr>
      </w:pPr>
      <w:r w:rsidRPr="005B48CD">
        <w:rPr>
          <w:sz w:val="24"/>
          <w:szCs w:val="24"/>
          <w:lang w:val="ru-RU"/>
        </w:rPr>
        <w:t>Педагог организует пешеходные прогулки. Время перехода в одну сторону составляет 35-40 минут, общая продолжительность не более 2-2,5 часов. Время непрерывного движения 20-30 минут, с перерывом между переходами не менее 10 минут. В ходе туристкой прогулки с детьми проводятся подвижные игры и соревнования, наблюдения за природой родного края, ознакомление с памятниками истории, боевой и трудовой славы, трудом людей разных профессий.</w:t>
      </w:r>
    </w:p>
    <w:p w:rsidR="00632D4D" w:rsidRPr="005B48CD" w:rsidRDefault="00632D4D" w:rsidP="002B6724">
      <w:pPr>
        <w:pStyle w:val="20"/>
        <w:shd w:val="clear" w:color="auto" w:fill="auto"/>
        <w:spacing w:before="0" w:after="0" w:line="240" w:lineRule="auto"/>
        <w:ind w:firstLine="709"/>
        <w:jc w:val="both"/>
        <w:rPr>
          <w:sz w:val="24"/>
          <w:szCs w:val="24"/>
          <w:lang w:val="ru-RU"/>
        </w:rPr>
      </w:pPr>
      <w:proofErr w:type="gramStart"/>
      <w:r w:rsidRPr="005B48CD">
        <w:rPr>
          <w:sz w:val="24"/>
          <w:szCs w:val="24"/>
          <w:lang w:val="ru-RU"/>
        </w:rPr>
        <w:t>Для организации детского туризма педагог формирует представления о туризме, как форме активного отдыха, туристских маршрутах, видах туризма, правилах безопасности и ориентировки на местности: правильно по погоде одеваться для прогулки, знать содержимое походной аптечки, укладывать рюкзак весом от 500 гр. до 1 кг (более тяжелые вещи класть на дно, скручивать валиком и аккуратно укладывать запасные вещи и коврик, продукты, мелкие вещи</w:t>
      </w:r>
      <w:proofErr w:type="gramEnd"/>
      <w:r w:rsidRPr="005B48CD">
        <w:rPr>
          <w:sz w:val="24"/>
          <w:szCs w:val="24"/>
          <w:lang w:val="ru-RU"/>
        </w:rPr>
        <w:t>, игрушки, регулировать лямки); преодолевать несложные препятствия на пути, наблюдать за природой и фиксировать результаты наблюдений, ориентироваться на местности, оказывать помощь товарищу, осуществлять страховку при преодолении препятствий, соблюдать правила гигиены и безопасного поведения во время туристской прогулки.</w:t>
      </w:r>
    </w:p>
    <w:p w:rsidR="00A2488B" w:rsidRPr="005B48CD" w:rsidRDefault="00A2488B" w:rsidP="002B6724">
      <w:pPr>
        <w:pStyle w:val="20"/>
        <w:shd w:val="clear" w:color="auto" w:fill="auto"/>
        <w:tabs>
          <w:tab w:val="left" w:pos="1354"/>
        </w:tabs>
        <w:spacing w:before="0" w:after="0" w:line="240" w:lineRule="auto"/>
        <w:ind w:firstLine="709"/>
        <w:jc w:val="both"/>
        <w:rPr>
          <w:b/>
          <w:color w:val="00B050"/>
          <w:sz w:val="24"/>
          <w:szCs w:val="24"/>
          <w:lang w:val="ru-RU"/>
        </w:rPr>
      </w:pPr>
    </w:p>
    <w:p w:rsidR="00632D4D" w:rsidRPr="005B48CD" w:rsidRDefault="00A2488B" w:rsidP="002B6724">
      <w:pPr>
        <w:pStyle w:val="20"/>
        <w:shd w:val="clear" w:color="auto" w:fill="auto"/>
        <w:tabs>
          <w:tab w:val="left" w:pos="1354"/>
        </w:tabs>
        <w:spacing w:before="0" w:after="0" w:line="240" w:lineRule="auto"/>
        <w:ind w:firstLine="709"/>
        <w:jc w:val="both"/>
        <w:rPr>
          <w:sz w:val="24"/>
          <w:szCs w:val="24"/>
          <w:lang w:val="ru-RU"/>
        </w:rPr>
      </w:pPr>
      <w:r w:rsidRPr="005B48CD">
        <w:rPr>
          <w:b/>
          <w:sz w:val="24"/>
          <w:szCs w:val="24"/>
          <w:lang w:val="ru-RU"/>
        </w:rPr>
        <w:t>2.</w:t>
      </w:r>
      <w:r w:rsidR="002647FF" w:rsidRPr="005B48CD">
        <w:rPr>
          <w:b/>
          <w:sz w:val="24"/>
          <w:szCs w:val="24"/>
          <w:lang w:val="ru-RU"/>
        </w:rPr>
        <w:t>5</w:t>
      </w:r>
      <w:r w:rsidRPr="005B48CD">
        <w:rPr>
          <w:b/>
          <w:sz w:val="24"/>
          <w:szCs w:val="24"/>
          <w:lang w:val="ru-RU"/>
        </w:rPr>
        <w:t>.1</w:t>
      </w:r>
      <w:r w:rsidR="00A6152D" w:rsidRPr="005B48CD">
        <w:rPr>
          <w:b/>
          <w:sz w:val="24"/>
          <w:szCs w:val="24"/>
          <w:lang w:val="ru-RU"/>
        </w:rPr>
        <w:t xml:space="preserve">. </w:t>
      </w:r>
      <w:r w:rsidR="00632D4D" w:rsidRPr="005B48CD">
        <w:rPr>
          <w:b/>
          <w:sz w:val="24"/>
          <w:szCs w:val="24"/>
          <w:lang w:val="ru-RU"/>
        </w:rPr>
        <w:t>Решение совокупных задач воспитания в рамках образовательной области «Физическое развитие» направлено на приобщение детей к ценностям «Жизнь», «Здоровье»</w:t>
      </w:r>
      <w:r w:rsidR="00632D4D" w:rsidRPr="005B48CD">
        <w:rPr>
          <w:sz w:val="24"/>
          <w:szCs w:val="24"/>
          <w:lang w:val="ru-RU"/>
        </w:rPr>
        <w:t>, что предполагает:</w:t>
      </w:r>
    </w:p>
    <w:p w:rsidR="00632D4D" w:rsidRPr="005B48CD" w:rsidRDefault="00632D4D" w:rsidP="002B6724">
      <w:pPr>
        <w:pStyle w:val="20"/>
        <w:numPr>
          <w:ilvl w:val="0"/>
          <w:numId w:val="8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воспитание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632D4D" w:rsidRPr="005B48CD" w:rsidRDefault="00632D4D" w:rsidP="002B6724">
      <w:pPr>
        <w:pStyle w:val="20"/>
        <w:numPr>
          <w:ilvl w:val="0"/>
          <w:numId w:val="8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формирование у ребёнка </w:t>
      </w:r>
      <w:proofErr w:type="spellStart"/>
      <w:r w:rsidRPr="005B48CD">
        <w:rPr>
          <w:sz w:val="24"/>
          <w:szCs w:val="24"/>
          <w:lang w:val="ru-RU"/>
        </w:rPr>
        <w:t>возрастосообразных</w:t>
      </w:r>
      <w:proofErr w:type="spellEnd"/>
      <w:r w:rsidRPr="005B48CD">
        <w:rPr>
          <w:sz w:val="24"/>
          <w:szCs w:val="24"/>
          <w:lang w:val="ru-RU"/>
        </w:rPr>
        <w:t xml:space="preserve"> представлений и знаний в области физической культуры, здоровья и безопасного образа жизни;</w:t>
      </w:r>
    </w:p>
    <w:p w:rsidR="00632D4D" w:rsidRPr="005B48CD" w:rsidRDefault="00632D4D" w:rsidP="002B6724">
      <w:pPr>
        <w:pStyle w:val="20"/>
        <w:numPr>
          <w:ilvl w:val="0"/>
          <w:numId w:val="8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становление эмоционально-ценностного отношения к здоровому образу жизни, физическим упражнениям, подвижным играм, закаливанию организма, гигиеническим нормам и правилам;</w:t>
      </w:r>
    </w:p>
    <w:p w:rsidR="00632D4D" w:rsidRPr="005B48CD" w:rsidRDefault="00632D4D" w:rsidP="002B6724">
      <w:pPr>
        <w:pStyle w:val="20"/>
        <w:numPr>
          <w:ilvl w:val="0"/>
          <w:numId w:val="80"/>
        </w:numPr>
        <w:shd w:val="clear" w:color="auto" w:fill="auto"/>
        <w:tabs>
          <w:tab w:val="left" w:pos="993"/>
          <w:tab w:val="left" w:pos="2973"/>
          <w:tab w:val="left" w:pos="5234"/>
          <w:tab w:val="left" w:pos="8426"/>
        </w:tabs>
        <w:spacing w:before="0" w:after="0" w:line="240" w:lineRule="auto"/>
        <w:ind w:left="0" w:firstLine="709"/>
        <w:jc w:val="both"/>
        <w:rPr>
          <w:sz w:val="24"/>
          <w:szCs w:val="24"/>
          <w:lang w:val="ru-RU"/>
        </w:rPr>
      </w:pPr>
      <w:r w:rsidRPr="005B48CD">
        <w:rPr>
          <w:sz w:val="24"/>
          <w:szCs w:val="24"/>
          <w:lang w:val="ru-RU"/>
        </w:rPr>
        <w:t>воспитание активности, самостоятельности, самоуважения, коммуникабельности, уверенности и других личностных качеств;</w:t>
      </w:r>
    </w:p>
    <w:p w:rsidR="00632D4D" w:rsidRPr="005B48CD" w:rsidRDefault="00632D4D" w:rsidP="002B6724">
      <w:pPr>
        <w:pStyle w:val="20"/>
        <w:numPr>
          <w:ilvl w:val="0"/>
          <w:numId w:val="8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приобщение детей к ценностям, нормам и знаниям физической культуры в целях их физического развития и саморазвития;</w:t>
      </w:r>
    </w:p>
    <w:p w:rsidR="00632D4D" w:rsidRPr="005B48CD" w:rsidRDefault="00632D4D" w:rsidP="002B6724">
      <w:pPr>
        <w:pStyle w:val="20"/>
        <w:numPr>
          <w:ilvl w:val="0"/>
          <w:numId w:val="80"/>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формирование у ребёнка основных гигиенических навыков, представлений о здоровом образе жизни.</w:t>
      </w:r>
    </w:p>
    <w:p w:rsidR="00A2488B" w:rsidRPr="005B48CD" w:rsidRDefault="00A2488B" w:rsidP="002B6724">
      <w:pPr>
        <w:pStyle w:val="20"/>
        <w:shd w:val="clear" w:color="auto" w:fill="auto"/>
        <w:tabs>
          <w:tab w:val="left" w:pos="993"/>
        </w:tabs>
        <w:spacing w:before="0" w:after="0" w:line="240" w:lineRule="auto"/>
        <w:ind w:firstLine="709"/>
        <w:jc w:val="both"/>
        <w:rPr>
          <w:sz w:val="24"/>
          <w:szCs w:val="24"/>
          <w:lang w:val="ru-RU"/>
        </w:rPr>
      </w:pPr>
    </w:p>
    <w:p w:rsidR="00A2488B" w:rsidRPr="005B48CD" w:rsidRDefault="002647FF" w:rsidP="002B6724">
      <w:pPr>
        <w:pStyle w:val="20"/>
        <w:shd w:val="clear" w:color="auto" w:fill="auto"/>
        <w:tabs>
          <w:tab w:val="left" w:pos="993"/>
        </w:tabs>
        <w:spacing w:before="0" w:after="0" w:line="240" w:lineRule="auto"/>
        <w:ind w:firstLine="709"/>
        <w:jc w:val="both"/>
        <w:rPr>
          <w:b/>
          <w:sz w:val="24"/>
          <w:szCs w:val="24"/>
          <w:lang w:val="ru-RU"/>
        </w:rPr>
      </w:pPr>
      <w:r w:rsidRPr="005B48CD">
        <w:rPr>
          <w:b/>
          <w:sz w:val="24"/>
          <w:szCs w:val="24"/>
          <w:lang w:val="ru-RU"/>
        </w:rPr>
        <w:t>2.5</w:t>
      </w:r>
      <w:r w:rsidR="00A2488B" w:rsidRPr="005B48CD">
        <w:rPr>
          <w:b/>
          <w:sz w:val="24"/>
          <w:szCs w:val="24"/>
          <w:lang w:val="ru-RU"/>
        </w:rPr>
        <w:t>.2. Перечень пособий, способствующих реализации программы в образовательной области  «Физическое развитие»</w:t>
      </w:r>
    </w:p>
    <w:p w:rsidR="001506D3" w:rsidRPr="005B48CD" w:rsidRDefault="001506D3" w:rsidP="00FA10CE">
      <w:pPr>
        <w:jc w:val="both"/>
        <w:rPr>
          <w:b/>
          <w:i/>
          <w:sz w:val="24"/>
          <w:szCs w:val="24"/>
        </w:rPr>
      </w:pPr>
      <w:r w:rsidRPr="005B48CD">
        <w:rPr>
          <w:b/>
          <w:i/>
          <w:sz w:val="24"/>
          <w:szCs w:val="24"/>
        </w:rPr>
        <w:t xml:space="preserve">Методические пособия </w:t>
      </w:r>
    </w:p>
    <w:p w:rsidR="001506D3" w:rsidRPr="005B48CD" w:rsidRDefault="001506D3" w:rsidP="00FA10CE">
      <w:pPr>
        <w:jc w:val="both"/>
        <w:rPr>
          <w:sz w:val="24"/>
          <w:szCs w:val="24"/>
        </w:rPr>
      </w:pPr>
      <w:proofErr w:type="spellStart"/>
      <w:r w:rsidRPr="005B48CD">
        <w:rPr>
          <w:sz w:val="24"/>
          <w:szCs w:val="24"/>
        </w:rPr>
        <w:t>Пензулаева</w:t>
      </w:r>
      <w:proofErr w:type="spellEnd"/>
      <w:r w:rsidRPr="005B48CD">
        <w:rPr>
          <w:sz w:val="24"/>
          <w:szCs w:val="24"/>
        </w:rPr>
        <w:t xml:space="preserve"> Л.И. Оздоровительная гимнастика. (2-3 года), М.: Мозаика </w:t>
      </w:r>
      <w:proofErr w:type="gramStart"/>
      <w:r w:rsidRPr="005B48CD">
        <w:rPr>
          <w:sz w:val="24"/>
          <w:szCs w:val="24"/>
        </w:rPr>
        <w:t>–С</w:t>
      </w:r>
      <w:proofErr w:type="gramEnd"/>
      <w:r w:rsidRPr="005B48CD">
        <w:rPr>
          <w:sz w:val="24"/>
          <w:szCs w:val="24"/>
        </w:rPr>
        <w:t xml:space="preserve">интез, 2020 </w:t>
      </w:r>
    </w:p>
    <w:p w:rsidR="001506D3" w:rsidRPr="005B48CD" w:rsidRDefault="001506D3" w:rsidP="00FA10CE">
      <w:pPr>
        <w:jc w:val="both"/>
        <w:rPr>
          <w:sz w:val="24"/>
          <w:szCs w:val="24"/>
        </w:rPr>
      </w:pPr>
      <w:proofErr w:type="spellStart"/>
      <w:r w:rsidRPr="005B48CD">
        <w:rPr>
          <w:sz w:val="24"/>
          <w:szCs w:val="24"/>
        </w:rPr>
        <w:t>Пензулаева</w:t>
      </w:r>
      <w:proofErr w:type="spellEnd"/>
      <w:r w:rsidRPr="005B48CD">
        <w:rPr>
          <w:sz w:val="24"/>
          <w:szCs w:val="24"/>
        </w:rPr>
        <w:t xml:space="preserve"> Л.И. Оздоровительная гимнастика. (3-4года), М.: Мозаика </w:t>
      </w:r>
      <w:proofErr w:type="gramStart"/>
      <w:r w:rsidRPr="005B48CD">
        <w:rPr>
          <w:sz w:val="24"/>
          <w:szCs w:val="24"/>
        </w:rPr>
        <w:t>–С</w:t>
      </w:r>
      <w:proofErr w:type="gramEnd"/>
      <w:r w:rsidRPr="005B48CD">
        <w:rPr>
          <w:sz w:val="24"/>
          <w:szCs w:val="24"/>
        </w:rPr>
        <w:t xml:space="preserve">интез, 2020 </w:t>
      </w:r>
    </w:p>
    <w:p w:rsidR="001506D3" w:rsidRPr="005B48CD" w:rsidRDefault="001506D3" w:rsidP="00FA10CE">
      <w:pPr>
        <w:jc w:val="both"/>
        <w:rPr>
          <w:sz w:val="24"/>
          <w:szCs w:val="24"/>
        </w:rPr>
      </w:pPr>
      <w:proofErr w:type="spellStart"/>
      <w:r w:rsidRPr="005B48CD">
        <w:rPr>
          <w:sz w:val="24"/>
          <w:szCs w:val="24"/>
        </w:rPr>
        <w:t>Пензулаева</w:t>
      </w:r>
      <w:proofErr w:type="spellEnd"/>
      <w:r w:rsidRPr="005B48CD">
        <w:rPr>
          <w:sz w:val="24"/>
          <w:szCs w:val="24"/>
        </w:rPr>
        <w:t xml:space="preserve"> Л.И. Оздоровительная гимнастика. (4-5 лет), М.: Мозаика </w:t>
      </w:r>
      <w:proofErr w:type="gramStart"/>
      <w:r w:rsidRPr="005B48CD">
        <w:rPr>
          <w:sz w:val="24"/>
          <w:szCs w:val="24"/>
        </w:rPr>
        <w:t>–С</w:t>
      </w:r>
      <w:proofErr w:type="gramEnd"/>
      <w:r w:rsidRPr="005B48CD">
        <w:rPr>
          <w:sz w:val="24"/>
          <w:szCs w:val="24"/>
        </w:rPr>
        <w:t xml:space="preserve">интез, 2020 </w:t>
      </w:r>
    </w:p>
    <w:p w:rsidR="001506D3" w:rsidRPr="005B48CD" w:rsidRDefault="001506D3" w:rsidP="00FA10CE">
      <w:pPr>
        <w:jc w:val="both"/>
        <w:rPr>
          <w:sz w:val="24"/>
          <w:szCs w:val="24"/>
        </w:rPr>
      </w:pPr>
      <w:proofErr w:type="spellStart"/>
      <w:r w:rsidRPr="005B48CD">
        <w:rPr>
          <w:sz w:val="24"/>
          <w:szCs w:val="24"/>
        </w:rPr>
        <w:t>Пензулаева</w:t>
      </w:r>
      <w:proofErr w:type="spellEnd"/>
      <w:r w:rsidRPr="005B48CD">
        <w:rPr>
          <w:sz w:val="24"/>
          <w:szCs w:val="24"/>
        </w:rPr>
        <w:t xml:space="preserve"> Л.И. Оздоровительная гимнастика. (5-6 лет), М.: Мозаика </w:t>
      </w:r>
      <w:proofErr w:type="gramStart"/>
      <w:r w:rsidRPr="005B48CD">
        <w:rPr>
          <w:sz w:val="24"/>
          <w:szCs w:val="24"/>
        </w:rPr>
        <w:t>–С</w:t>
      </w:r>
      <w:proofErr w:type="gramEnd"/>
      <w:r w:rsidRPr="005B48CD">
        <w:rPr>
          <w:sz w:val="24"/>
          <w:szCs w:val="24"/>
        </w:rPr>
        <w:t xml:space="preserve">интез, 2020 </w:t>
      </w:r>
    </w:p>
    <w:p w:rsidR="001506D3" w:rsidRPr="005B48CD" w:rsidRDefault="001506D3" w:rsidP="00FA10CE">
      <w:pPr>
        <w:jc w:val="both"/>
        <w:rPr>
          <w:sz w:val="24"/>
          <w:szCs w:val="24"/>
        </w:rPr>
      </w:pPr>
      <w:proofErr w:type="spellStart"/>
      <w:r w:rsidRPr="005B48CD">
        <w:rPr>
          <w:sz w:val="24"/>
          <w:szCs w:val="24"/>
        </w:rPr>
        <w:t>Пензулаева</w:t>
      </w:r>
      <w:proofErr w:type="spellEnd"/>
      <w:r w:rsidRPr="005B48CD">
        <w:rPr>
          <w:sz w:val="24"/>
          <w:szCs w:val="24"/>
        </w:rPr>
        <w:t xml:space="preserve"> Л.И. Оздоровительная гимнастика. (6-7 лет), М.: Мозаика </w:t>
      </w:r>
      <w:proofErr w:type="gramStart"/>
      <w:r w:rsidRPr="005B48CD">
        <w:rPr>
          <w:sz w:val="24"/>
          <w:szCs w:val="24"/>
        </w:rPr>
        <w:t>–С</w:t>
      </w:r>
      <w:proofErr w:type="gramEnd"/>
      <w:r w:rsidRPr="005B48CD">
        <w:rPr>
          <w:sz w:val="24"/>
          <w:szCs w:val="24"/>
        </w:rPr>
        <w:t xml:space="preserve">интез, 2020 </w:t>
      </w:r>
    </w:p>
    <w:p w:rsidR="001506D3" w:rsidRPr="005B48CD" w:rsidRDefault="001506D3" w:rsidP="00FA10CE">
      <w:pPr>
        <w:jc w:val="both"/>
        <w:rPr>
          <w:sz w:val="24"/>
          <w:szCs w:val="24"/>
        </w:rPr>
      </w:pPr>
      <w:proofErr w:type="spellStart"/>
      <w:r w:rsidRPr="005B48CD">
        <w:rPr>
          <w:sz w:val="24"/>
          <w:szCs w:val="24"/>
        </w:rPr>
        <w:t>Пензулаева</w:t>
      </w:r>
      <w:proofErr w:type="spellEnd"/>
      <w:r w:rsidRPr="005B48CD">
        <w:rPr>
          <w:sz w:val="24"/>
          <w:szCs w:val="24"/>
        </w:rPr>
        <w:t xml:space="preserve"> Л.И. Физическая культура в детском саду (2-3года), М.: Мозаика </w:t>
      </w:r>
      <w:proofErr w:type="gramStart"/>
      <w:r w:rsidRPr="005B48CD">
        <w:rPr>
          <w:sz w:val="24"/>
          <w:szCs w:val="24"/>
        </w:rPr>
        <w:t>–С</w:t>
      </w:r>
      <w:proofErr w:type="gramEnd"/>
      <w:r w:rsidRPr="005B48CD">
        <w:rPr>
          <w:sz w:val="24"/>
          <w:szCs w:val="24"/>
        </w:rPr>
        <w:t xml:space="preserve">интез, 2020 </w:t>
      </w:r>
      <w:proofErr w:type="spellStart"/>
      <w:r w:rsidRPr="005B48CD">
        <w:rPr>
          <w:sz w:val="24"/>
          <w:szCs w:val="24"/>
        </w:rPr>
        <w:t>Пензулаева</w:t>
      </w:r>
      <w:proofErr w:type="spellEnd"/>
      <w:r w:rsidRPr="005B48CD">
        <w:rPr>
          <w:sz w:val="24"/>
          <w:szCs w:val="24"/>
        </w:rPr>
        <w:t xml:space="preserve"> Л.И. Физическая культура в детском саду (3-4 года), М.: Мозаика –Синтез, 2020 </w:t>
      </w:r>
      <w:proofErr w:type="spellStart"/>
      <w:r w:rsidRPr="005B48CD">
        <w:rPr>
          <w:sz w:val="24"/>
          <w:szCs w:val="24"/>
        </w:rPr>
        <w:t>Пензулаева</w:t>
      </w:r>
      <w:proofErr w:type="spellEnd"/>
      <w:r w:rsidRPr="005B48CD">
        <w:rPr>
          <w:sz w:val="24"/>
          <w:szCs w:val="24"/>
        </w:rPr>
        <w:t xml:space="preserve"> Л.И. Физическая культура в детском саду (4-5лет), М.: Мозаика –Синтез, 2020 </w:t>
      </w:r>
      <w:proofErr w:type="spellStart"/>
      <w:r w:rsidRPr="005B48CD">
        <w:rPr>
          <w:sz w:val="24"/>
          <w:szCs w:val="24"/>
        </w:rPr>
        <w:t>Пензулаева</w:t>
      </w:r>
      <w:proofErr w:type="spellEnd"/>
      <w:r w:rsidRPr="005B48CD">
        <w:rPr>
          <w:sz w:val="24"/>
          <w:szCs w:val="24"/>
        </w:rPr>
        <w:t xml:space="preserve"> Л.И. Физическая культура в детском саду (5-6лет), М.: Мозаика –Синтез, 2020 </w:t>
      </w:r>
      <w:proofErr w:type="spellStart"/>
      <w:r w:rsidRPr="005B48CD">
        <w:rPr>
          <w:sz w:val="24"/>
          <w:szCs w:val="24"/>
        </w:rPr>
        <w:t>Пензулаева</w:t>
      </w:r>
      <w:proofErr w:type="spellEnd"/>
      <w:r w:rsidRPr="005B48CD">
        <w:rPr>
          <w:sz w:val="24"/>
          <w:szCs w:val="24"/>
        </w:rPr>
        <w:t xml:space="preserve"> Л.И. Физическая культура в детском саду (6-7лет), М.: Мозаика </w:t>
      </w:r>
      <w:proofErr w:type="gramStart"/>
      <w:r w:rsidRPr="005B48CD">
        <w:rPr>
          <w:sz w:val="24"/>
          <w:szCs w:val="24"/>
        </w:rPr>
        <w:t>–С</w:t>
      </w:r>
      <w:proofErr w:type="gramEnd"/>
      <w:r w:rsidRPr="005B48CD">
        <w:rPr>
          <w:sz w:val="24"/>
          <w:szCs w:val="24"/>
        </w:rPr>
        <w:t xml:space="preserve">интез, 2020 Харченко Т.Е. Утренняя гимнастика в детском саду (2-3 года), М.: Мозаика – Синтез, 2020. Харченко Т.Е. Утренняя гимнастика в детском саду (3-4 года), М.: Мозаика – Синтез, 2020. Харченко Т.Е. Утренняя гимнастика в детском саду (4-5 лет), М.: Мозаика – Синтез, 2020. Харченко Т.Е. Утренняя гимнастика в детском саду (5-6 лет), М.: Мозаика – Синтез, 2020. Харченко Т.Е. Утренняя гимнастика в детском саду (6-7 лет), М.: Мозаика – Синтез, 2020. Федорова С.Ю. Планы физкультурных занятий (2-3 года) </w:t>
      </w:r>
    </w:p>
    <w:p w:rsidR="001506D3" w:rsidRPr="005B48CD" w:rsidRDefault="001506D3" w:rsidP="00FA10CE">
      <w:pPr>
        <w:jc w:val="both"/>
        <w:rPr>
          <w:sz w:val="24"/>
          <w:szCs w:val="24"/>
        </w:rPr>
      </w:pPr>
      <w:r w:rsidRPr="005B48CD">
        <w:rPr>
          <w:sz w:val="24"/>
          <w:szCs w:val="24"/>
        </w:rPr>
        <w:t xml:space="preserve">Федорова С.Ю. Планы физкультурных занятий (3-4 года) </w:t>
      </w:r>
    </w:p>
    <w:p w:rsidR="001506D3" w:rsidRPr="005B48CD" w:rsidRDefault="001506D3" w:rsidP="00FA10CE">
      <w:pPr>
        <w:jc w:val="both"/>
        <w:rPr>
          <w:sz w:val="24"/>
          <w:szCs w:val="24"/>
        </w:rPr>
      </w:pPr>
      <w:r w:rsidRPr="005B48CD">
        <w:rPr>
          <w:sz w:val="24"/>
          <w:szCs w:val="24"/>
        </w:rPr>
        <w:t xml:space="preserve">Федорова С.Ю. Планы физкультурных занятий (4-5 лет) </w:t>
      </w:r>
    </w:p>
    <w:p w:rsidR="001506D3" w:rsidRPr="005B48CD" w:rsidRDefault="001506D3" w:rsidP="00FA10CE">
      <w:pPr>
        <w:jc w:val="both"/>
        <w:rPr>
          <w:sz w:val="24"/>
          <w:szCs w:val="24"/>
        </w:rPr>
      </w:pPr>
      <w:r w:rsidRPr="005B48CD">
        <w:rPr>
          <w:sz w:val="24"/>
          <w:szCs w:val="24"/>
        </w:rPr>
        <w:t xml:space="preserve">Федорова С.Ю. Планы физкультурных занятий (5-6 лет) </w:t>
      </w:r>
    </w:p>
    <w:p w:rsidR="001506D3" w:rsidRPr="005B48CD" w:rsidRDefault="001506D3" w:rsidP="00FA10CE">
      <w:pPr>
        <w:jc w:val="both"/>
        <w:rPr>
          <w:sz w:val="24"/>
          <w:szCs w:val="24"/>
        </w:rPr>
      </w:pPr>
      <w:r w:rsidRPr="005B48CD">
        <w:rPr>
          <w:sz w:val="24"/>
          <w:szCs w:val="24"/>
        </w:rPr>
        <w:t xml:space="preserve">Федорова С.Ю. Планы физкультурных занятий (6-7 лет) </w:t>
      </w:r>
    </w:p>
    <w:p w:rsidR="001506D3" w:rsidRPr="005B48CD" w:rsidRDefault="001506D3" w:rsidP="00FA10CE">
      <w:pPr>
        <w:jc w:val="both"/>
        <w:rPr>
          <w:sz w:val="24"/>
          <w:szCs w:val="24"/>
        </w:rPr>
      </w:pPr>
      <w:proofErr w:type="spellStart"/>
      <w:r w:rsidRPr="005B48CD">
        <w:rPr>
          <w:sz w:val="24"/>
          <w:szCs w:val="24"/>
        </w:rPr>
        <w:t>Бабенкова</w:t>
      </w:r>
      <w:proofErr w:type="spellEnd"/>
      <w:r w:rsidRPr="005B48CD">
        <w:rPr>
          <w:sz w:val="24"/>
          <w:szCs w:val="24"/>
        </w:rPr>
        <w:t xml:space="preserve"> Е.А., </w:t>
      </w:r>
      <w:proofErr w:type="spellStart"/>
      <w:r w:rsidRPr="005B48CD">
        <w:rPr>
          <w:sz w:val="24"/>
          <w:szCs w:val="24"/>
        </w:rPr>
        <w:t>Параничева</w:t>
      </w:r>
      <w:proofErr w:type="spellEnd"/>
      <w:r w:rsidRPr="005B48CD">
        <w:rPr>
          <w:sz w:val="24"/>
          <w:szCs w:val="24"/>
        </w:rPr>
        <w:t xml:space="preserve"> Т.М. Подвижные игры на прогулке М.: ТЦ Сфера, 2019. </w:t>
      </w:r>
    </w:p>
    <w:p w:rsidR="001506D3" w:rsidRPr="005B48CD" w:rsidRDefault="001506D3" w:rsidP="00FA10CE">
      <w:pPr>
        <w:jc w:val="both"/>
        <w:rPr>
          <w:sz w:val="24"/>
          <w:szCs w:val="24"/>
        </w:rPr>
      </w:pPr>
      <w:proofErr w:type="spellStart"/>
      <w:r w:rsidRPr="005B48CD">
        <w:rPr>
          <w:sz w:val="24"/>
          <w:szCs w:val="24"/>
        </w:rPr>
        <w:t>Степаненкова</w:t>
      </w:r>
      <w:proofErr w:type="spellEnd"/>
      <w:r w:rsidRPr="005B48CD">
        <w:rPr>
          <w:sz w:val="24"/>
          <w:szCs w:val="24"/>
        </w:rPr>
        <w:t xml:space="preserve"> Э.Я. Сборник подвижных игр для занятий с детьми. (2-7 лет</w:t>
      </w:r>
      <w:proofErr w:type="gramStart"/>
      <w:r w:rsidRPr="005B48CD">
        <w:rPr>
          <w:sz w:val="24"/>
          <w:szCs w:val="24"/>
        </w:rPr>
        <w:t>)М</w:t>
      </w:r>
      <w:proofErr w:type="gramEnd"/>
      <w:r w:rsidRPr="005B48CD">
        <w:rPr>
          <w:sz w:val="24"/>
          <w:szCs w:val="24"/>
        </w:rPr>
        <w:t>.: Мозаика – Синтез, 2020.</w:t>
      </w:r>
    </w:p>
    <w:p w:rsidR="001506D3" w:rsidRPr="005B48CD" w:rsidRDefault="001506D3" w:rsidP="00FA10CE">
      <w:pPr>
        <w:jc w:val="both"/>
        <w:rPr>
          <w:sz w:val="24"/>
          <w:szCs w:val="24"/>
        </w:rPr>
      </w:pPr>
    </w:p>
    <w:p w:rsidR="001506D3" w:rsidRPr="005B48CD" w:rsidRDefault="001506D3" w:rsidP="002B6724">
      <w:pPr>
        <w:ind w:firstLine="709"/>
        <w:jc w:val="both"/>
        <w:rPr>
          <w:b/>
          <w:i/>
          <w:sz w:val="24"/>
          <w:szCs w:val="24"/>
        </w:rPr>
      </w:pPr>
      <w:r w:rsidRPr="005B48CD">
        <w:rPr>
          <w:b/>
          <w:i/>
          <w:sz w:val="24"/>
          <w:szCs w:val="24"/>
        </w:rPr>
        <w:t xml:space="preserve">Наглядно-дидактические пособия </w:t>
      </w:r>
    </w:p>
    <w:p w:rsidR="001506D3" w:rsidRPr="005B48CD" w:rsidRDefault="001506D3" w:rsidP="00FA10CE">
      <w:pPr>
        <w:jc w:val="both"/>
        <w:rPr>
          <w:sz w:val="24"/>
          <w:szCs w:val="24"/>
        </w:rPr>
      </w:pPr>
      <w:r w:rsidRPr="005B48CD">
        <w:rPr>
          <w:sz w:val="24"/>
          <w:szCs w:val="24"/>
        </w:rPr>
        <w:t xml:space="preserve">Серия «Мир в картинках»: «Спортивный инвентарь». </w:t>
      </w:r>
    </w:p>
    <w:p w:rsidR="001506D3" w:rsidRPr="005B48CD" w:rsidRDefault="001506D3" w:rsidP="00FA10CE">
      <w:pPr>
        <w:jc w:val="both"/>
        <w:rPr>
          <w:sz w:val="24"/>
          <w:szCs w:val="24"/>
        </w:rPr>
      </w:pPr>
      <w:r w:rsidRPr="005B48CD">
        <w:rPr>
          <w:sz w:val="24"/>
          <w:szCs w:val="24"/>
        </w:rPr>
        <w:t xml:space="preserve">Серия «Рассказы по картинкам»: «Зимние виды спорта»; «Летние виды 7 спорта»; «Распорядок дня». </w:t>
      </w:r>
    </w:p>
    <w:p w:rsidR="001506D3" w:rsidRPr="005B48CD" w:rsidRDefault="001506D3" w:rsidP="00FA10CE">
      <w:pPr>
        <w:jc w:val="both"/>
        <w:rPr>
          <w:sz w:val="24"/>
          <w:szCs w:val="24"/>
        </w:rPr>
      </w:pPr>
      <w:r w:rsidRPr="005B48CD">
        <w:rPr>
          <w:sz w:val="24"/>
          <w:szCs w:val="24"/>
        </w:rPr>
        <w:t xml:space="preserve">Серия «Расскажите детям о...»: «Расскажите детям о зимних видах спорта»; «Расскажите детям об олимпийских играх»; «Расскажите детям об олимпийских чемпионах». </w:t>
      </w:r>
    </w:p>
    <w:p w:rsidR="001506D3" w:rsidRPr="005B48CD" w:rsidRDefault="001506D3" w:rsidP="00FA10CE">
      <w:pPr>
        <w:jc w:val="both"/>
        <w:rPr>
          <w:sz w:val="24"/>
          <w:szCs w:val="24"/>
        </w:rPr>
      </w:pPr>
      <w:r w:rsidRPr="005B48CD">
        <w:rPr>
          <w:sz w:val="24"/>
          <w:szCs w:val="24"/>
        </w:rPr>
        <w:t xml:space="preserve">Плакаты: «Зимние виды спорта»; «Летние виды спорта». </w:t>
      </w:r>
    </w:p>
    <w:p w:rsidR="00294A69" w:rsidRPr="005B48CD" w:rsidRDefault="00294A69" w:rsidP="00FA10CE">
      <w:pPr>
        <w:jc w:val="both"/>
        <w:rPr>
          <w:sz w:val="24"/>
          <w:szCs w:val="24"/>
        </w:rPr>
      </w:pPr>
    </w:p>
    <w:p w:rsidR="00BB340C" w:rsidRPr="005B48CD" w:rsidRDefault="00A940F4" w:rsidP="00BA752C">
      <w:pPr>
        <w:pStyle w:val="1"/>
        <w:numPr>
          <w:ilvl w:val="1"/>
          <w:numId w:val="137"/>
        </w:numPr>
        <w:tabs>
          <w:tab w:val="left" w:pos="1149"/>
          <w:tab w:val="left" w:pos="1150"/>
          <w:tab w:val="left" w:pos="2855"/>
          <w:tab w:val="left" w:pos="3900"/>
          <w:tab w:val="left" w:pos="5078"/>
          <w:tab w:val="left" w:pos="6113"/>
          <w:tab w:val="left" w:pos="6468"/>
          <w:tab w:val="left" w:pos="7622"/>
          <w:tab w:val="left" w:pos="9104"/>
        </w:tabs>
        <w:ind w:left="0" w:firstLine="709"/>
        <w:jc w:val="both"/>
      </w:pPr>
      <w:r w:rsidRPr="005B48CD">
        <w:lastRenderedPageBreak/>
        <w:t xml:space="preserve"> </w:t>
      </w:r>
      <w:r w:rsidR="002B6724" w:rsidRPr="0086515F">
        <w:rPr>
          <w:color w:val="000000"/>
        </w:rPr>
        <w:t>Описание вариативных форм, способов, методов и средств реализации Программы</w:t>
      </w:r>
    </w:p>
    <w:p w:rsidR="0039406F" w:rsidRPr="005B48CD" w:rsidRDefault="0039406F" w:rsidP="00FA10CE">
      <w:pPr>
        <w:ind w:firstLine="709"/>
        <w:jc w:val="both"/>
        <w:rPr>
          <w:rFonts w:eastAsia="Calibri"/>
          <w:sz w:val="24"/>
        </w:rPr>
      </w:pPr>
      <w:r w:rsidRPr="005B48CD">
        <w:rPr>
          <w:rFonts w:eastAsia="Calibri"/>
          <w:sz w:val="24"/>
        </w:rPr>
        <w:t xml:space="preserve">Формы, способы, методы и средства реализации образовательной программы педагог определяет самостоятельно в соответствии с задачами воспитания и обучения, возрастными и индивидуальными особенностями детей, спецификой их образовательных потребностей и интересов. Существенное значение имеют сформировавшиеся у педагога практики воспитания и обучения детей, оценка результативности форм, методов, средств образовательной деятельности применительно к конкретной возрастной группе детей. </w:t>
      </w:r>
    </w:p>
    <w:p w:rsidR="0039406F" w:rsidRPr="005B48CD" w:rsidRDefault="0039406F" w:rsidP="00FA10CE">
      <w:pPr>
        <w:ind w:firstLine="709"/>
        <w:jc w:val="both"/>
        <w:rPr>
          <w:rFonts w:eastAsia="Calibri"/>
          <w:sz w:val="24"/>
        </w:rPr>
      </w:pPr>
      <w:r w:rsidRPr="005B48CD">
        <w:rPr>
          <w:rFonts w:eastAsia="Calibri"/>
          <w:sz w:val="24"/>
        </w:rPr>
        <w:t>Педагог ДОУ может использовать различные формы реализации образовательной программы в соответствии с видом детской деятельности и возрастными особенностями детей</w:t>
      </w:r>
      <w:proofErr w:type="gramStart"/>
      <w:r w:rsidRPr="005B48CD">
        <w:rPr>
          <w:rFonts w:eastAsia="Calibri"/>
          <w:sz w:val="24"/>
        </w:rPr>
        <w:t>.</w:t>
      </w:r>
      <w:proofErr w:type="gramEnd"/>
      <w:r w:rsidRPr="005B48CD">
        <w:rPr>
          <w:rFonts w:eastAsia="Calibri"/>
          <w:sz w:val="24"/>
        </w:rPr>
        <w:t xml:space="preserve"> (</w:t>
      </w:r>
      <w:proofErr w:type="gramStart"/>
      <w:r w:rsidRPr="005B48CD">
        <w:rPr>
          <w:rFonts w:eastAsia="Calibri"/>
          <w:sz w:val="24"/>
        </w:rPr>
        <w:t>с</w:t>
      </w:r>
      <w:proofErr w:type="gramEnd"/>
      <w:r w:rsidRPr="005B48CD">
        <w:rPr>
          <w:rFonts w:eastAsia="Calibri"/>
          <w:sz w:val="24"/>
        </w:rPr>
        <w:t>огласно п.23.5 ФОП ДО).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7365"/>
      </w:tblGrid>
      <w:tr w:rsidR="0039406F" w:rsidRPr="005B48CD" w:rsidTr="00FC1554">
        <w:tc>
          <w:tcPr>
            <w:tcW w:w="1980" w:type="dxa"/>
            <w:shd w:val="clear" w:color="auto" w:fill="auto"/>
          </w:tcPr>
          <w:p w:rsidR="0039406F" w:rsidRPr="005B48CD" w:rsidRDefault="0039406F" w:rsidP="00FA10CE">
            <w:pPr>
              <w:rPr>
                <w:rFonts w:eastAsia="Calibri"/>
                <w:b/>
                <w:bCs/>
                <w:sz w:val="20"/>
                <w:szCs w:val="20"/>
              </w:rPr>
            </w:pPr>
            <w:r w:rsidRPr="005B48CD">
              <w:rPr>
                <w:rFonts w:eastAsia="Calibri"/>
                <w:b/>
                <w:bCs/>
                <w:sz w:val="20"/>
                <w:szCs w:val="20"/>
              </w:rPr>
              <w:t>Возраст</w:t>
            </w:r>
          </w:p>
        </w:tc>
        <w:tc>
          <w:tcPr>
            <w:tcW w:w="7365" w:type="dxa"/>
            <w:shd w:val="clear" w:color="auto" w:fill="auto"/>
          </w:tcPr>
          <w:p w:rsidR="0039406F" w:rsidRPr="005B48CD" w:rsidRDefault="0039406F" w:rsidP="00FA10CE">
            <w:pPr>
              <w:rPr>
                <w:rFonts w:eastAsia="Calibri"/>
                <w:b/>
                <w:bCs/>
                <w:sz w:val="20"/>
                <w:szCs w:val="20"/>
              </w:rPr>
            </w:pPr>
            <w:r w:rsidRPr="005B48CD">
              <w:rPr>
                <w:rFonts w:eastAsia="Calibri"/>
                <w:b/>
                <w:bCs/>
                <w:sz w:val="20"/>
                <w:szCs w:val="20"/>
              </w:rPr>
              <w:t>Виды детской деятельности</w:t>
            </w:r>
          </w:p>
        </w:tc>
      </w:tr>
      <w:tr w:rsidR="0039406F" w:rsidRPr="005B48CD" w:rsidTr="00FC1554">
        <w:tc>
          <w:tcPr>
            <w:tcW w:w="1980" w:type="dxa"/>
            <w:shd w:val="clear" w:color="auto" w:fill="auto"/>
          </w:tcPr>
          <w:p w:rsidR="0039406F" w:rsidRPr="005B48CD" w:rsidRDefault="0039406F" w:rsidP="00FA10CE">
            <w:pPr>
              <w:rPr>
                <w:rFonts w:eastAsia="Calibri"/>
                <w:sz w:val="20"/>
                <w:szCs w:val="20"/>
              </w:rPr>
            </w:pPr>
            <w:r w:rsidRPr="005B48CD">
              <w:rPr>
                <w:rFonts w:eastAsia="Calibri"/>
                <w:sz w:val="20"/>
                <w:szCs w:val="20"/>
              </w:rPr>
              <w:t xml:space="preserve">в раннем возрасте </w:t>
            </w:r>
          </w:p>
          <w:p w:rsidR="0039406F" w:rsidRPr="005B48CD" w:rsidRDefault="0039406F" w:rsidP="00FA10CE">
            <w:pPr>
              <w:rPr>
                <w:rFonts w:eastAsia="Calibri"/>
                <w:sz w:val="20"/>
                <w:szCs w:val="20"/>
              </w:rPr>
            </w:pPr>
            <w:r w:rsidRPr="005B48CD">
              <w:rPr>
                <w:rFonts w:eastAsia="Calibri"/>
                <w:sz w:val="20"/>
                <w:szCs w:val="20"/>
              </w:rPr>
              <w:t>(1 год ‒ 3 года)</w:t>
            </w:r>
          </w:p>
        </w:tc>
        <w:tc>
          <w:tcPr>
            <w:tcW w:w="7365" w:type="dxa"/>
            <w:shd w:val="clear" w:color="auto" w:fill="auto"/>
          </w:tcPr>
          <w:p w:rsidR="0039406F" w:rsidRPr="005B48CD" w:rsidRDefault="0039406F" w:rsidP="00FA10CE">
            <w:pPr>
              <w:numPr>
                <w:ilvl w:val="0"/>
                <w:numId w:val="121"/>
              </w:numPr>
              <w:ind w:left="0"/>
              <w:rPr>
                <w:rFonts w:eastAsia="Calibri"/>
                <w:sz w:val="20"/>
                <w:szCs w:val="20"/>
              </w:rPr>
            </w:pPr>
            <w:r w:rsidRPr="005B48CD">
              <w:rPr>
                <w:rFonts w:eastAsia="Calibri"/>
                <w:sz w:val="20"/>
                <w:szCs w:val="20"/>
              </w:rPr>
              <w:t xml:space="preserve">предметная деятельность (орудийно-предметные действия – ест ложкой, пьет из кружки и </w:t>
            </w:r>
            <w:proofErr w:type="gramStart"/>
            <w:r w:rsidRPr="005B48CD">
              <w:rPr>
                <w:rFonts w:eastAsia="Calibri"/>
                <w:sz w:val="20"/>
                <w:szCs w:val="20"/>
              </w:rPr>
              <w:t>другое</w:t>
            </w:r>
            <w:proofErr w:type="gramEnd"/>
            <w:r w:rsidRPr="005B48CD">
              <w:rPr>
                <w:rFonts w:eastAsia="Calibri"/>
                <w:sz w:val="20"/>
                <w:szCs w:val="20"/>
              </w:rPr>
              <w:t xml:space="preserve">);  </w:t>
            </w:r>
          </w:p>
          <w:p w:rsidR="0039406F" w:rsidRPr="005B48CD" w:rsidRDefault="0039406F" w:rsidP="00FA10CE">
            <w:pPr>
              <w:numPr>
                <w:ilvl w:val="0"/>
                <w:numId w:val="121"/>
              </w:numPr>
              <w:ind w:left="0"/>
              <w:rPr>
                <w:rFonts w:eastAsia="Calibri"/>
                <w:sz w:val="20"/>
                <w:szCs w:val="20"/>
              </w:rPr>
            </w:pPr>
            <w:r w:rsidRPr="005B48CD">
              <w:rPr>
                <w:rFonts w:eastAsia="Calibri"/>
                <w:sz w:val="20"/>
                <w:szCs w:val="20"/>
              </w:rPr>
              <w:t xml:space="preserve">экспериментирование с материалами и веществами (песок, вода, тесто и другие); </w:t>
            </w:r>
          </w:p>
          <w:p w:rsidR="0039406F" w:rsidRPr="005B48CD" w:rsidRDefault="0039406F" w:rsidP="00FA10CE">
            <w:pPr>
              <w:numPr>
                <w:ilvl w:val="0"/>
                <w:numId w:val="121"/>
              </w:numPr>
              <w:ind w:left="0"/>
              <w:rPr>
                <w:rFonts w:eastAsia="Calibri"/>
                <w:sz w:val="20"/>
                <w:szCs w:val="20"/>
              </w:rPr>
            </w:pPr>
            <w:r w:rsidRPr="005B48CD">
              <w:rPr>
                <w:rFonts w:eastAsia="Calibri"/>
                <w:sz w:val="20"/>
                <w:szCs w:val="20"/>
              </w:rPr>
              <w:t xml:space="preserve">ситуативно-деловое общение </w:t>
            </w:r>
            <w:proofErr w:type="gramStart"/>
            <w:r w:rsidRPr="005B48CD">
              <w:rPr>
                <w:rFonts w:eastAsia="Calibri"/>
                <w:sz w:val="20"/>
                <w:szCs w:val="20"/>
              </w:rPr>
              <w:t>со</w:t>
            </w:r>
            <w:proofErr w:type="gramEnd"/>
            <w:r w:rsidRPr="005B48CD">
              <w:rPr>
                <w:rFonts w:eastAsia="Calibri"/>
                <w:sz w:val="20"/>
                <w:szCs w:val="20"/>
              </w:rPr>
              <w:t xml:space="preserve"> взрослым и эмоционально-практическое со сверстниками под руководством взрослого; </w:t>
            </w:r>
          </w:p>
          <w:p w:rsidR="0039406F" w:rsidRPr="005B48CD" w:rsidRDefault="0039406F" w:rsidP="00FA10CE">
            <w:pPr>
              <w:numPr>
                <w:ilvl w:val="0"/>
                <w:numId w:val="121"/>
              </w:numPr>
              <w:ind w:left="0"/>
              <w:rPr>
                <w:rFonts w:eastAsia="Calibri"/>
                <w:sz w:val="20"/>
                <w:szCs w:val="20"/>
              </w:rPr>
            </w:pPr>
            <w:r w:rsidRPr="005B48CD">
              <w:rPr>
                <w:rFonts w:eastAsia="Calibri"/>
                <w:sz w:val="20"/>
                <w:szCs w:val="20"/>
              </w:rPr>
              <w:t xml:space="preserve">двигательная деятельность (основные движения, </w:t>
            </w:r>
            <w:proofErr w:type="spellStart"/>
            <w:r w:rsidRPr="005B48CD">
              <w:rPr>
                <w:rFonts w:eastAsia="Calibri"/>
                <w:sz w:val="20"/>
                <w:szCs w:val="20"/>
              </w:rPr>
              <w:t>общеразвивающие</w:t>
            </w:r>
            <w:proofErr w:type="spellEnd"/>
            <w:r w:rsidRPr="005B48CD">
              <w:rPr>
                <w:rFonts w:eastAsia="Calibri"/>
                <w:sz w:val="20"/>
                <w:szCs w:val="20"/>
              </w:rPr>
              <w:t xml:space="preserve"> упражнения, простые подвижные игры); </w:t>
            </w:r>
          </w:p>
          <w:p w:rsidR="0039406F" w:rsidRPr="005B48CD" w:rsidRDefault="0039406F" w:rsidP="00FA10CE">
            <w:pPr>
              <w:numPr>
                <w:ilvl w:val="0"/>
                <w:numId w:val="121"/>
              </w:numPr>
              <w:ind w:left="0"/>
              <w:rPr>
                <w:rFonts w:eastAsia="Calibri"/>
                <w:sz w:val="20"/>
                <w:szCs w:val="20"/>
              </w:rPr>
            </w:pPr>
            <w:r w:rsidRPr="005B48CD">
              <w:rPr>
                <w:rFonts w:eastAsia="Calibri"/>
                <w:sz w:val="20"/>
                <w:szCs w:val="20"/>
              </w:rPr>
              <w:t>игровая деятельность (</w:t>
            </w:r>
            <w:proofErr w:type="spellStart"/>
            <w:r w:rsidRPr="005B48CD">
              <w:rPr>
                <w:rFonts w:eastAsia="Calibri"/>
                <w:sz w:val="20"/>
                <w:szCs w:val="20"/>
              </w:rPr>
              <w:t>отобразительная</w:t>
            </w:r>
            <w:proofErr w:type="spellEnd"/>
            <w:r w:rsidRPr="005B48CD">
              <w:rPr>
                <w:rFonts w:eastAsia="Calibri"/>
                <w:sz w:val="20"/>
                <w:szCs w:val="20"/>
              </w:rPr>
              <w:t xml:space="preserve"> и </w:t>
            </w:r>
            <w:proofErr w:type="spellStart"/>
            <w:r w:rsidRPr="005B48CD">
              <w:rPr>
                <w:rFonts w:eastAsia="Calibri"/>
                <w:sz w:val="20"/>
                <w:szCs w:val="20"/>
              </w:rPr>
              <w:t>сюжетно-отобразительная</w:t>
            </w:r>
            <w:proofErr w:type="spellEnd"/>
            <w:r w:rsidRPr="005B48CD">
              <w:rPr>
                <w:rFonts w:eastAsia="Calibri"/>
                <w:sz w:val="20"/>
                <w:szCs w:val="20"/>
              </w:rPr>
              <w:t xml:space="preserve"> игра, игры с дидактическими игрушками); </w:t>
            </w:r>
          </w:p>
          <w:p w:rsidR="0039406F" w:rsidRPr="005B48CD" w:rsidRDefault="0039406F" w:rsidP="00FA10CE">
            <w:pPr>
              <w:numPr>
                <w:ilvl w:val="0"/>
                <w:numId w:val="121"/>
              </w:numPr>
              <w:ind w:left="0"/>
              <w:rPr>
                <w:rFonts w:eastAsia="Calibri"/>
                <w:sz w:val="20"/>
                <w:szCs w:val="20"/>
              </w:rPr>
            </w:pPr>
            <w:r w:rsidRPr="005B48CD">
              <w:rPr>
                <w:rFonts w:eastAsia="Calibri"/>
                <w:sz w:val="20"/>
                <w:szCs w:val="20"/>
              </w:rPr>
              <w:t xml:space="preserve">речевая (понимание речи взрослого, слушание и понимание стихов, активная речь); </w:t>
            </w:r>
          </w:p>
          <w:p w:rsidR="0039406F" w:rsidRPr="005B48CD" w:rsidRDefault="0039406F" w:rsidP="00FA10CE">
            <w:pPr>
              <w:numPr>
                <w:ilvl w:val="0"/>
                <w:numId w:val="121"/>
              </w:numPr>
              <w:ind w:left="0"/>
              <w:rPr>
                <w:rFonts w:eastAsia="Calibri"/>
                <w:sz w:val="20"/>
                <w:szCs w:val="20"/>
              </w:rPr>
            </w:pPr>
            <w:r w:rsidRPr="005B48CD">
              <w:rPr>
                <w:rFonts w:eastAsia="Calibri"/>
                <w:sz w:val="20"/>
                <w:szCs w:val="20"/>
              </w:rPr>
              <w:t xml:space="preserve">изобразительная деятельность (рисование, лепка) и конструирование из мелкого и крупного строительного материала; </w:t>
            </w:r>
          </w:p>
          <w:p w:rsidR="0039406F" w:rsidRPr="005B48CD" w:rsidRDefault="0039406F" w:rsidP="00FA10CE">
            <w:pPr>
              <w:numPr>
                <w:ilvl w:val="0"/>
                <w:numId w:val="121"/>
              </w:numPr>
              <w:ind w:left="0"/>
              <w:rPr>
                <w:rFonts w:eastAsia="Calibri"/>
                <w:sz w:val="20"/>
                <w:szCs w:val="20"/>
              </w:rPr>
            </w:pPr>
            <w:r w:rsidRPr="005B48CD">
              <w:rPr>
                <w:rFonts w:eastAsia="Calibri"/>
                <w:sz w:val="20"/>
                <w:szCs w:val="20"/>
              </w:rPr>
              <w:t xml:space="preserve">самообслуживание и элементарные трудовые действия (убирает игрушки, подметает веником, поливает цветы из лейки и другое); </w:t>
            </w:r>
          </w:p>
          <w:p w:rsidR="0039406F" w:rsidRPr="005B48CD" w:rsidRDefault="0039406F" w:rsidP="00FA10CE">
            <w:pPr>
              <w:numPr>
                <w:ilvl w:val="0"/>
                <w:numId w:val="121"/>
              </w:numPr>
              <w:ind w:left="0"/>
              <w:rPr>
                <w:rFonts w:eastAsia="Calibri"/>
                <w:sz w:val="20"/>
                <w:szCs w:val="20"/>
              </w:rPr>
            </w:pPr>
            <w:r w:rsidRPr="005B48CD">
              <w:rPr>
                <w:rFonts w:eastAsia="Calibri"/>
                <w:sz w:val="20"/>
                <w:szCs w:val="20"/>
              </w:rPr>
              <w:t>музыкальная деятельность (слушание музыки и исполнительство, музыкально-ритмические движения).</w:t>
            </w:r>
          </w:p>
        </w:tc>
      </w:tr>
      <w:tr w:rsidR="0039406F" w:rsidRPr="005B48CD" w:rsidTr="00FC1554">
        <w:tc>
          <w:tcPr>
            <w:tcW w:w="1980" w:type="dxa"/>
            <w:shd w:val="clear" w:color="auto" w:fill="auto"/>
          </w:tcPr>
          <w:p w:rsidR="0039406F" w:rsidRPr="005B48CD" w:rsidRDefault="0039406F" w:rsidP="00FA10CE">
            <w:pPr>
              <w:rPr>
                <w:rFonts w:eastAsia="Calibri"/>
                <w:sz w:val="20"/>
                <w:szCs w:val="20"/>
              </w:rPr>
            </w:pPr>
            <w:r w:rsidRPr="005B48CD">
              <w:rPr>
                <w:rFonts w:eastAsia="Calibri"/>
                <w:sz w:val="20"/>
                <w:szCs w:val="20"/>
              </w:rPr>
              <w:t xml:space="preserve">в дошкольном возрасте </w:t>
            </w:r>
          </w:p>
          <w:p w:rsidR="0039406F" w:rsidRPr="005B48CD" w:rsidRDefault="0039406F" w:rsidP="00FA10CE">
            <w:pPr>
              <w:rPr>
                <w:rFonts w:eastAsia="Calibri"/>
                <w:sz w:val="20"/>
                <w:szCs w:val="20"/>
              </w:rPr>
            </w:pPr>
            <w:r w:rsidRPr="005B48CD">
              <w:rPr>
                <w:rFonts w:eastAsia="Calibri"/>
                <w:sz w:val="20"/>
                <w:szCs w:val="20"/>
              </w:rPr>
              <w:t>(3 года ‒ 8 лет)</w:t>
            </w:r>
          </w:p>
        </w:tc>
        <w:tc>
          <w:tcPr>
            <w:tcW w:w="7365" w:type="dxa"/>
            <w:shd w:val="clear" w:color="auto" w:fill="auto"/>
          </w:tcPr>
          <w:p w:rsidR="0039406F" w:rsidRPr="005B48CD" w:rsidRDefault="0039406F" w:rsidP="00FA10CE">
            <w:pPr>
              <w:numPr>
                <w:ilvl w:val="0"/>
                <w:numId w:val="122"/>
              </w:numPr>
              <w:ind w:left="0"/>
              <w:rPr>
                <w:rFonts w:eastAsia="Calibri"/>
                <w:sz w:val="20"/>
                <w:szCs w:val="20"/>
              </w:rPr>
            </w:pPr>
            <w:r w:rsidRPr="005B48CD">
              <w:rPr>
                <w:rFonts w:eastAsia="Calibri"/>
                <w:sz w:val="20"/>
                <w:szCs w:val="20"/>
              </w:rPr>
              <w:t xml:space="preserve">игровая деятельность (сюжетно-ролевая, театрализованная, режиссерская, строительно-конструктивная, дидактическая, подвижная и другие); </w:t>
            </w:r>
          </w:p>
          <w:p w:rsidR="0039406F" w:rsidRPr="005B48CD" w:rsidRDefault="0039406F" w:rsidP="00FA10CE">
            <w:pPr>
              <w:numPr>
                <w:ilvl w:val="0"/>
                <w:numId w:val="122"/>
              </w:numPr>
              <w:ind w:left="0"/>
              <w:rPr>
                <w:rFonts w:eastAsia="Calibri"/>
                <w:sz w:val="20"/>
                <w:szCs w:val="20"/>
              </w:rPr>
            </w:pPr>
            <w:r w:rsidRPr="005B48CD">
              <w:rPr>
                <w:rFonts w:eastAsia="Calibri"/>
                <w:sz w:val="20"/>
                <w:szCs w:val="20"/>
              </w:rPr>
              <w:t xml:space="preserve">общение </w:t>
            </w:r>
            <w:proofErr w:type="gramStart"/>
            <w:r w:rsidRPr="005B48CD">
              <w:rPr>
                <w:rFonts w:eastAsia="Calibri"/>
                <w:sz w:val="20"/>
                <w:szCs w:val="20"/>
              </w:rPr>
              <w:t>со</w:t>
            </w:r>
            <w:proofErr w:type="gramEnd"/>
            <w:r w:rsidRPr="005B48CD">
              <w:rPr>
                <w:rFonts w:eastAsia="Calibri"/>
                <w:sz w:val="20"/>
                <w:szCs w:val="20"/>
              </w:rPr>
              <w:t xml:space="preserve"> взрослым (ситуативно-деловое, </w:t>
            </w:r>
            <w:proofErr w:type="spellStart"/>
            <w:r w:rsidRPr="005B48CD">
              <w:rPr>
                <w:rFonts w:eastAsia="Calibri"/>
                <w:sz w:val="20"/>
                <w:szCs w:val="20"/>
              </w:rPr>
              <w:t>внеситуативно-познавательное</w:t>
            </w:r>
            <w:proofErr w:type="spellEnd"/>
            <w:r w:rsidRPr="005B48CD">
              <w:rPr>
                <w:rFonts w:eastAsia="Calibri"/>
                <w:sz w:val="20"/>
                <w:szCs w:val="20"/>
              </w:rPr>
              <w:t xml:space="preserve">, </w:t>
            </w:r>
            <w:proofErr w:type="spellStart"/>
            <w:r w:rsidRPr="005B48CD">
              <w:rPr>
                <w:rFonts w:eastAsia="Calibri"/>
                <w:sz w:val="20"/>
                <w:szCs w:val="20"/>
              </w:rPr>
              <w:t>внеситуативно-личностное</w:t>
            </w:r>
            <w:proofErr w:type="spellEnd"/>
            <w:r w:rsidRPr="005B48CD">
              <w:rPr>
                <w:rFonts w:eastAsia="Calibri"/>
                <w:sz w:val="20"/>
                <w:szCs w:val="20"/>
              </w:rPr>
              <w:t xml:space="preserve">) и сверстниками (ситуативно-деловое, </w:t>
            </w:r>
            <w:proofErr w:type="spellStart"/>
            <w:r w:rsidRPr="005B48CD">
              <w:rPr>
                <w:rFonts w:eastAsia="Calibri"/>
                <w:sz w:val="20"/>
                <w:szCs w:val="20"/>
              </w:rPr>
              <w:t>внеситуативно-деловое</w:t>
            </w:r>
            <w:proofErr w:type="spellEnd"/>
            <w:r w:rsidRPr="005B48CD">
              <w:rPr>
                <w:rFonts w:eastAsia="Calibri"/>
                <w:sz w:val="20"/>
                <w:szCs w:val="20"/>
              </w:rPr>
              <w:t xml:space="preserve">); </w:t>
            </w:r>
          </w:p>
          <w:p w:rsidR="0039406F" w:rsidRPr="005B48CD" w:rsidRDefault="0039406F" w:rsidP="00FA10CE">
            <w:pPr>
              <w:numPr>
                <w:ilvl w:val="0"/>
                <w:numId w:val="122"/>
              </w:numPr>
              <w:ind w:left="0"/>
              <w:rPr>
                <w:rFonts w:eastAsia="Calibri"/>
                <w:sz w:val="20"/>
                <w:szCs w:val="20"/>
              </w:rPr>
            </w:pPr>
            <w:r w:rsidRPr="005B48CD">
              <w:rPr>
                <w:rFonts w:eastAsia="Calibri"/>
                <w:sz w:val="20"/>
                <w:szCs w:val="20"/>
              </w:rPr>
              <w:t xml:space="preserve">речевая деятельность (слушание речи взрослого и сверстников, активная диалогическая и монологическая речь); </w:t>
            </w:r>
          </w:p>
          <w:p w:rsidR="0039406F" w:rsidRPr="005B48CD" w:rsidRDefault="0039406F" w:rsidP="00FA10CE">
            <w:pPr>
              <w:numPr>
                <w:ilvl w:val="0"/>
                <w:numId w:val="122"/>
              </w:numPr>
              <w:ind w:left="0"/>
              <w:rPr>
                <w:rFonts w:eastAsia="Calibri"/>
                <w:sz w:val="20"/>
                <w:szCs w:val="20"/>
              </w:rPr>
            </w:pPr>
            <w:r w:rsidRPr="005B48CD">
              <w:rPr>
                <w:rFonts w:eastAsia="Calibri"/>
                <w:sz w:val="20"/>
                <w:szCs w:val="20"/>
              </w:rPr>
              <w:t xml:space="preserve">познавательно-исследовательская деятельность и экспериментирование; </w:t>
            </w:r>
          </w:p>
          <w:p w:rsidR="0039406F" w:rsidRPr="005B48CD" w:rsidRDefault="0039406F" w:rsidP="00FA10CE">
            <w:pPr>
              <w:numPr>
                <w:ilvl w:val="0"/>
                <w:numId w:val="122"/>
              </w:numPr>
              <w:ind w:left="0"/>
              <w:rPr>
                <w:rFonts w:eastAsia="Calibri"/>
                <w:sz w:val="20"/>
                <w:szCs w:val="20"/>
              </w:rPr>
            </w:pPr>
            <w:r w:rsidRPr="005B48CD">
              <w:rPr>
                <w:rFonts w:eastAsia="Calibri"/>
                <w:sz w:val="20"/>
                <w:szCs w:val="20"/>
              </w:rPr>
              <w:t xml:space="preserve">изобразительная деятельность (рисование, лепка, аппликация) и конструирование из разных материалов по образцу, условию и замыслу ребёнка; </w:t>
            </w:r>
          </w:p>
          <w:p w:rsidR="0039406F" w:rsidRPr="005B48CD" w:rsidRDefault="0039406F" w:rsidP="00FA10CE">
            <w:pPr>
              <w:numPr>
                <w:ilvl w:val="0"/>
                <w:numId w:val="122"/>
              </w:numPr>
              <w:ind w:left="0"/>
              <w:rPr>
                <w:rFonts w:eastAsia="Calibri"/>
                <w:sz w:val="20"/>
                <w:szCs w:val="20"/>
              </w:rPr>
            </w:pPr>
            <w:r w:rsidRPr="005B48CD">
              <w:rPr>
                <w:rFonts w:eastAsia="Calibri"/>
                <w:sz w:val="20"/>
                <w:szCs w:val="20"/>
              </w:rPr>
              <w:t xml:space="preserve">двигательная деятельность (основные виды движений, </w:t>
            </w:r>
            <w:proofErr w:type="spellStart"/>
            <w:r w:rsidRPr="005B48CD">
              <w:rPr>
                <w:rFonts w:eastAsia="Calibri"/>
                <w:sz w:val="20"/>
                <w:szCs w:val="20"/>
              </w:rPr>
              <w:t>общеразвивающие</w:t>
            </w:r>
            <w:proofErr w:type="spellEnd"/>
            <w:r w:rsidRPr="005B48CD">
              <w:rPr>
                <w:rFonts w:eastAsia="Calibri"/>
                <w:sz w:val="20"/>
                <w:szCs w:val="20"/>
              </w:rPr>
              <w:t xml:space="preserve"> и спортивные упражнения, подвижные и элементы спортивных игр и другие); </w:t>
            </w:r>
          </w:p>
          <w:p w:rsidR="0039406F" w:rsidRPr="005B48CD" w:rsidRDefault="0039406F" w:rsidP="00FA10CE">
            <w:pPr>
              <w:numPr>
                <w:ilvl w:val="0"/>
                <w:numId w:val="122"/>
              </w:numPr>
              <w:ind w:left="0"/>
              <w:rPr>
                <w:rFonts w:eastAsia="Calibri"/>
                <w:sz w:val="20"/>
                <w:szCs w:val="20"/>
              </w:rPr>
            </w:pPr>
            <w:r w:rsidRPr="005B48CD">
              <w:rPr>
                <w:rFonts w:eastAsia="Calibri"/>
                <w:sz w:val="20"/>
                <w:szCs w:val="20"/>
              </w:rPr>
              <w:t xml:space="preserve">элементарная трудовая деятельность (самообслуживание, хозяйственно-бытовой труд, труд в природе, ручной труд); </w:t>
            </w:r>
          </w:p>
          <w:p w:rsidR="0039406F" w:rsidRPr="005B48CD" w:rsidRDefault="0039406F" w:rsidP="00FA10CE">
            <w:pPr>
              <w:numPr>
                <w:ilvl w:val="0"/>
                <w:numId w:val="122"/>
              </w:numPr>
              <w:ind w:left="0"/>
              <w:rPr>
                <w:rFonts w:eastAsia="Calibri"/>
                <w:sz w:val="20"/>
                <w:szCs w:val="20"/>
              </w:rPr>
            </w:pPr>
            <w:r w:rsidRPr="005B48CD">
              <w:rPr>
                <w:rFonts w:eastAsia="Calibri"/>
                <w:sz w:val="20"/>
                <w:szCs w:val="20"/>
              </w:rPr>
              <w:t>музыкальная деятельность (слушание и понимание музыкальных произведений, пение, музыкально-</w:t>
            </w:r>
            <w:proofErr w:type="gramStart"/>
            <w:r w:rsidRPr="005B48CD">
              <w:rPr>
                <w:rFonts w:eastAsia="Calibri"/>
                <w:sz w:val="20"/>
                <w:szCs w:val="20"/>
              </w:rPr>
              <w:t>ритмические движения</w:t>
            </w:r>
            <w:proofErr w:type="gramEnd"/>
            <w:r w:rsidRPr="005B48CD">
              <w:rPr>
                <w:rFonts w:eastAsia="Calibri"/>
                <w:sz w:val="20"/>
                <w:szCs w:val="20"/>
              </w:rPr>
              <w:t>, игра на детских музыкальных инструментах).</w:t>
            </w:r>
          </w:p>
        </w:tc>
      </w:tr>
    </w:tbl>
    <w:p w:rsidR="0039406F" w:rsidRPr="005B48CD" w:rsidRDefault="0039406F" w:rsidP="00FA10CE">
      <w:pPr>
        <w:ind w:firstLine="709"/>
        <w:jc w:val="both"/>
        <w:rPr>
          <w:rFonts w:eastAsia="Calibri"/>
          <w:b/>
          <w:bCs/>
          <w:sz w:val="24"/>
        </w:rPr>
      </w:pPr>
      <w:r w:rsidRPr="005B48CD">
        <w:rPr>
          <w:rFonts w:eastAsia="Calibri"/>
          <w:b/>
          <w:bCs/>
          <w:sz w:val="24"/>
        </w:rPr>
        <w:t>Для достижения задач воспитания педагог может использовать следующие методы:</w:t>
      </w:r>
    </w:p>
    <w:p w:rsidR="0039406F" w:rsidRPr="005B48CD" w:rsidRDefault="00AD29D4" w:rsidP="002B6724">
      <w:pPr>
        <w:ind w:firstLine="709"/>
        <w:jc w:val="both"/>
        <w:rPr>
          <w:rFonts w:eastAsia="Calibri"/>
          <w:sz w:val="24"/>
        </w:rPr>
      </w:pPr>
      <w:r w:rsidRPr="005B48CD">
        <w:rPr>
          <w:rFonts w:eastAsia="Calibri"/>
          <w:sz w:val="24"/>
        </w:rPr>
        <w:t>1.</w:t>
      </w:r>
      <w:r w:rsidR="002B6724">
        <w:rPr>
          <w:rFonts w:eastAsia="Calibri"/>
          <w:sz w:val="24"/>
        </w:rPr>
        <w:t xml:space="preserve"> </w:t>
      </w:r>
      <w:r w:rsidR="0039406F" w:rsidRPr="005B48CD">
        <w:rPr>
          <w:rFonts w:eastAsia="Calibri"/>
          <w:sz w:val="24"/>
        </w:rPr>
        <w:t>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rsidR="0039406F" w:rsidRPr="005B48CD" w:rsidRDefault="00AD29D4" w:rsidP="002B6724">
      <w:pPr>
        <w:ind w:firstLine="709"/>
        <w:jc w:val="both"/>
        <w:rPr>
          <w:rFonts w:eastAsia="Calibri"/>
          <w:sz w:val="24"/>
        </w:rPr>
      </w:pPr>
      <w:r w:rsidRPr="005B48CD">
        <w:rPr>
          <w:rFonts w:eastAsia="Calibri"/>
          <w:sz w:val="24"/>
        </w:rPr>
        <w:t>2.</w:t>
      </w:r>
      <w:r w:rsidR="002B6724">
        <w:rPr>
          <w:rFonts w:eastAsia="Calibri"/>
          <w:sz w:val="24"/>
        </w:rPr>
        <w:t xml:space="preserve"> </w:t>
      </w:r>
      <w:r w:rsidR="0039406F" w:rsidRPr="005B48CD">
        <w:rPr>
          <w:rFonts w:eastAsia="Calibri"/>
          <w:sz w:val="24"/>
        </w:rPr>
        <w:t>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пример);</w:t>
      </w:r>
    </w:p>
    <w:p w:rsidR="0039406F" w:rsidRPr="005B48CD" w:rsidRDefault="00AD29D4" w:rsidP="002B6724">
      <w:pPr>
        <w:ind w:firstLine="709"/>
        <w:jc w:val="both"/>
        <w:rPr>
          <w:rFonts w:eastAsia="Calibri"/>
          <w:sz w:val="24"/>
        </w:rPr>
      </w:pPr>
      <w:r w:rsidRPr="005B48CD">
        <w:rPr>
          <w:rFonts w:eastAsia="Calibri"/>
          <w:sz w:val="24"/>
        </w:rPr>
        <w:t>3.</w:t>
      </w:r>
      <w:r w:rsidR="002B6724">
        <w:rPr>
          <w:rFonts w:eastAsia="Calibri"/>
          <w:sz w:val="24"/>
        </w:rPr>
        <w:t xml:space="preserve"> </w:t>
      </w:r>
      <w:r w:rsidR="0039406F" w:rsidRPr="005B48CD">
        <w:rPr>
          <w:rFonts w:eastAsia="Calibri"/>
          <w:sz w:val="24"/>
        </w:rPr>
        <w:t>мотивации опыта поведения и деятельности (поощрение, методы развития эмоций, игры, соревнования, проектные методы).</w:t>
      </w:r>
    </w:p>
    <w:p w:rsidR="0039406F" w:rsidRPr="005B48CD" w:rsidRDefault="0039406F" w:rsidP="00FA10CE">
      <w:pPr>
        <w:ind w:firstLine="709"/>
        <w:jc w:val="both"/>
        <w:rPr>
          <w:rFonts w:eastAsia="Calibri"/>
          <w:b/>
          <w:bCs/>
          <w:sz w:val="24"/>
        </w:rPr>
      </w:pPr>
      <w:r w:rsidRPr="005B48CD">
        <w:rPr>
          <w:rFonts w:eastAsia="Calibri"/>
          <w:b/>
          <w:bCs/>
          <w:sz w:val="24"/>
        </w:rPr>
        <w:t>При организации обучения в ДОУ используются:</w:t>
      </w:r>
    </w:p>
    <w:p w:rsidR="0039406F" w:rsidRPr="005B48CD" w:rsidRDefault="0039406F" w:rsidP="002B6724">
      <w:pPr>
        <w:numPr>
          <w:ilvl w:val="0"/>
          <w:numId w:val="123"/>
        </w:numPr>
        <w:ind w:left="0" w:firstLine="709"/>
        <w:jc w:val="both"/>
        <w:rPr>
          <w:rFonts w:eastAsia="Calibri"/>
          <w:sz w:val="24"/>
        </w:rPr>
      </w:pPr>
      <w:r w:rsidRPr="005B48CD">
        <w:rPr>
          <w:rFonts w:eastAsia="Calibri"/>
          <w:sz w:val="24"/>
        </w:rPr>
        <w:t>традиционные методы: словесные, наглядные, практические</w:t>
      </w:r>
    </w:p>
    <w:p w:rsidR="0039406F" w:rsidRPr="005B48CD" w:rsidRDefault="0039406F" w:rsidP="002B6724">
      <w:pPr>
        <w:numPr>
          <w:ilvl w:val="0"/>
          <w:numId w:val="123"/>
        </w:numPr>
        <w:ind w:left="0" w:firstLine="709"/>
        <w:jc w:val="both"/>
        <w:rPr>
          <w:rFonts w:eastAsia="Calibri"/>
          <w:sz w:val="24"/>
        </w:rPr>
      </w:pPr>
      <w:r w:rsidRPr="005B48CD">
        <w:rPr>
          <w:rFonts w:eastAsia="Calibri"/>
          <w:sz w:val="24"/>
        </w:rPr>
        <w:lastRenderedPageBreak/>
        <w:t xml:space="preserve">информационно-рецептивный метод; </w:t>
      </w:r>
    </w:p>
    <w:p w:rsidR="0039406F" w:rsidRPr="005B48CD" w:rsidRDefault="0039406F" w:rsidP="002B6724">
      <w:pPr>
        <w:numPr>
          <w:ilvl w:val="0"/>
          <w:numId w:val="123"/>
        </w:numPr>
        <w:ind w:left="0" w:firstLine="709"/>
        <w:jc w:val="both"/>
        <w:rPr>
          <w:rFonts w:eastAsia="Calibri"/>
          <w:sz w:val="24"/>
        </w:rPr>
      </w:pPr>
      <w:r w:rsidRPr="005B48CD">
        <w:rPr>
          <w:rFonts w:eastAsia="Calibri"/>
          <w:sz w:val="24"/>
        </w:rPr>
        <w:t>репродуктивный метод;</w:t>
      </w:r>
    </w:p>
    <w:p w:rsidR="0039406F" w:rsidRPr="005B48CD" w:rsidRDefault="0039406F" w:rsidP="002B6724">
      <w:pPr>
        <w:numPr>
          <w:ilvl w:val="0"/>
          <w:numId w:val="123"/>
        </w:numPr>
        <w:ind w:left="0" w:firstLine="709"/>
        <w:jc w:val="both"/>
        <w:rPr>
          <w:rFonts w:eastAsia="Calibri"/>
          <w:sz w:val="24"/>
        </w:rPr>
      </w:pPr>
      <w:r w:rsidRPr="005B48CD">
        <w:rPr>
          <w:rFonts w:eastAsia="Calibri"/>
          <w:sz w:val="24"/>
        </w:rPr>
        <w:t xml:space="preserve">метод проблемного изложения; </w:t>
      </w:r>
    </w:p>
    <w:p w:rsidR="0039406F" w:rsidRPr="005B48CD" w:rsidRDefault="0039406F" w:rsidP="002B6724">
      <w:pPr>
        <w:numPr>
          <w:ilvl w:val="0"/>
          <w:numId w:val="123"/>
        </w:numPr>
        <w:ind w:left="0" w:firstLine="709"/>
        <w:jc w:val="both"/>
        <w:rPr>
          <w:rFonts w:eastAsia="Calibri"/>
          <w:sz w:val="24"/>
        </w:rPr>
      </w:pPr>
      <w:r w:rsidRPr="005B48CD">
        <w:rPr>
          <w:rFonts w:eastAsia="Calibri"/>
          <w:sz w:val="24"/>
        </w:rPr>
        <w:t>эвристический метод (</w:t>
      </w:r>
      <w:proofErr w:type="gramStart"/>
      <w:r w:rsidRPr="005B48CD">
        <w:rPr>
          <w:rFonts w:eastAsia="Calibri"/>
          <w:sz w:val="24"/>
        </w:rPr>
        <w:t>частично-поискового</w:t>
      </w:r>
      <w:proofErr w:type="gramEnd"/>
      <w:r w:rsidRPr="005B48CD">
        <w:rPr>
          <w:rFonts w:eastAsia="Calibri"/>
          <w:sz w:val="24"/>
        </w:rPr>
        <w:t xml:space="preserve">); </w:t>
      </w:r>
    </w:p>
    <w:p w:rsidR="0039406F" w:rsidRPr="005B48CD" w:rsidRDefault="0039406F" w:rsidP="002B6724">
      <w:pPr>
        <w:numPr>
          <w:ilvl w:val="0"/>
          <w:numId w:val="123"/>
        </w:numPr>
        <w:ind w:left="0" w:firstLine="709"/>
        <w:jc w:val="both"/>
        <w:rPr>
          <w:rFonts w:eastAsia="Calibri"/>
          <w:sz w:val="24"/>
        </w:rPr>
      </w:pPr>
      <w:r w:rsidRPr="005B48CD">
        <w:rPr>
          <w:rFonts w:eastAsia="Calibri"/>
          <w:sz w:val="24"/>
        </w:rPr>
        <w:t>исследовательский метод.</w:t>
      </w:r>
    </w:p>
    <w:p w:rsidR="0039406F" w:rsidRPr="005B48CD" w:rsidRDefault="0039406F" w:rsidP="00FA10CE">
      <w:pPr>
        <w:ind w:firstLine="709"/>
        <w:jc w:val="both"/>
        <w:rPr>
          <w:rFonts w:eastAsia="Calibri"/>
          <w:sz w:val="24"/>
        </w:rPr>
      </w:pPr>
      <w:r w:rsidRPr="005B48CD">
        <w:rPr>
          <w:rFonts w:eastAsia="Calibri"/>
          <w:sz w:val="24"/>
        </w:rPr>
        <w:t>При выборе методов воспитания и обучения, педагог учитывает возрастные и личностные особенности детей, педагогический потенциал каждого метода, условия его применения, реализуемые цели и задачи, прогнозирует возможные результаты. Для решения задач воспитания и обучения использует комплекс методов.</w:t>
      </w:r>
    </w:p>
    <w:p w:rsidR="0039406F" w:rsidRPr="005B48CD" w:rsidRDefault="0039406F" w:rsidP="00FA10CE">
      <w:pPr>
        <w:ind w:firstLine="709"/>
        <w:jc w:val="both"/>
        <w:rPr>
          <w:rFonts w:eastAsia="Calibri"/>
          <w:b/>
          <w:bCs/>
          <w:sz w:val="24"/>
        </w:rPr>
      </w:pPr>
      <w:r w:rsidRPr="005B48CD">
        <w:rPr>
          <w:rFonts w:eastAsia="Calibri"/>
          <w:b/>
          <w:bCs/>
          <w:sz w:val="24"/>
        </w:rPr>
        <w:t>Педагог использует различные средства, представленные совокупностью материальных и идеальных объектов:</w:t>
      </w:r>
    </w:p>
    <w:p w:rsidR="0039406F" w:rsidRPr="005B48CD" w:rsidRDefault="0039406F" w:rsidP="002B6724">
      <w:pPr>
        <w:numPr>
          <w:ilvl w:val="0"/>
          <w:numId w:val="124"/>
        </w:numPr>
        <w:ind w:left="0" w:firstLine="709"/>
        <w:jc w:val="both"/>
        <w:rPr>
          <w:rFonts w:eastAsia="Calibri"/>
          <w:sz w:val="24"/>
        </w:rPr>
      </w:pPr>
      <w:r w:rsidRPr="005B48CD">
        <w:rPr>
          <w:rFonts w:eastAsia="Calibri"/>
          <w:sz w:val="24"/>
        </w:rPr>
        <w:t>демонстрационные и раздаточные;</w:t>
      </w:r>
    </w:p>
    <w:p w:rsidR="0039406F" w:rsidRPr="005B48CD" w:rsidRDefault="0039406F" w:rsidP="002B6724">
      <w:pPr>
        <w:numPr>
          <w:ilvl w:val="0"/>
          <w:numId w:val="124"/>
        </w:numPr>
        <w:ind w:left="0" w:firstLine="709"/>
        <w:jc w:val="both"/>
        <w:rPr>
          <w:rFonts w:eastAsia="Calibri"/>
          <w:sz w:val="24"/>
        </w:rPr>
      </w:pPr>
      <w:r w:rsidRPr="005B48CD">
        <w:rPr>
          <w:rFonts w:eastAsia="Calibri"/>
          <w:sz w:val="24"/>
        </w:rPr>
        <w:t xml:space="preserve">визуальные, </w:t>
      </w:r>
      <w:proofErr w:type="spellStart"/>
      <w:r w:rsidRPr="005B48CD">
        <w:rPr>
          <w:rFonts w:eastAsia="Calibri"/>
          <w:sz w:val="24"/>
        </w:rPr>
        <w:t>аудийные</w:t>
      </w:r>
      <w:proofErr w:type="spellEnd"/>
      <w:r w:rsidRPr="005B48CD">
        <w:rPr>
          <w:rFonts w:eastAsia="Calibri"/>
          <w:sz w:val="24"/>
        </w:rPr>
        <w:t>, аудиовизуальные;</w:t>
      </w:r>
    </w:p>
    <w:p w:rsidR="0039406F" w:rsidRPr="005B48CD" w:rsidRDefault="0039406F" w:rsidP="002B6724">
      <w:pPr>
        <w:numPr>
          <w:ilvl w:val="0"/>
          <w:numId w:val="124"/>
        </w:numPr>
        <w:ind w:left="0" w:firstLine="709"/>
        <w:jc w:val="both"/>
        <w:rPr>
          <w:rFonts w:eastAsia="Calibri"/>
          <w:sz w:val="24"/>
        </w:rPr>
      </w:pPr>
      <w:r w:rsidRPr="005B48CD">
        <w:rPr>
          <w:rFonts w:eastAsia="Calibri"/>
          <w:sz w:val="24"/>
        </w:rPr>
        <w:t>естественные и искусственные;</w:t>
      </w:r>
    </w:p>
    <w:p w:rsidR="0039406F" w:rsidRPr="005B48CD" w:rsidRDefault="0039406F" w:rsidP="002B6724">
      <w:pPr>
        <w:numPr>
          <w:ilvl w:val="0"/>
          <w:numId w:val="124"/>
        </w:numPr>
        <w:ind w:left="0" w:firstLine="709"/>
        <w:jc w:val="both"/>
        <w:rPr>
          <w:rFonts w:eastAsia="Calibri"/>
          <w:sz w:val="24"/>
        </w:rPr>
      </w:pPr>
      <w:r w:rsidRPr="005B48CD">
        <w:rPr>
          <w:rFonts w:eastAsia="Calibri"/>
          <w:sz w:val="24"/>
        </w:rPr>
        <w:t>реальные и виртуальные.</w:t>
      </w:r>
    </w:p>
    <w:p w:rsidR="00481024" w:rsidRPr="005B48CD" w:rsidRDefault="00481024" w:rsidP="00FA10CE">
      <w:pPr>
        <w:jc w:val="both"/>
        <w:rPr>
          <w:rFonts w:eastAsia="Calibri"/>
          <w:sz w:val="24"/>
        </w:rPr>
      </w:pPr>
    </w:p>
    <w:p w:rsidR="00AD29D4" w:rsidRPr="005B48CD" w:rsidRDefault="0039406F" w:rsidP="00FA10CE">
      <w:pPr>
        <w:ind w:firstLine="708"/>
        <w:jc w:val="center"/>
        <w:rPr>
          <w:rFonts w:eastAsia="Calibri"/>
          <w:b/>
          <w:bCs/>
          <w:sz w:val="24"/>
        </w:rPr>
      </w:pPr>
      <w:r w:rsidRPr="005B48CD">
        <w:rPr>
          <w:rFonts w:eastAsia="Calibri"/>
          <w:b/>
          <w:bCs/>
          <w:sz w:val="24"/>
        </w:rPr>
        <w:t xml:space="preserve">Таблица форм, способов, методов и средств реализации образовательной </w:t>
      </w:r>
    </w:p>
    <w:p w:rsidR="0039406F" w:rsidRPr="005B48CD" w:rsidRDefault="0039406F" w:rsidP="00FA10CE">
      <w:pPr>
        <w:ind w:firstLine="708"/>
        <w:jc w:val="center"/>
        <w:rPr>
          <w:rFonts w:eastAsia="Calibri"/>
          <w:b/>
          <w:bCs/>
          <w:sz w:val="24"/>
        </w:rPr>
      </w:pPr>
      <w:r w:rsidRPr="005B48CD">
        <w:rPr>
          <w:rFonts w:eastAsia="Calibri"/>
          <w:b/>
          <w:bCs/>
          <w:sz w:val="24"/>
        </w:rPr>
        <w:t xml:space="preserve">программы </w:t>
      </w:r>
      <w:proofErr w:type="gramStart"/>
      <w:r w:rsidRPr="005B48CD">
        <w:rPr>
          <w:rFonts w:eastAsia="Calibri"/>
          <w:b/>
          <w:bCs/>
          <w:sz w:val="24"/>
        </w:rPr>
        <w:t>ДО</w:t>
      </w:r>
      <w:proofErr w:type="gramEnd"/>
      <w:r w:rsidRPr="005B48CD">
        <w:rPr>
          <w:rFonts w:eastAsia="Calibri"/>
          <w:b/>
          <w:bCs/>
          <w:sz w:val="24"/>
        </w:rPr>
        <w:t>.</w:t>
      </w:r>
    </w:p>
    <w:tbl>
      <w:tblPr>
        <w:tblW w:w="506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0"/>
        <w:gridCol w:w="1887"/>
        <w:gridCol w:w="2305"/>
        <w:gridCol w:w="1942"/>
        <w:gridCol w:w="2196"/>
      </w:tblGrid>
      <w:tr w:rsidR="0039406F" w:rsidRPr="005B48CD" w:rsidTr="00FC1554">
        <w:trPr>
          <w:trHeight w:val="140"/>
        </w:trPr>
        <w:tc>
          <w:tcPr>
            <w:tcW w:w="708" w:type="pct"/>
            <w:vMerge w:val="restart"/>
            <w:shd w:val="clear" w:color="auto" w:fill="auto"/>
            <w:vAlign w:val="center"/>
          </w:tcPr>
          <w:p w:rsidR="0039406F" w:rsidRPr="005B48CD" w:rsidRDefault="0039406F" w:rsidP="00FA10CE">
            <w:pPr>
              <w:jc w:val="both"/>
              <w:rPr>
                <w:rFonts w:eastAsia="Calibri"/>
                <w:b/>
                <w:bCs/>
                <w:sz w:val="20"/>
                <w:szCs w:val="20"/>
              </w:rPr>
            </w:pPr>
            <w:r w:rsidRPr="005B48CD">
              <w:rPr>
                <w:rFonts w:eastAsia="Calibri"/>
                <w:b/>
                <w:bCs/>
                <w:sz w:val="20"/>
                <w:szCs w:val="20"/>
              </w:rPr>
              <w:t>Образовательная область</w:t>
            </w:r>
          </w:p>
        </w:tc>
        <w:tc>
          <w:tcPr>
            <w:tcW w:w="754" w:type="pct"/>
            <w:vMerge w:val="restart"/>
            <w:shd w:val="clear" w:color="auto" w:fill="auto"/>
            <w:vAlign w:val="center"/>
          </w:tcPr>
          <w:p w:rsidR="0039406F" w:rsidRPr="005B48CD" w:rsidRDefault="0039406F" w:rsidP="00FA10CE">
            <w:pPr>
              <w:jc w:val="both"/>
              <w:rPr>
                <w:rFonts w:eastAsia="Calibri"/>
                <w:b/>
                <w:bCs/>
                <w:sz w:val="20"/>
                <w:szCs w:val="20"/>
              </w:rPr>
            </w:pPr>
            <w:r w:rsidRPr="005B48CD">
              <w:rPr>
                <w:rFonts w:eastAsia="Calibri"/>
                <w:b/>
                <w:bCs/>
                <w:sz w:val="20"/>
                <w:szCs w:val="20"/>
              </w:rPr>
              <w:t>Вид детской деятельности</w:t>
            </w:r>
          </w:p>
        </w:tc>
        <w:tc>
          <w:tcPr>
            <w:tcW w:w="3538" w:type="pct"/>
            <w:gridSpan w:val="3"/>
            <w:shd w:val="clear" w:color="auto" w:fill="auto"/>
            <w:vAlign w:val="center"/>
          </w:tcPr>
          <w:p w:rsidR="0039406F" w:rsidRPr="005B48CD" w:rsidRDefault="0039406F" w:rsidP="00FA10CE">
            <w:pPr>
              <w:jc w:val="center"/>
              <w:rPr>
                <w:rFonts w:eastAsia="Calibri"/>
                <w:b/>
                <w:bCs/>
                <w:sz w:val="20"/>
                <w:szCs w:val="20"/>
              </w:rPr>
            </w:pPr>
            <w:bookmarkStart w:id="2" w:name="_Toc134878035"/>
            <w:r w:rsidRPr="005B48CD">
              <w:rPr>
                <w:rFonts w:eastAsia="Calibri"/>
                <w:b/>
                <w:bCs/>
                <w:sz w:val="20"/>
                <w:szCs w:val="20"/>
              </w:rPr>
              <w:t xml:space="preserve">Формы, способы, методы и средства реализации </w:t>
            </w:r>
            <w:bookmarkEnd w:id="2"/>
            <w:r w:rsidRPr="005B48CD">
              <w:rPr>
                <w:rFonts w:eastAsia="Calibri"/>
                <w:b/>
                <w:bCs/>
                <w:sz w:val="20"/>
                <w:szCs w:val="20"/>
              </w:rPr>
              <w:t xml:space="preserve">ОП </w:t>
            </w:r>
            <w:proofErr w:type="gramStart"/>
            <w:r w:rsidRPr="005B48CD">
              <w:rPr>
                <w:rFonts w:eastAsia="Calibri"/>
                <w:b/>
                <w:bCs/>
                <w:sz w:val="20"/>
                <w:szCs w:val="20"/>
              </w:rPr>
              <w:t>ДО</w:t>
            </w:r>
            <w:proofErr w:type="gramEnd"/>
          </w:p>
        </w:tc>
      </w:tr>
      <w:tr w:rsidR="0039406F" w:rsidRPr="005B48CD" w:rsidTr="00FC1554">
        <w:trPr>
          <w:trHeight w:val="33"/>
        </w:trPr>
        <w:tc>
          <w:tcPr>
            <w:tcW w:w="708" w:type="pct"/>
            <w:vMerge/>
            <w:shd w:val="clear" w:color="auto" w:fill="auto"/>
            <w:vAlign w:val="center"/>
          </w:tcPr>
          <w:p w:rsidR="0039406F" w:rsidRPr="005B48CD" w:rsidRDefault="0039406F" w:rsidP="00FA10CE">
            <w:pPr>
              <w:jc w:val="both"/>
              <w:rPr>
                <w:rFonts w:eastAsia="Calibri"/>
                <w:b/>
                <w:bCs/>
                <w:sz w:val="20"/>
                <w:szCs w:val="20"/>
              </w:rPr>
            </w:pPr>
          </w:p>
        </w:tc>
        <w:tc>
          <w:tcPr>
            <w:tcW w:w="754" w:type="pct"/>
            <w:vMerge/>
            <w:shd w:val="clear" w:color="auto" w:fill="auto"/>
            <w:vAlign w:val="center"/>
          </w:tcPr>
          <w:p w:rsidR="0039406F" w:rsidRPr="005B48CD" w:rsidRDefault="0039406F" w:rsidP="00FA10CE">
            <w:pPr>
              <w:jc w:val="both"/>
              <w:rPr>
                <w:rFonts w:eastAsia="Calibri"/>
                <w:b/>
                <w:bCs/>
                <w:sz w:val="20"/>
                <w:szCs w:val="20"/>
              </w:rPr>
            </w:pPr>
          </w:p>
        </w:tc>
        <w:tc>
          <w:tcPr>
            <w:tcW w:w="1316" w:type="pct"/>
            <w:shd w:val="clear" w:color="auto" w:fill="auto"/>
            <w:vAlign w:val="center"/>
          </w:tcPr>
          <w:p w:rsidR="0039406F" w:rsidRPr="005B48CD" w:rsidRDefault="0039406F" w:rsidP="00FA10CE">
            <w:pPr>
              <w:jc w:val="center"/>
              <w:rPr>
                <w:rFonts w:eastAsia="Calibri"/>
                <w:b/>
                <w:bCs/>
                <w:i/>
                <w:iCs/>
                <w:sz w:val="20"/>
                <w:szCs w:val="20"/>
              </w:rPr>
            </w:pPr>
            <w:r w:rsidRPr="005B48CD">
              <w:rPr>
                <w:rFonts w:eastAsia="Calibri"/>
                <w:b/>
                <w:bCs/>
                <w:i/>
                <w:iCs/>
                <w:sz w:val="20"/>
                <w:szCs w:val="20"/>
              </w:rPr>
              <w:t>Занятия</w:t>
            </w:r>
          </w:p>
        </w:tc>
        <w:tc>
          <w:tcPr>
            <w:tcW w:w="1059" w:type="pct"/>
            <w:shd w:val="clear" w:color="auto" w:fill="auto"/>
            <w:vAlign w:val="center"/>
          </w:tcPr>
          <w:p w:rsidR="0039406F" w:rsidRPr="005B48CD" w:rsidRDefault="0039406F" w:rsidP="00FA10CE">
            <w:pPr>
              <w:jc w:val="center"/>
              <w:rPr>
                <w:rFonts w:eastAsia="Calibri"/>
                <w:b/>
                <w:bCs/>
                <w:i/>
                <w:iCs/>
                <w:sz w:val="20"/>
                <w:szCs w:val="20"/>
              </w:rPr>
            </w:pPr>
            <w:r w:rsidRPr="005B48CD">
              <w:rPr>
                <w:rFonts w:eastAsia="Calibri"/>
                <w:b/>
                <w:bCs/>
                <w:i/>
                <w:iCs/>
                <w:sz w:val="20"/>
                <w:szCs w:val="20"/>
              </w:rPr>
              <w:t>Самостоятельная деятельность</w:t>
            </w:r>
          </w:p>
        </w:tc>
        <w:tc>
          <w:tcPr>
            <w:tcW w:w="1163" w:type="pct"/>
            <w:shd w:val="clear" w:color="auto" w:fill="auto"/>
            <w:vAlign w:val="center"/>
          </w:tcPr>
          <w:p w:rsidR="0039406F" w:rsidRPr="005B48CD" w:rsidRDefault="0039406F" w:rsidP="00FA10CE">
            <w:pPr>
              <w:jc w:val="center"/>
              <w:rPr>
                <w:rFonts w:eastAsia="Calibri"/>
                <w:b/>
                <w:bCs/>
                <w:i/>
                <w:iCs/>
                <w:sz w:val="20"/>
                <w:szCs w:val="20"/>
              </w:rPr>
            </w:pPr>
            <w:r w:rsidRPr="005B48CD">
              <w:rPr>
                <w:rFonts w:eastAsia="Calibri"/>
                <w:b/>
                <w:bCs/>
                <w:i/>
                <w:iCs/>
                <w:sz w:val="20"/>
                <w:szCs w:val="20"/>
              </w:rPr>
              <w:t>Режимные моменты</w:t>
            </w:r>
          </w:p>
        </w:tc>
      </w:tr>
      <w:tr w:rsidR="0039406F" w:rsidRPr="005B48CD" w:rsidTr="00FC1554">
        <w:trPr>
          <w:trHeight w:val="1240"/>
        </w:trPr>
        <w:tc>
          <w:tcPr>
            <w:tcW w:w="708" w:type="pct"/>
            <w:vMerge w:val="restart"/>
            <w:shd w:val="clear" w:color="auto" w:fill="auto"/>
          </w:tcPr>
          <w:p w:rsidR="0039406F" w:rsidRPr="005B48CD" w:rsidRDefault="0039406F" w:rsidP="00FA10CE">
            <w:pPr>
              <w:jc w:val="both"/>
              <w:rPr>
                <w:rFonts w:eastAsia="Calibri"/>
                <w:sz w:val="20"/>
                <w:szCs w:val="20"/>
              </w:rPr>
            </w:pPr>
            <w:r w:rsidRPr="005B48CD">
              <w:rPr>
                <w:rFonts w:eastAsia="Calibri"/>
                <w:sz w:val="20"/>
                <w:szCs w:val="20"/>
              </w:rPr>
              <w:t>Социально-коммуникативное развитие</w:t>
            </w:r>
          </w:p>
        </w:tc>
        <w:tc>
          <w:tcPr>
            <w:tcW w:w="754"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Игровая</w:t>
            </w:r>
          </w:p>
        </w:tc>
        <w:tc>
          <w:tcPr>
            <w:tcW w:w="1316"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Наблюдение; Тематические беседы;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ЧХЛ;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Сюжетно ролевые, дидактические, настольные игры;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Игровые упражнения;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Разыгрывание игровых ситуаций, ситуаций морального выбора;</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Проблемные ситуации;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Проектная деятельность;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Коллективное обобщающее занятие.</w:t>
            </w:r>
          </w:p>
        </w:tc>
        <w:tc>
          <w:tcPr>
            <w:tcW w:w="1059"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Игровая деятельность;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Сюжетно-ролевая игра;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Творческие игры;</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Игры с правилами.</w:t>
            </w:r>
          </w:p>
        </w:tc>
        <w:tc>
          <w:tcPr>
            <w:tcW w:w="1163"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 xml:space="preserve">Игровое упражнение;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Совместная с воспитателем игра;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Совместная игра со сверстниками;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Индивидуальная игра;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Ситуативный разговор с детьми;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Проблемная ситуация;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Беседа;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Ситуация морального выбора;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Проектная деятельность; </w:t>
            </w:r>
            <w:r w:rsidRPr="005B48CD">
              <w:rPr>
                <w:rFonts w:eastAsia="Calibri"/>
                <w:sz w:val="20"/>
                <w:szCs w:val="20"/>
              </w:rPr>
              <w:sym w:font="Symbol" w:char="F02D"/>
            </w:r>
            <w:r w:rsidRPr="005B48CD">
              <w:rPr>
                <w:rFonts w:eastAsia="Calibri"/>
                <w:sz w:val="20"/>
                <w:szCs w:val="20"/>
              </w:rPr>
              <w:t xml:space="preserve"> Интегративная деятельность;</w:t>
            </w:r>
          </w:p>
        </w:tc>
      </w:tr>
      <w:tr w:rsidR="0039406F" w:rsidRPr="005B48CD" w:rsidTr="00FC1554">
        <w:trPr>
          <w:trHeight w:val="1378"/>
        </w:trPr>
        <w:tc>
          <w:tcPr>
            <w:tcW w:w="708" w:type="pct"/>
            <w:vMerge/>
            <w:shd w:val="clear" w:color="auto" w:fill="auto"/>
          </w:tcPr>
          <w:p w:rsidR="0039406F" w:rsidRPr="005B48CD" w:rsidRDefault="0039406F" w:rsidP="00FA10CE">
            <w:pPr>
              <w:jc w:val="both"/>
              <w:rPr>
                <w:rFonts w:eastAsia="Calibri"/>
                <w:sz w:val="20"/>
                <w:szCs w:val="20"/>
              </w:rPr>
            </w:pPr>
          </w:p>
        </w:tc>
        <w:tc>
          <w:tcPr>
            <w:tcW w:w="754"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Коммуникативная</w:t>
            </w:r>
          </w:p>
        </w:tc>
        <w:tc>
          <w:tcPr>
            <w:tcW w:w="1316"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Задачи на решение коммуникативных ситуаций;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Ситуативные разговоры; </w:t>
            </w:r>
            <w:r w:rsidRPr="005B48CD">
              <w:rPr>
                <w:rFonts w:eastAsia="Calibri"/>
                <w:sz w:val="20"/>
                <w:szCs w:val="20"/>
              </w:rPr>
              <w:sym w:font="Symbol" w:char="F02D"/>
            </w:r>
            <w:r w:rsidRPr="005B48CD">
              <w:rPr>
                <w:rFonts w:eastAsia="Calibri"/>
                <w:sz w:val="20"/>
                <w:szCs w:val="20"/>
              </w:rPr>
              <w:t xml:space="preserve"> Разыгрывание игровых ситуаций;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Праздники, музыкальные досуги, развлечения;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Рассматривание и обсуждение тематических иллюстраций;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ЧХЛ;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Проектная деятельность</w:t>
            </w:r>
          </w:p>
        </w:tc>
        <w:tc>
          <w:tcPr>
            <w:tcW w:w="1059"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 xml:space="preserve">Игровая деятельность;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Подвижные игры.</w:t>
            </w:r>
          </w:p>
        </w:tc>
        <w:tc>
          <w:tcPr>
            <w:tcW w:w="1163"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Индивидуальная работа во время утреннего приема;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Игровые ситуации.</w:t>
            </w:r>
          </w:p>
        </w:tc>
      </w:tr>
      <w:tr w:rsidR="0039406F" w:rsidRPr="005B48CD" w:rsidTr="00FC1554">
        <w:trPr>
          <w:trHeight w:val="1679"/>
        </w:trPr>
        <w:tc>
          <w:tcPr>
            <w:tcW w:w="708" w:type="pct"/>
            <w:vMerge/>
            <w:shd w:val="clear" w:color="auto" w:fill="auto"/>
          </w:tcPr>
          <w:p w:rsidR="0039406F" w:rsidRPr="005B48CD" w:rsidRDefault="0039406F" w:rsidP="00FA10CE">
            <w:pPr>
              <w:jc w:val="both"/>
              <w:rPr>
                <w:rFonts w:eastAsia="Calibri"/>
                <w:sz w:val="20"/>
                <w:szCs w:val="20"/>
              </w:rPr>
            </w:pPr>
          </w:p>
        </w:tc>
        <w:tc>
          <w:tcPr>
            <w:tcW w:w="754"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Самообслуживание и элементарный бытовой труд</w:t>
            </w:r>
          </w:p>
        </w:tc>
        <w:tc>
          <w:tcPr>
            <w:tcW w:w="1316"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Поручения;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Совместный труд детей и взрослых;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ЧХЛ;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Беседы;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Наблюдение;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Разыгрывание игровых ситуаций;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Рассматривание тематических иллюстраций.</w:t>
            </w:r>
          </w:p>
        </w:tc>
        <w:tc>
          <w:tcPr>
            <w:tcW w:w="1059"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 xml:space="preserve">Совместный труд детей;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Самообслуживание;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Элементарный бытовой труд.</w:t>
            </w:r>
          </w:p>
        </w:tc>
        <w:tc>
          <w:tcPr>
            <w:tcW w:w="1163"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Обучение, показ, объяснение, напоминание; </w:t>
            </w:r>
            <w:r w:rsidRPr="005B48CD">
              <w:rPr>
                <w:rFonts w:eastAsia="Calibri"/>
                <w:sz w:val="20"/>
                <w:szCs w:val="20"/>
              </w:rPr>
              <w:sym w:font="Symbol" w:char="F02D"/>
            </w:r>
            <w:r w:rsidRPr="005B48CD">
              <w:rPr>
                <w:rFonts w:eastAsia="Calibri"/>
                <w:sz w:val="20"/>
                <w:szCs w:val="20"/>
              </w:rPr>
              <w:t xml:space="preserve"> Наблюдение;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Создание ситуаций, побуждающих к самообслуживанию;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Создание ситуаций, побуждающих детей к проявлению навыков самостоятельных трудовых действий.</w:t>
            </w:r>
          </w:p>
        </w:tc>
      </w:tr>
      <w:tr w:rsidR="0039406F" w:rsidRPr="005B48CD" w:rsidTr="00664119">
        <w:trPr>
          <w:trHeight w:val="983"/>
        </w:trPr>
        <w:tc>
          <w:tcPr>
            <w:tcW w:w="708"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Познавательное развитие</w:t>
            </w:r>
          </w:p>
        </w:tc>
        <w:tc>
          <w:tcPr>
            <w:tcW w:w="754"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Познавательно исследовательская</w:t>
            </w:r>
          </w:p>
        </w:tc>
        <w:tc>
          <w:tcPr>
            <w:tcW w:w="1316"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Проблемная ситуация;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Рассматривание;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Наблюдение;</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Игра экспериментирование;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Развивающая игра;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Интегративная деятельность;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Исследовательская деятельность;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Беседа;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Создание коллекций;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Проектная деятельность; </w:t>
            </w:r>
            <w:r w:rsidRPr="005B48CD">
              <w:rPr>
                <w:rFonts w:eastAsia="Calibri"/>
                <w:sz w:val="20"/>
                <w:szCs w:val="20"/>
              </w:rPr>
              <w:sym w:font="Symbol" w:char="F02D"/>
            </w:r>
            <w:r w:rsidRPr="005B48CD">
              <w:rPr>
                <w:rFonts w:eastAsia="Calibri"/>
                <w:sz w:val="20"/>
                <w:szCs w:val="20"/>
              </w:rPr>
              <w:t>Экспериментирование;</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Экологические досуги, развлечения.</w:t>
            </w:r>
          </w:p>
          <w:p w:rsidR="0039406F" w:rsidRPr="005B48CD" w:rsidRDefault="0039406F" w:rsidP="00FA10CE">
            <w:pPr>
              <w:rPr>
                <w:rFonts w:eastAsia="Calibri"/>
                <w:sz w:val="20"/>
                <w:szCs w:val="20"/>
              </w:rPr>
            </w:pPr>
          </w:p>
        </w:tc>
        <w:tc>
          <w:tcPr>
            <w:tcW w:w="1059"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Самостоятельная деятельность по инициативе ребенка.</w:t>
            </w:r>
          </w:p>
        </w:tc>
        <w:tc>
          <w:tcPr>
            <w:tcW w:w="1163"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Наблюдение;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Чтение;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Игр</w:t>
            </w:r>
            <w:proofErr w:type="gramStart"/>
            <w:r w:rsidRPr="005B48CD">
              <w:rPr>
                <w:rFonts w:eastAsia="Calibri"/>
                <w:sz w:val="20"/>
                <w:szCs w:val="20"/>
              </w:rPr>
              <w:t>а-</w:t>
            </w:r>
            <w:proofErr w:type="gramEnd"/>
            <w:r w:rsidRPr="005B48CD">
              <w:rPr>
                <w:rFonts w:eastAsia="Calibri"/>
                <w:sz w:val="20"/>
                <w:szCs w:val="20"/>
              </w:rPr>
              <w:t xml:space="preserve"> экспериментирование;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Развивающая игра;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Ситуативный разговор;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Исследовательская деятельность;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Беседа;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Создание коллекций;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Проектная деятельность; </w:t>
            </w:r>
            <w:r w:rsidRPr="005B48CD">
              <w:rPr>
                <w:rFonts w:eastAsia="Calibri"/>
                <w:sz w:val="20"/>
                <w:szCs w:val="20"/>
              </w:rPr>
              <w:sym w:font="Symbol" w:char="F02D"/>
            </w:r>
            <w:r w:rsidRPr="005B48CD">
              <w:rPr>
                <w:rFonts w:eastAsia="Calibri"/>
                <w:sz w:val="20"/>
                <w:szCs w:val="20"/>
              </w:rPr>
              <w:t xml:space="preserve"> Экспериментирование;</w:t>
            </w:r>
          </w:p>
          <w:p w:rsidR="0039406F" w:rsidRPr="005B48CD" w:rsidRDefault="0039406F" w:rsidP="00FA10CE">
            <w:pPr>
              <w:rPr>
                <w:rFonts w:eastAsia="Calibri"/>
                <w:sz w:val="20"/>
                <w:szCs w:val="20"/>
              </w:rPr>
            </w:pPr>
          </w:p>
        </w:tc>
      </w:tr>
      <w:tr w:rsidR="0039406F" w:rsidRPr="005B48CD" w:rsidTr="00FC1554">
        <w:trPr>
          <w:trHeight w:val="1563"/>
        </w:trPr>
        <w:tc>
          <w:tcPr>
            <w:tcW w:w="708" w:type="pct"/>
            <w:vMerge w:val="restart"/>
            <w:shd w:val="clear" w:color="auto" w:fill="auto"/>
          </w:tcPr>
          <w:p w:rsidR="0039406F" w:rsidRPr="005B48CD" w:rsidRDefault="0039406F" w:rsidP="00FA10CE">
            <w:pPr>
              <w:jc w:val="both"/>
              <w:rPr>
                <w:rFonts w:eastAsia="Calibri"/>
                <w:sz w:val="20"/>
                <w:szCs w:val="20"/>
              </w:rPr>
            </w:pPr>
            <w:r w:rsidRPr="005B48CD">
              <w:rPr>
                <w:rFonts w:eastAsia="Calibri"/>
                <w:sz w:val="20"/>
                <w:szCs w:val="20"/>
              </w:rPr>
              <w:t>Речевое развитие</w:t>
            </w:r>
          </w:p>
        </w:tc>
        <w:tc>
          <w:tcPr>
            <w:tcW w:w="754"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Речевая деятельность</w:t>
            </w:r>
          </w:p>
        </w:tc>
        <w:tc>
          <w:tcPr>
            <w:tcW w:w="1316"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 xml:space="preserve">ЧХЛ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Беседы (в том числе </w:t>
            </w:r>
            <w:proofErr w:type="gramStart"/>
            <w:r w:rsidRPr="005B48CD">
              <w:rPr>
                <w:rFonts w:eastAsia="Calibri"/>
                <w:sz w:val="20"/>
                <w:szCs w:val="20"/>
              </w:rPr>
              <w:t>о</w:t>
            </w:r>
            <w:proofErr w:type="gramEnd"/>
            <w:r w:rsidRPr="005B48CD">
              <w:rPr>
                <w:rFonts w:eastAsia="Calibri"/>
                <w:sz w:val="20"/>
                <w:szCs w:val="20"/>
              </w:rPr>
              <w:t xml:space="preserve"> прочитанном);</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Обсуждение;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Рассматривание;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Дидактическая игра;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Интегративная деятельность;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w:t>
            </w:r>
            <w:proofErr w:type="spellStart"/>
            <w:r w:rsidRPr="005B48CD">
              <w:rPr>
                <w:rFonts w:eastAsia="Calibri"/>
                <w:sz w:val="20"/>
                <w:szCs w:val="20"/>
              </w:rPr>
              <w:t>Инсценирование</w:t>
            </w:r>
            <w:proofErr w:type="spellEnd"/>
            <w:r w:rsidRPr="005B48CD">
              <w:rPr>
                <w:rFonts w:eastAsia="Calibri"/>
                <w:sz w:val="20"/>
                <w:szCs w:val="20"/>
              </w:rPr>
              <w:t xml:space="preserve">;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Викторина;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Игра-драматизация;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Показ настольного театра;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Разучивание стихотворений;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Театрализованная игра.</w:t>
            </w:r>
          </w:p>
        </w:tc>
        <w:tc>
          <w:tcPr>
            <w:tcW w:w="1059"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Сюжетно-ролевая игра;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Подвижная игра с текстом;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Игровое общение;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Общение со сверстниками;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Игра-драматизация;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Чтение наизусть и отгадывание загадок в условиях книжного центра развития;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Дидактическая игра.</w:t>
            </w:r>
          </w:p>
        </w:tc>
        <w:tc>
          <w:tcPr>
            <w:tcW w:w="1163"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 xml:space="preserve">Ситуация общения в процессе режимных моментов;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Дидактическая игра;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Чтение;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Наблюдения на прогулке;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Игра на прогулке;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Ситуативный разговор;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Беседа (в том числе </w:t>
            </w:r>
            <w:proofErr w:type="gramStart"/>
            <w:r w:rsidRPr="005B48CD">
              <w:rPr>
                <w:rFonts w:eastAsia="Calibri"/>
                <w:sz w:val="20"/>
                <w:szCs w:val="20"/>
              </w:rPr>
              <w:t>о</w:t>
            </w:r>
            <w:proofErr w:type="gramEnd"/>
            <w:r w:rsidRPr="005B48CD">
              <w:rPr>
                <w:rFonts w:eastAsia="Calibri"/>
                <w:sz w:val="20"/>
                <w:szCs w:val="20"/>
              </w:rPr>
              <w:t xml:space="preserve"> прочитанном);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Интегративная деятельность;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Разучивание стихов, </w:t>
            </w:r>
            <w:proofErr w:type="spellStart"/>
            <w:r w:rsidRPr="005B48CD">
              <w:rPr>
                <w:rFonts w:eastAsia="Calibri"/>
                <w:sz w:val="20"/>
                <w:szCs w:val="20"/>
              </w:rPr>
              <w:t>потешек</w:t>
            </w:r>
            <w:proofErr w:type="spellEnd"/>
            <w:r w:rsidRPr="005B48CD">
              <w:rPr>
                <w:rFonts w:eastAsia="Calibri"/>
                <w:sz w:val="20"/>
                <w:szCs w:val="20"/>
              </w:rPr>
              <w:t xml:space="preserve">;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Сочинение загадок.</w:t>
            </w:r>
          </w:p>
        </w:tc>
      </w:tr>
      <w:tr w:rsidR="0039406F" w:rsidRPr="005B48CD" w:rsidTr="00FC1554">
        <w:trPr>
          <w:trHeight w:val="33"/>
        </w:trPr>
        <w:tc>
          <w:tcPr>
            <w:tcW w:w="708" w:type="pct"/>
            <w:vMerge/>
            <w:shd w:val="clear" w:color="auto" w:fill="auto"/>
          </w:tcPr>
          <w:p w:rsidR="0039406F" w:rsidRPr="005B48CD" w:rsidRDefault="0039406F" w:rsidP="00FA10CE">
            <w:pPr>
              <w:jc w:val="both"/>
              <w:rPr>
                <w:rFonts w:eastAsia="Calibri"/>
                <w:sz w:val="20"/>
                <w:szCs w:val="20"/>
              </w:rPr>
            </w:pPr>
          </w:p>
        </w:tc>
        <w:tc>
          <w:tcPr>
            <w:tcW w:w="754"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Восприятие художественной литературы и фольклора</w:t>
            </w:r>
          </w:p>
        </w:tc>
        <w:tc>
          <w:tcPr>
            <w:tcW w:w="1316"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ЧХЛ;</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Обсуждение </w:t>
            </w:r>
            <w:proofErr w:type="gramStart"/>
            <w:r w:rsidRPr="005B48CD">
              <w:rPr>
                <w:rFonts w:eastAsia="Calibri"/>
                <w:sz w:val="20"/>
                <w:szCs w:val="20"/>
              </w:rPr>
              <w:t>прочитанного</w:t>
            </w:r>
            <w:proofErr w:type="gramEnd"/>
            <w:r w:rsidRPr="005B48CD">
              <w:rPr>
                <w:rFonts w:eastAsia="Calibri"/>
                <w:sz w:val="20"/>
                <w:szCs w:val="20"/>
              </w:rPr>
              <w:t xml:space="preserve">;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Рассказ;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Беседа;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Игра;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w:t>
            </w:r>
            <w:proofErr w:type="spellStart"/>
            <w:r w:rsidRPr="005B48CD">
              <w:rPr>
                <w:rFonts w:eastAsia="Calibri"/>
                <w:sz w:val="20"/>
                <w:szCs w:val="20"/>
              </w:rPr>
              <w:t>Инсценирование</w:t>
            </w:r>
            <w:proofErr w:type="spellEnd"/>
            <w:r w:rsidRPr="005B48CD">
              <w:rPr>
                <w:rFonts w:eastAsia="Calibri"/>
                <w:sz w:val="20"/>
                <w:szCs w:val="20"/>
              </w:rPr>
              <w:t xml:space="preserve">;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Викторина.</w:t>
            </w:r>
          </w:p>
        </w:tc>
        <w:tc>
          <w:tcPr>
            <w:tcW w:w="1059"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 xml:space="preserve">Продуктивная деятельность;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Игра;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Рассматривание;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Самостоятельная деятельность в книжном и театральном центрах развития;</w:t>
            </w:r>
          </w:p>
        </w:tc>
        <w:tc>
          <w:tcPr>
            <w:tcW w:w="1163"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Ситуативный разговор с детьми;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Сюжетно-ролевая, театрализованная игра;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Продуктивная деятельность;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Беседа;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Сочинение загадок;</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Проблемная ситуация</w:t>
            </w:r>
          </w:p>
        </w:tc>
      </w:tr>
      <w:tr w:rsidR="0039406F" w:rsidRPr="005B48CD" w:rsidTr="00FC1554">
        <w:trPr>
          <w:trHeight w:val="1490"/>
        </w:trPr>
        <w:tc>
          <w:tcPr>
            <w:tcW w:w="708" w:type="pct"/>
            <w:vMerge w:val="restart"/>
            <w:shd w:val="clear" w:color="auto" w:fill="auto"/>
          </w:tcPr>
          <w:p w:rsidR="0039406F" w:rsidRPr="005B48CD" w:rsidRDefault="0039406F" w:rsidP="00FA10CE">
            <w:pPr>
              <w:jc w:val="both"/>
              <w:rPr>
                <w:rFonts w:eastAsia="Calibri"/>
                <w:sz w:val="20"/>
                <w:szCs w:val="20"/>
              </w:rPr>
            </w:pPr>
            <w:r w:rsidRPr="005B48CD">
              <w:rPr>
                <w:rFonts w:eastAsia="Calibri"/>
                <w:sz w:val="20"/>
                <w:szCs w:val="20"/>
              </w:rPr>
              <w:lastRenderedPageBreak/>
              <w:t>Художественно-эстетическое развитие</w:t>
            </w:r>
          </w:p>
        </w:tc>
        <w:tc>
          <w:tcPr>
            <w:tcW w:w="754"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Изобразительная</w:t>
            </w:r>
          </w:p>
        </w:tc>
        <w:tc>
          <w:tcPr>
            <w:tcW w:w="1316"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Рисование, </w:t>
            </w:r>
            <w:proofErr w:type="spellStart"/>
            <w:r w:rsidRPr="005B48CD">
              <w:rPr>
                <w:rFonts w:eastAsia="Calibri"/>
                <w:sz w:val="20"/>
                <w:szCs w:val="20"/>
              </w:rPr>
              <w:t>апплицирование</w:t>
            </w:r>
            <w:proofErr w:type="spellEnd"/>
            <w:r w:rsidRPr="005B48CD">
              <w:rPr>
                <w:rFonts w:eastAsia="Calibri"/>
                <w:sz w:val="20"/>
                <w:szCs w:val="20"/>
              </w:rPr>
              <w:t xml:space="preserve">, лепка;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Изготовление украшений, декораций, подарков, предметов и т.д.;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Экспериментирование;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Рассматривание эстетически привлекательных объектов природы, быта, произведений искусства;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Игры (дидактические, сюжетно-ролевые, строительные);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Тематические досуги;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Выставки работ декоративно-прикладного искусства;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Проектная деятельность;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Создание коллекций.</w:t>
            </w:r>
          </w:p>
          <w:p w:rsidR="00664119" w:rsidRPr="005B48CD" w:rsidRDefault="00664119" w:rsidP="00FA10CE">
            <w:pPr>
              <w:jc w:val="both"/>
              <w:rPr>
                <w:rFonts w:eastAsia="Calibri"/>
                <w:sz w:val="20"/>
                <w:szCs w:val="20"/>
              </w:rPr>
            </w:pPr>
          </w:p>
        </w:tc>
        <w:tc>
          <w:tcPr>
            <w:tcW w:w="1059"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w:t>
            </w:r>
            <w:proofErr w:type="gramStart"/>
            <w:r w:rsidRPr="005B48CD">
              <w:rPr>
                <w:rFonts w:eastAsia="Calibri"/>
                <w:sz w:val="20"/>
                <w:szCs w:val="20"/>
              </w:rPr>
              <w:t xml:space="preserve">Украшение личных предметов; </w:t>
            </w:r>
            <w:r w:rsidRPr="005B48CD">
              <w:rPr>
                <w:rFonts w:eastAsia="Calibri"/>
                <w:sz w:val="20"/>
                <w:szCs w:val="20"/>
              </w:rPr>
              <w:sym w:font="Symbol" w:char="F02D"/>
            </w:r>
            <w:r w:rsidRPr="005B48CD">
              <w:rPr>
                <w:rFonts w:eastAsia="Calibri"/>
                <w:sz w:val="20"/>
                <w:szCs w:val="20"/>
              </w:rPr>
              <w:t xml:space="preserve"> Игры (дидактические, сюжетно-ролевые, строительные); </w:t>
            </w:r>
            <w:r w:rsidRPr="005B48CD">
              <w:rPr>
                <w:rFonts w:eastAsia="Calibri"/>
                <w:sz w:val="20"/>
                <w:szCs w:val="20"/>
              </w:rPr>
              <w:sym w:font="Symbol" w:char="F02D"/>
            </w:r>
            <w:r w:rsidRPr="005B48CD">
              <w:rPr>
                <w:rFonts w:eastAsia="Calibri"/>
                <w:sz w:val="20"/>
                <w:szCs w:val="20"/>
              </w:rPr>
              <w:t xml:space="preserve"> Рассматривание эстетически привлекательных объектов природы, быта, произведений искусства; </w:t>
            </w:r>
            <w:r w:rsidRPr="005B48CD">
              <w:rPr>
                <w:rFonts w:eastAsia="Calibri"/>
                <w:sz w:val="20"/>
                <w:szCs w:val="20"/>
              </w:rPr>
              <w:sym w:font="Symbol" w:char="F02D"/>
            </w:r>
            <w:r w:rsidRPr="005B48CD">
              <w:rPr>
                <w:rFonts w:eastAsia="Calibri"/>
                <w:sz w:val="20"/>
                <w:szCs w:val="20"/>
              </w:rPr>
              <w:t xml:space="preserve"> Самостоятельная изобразительная деятельность.</w:t>
            </w:r>
            <w:proofErr w:type="gramEnd"/>
          </w:p>
        </w:tc>
        <w:tc>
          <w:tcPr>
            <w:tcW w:w="1163"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 xml:space="preserve">Наблюдение;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Рассматривание эстетически привлекательных объектов природы;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Игра;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Игровое упражнение;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Проблемная ситуация;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Конструирование из песка; </w:t>
            </w:r>
          </w:p>
          <w:p w:rsidR="0039406F" w:rsidRPr="005B48CD" w:rsidRDefault="0039406F" w:rsidP="00FA10CE">
            <w:pPr>
              <w:jc w:val="both"/>
              <w:rPr>
                <w:rFonts w:eastAsia="Calibri"/>
                <w:sz w:val="20"/>
                <w:szCs w:val="20"/>
              </w:rPr>
            </w:pPr>
            <w:r w:rsidRPr="005B48CD">
              <w:rPr>
                <w:rFonts w:eastAsia="Calibri"/>
                <w:sz w:val="20"/>
                <w:szCs w:val="20"/>
              </w:rPr>
              <w:t xml:space="preserve">Обсуждение (произведений искусства, средств выразительности); </w:t>
            </w:r>
            <w:r w:rsidRPr="005B48CD">
              <w:rPr>
                <w:rFonts w:eastAsia="Calibri"/>
                <w:sz w:val="20"/>
                <w:szCs w:val="20"/>
              </w:rPr>
              <w:sym w:font="Symbol" w:char="F02D"/>
            </w:r>
            <w:r w:rsidRPr="005B48CD">
              <w:rPr>
                <w:rFonts w:eastAsia="Calibri"/>
                <w:sz w:val="20"/>
                <w:szCs w:val="20"/>
              </w:rPr>
              <w:t xml:space="preserve"> Создание коллекций</w:t>
            </w:r>
          </w:p>
        </w:tc>
      </w:tr>
      <w:tr w:rsidR="0039406F" w:rsidRPr="005B48CD" w:rsidTr="00FC1554">
        <w:trPr>
          <w:trHeight w:val="1951"/>
        </w:trPr>
        <w:tc>
          <w:tcPr>
            <w:tcW w:w="708" w:type="pct"/>
            <w:vMerge/>
            <w:shd w:val="clear" w:color="auto" w:fill="auto"/>
          </w:tcPr>
          <w:p w:rsidR="0039406F" w:rsidRPr="005B48CD" w:rsidRDefault="0039406F" w:rsidP="00FA10CE">
            <w:pPr>
              <w:jc w:val="both"/>
              <w:rPr>
                <w:rFonts w:eastAsia="Calibri"/>
                <w:sz w:val="20"/>
                <w:szCs w:val="20"/>
              </w:rPr>
            </w:pPr>
          </w:p>
        </w:tc>
        <w:tc>
          <w:tcPr>
            <w:tcW w:w="754"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Конструктивно модельная</w:t>
            </w:r>
          </w:p>
        </w:tc>
        <w:tc>
          <w:tcPr>
            <w:tcW w:w="1316"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Конструирование и художественное конструирование;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Экспериментирование;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Рассматривание эстетически привлекательных объектов;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Игры (дидактические, строительные, сюжетно ролевые);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Тематические досуги;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Проектная деятельность; </w:t>
            </w:r>
            <w:r w:rsidRPr="005B48CD">
              <w:rPr>
                <w:rFonts w:eastAsia="Calibri"/>
                <w:sz w:val="20"/>
                <w:szCs w:val="20"/>
              </w:rPr>
              <w:sym w:font="Symbol" w:char="F02D"/>
            </w:r>
            <w:r w:rsidRPr="005B48CD">
              <w:rPr>
                <w:rFonts w:eastAsia="Calibri"/>
                <w:sz w:val="20"/>
                <w:szCs w:val="20"/>
              </w:rPr>
              <w:t xml:space="preserve"> Импровизация;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Конструирование по образу, модели, условиям, теме, замыслу;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Конструирование по простейшим чертежам и схемам.</w:t>
            </w:r>
          </w:p>
          <w:p w:rsidR="00664119" w:rsidRPr="005B48CD" w:rsidRDefault="00664119" w:rsidP="00FA10CE">
            <w:pPr>
              <w:jc w:val="both"/>
              <w:rPr>
                <w:rFonts w:eastAsia="Calibri"/>
                <w:sz w:val="20"/>
                <w:szCs w:val="20"/>
              </w:rPr>
            </w:pPr>
          </w:p>
        </w:tc>
        <w:tc>
          <w:tcPr>
            <w:tcW w:w="1059"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 xml:space="preserve">Игры (дидактические, сюжетно-ролевые, строительные);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Рассматривание эстетически привлекательных объектов природы, быта, искусства;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Самостоятельная конструктивная деятельность.</w:t>
            </w:r>
          </w:p>
        </w:tc>
        <w:tc>
          <w:tcPr>
            <w:tcW w:w="1163"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 xml:space="preserve">Наблюдение;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Рассматривание эстетически привлекательных объектов природы;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Игра;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Игровое упражнение;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Проблемная ситуация;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Конструирование из песка;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Обсуждение (произведений искусства, средств выразительности)</w:t>
            </w:r>
          </w:p>
        </w:tc>
      </w:tr>
      <w:tr w:rsidR="0039406F" w:rsidRPr="005B48CD" w:rsidTr="00FC1554">
        <w:trPr>
          <w:trHeight w:val="1977"/>
        </w:trPr>
        <w:tc>
          <w:tcPr>
            <w:tcW w:w="708" w:type="pct"/>
            <w:vMerge/>
            <w:shd w:val="clear" w:color="auto" w:fill="auto"/>
          </w:tcPr>
          <w:p w:rsidR="0039406F" w:rsidRPr="005B48CD" w:rsidRDefault="0039406F" w:rsidP="00FA10CE">
            <w:pPr>
              <w:jc w:val="both"/>
              <w:rPr>
                <w:rFonts w:eastAsia="Calibri"/>
                <w:sz w:val="20"/>
                <w:szCs w:val="20"/>
              </w:rPr>
            </w:pPr>
          </w:p>
        </w:tc>
        <w:tc>
          <w:tcPr>
            <w:tcW w:w="754"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Музыкальная</w:t>
            </w:r>
          </w:p>
        </w:tc>
        <w:tc>
          <w:tcPr>
            <w:tcW w:w="1316"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 xml:space="preserve">Слушание музыки;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Экспериментирование со звуками;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Музыкально-дидактическая игра;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Шумовой оркестр;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Разучивание музыкальных игр и танцев; </w:t>
            </w:r>
            <w:r w:rsidRPr="005B48CD">
              <w:rPr>
                <w:rFonts w:eastAsia="Calibri"/>
                <w:sz w:val="20"/>
                <w:szCs w:val="20"/>
              </w:rPr>
              <w:sym w:font="Symbol" w:char="F02D"/>
            </w:r>
            <w:r w:rsidRPr="005B48CD">
              <w:rPr>
                <w:rFonts w:eastAsia="Calibri"/>
                <w:sz w:val="20"/>
                <w:szCs w:val="20"/>
              </w:rPr>
              <w:t xml:space="preserve"> Совместное пение;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Импровизация;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Беседа интегративного </w:t>
            </w:r>
            <w:r w:rsidRPr="005B48CD">
              <w:rPr>
                <w:rFonts w:eastAsia="Calibri"/>
                <w:sz w:val="20"/>
                <w:szCs w:val="20"/>
              </w:rPr>
              <w:lastRenderedPageBreak/>
              <w:t xml:space="preserve">характера;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Интегративная деятельность;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Совместное и индивидуальное музыкальное исполнение; </w:t>
            </w:r>
            <w:r w:rsidRPr="005B48CD">
              <w:rPr>
                <w:rFonts w:eastAsia="Calibri"/>
                <w:sz w:val="20"/>
                <w:szCs w:val="20"/>
              </w:rPr>
              <w:sym w:font="Symbol" w:char="F02D"/>
            </w:r>
            <w:r w:rsidRPr="005B48CD">
              <w:rPr>
                <w:rFonts w:eastAsia="Calibri"/>
                <w:sz w:val="20"/>
                <w:szCs w:val="20"/>
              </w:rPr>
              <w:t xml:space="preserve"> Музыкальное упражнение;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w:t>
            </w:r>
            <w:proofErr w:type="spellStart"/>
            <w:r w:rsidRPr="005B48CD">
              <w:rPr>
                <w:rFonts w:eastAsia="Calibri"/>
                <w:sz w:val="20"/>
                <w:szCs w:val="20"/>
              </w:rPr>
              <w:t>Попевка</w:t>
            </w:r>
            <w:proofErr w:type="spellEnd"/>
            <w:r w:rsidRPr="005B48CD">
              <w:rPr>
                <w:rFonts w:eastAsia="Calibri"/>
                <w:sz w:val="20"/>
                <w:szCs w:val="20"/>
              </w:rPr>
              <w:t xml:space="preserve">;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w:t>
            </w:r>
            <w:proofErr w:type="spellStart"/>
            <w:r w:rsidRPr="005B48CD">
              <w:rPr>
                <w:rFonts w:eastAsia="Calibri"/>
                <w:sz w:val="20"/>
                <w:szCs w:val="20"/>
              </w:rPr>
              <w:t>Распевка</w:t>
            </w:r>
            <w:proofErr w:type="spellEnd"/>
            <w:r w:rsidRPr="005B48CD">
              <w:rPr>
                <w:rFonts w:eastAsia="Calibri"/>
                <w:sz w:val="20"/>
                <w:szCs w:val="20"/>
              </w:rPr>
              <w:t xml:space="preserve">;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Творческое задание;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Музыкальная сюжетная игра</w:t>
            </w:r>
          </w:p>
          <w:p w:rsidR="00664119" w:rsidRPr="005B48CD" w:rsidRDefault="00664119" w:rsidP="00FA10CE">
            <w:pPr>
              <w:jc w:val="both"/>
              <w:rPr>
                <w:rFonts w:eastAsia="Calibri"/>
                <w:sz w:val="20"/>
                <w:szCs w:val="20"/>
              </w:rPr>
            </w:pPr>
          </w:p>
        </w:tc>
        <w:tc>
          <w:tcPr>
            <w:tcW w:w="1059"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lastRenderedPageBreak/>
              <w:t>Музыкальная деятельность по инициативе ребенка</w:t>
            </w:r>
          </w:p>
        </w:tc>
        <w:tc>
          <w:tcPr>
            <w:tcW w:w="1163"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Слушание музыки, сопровождающей произведение режимных моментов;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Музыкальная подвижная игра на прогулке;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Интегративная деятельность;</w:t>
            </w:r>
          </w:p>
        </w:tc>
      </w:tr>
      <w:tr w:rsidR="0039406F" w:rsidRPr="005B48CD" w:rsidTr="00FC1554">
        <w:trPr>
          <w:trHeight w:val="548"/>
        </w:trPr>
        <w:tc>
          <w:tcPr>
            <w:tcW w:w="708"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lastRenderedPageBreak/>
              <w:t>Физическое развитие</w:t>
            </w:r>
          </w:p>
        </w:tc>
        <w:tc>
          <w:tcPr>
            <w:tcW w:w="754"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t>Двигательная</w:t>
            </w:r>
          </w:p>
        </w:tc>
        <w:tc>
          <w:tcPr>
            <w:tcW w:w="1316"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Игровая беседа с элементами движений;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Интегративная деятельность;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Утренняя гимнастика;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Совместная деятельность взрослого и детей тематического характера; </w:t>
            </w:r>
            <w:r w:rsidRPr="005B48CD">
              <w:rPr>
                <w:rFonts w:eastAsia="Calibri"/>
                <w:sz w:val="20"/>
                <w:szCs w:val="20"/>
              </w:rPr>
              <w:sym w:font="Symbol" w:char="F02D"/>
            </w:r>
            <w:r w:rsidRPr="005B48CD">
              <w:rPr>
                <w:rFonts w:eastAsia="Calibri"/>
                <w:sz w:val="20"/>
                <w:szCs w:val="20"/>
              </w:rPr>
              <w:t xml:space="preserve"> Подвижная игра; Экспериментирование;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Физ. занятия;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Спортивные и физкультурные досуги;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Спортивные состязания; </w:t>
            </w:r>
            <w:r w:rsidRPr="005B48CD">
              <w:rPr>
                <w:rFonts w:eastAsia="Calibri"/>
                <w:sz w:val="20"/>
                <w:szCs w:val="20"/>
              </w:rPr>
              <w:sym w:font="Symbol" w:char="F02D"/>
            </w:r>
            <w:r w:rsidRPr="005B48CD">
              <w:rPr>
                <w:rFonts w:eastAsia="Calibri"/>
                <w:sz w:val="20"/>
                <w:szCs w:val="20"/>
              </w:rPr>
              <w:t xml:space="preserve"> Проектная деятельность;</w:t>
            </w:r>
          </w:p>
        </w:tc>
        <w:tc>
          <w:tcPr>
            <w:tcW w:w="1059"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Двигательная активность в течение дня;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Подвижная игра;</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Самостоятельные спортивные игры и упражнения;</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Утренняя гимнастика.</w:t>
            </w:r>
          </w:p>
        </w:tc>
        <w:tc>
          <w:tcPr>
            <w:tcW w:w="1163" w:type="pct"/>
            <w:shd w:val="clear" w:color="auto" w:fill="auto"/>
          </w:tcPr>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Игровая беседа с элементами движений;</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Интегративная деятельность;</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Утренняя гимнастика;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Совместная деятельность взрослого и детей тематического характера;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Подвижная игра; Экспериментирование;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Спортивные и физкультурные досуги; </w:t>
            </w:r>
          </w:p>
          <w:p w:rsidR="0039406F" w:rsidRPr="005B48CD" w:rsidRDefault="0039406F" w:rsidP="00FA10CE">
            <w:pPr>
              <w:jc w:val="both"/>
              <w:rPr>
                <w:rFonts w:eastAsia="Calibri"/>
                <w:sz w:val="20"/>
                <w:szCs w:val="20"/>
              </w:rPr>
            </w:pPr>
            <w:r w:rsidRPr="005B48CD">
              <w:rPr>
                <w:rFonts w:eastAsia="Calibri"/>
                <w:sz w:val="20"/>
                <w:szCs w:val="20"/>
              </w:rPr>
              <w:sym w:font="Symbol" w:char="F02D"/>
            </w:r>
            <w:r w:rsidRPr="005B48CD">
              <w:rPr>
                <w:rFonts w:eastAsia="Calibri"/>
                <w:sz w:val="20"/>
                <w:szCs w:val="20"/>
              </w:rPr>
              <w:t xml:space="preserve"> Спортивные состязания; </w:t>
            </w:r>
            <w:r w:rsidRPr="005B48CD">
              <w:rPr>
                <w:rFonts w:eastAsia="Calibri"/>
                <w:sz w:val="20"/>
                <w:szCs w:val="20"/>
              </w:rPr>
              <w:sym w:font="Symbol" w:char="F02D"/>
            </w:r>
            <w:r w:rsidRPr="005B48CD">
              <w:rPr>
                <w:rFonts w:eastAsia="Calibri"/>
                <w:sz w:val="20"/>
                <w:szCs w:val="20"/>
              </w:rPr>
              <w:t xml:space="preserve"> Проектная деятельность.</w:t>
            </w:r>
          </w:p>
          <w:p w:rsidR="00664119" w:rsidRPr="005B48CD" w:rsidRDefault="00664119" w:rsidP="00FA10CE">
            <w:pPr>
              <w:jc w:val="both"/>
              <w:rPr>
                <w:rFonts w:eastAsia="Calibri"/>
                <w:sz w:val="20"/>
                <w:szCs w:val="20"/>
              </w:rPr>
            </w:pPr>
          </w:p>
        </w:tc>
      </w:tr>
    </w:tbl>
    <w:p w:rsidR="00BB340C" w:rsidRPr="005B48CD" w:rsidRDefault="00BB340C" w:rsidP="00FA10CE">
      <w:pPr>
        <w:pStyle w:val="a3"/>
        <w:ind w:left="0" w:firstLine="0"/>
        <w:jc w:val="left"/>
        <w:rPr>
          <w:sz w:val="28"/>
        </w:rPr>
      </w:pPr>
    </w:p>
    <w:p w:rsidR="00664119" w:rsidRPr="005B48CD" w:rsidRDefault="00664119" w:rsidP="00FA10CE">
      <w:pPr>
        <w:pStyle w:val="a3"/>
        <w:ind w:left="0" w:firstLine="0"/>
        <w:jc w:val="left"/>
        <w:rPr>
          <w:sz w:val="28"/>
        </w:rPr>
      </w:pPr>
    </w:p>
    <w:p w:rsidR="00DD21F0" w:rsidRPr="005B48CD" w:rsidRDefault="00DD21F0" w:rsidP="00BA752C">
      <w:pPr>
        <w:pStyle w:val="1"/>
        <w:numPr>
          <w:ilvl w:val="1"/>
          <w:numId w:val="137"/>
        </w:numPr>
        <w:tabs>
          <w:tab w:val="left" w:pos="1134"/>
          <w:tab w:val="left" w:pos="1276"/>
        </w:tabs>
        <w:ind w:left="0" w:firstLine="709"/>
      </w:pPr>
      <w:r w:rsidRPr="005B48CD">
        <w:t>Особенности образовательной деятельности разных видов и культурных практик</w:t>
      </w:r>
    </w:p>
    <w:p w:rsidR="0039406F" w:rsidRPr="005B48CD" w:rsidRDefault="0039406F" w:rsidP="002B6724">
      <w:pPr>
        <w:ind w:firstLine="709"/>
        <w:jc w:val="both"/>
        <w:rPr>
          <w:sz w:val="24"/>
          <w:szCs w:val="24"/>
        </w:rPr>
      </w:pPr>
      <w:r w:rsidRPr="005B48CD">
        <w:rPr>
          <w:sz w:val="24"/>
          <w:szCs w:val="24"/>
        </w:rPr>
        <w:t>Согласно ФОП ДО п. 24 (стр. 152)</w:t>
      </w:r>
    </w:p>
    <w:p w:rsidR="0039406F" w:rsidRPr="005B48CD" w:rsidRDefault="0039406F" w:rsidP="002B6724">
      <w:pPr>
        <w:ind w:firstLine="709"/>
        <w:jc w:val="both"/>
        <w:rPr>
          <w:sz w:val="24"/>
          <w:szCs w:val="24"/>
        </w:rPr>
      </w:pPr>
      <w:r w:rsidRPr="005B48CD">
        <w:rPr>
          <w:sz w:val="24"/>
          <w:szCs w:val="24"/>
        </w:rPr>
        <w:t>(</w:t>
      </w:r>
      <w:hyperlink r:id="rId11" w:history="1">
        <w:r w:rsidRPr="005B48CD">
          <w:rPr>
            <w:rStyle w:val="af4"/>
            <w:color w:val="auto"/>
            <w:sz w:val="24"/>
            <w:szCs w:val="24"/>
          </w:rPr>
          <w:t>http://publication.pravo.gov.ru/document/0001202212280044?index=153</w:t>
        </w:r>
      </w:hyperlink>
      <w:r w:rsidRPr="005B48CD">
        <w:rPr>
          <w:sz w:val="24"/>
          <w:szCs w:val="24"/>
        </w:rPr>
        <w:t>)</w:t>
      </w:r>
    </w:p>
    <w:p w:rsidR="00834674" w:rsidRPr="005B48CD" w:rsidRDefault="00834674" w:rsidP="002B6724">
      <w:pPr>
        <w:ind w:firstLine="709"/>
        <w:jc w:val="both"/>
        <w:rPr>
          <w:sz w:val="24"/>
          <w:szCs w:val="24"/>
        </w:rPr>
      </w:pPr>
    </w:p>
    <w:p w:rsidR="00DD21F0" w:rsidRPr="005B48CD" w:rsidRDefault="00DD21F0" w:rsidP="002B6724">
      <w:pPr>
        <w:pStyle w:val="20"/>
        <w:shd w:val="clear" w:color="auto" w:fill="auto"/>
        <w:tabs>
          <w:tab w:val="left" w:pos="1349"/>
        </w:tabs>
        <w:spacing w:before="0" w:after="0" w:line="240" w:lineRule="auto"/>
        <w:ind w:firstLine="709"/>
        <w:jc w:val="both"/>
        <w:rPr>
          <w:sz w:val="24"/>
          <w:szCs w:val="24"/>
          <w:lang w:val="ru-RU"/>
        </w:rPr>
      </w:pPr>
      <w:r w:rsidRPr="005B48CD">
        <w:rPr>
          <w:sz w:val="24"/>
          <w:szCs w:val="24"/>
          <w:lang w:val="ru-RU"/>
        </w:rPr>
        <w:t>Образовательная деятельность в ДОО включает:</w:t>
      </w:r>
    </w:p>
    <w:p w:rsidR="00DD21F0" w:rsidRPr="005B48CD" w:rsidRDefault="00DD21F0" w:rsidP="002B6724">
      <w:pPr>
        <w:pStyle w:val="20"/>
        <w:numPr>
          <w:ilvl w:val="0"/>
          <w:numId w:val="82"/>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образовательную деятельность, осуществляемую в процессе организации различных видов детской деятельности;</w:t>
      </w:r>
    </w:p>
    <w:p w:rsidR="00DD21F0" w:rsidRPr="005B48CD" w:rsidRDefault="00DD21F0" w:rsidP="002B6724">
      <w:pPr>
        <w:pStyle w:val="20"/>
        <w:numPr>
          <w:ilvl w:val="0"/>
          <w:numId w:val="82"/>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образовательную деятельность, осуществляемую в ходе режимных процессов;</w:t>
      </w:r>
    </w:p>
    <w:p w:rsidR="00DD21F0" w:rsidRPr="005B48CD" w:rsidRDefault="00DD21F0" w:rsidP="002B6724">
      <w:pPr>
        <w:pStyle w:val="20"/>
        <w:numPr>
          <w:ilvl w:val="0"/>
          <w:numId w:val="82"/>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самостоятельную деятельность детей;</w:t>
      </w:r>
    </w:p>
    <w:p w:rsidR="00DD21F0" w:rsidRPr="005B48CD" w:rsidRDefault="00DD21F0" w:rsidP="002B6724">
      <w:pPr>
        <w:pStyle w:val="20"/>
        <w:numPr>
          <w:ilvl w:val="0"/>
          <w:numId w:val="82"/>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взаимодействие с семьями детей по реализации образовательной программы </w:t>
      </w:r>
      <w:proofErr w:type="gramStart"/>
      <w:r w:rsidRPr="005B48CD">
        <w:rPr>
          <w:sz w:val="24"/>
          <w:szCs w:val="24"/>
          <w:lang w:val="ru-RU"/>
        </w:rPr>
        <w:t>ДО</w:t>
      </w:r>
      <w:proofErr w:type="gramEnd"/>
      <w:r w:rsidRPr="005B48CD">
        <w:rPr>
          <w:sz w:val="24"/>
          <w:szCs w:val="24"/>
          <w:lang w:val="ru-RU"/>
        </w:rPr>
        <w:t>.</w:t>
      </w:r>
    </w:p>
    <w:p w:rsidR="00DD21F0" w:rsidRPr="005B48CD" w:rsidRDefault="00DD21F0" w:rsidP="002B6724">
      <w:pPr>
        <w:pStyle w:val="20"/>
        <w:shd w:val="clear" w:color="auto" w:fill="auto"/>
        <w:tabs>
          <w:tab w:val="left" w:pos="1276"/>
        </w:tabs>
        <w:spacing w:before="0" w:after="0" w:line="240" w:lineRule="auto"/>
        <w:ind w:firstLine="709"/>
        <w:jc w:val="both"/>
        <w:rPr>
          <w:sz w:val="24"/>
          <w:szCs w:val="24"/>
          <w:lang w:val="ru-RU"/>
        </w:rPr>
      </w:pPr>
      <w:r w:rsidRPr="005B48CD">
        <w:rPr>
          <w:sz w:val="24"/>
          <w:szCs w:val="24"/>
          <w:lang w:val="ru-RU"/>
        </w:rPr>
        <w:t>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педагог может выбрать один или несколько вариантов совместной деятельности:</w:t>
      </w:r>
    </w:p>
    <w:p w:rsidR="00DD21F0" w:rsidRPr="005B48CD" w:rsidRDefault="00DD21F0" w:rsidP="002B6724">
      <w:pPr>
        <w:pStyle w:val="20"/>
        <w:numPr>
          <w:ilvl w:val="0"/>
          <w:numId w:val="81"/>
        </w:numPr>
        <w:shd w:val="clear" w:color="auto" w:fill="auto"/>
        <w:tabs>
          <w:tab w:val="left" w:pos="1033"/>
        </w:tabs>
        <w:spacing w:before="0" w:after="0" w:line="240" w:lineRule="auto"/>
        <w:ind w:firstLine="709"/>
        <w:jc w:val="both"/>
        <w:rPr>
          <w:sz w:val="24"/>
          <w:szCs w:val="24"/>
          <w:lang w:val="ru-RU"/>
        </w:rPr>
      </w:pPr>
      <w:r w:rsidRPr="005B48CD">
        <w:rPr>
          <w:sz w:val="24"/>
          <w:szCs w:val="24"/>
          <w:lang w:val="ru-RU"/>
        </w:rPr>
        <w:t>совместная деятельность педагога с ребёнком, где, взаимодействуя с ребёнком, он выполняет функции педагога: обучает ребёнка чему-то новому;</w:t>
      </w:r>
    </w:p>
    <w:p w:rsidR="00DD21F0" w:rsidRPr="005B48CD" w:rsidRDefault="00DD21F0" w:rsidP="002B6724">
      <w:pPr>
        <w:pStyle w:val="20"/>
        <w:numPr>
          <w:ilvl w:val="0"/>
          <w:numId w:val="81"/>
        </w:numPr>
        <w:shd w:val="clear" w:color="auto" w:fill="auto"/>
        <w:tabs>
          <w:tab w:val="left" w:pos="1028"/>
        </w:tabs>
        <w:spacing w:before="0" w:after="0" w:line="240" w:lineRule="auto"/>
        <w:ind w:firstLine="709"/>
        <w:jc w:val="both"/>
        <w:rPr>
          <w:sz w:val="24"/>
          <w:szCs w:val="24"/>
          <w:lang w:val="ru-RU"/>
        </w:rPr>
      </w:pPr>
      <w:r w:rsidRPr="005B48CD">
        <w:rPr>
          <w:sz w:val="24"/>
          <w:szCs w:val="24"/>
          <w:lang w:val="ru-RU"/>
        </w:rPr>
        <w:t>совместная деятельность ребёнка с педагогом, при которой ребёнок и педагог – равноправные партнеры;</w:t>
      </w:r>
    </w:p>
    <w:p w:rsidR="00DD21F0" w:rsidRPr="005B48CD" w:rsidRDefault="00DD21F0" w:rsidP="002B6724">
      <w:pPr>
        <w:pStyle w:val="20"/>
        <w:numPr>
          <w:ilvl w:val="0"/>
          <w:numId w:val="81"/>
        </w:numPr>
        <w:shd w:val="clear" w:color="auto" w:fill="auto"/>
        <w:tabs>
          <w:tab w:val="left" w:pos="1038"/>
        </w:tabs>
        <w:spacing w:before="0" w:after="0" w:line="240" w:lineRule="auto"/>
        <w:ind w:firstLine="709"/>
        <w:jc w:val="both"/>
        <w:rPr>
          <w:sz w:val="24"/>
          <w:szCs w:val="24"/>
          <w:lang w:val="ru-RU"/>
        </w:rPr>
      </w:pPr>
      <w:r w:rsidRPr="005B48CD">
        <w:rPr>
          <w:sz w:val="24"/>
          <w:szCs w:val="24"/>
          <w:lang w:val="ru-RU"/>
        </w:rPr>
        <w:lastRenderedPageBreak/>
        <w:t>совместная деятельность группы детей под руководством педагога, который на правах участника деятельности на всех этапах её выполнения (от планирования до завершения) направляет совместную деятельность группы детей;</w:t>
      </w:r>
    </w:p>
    <w:p w:rsidR="00DD21F0" w:rsidRPr="005B48CD" w:rsidRDefault="00DD21F0" w:rsidP="002B6724">
      <w:pPr>
        <w:pStyle w:val="20"/>
        <w:numPr>
          <w:ilvl w:val="0"/>
          <w:numId w:val="81"/>
        </w:numPr>
        <w:shd w:val="clear" w:color="auto" w:fill="auto"/>
        <w:tabs>
          <w:tab w:val="left" w:pos="1028"/>
        </w:tabs>
        <w:spacing w:before="0" w:after="0" w:line="240" w:lineRule="auto"/>
        <w:ind w:firstLine="709"/>
        <w:jc w:val="both"/>
        <w:rPr>
          <w:sz w:val="24"/>
          <w:szCs w:val="24"/>
          <w:lang w:val="ru-RU"/>
        </w:rPr>
      </w:pPr>
      <w:r w:rsidRPr="005B48CD">
        <w:rPr>
          <w:sz w:val="24"/>
          <w:szCs w:val="24"/>
          <w:lang w:val="ru-RU"/>
        </w:rPr>
        <w:t>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её организатора, ставящего задачу группе детей, тем самым, актуализируя лидерские ресурсы самих детей;</w:t>
      </w:r>
    </w:p>
    <w:p w:rsidR="00DD21F0" w:rsidRPr="005B48CD" w:rsidRDefault="00DD21F0" w:rsidP="002B6724">
      <w:pPr>
        <w:pStyle w:val="20"/>
        <w:numPr>
          <w:ilvl w:val="0"/>
          <w:numId w:val="81"/>
        </w:numPr>
        <w:shd w:val="clear" w:color="auto" w:fill="auto"/>
        <w:tabs>
          <w:tab w:val="left" w:pos="1033"/>
        </w:tabs>
        <w:spacing w:before="0" w:after="0" w:line="240" w:lineRule="auto"/>
        <w:ind w:firstLine="709"/>
        <w:jc w:val="both"/>
        <w:rPr>
          <w:sz w:val="24"/>
          <w:szCs w:val="24"/>
          <w:lang w:val="ru-RU"/>
        </w:rPr>
      </w:pPr>
      <w:r w:rsidRPr="005B48CD">
        <w:rPr>
          <w:sz w:val="24"/>
          <w:szCs w:val="24"/>
          <w:lang w:val="ru-RU"/>
        </w:rPr>
        <w:t>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rsidR="00DD21F0" w:rsidRPr="005B48CD" w:rsidRDefault="00DD21F0" w:rsidP="002B6724">
      <w:pPr>
        <w:pStyle w:val="20"/>
        <w:shd w:val="clear" w:color="auto" w:fill="auto"/>
        <w:tabs>
          <w:tab w:val="left" w:pos="1276"/>
        </w:tabs>
        <w:spacing w:before="0" w:after="0" w:line="240" w:lineRule="auto"/>
        <w:ind w:firstLine="709"/>
        <w:jc w:val="both"/>
        <w:rPr>
          <w:sz w:val="24"/>
          <w:szCs w:val="24"/>
          <w:lang w:val="ru-RU"/>
        </w:rPr>
      </w:pPr>
      <w:r w:rsidRPr="005B48CD">
        <w:rPr>
          <w:sz w:val="24"/>
          <w:szCs w:val="24"/>
          <w:lang w:val="ru-RU"/>
        </w:rPr>
        <w:t>Организуя различные виды деятельности, педагог учитывает опыт ребёнка, его субъектные проявления (самостоятельность, творчество при выборе содержания деятельности и способов его реализации, стремление к сотрудничеству с детьми, инициативность и желание заниматься определенным видом деятельности). Эту информацию педагог может получить в процессе наблюдения за деятельностью детей в ходе проведения педагогической диагностики. На основе полученных результатов организуются разные виды деятельности, соответствующие возрасту детей. В процессе их организации педагог создает условия для свободного выбора детьми деятельности, оборудования, участников совместной деятельности, принятия детьми решений, выражения своих чувств и мыслей, поддерживает детскую инициативу и самостоятельность, устанавливает правила взаимодействия детей. Педагог использует образовательный потенциал каждого вида деятельности для решения задач воспитания, обучения и развития детей.</w:t>
      </w:r>
    </w:p>
    <w:p w:rsidR="00DD21F0" w:rsidRPr="005B48CD" w:rsidRDefault="00DD21F0" w:rsidP="002B6724">
      <w:pPr>
        <w:pStyle w:val="20"/>
        <w:shd w:val="clear" w:color="auto" w:fill="auto"/>
        <w:tabs>
          <w:tab w:val="left" w:pos="1350"/>
        </w:tabs>
        <w:spacing w:before="0" w:after="0" w:line="240" w:lineRule="auto"/>
        <w:ind w:firstLine="709"/>
        <w:jc w:val="both"/>
        <w:rPr>
          <w:sz w:val="24"/>
          <w:szCs w:val="24"/>
          <w:lang w:val="ru-RU"/>
        </w:rPr>
      </w:pPr>
      <w:r w:rsidRPr="005B48CD">
        <w:rPr>
          <w:sz w:val="24"/>
          <w:szCs w:val="24"/>
          <w:lang w:val="ru-RU"/>
        </w:rPr>
        <w:t>Все виды деятельности взаимосвязаны между собой, часть из них органично включается в другие виды деятельности (например, коммуникативная, познавательно-исследовательская). Это обеспечивает возможность их интеграции в процессе образовательной деятельности.</w:t>
      </w:r>
    </w:p>
    <w:p w:rsidR="00C01EBB" w:rsidRPr="005B48CD" w:rsidRDefault="00C01EBB" w:rsidP="002B6724">
      <w:pPr>
        <w:pStyle w:val="20"/>
        <w:shd w:val="clear" w:color="auto" w:fill="auto"/>
        <w:tabs>
          <w:tab w:val="left" w:pos="1350"/>
        </w:tabs>
        <w:spacing w:before="0" w:after="0" w:line="240" w:lineRule="auto"/>
        <w:ind w:firstLine="709"/>
        <w:jc w:val="both"/>
        <w:rPr>
          <w:sz w:val="24"/>
          <w:szCs w:val="24"/>
          <w:lang w:val="ru-RU"/>
        </w:rPr>
      </w:pPr>
      <w:r w:rsidRPr="005B48CD">
        <w:rPr>
          <w:sz w:val="24"/>
          <w:szCs w:val="24"/>
          <w:lang w:val="ru-RU"/>
        </w:rPr>
        <w:t>В ДОО создана система форм организации разнообразной деятельности дошкольников. Среди них выделяются простые, составные и комплексные формы.</w:t>
      </w:r>
    </w:p>
    <w:p w:rsidR="00C01EBB" w:rsidRPr="005B48CD" w:rsidRDefault="00C01EBB" w:rsidP="002B6724">
      <w:pPr>
        <w:pStyle w:val="20"/>
        <w:shd w:val="clear" w:color="auto" w:fill="auto"/>
        <w:tabs>
          <w:tab w:val="left" w:pos="1350"/>
        </w:tabs>
        <w:spacing w:before="0" w:after="0" w:line="240" w:lineRule="auto"/>
        <w:ind w:firstLine="709"/>
        <w:jc w:val="both"/>
        <w:rPr>
          <w:sz w:val="24"/>
          <w:szCs w:val="24"/>
          <w:lang w:val="ru-RU"/>
        </w:rPr>
      </w:pPr>
      <w:r w:rsidRPr="005B48CD">
        <w:rPr>
          <w:sz w:val="24"/>
          <w:szCs w:val="24"/>
          <w:lang w:val="ru-RU"/>
        </w:rPr>
        <w:t>Простые формы построены на минимальном количестве методов и средств и посвящены, как правило, одной теме. К простым формам относятся:</w:t>
      </w:r>
    </w:p>
    <w:p w:rsidR="00C747F8" w:rsidRPr="005B48CD" w:rsidRDefault="00C747F8" w:rsidP="002B6724">
      <w:pPr>
        <w:pStyle w:val="20"/>
        <w:numPr>
          <w:ilvl w:val="0"/>
          <w:numId w:val="89"/>
        </w:numPr>
        <w:shd w:val="clear" w:color="auto" w:fill="auto"/>
        <w:tabs>
          <w:tab w:val="left" w:pos="1350"/>
        </w:tabs>
        <w:spacing w:before="0" w:after="0" w:line="240" w:lineRule="auto"/>
        <w:ind w:left="0" w:firstLine="709"/>
        <w:jc w:val="both"/>
        <w:rPr>
          <w:sz w:val="24"/>
          <w:szCs w:val="24"/>
          <w:lang w:val="ru-RU"/>
        </w:rPr>
      </w:pPr>
      <w:r w:rsidRPr="005B48CD">
        <w:rPr>
          <w:sz w:val="24"/>
          <w:szCs w:val="24"/>
          <w:lang w:val="ru-RU"/>
        </w:rPr>
        <w:t>б</w:t>
      </w:r>
      <w:r w:rsidR="00C01EBB" w:rsidRPr="005B48CD">
        <w:rPr>
          <w:sz w:val="24"/>
          <w:szCs w:val="24"/>
          <w:lang w:val="ru-RU"/>
        </w:rPr>
        <w:t xml:space="preserve">еседа, </w:t>
      </w:r>
    </w:p>
    <w:p w:rsidR="00C747F8" w:rsidRPr="005B48CD" w:rsidRDefault="00C01EBB" w:rsidP="002B6724">
      <w:pPr>
        <w:pStyle w:val="20"/>
        <w:numPr>
          <w:ilvl w:val="0"/>
          <w:numId w:val="89"/>
        </w:numPr>
        <w:shd w:val="clear" w:color="auto" w:fill="auto"/>
        <w:tabs>
          <w:tab w:val="left" w:pos="1350"/>
        </w:tabs>
        <w:spacing w:before="0" w:after="0" w:line="240" w:lineRule="auto"/>
        <w:ind w:left="0" w:firstLine="709"/>
        <w:jc w:val="both"/>
        <w:rPr>
          <w:sz w:val="24"/>
          <w:szCs w:val="24"/>
          <w:lang w:val="ru-RU"/>
        </w:rPr>
      </w:pPr>
      <w:r w:rsidRPr="005B48CD">
        <w:rPr>
          <w:sz w:val="24"/>
          <w:szCs w:val="24"/>
          <w:lang w:val="ru-RU"/>
        </w:rPr>
        <w:t xml:space="preserve">рассказ, </w:t>
      </w:r>
    </w:p>
    <w:p w:rsidR="00C747F8" w:rsidRPr="005B48CD" w:rsidRDefault="00C01EBB" w:rsidP="002B6724">
      <w:pPr>
        <w:pStyle w:val="20"/>
        <w:numPr>
          <w:ilvl w:val="0"/>
          <w:numId w:val="89"/>
        </w:numPr>
        <w:shd w:val="clear" w:color="auto" w:fill="auto"/>
        <w:tabs>
          <w:tab w:val="left" w:pos="1350"/>
        </w:tabs>
        <w:spacing w:before="0" w:after="0" w:line="240" w:lineRule="auto"/>
        <w:ind w:left="0" w:firstLine="709"/>
        <w:jc w:val="both"/>
        <w:rPr>
          <w:sz w:val="24"/>
          <w:szCs w:val="24"/>
          <w:lang w:val="ru-RU"/>
        </w:rPr>
      </w:pPr>
      <w:r w:rsidRPr="005B48CD">
        <w:rPr>
          <w:sz w:val="24"/>
          <w:szCs w:val="24"/>
          <w:lang w:val="ru-RU"/>
        </w:rPr>
        <w:t xml:space="preserve">эксперимент, </w:t>
      </w:r>
    </w:p>
    <w:p w:rsidR="00C747F8" w:rsidRPr="005B48CD" w:rsidRDefault="00C01EBB" w:rsidP="002B6724">
      <w:pPr>
        <w:pStyle w:val="20"/>
        <w:numPr>
          <w:ilvl w:val="0"/>
          <w:numId w:val="89"/>
        </w:numPr>
        <w:shd w:val="clear" w:color="auto" w:fill="auto"/>
        <w:tabs>
          <w:tab w:val="left" w:pos="1350"/>
        </w:tabs>
        <w:spacing w:before="0" w:after="0" w:line="240" w:lineRule="auto"/>
        <w:ind w:left="0" w:firstLine="709"/>
        <w:jc w:val="both"/>
        <w:rPr>
          <w:sz w:val="24"/>
          <w:szCs w:val="24"/>
          <w:lang w:val="ru-RU"/>
        </w:rPr>
      </w:pPr>
      <w:r w:rsidRPr="005B48CD">
        <w:rPr>
          <w:sz w:val="24"/>
          <w:szCs w:val="24"/>
          <w:lang w:val="ru-RU"/>
        </w:rPr>
        <w:t xml:space="preserve">наблюдение, </w:t>
      </w:r>
    </w:p>
    <w:p w:rsidR="00C01EBB" w:rsidRPr="005B48CD" w:rsidRDefault="00C01EBB" w:rsidP="002B6724">
      <w:pPr>
        <w:pStyle w:val="20"/>
        <w:numPr>
          <w:ilvl w:val="0"/>
          <w:numId w:val="89"/>
        </w:numPr>
        <w:shd w:val="clear" w:color="auto" w:fill="auto"/>
        <w:tabs>
          <w:tab w:val="left" w:pos="1350"/>
        </w:tabs>
        <w:spacing w:before="0" w:after="0" w:line="240" w:lineRule="auto"/>
        <w:ind w:left="0" w:firstLine="709"/>
        <w:jc w:val="both"/>
        <w:rPr>
          <w:sz w:val="24"/>
          <w:szCs w:val="24"/>
          <w:lang w:val="ru-RU"/>
        </w:rPr>
      </w:pPr>
      <w:r w:rsidRPr="005B48CD">
        <w:rPr>
          <w:sz w:val="24"/>
          <w:szCs w:val="24"/>
          <w:lang w:val="ru-RU"/>
        </w:rPr>
        <w:t>дидактическая (или любая другая игра, возникающая по инициативе педагога</w:t>
      </w:r>
      <w:r w:rsidR="00C747F8" w:rsidRPr="005B48CD">
        <w:rPr>
          <w:sz w:val="24"/>
          <w:szCs w:val="24"/>
          <w:lang w:val="ru-RU"/>
        </w:rPr>
        <w:t>)</w:t>
      </w:r>
    </w:p>
    <w:p w:rsidR="00C747F8" w:rsidRPr="005B48CD" w:rsidRDefault="00834674" w:rsidP="002B6724">
      <w:pPr>
        <w:pStyle w:val="20"/>
        <w:shd w:val="clear" w:color="auto" w:fill="auto"/>
        <w:tabs>
          <w:tab w:val="left" w:pos="1350"/>
        </w:tabs>
        <w:spacing w:before="0" w:after="0" w:line="240" w:lineRule="auto"/>
        <w:ind w:firstLine="709"/>
        <w:jc w:val="both"/>
        <w:rPr>
          <w:sz w:val="24"/>
          <w:szCs w:val="24"/>
          <w:lang w:val="ru-RU"/>
        </w:rPr>
      </w:pPr>
      <w:r w:rsidRPr="005B48CD">
        <w:rPr>
          <w:sz w:val="24"/>
          <w:szCs w:val="24"/>
          <w:lang w:val="ru-RU"/>
        </w:rPr>
        <w:t>Составные формы</w:t>
      </w:r>
      <w:r w:rsidR="00C747F8" w:rsidRPr="005B48CD">
        <w:rPr>
          <w:sz w:val="24"/>
          <w:szCs w:val="24"/>
          <w:lang w:val="ru-RU"/>
        </w:rPr>
        <w:t xml:space="preserve"> состоят из простых форм, </w:t>
      </w:r>
      <w:r w:rsidR="00E061DB" w:rsidRPr="005B48CD">
        <w:rPr>
          <w:sz w:val="24"/>
          <w:szCs w:val="24"/>
          <w:lang w:val="ru-RU"/>
        </w:rPr>
        <w:t>представленных в разнообразных сочетаниях. К составным формам относятся:</w:t>
      </w:r>
    </w:p>
    <w:p w:rsidR="00E061DB" w:rsidRPr="005B48CD" w:rsidRDefault="00E061DB" w:rsidP="002B6724">
      <w:pPr>
        <w:pStyle w:val="20"/>
        <w:numPr>
          <w:ilvl w:val="0"/>
          <w:numId w:val="89"/>
        </w:numPr>
        <w:shd w:val="clear" w:color="auto" w:fill="auto"/>
        <w:tabs>
          <w:tab w:val="left" w:pos="1350"/>
        </w:tabs>
        <w:spacing w:before="0" w:after="0" w:line="240" w:lineRule="auto"/>
        <w:ind w:left="0" w:firstLine="709"/>
        <w:jc w:val="both"/>
        <w:rPr>
          <w:sz w:val="24"/>
          <w:szCs w:val="24"/>
          <w:lang w:val="ru-RU"/>
        </w:rPr>
      </w:pPr>
      <w:r w:rsidRPr="005B48CD">
        <w:rPr>
          <w:sz w:val="24"/>
          <w:szCs w:val="24"/>
          <w:lang w:val="ru-RU"/>
        </w:rPr>
        <w:t>игровые ситуации,</w:t>
      </w:r>
    </w:p>
    <w:p w:rsidR="00E061DB" w:rsidRPr="005B48CD" w:rsidRDefault="00E061DB" w:rsidP="002B6724">
      <w:pPr>
        <w:pStyle w:val="20"/>
        <w:numPr>
          <w:ilvl w:val="0"/>
          <w:numId w:val="89"/>
        </w:numPr>
        <w:shd w:val="clear" w:color="auto" w:fill="auto"/>
        <w:tabs>
          <w:tab w:val="left" w:pos="1350"/>
        </w:tabs>
        <w:spacing w:before="0" w:after="0" w:line="240" w:lineRule="auto"/>
        <w:ind w:left="0" w:firstLine="709"/>
        <w:jc w:val="both"/>
        <w:rPr>
          <w:sz w:val="24"/>
          <w:szCs w:val="24"/>
          <w:lang w:val="ru-RU"/>
        </w:rPr>
      </w:pPr>
      <w:r w:rsidRPr="005B48CD">
        <w:rPr>
          <w:sz w:val="24"/>
          <w:szCs w:val="24"/>
          <w:lang w:val="ru-RU"/>
        </w:rPr>
        <w:t>игры-путешествия,</w:t>
      </w:r>
    </w:p>
    <w:p w:rsidR="00E061DB" w:rsidRPr="005B48CD" w:rsidRDefault="00E061DB" w:rsidP="002B6724">
      <w:pPr>
        <w:pStyle w:val="20"/>
        <w:numPr>
          <w:ilvl w:val="0"/>
          <w:numId w:val="89"/>
        </w:numPr>
        <w:shd w:val="clear" w:color="auto" w:fill="auto"/>
        <w:tabs>
          <w:tab w:val="left" w:pos="1350"/>
        </w:tabs>
        <w:spacing w:before="0" w:after="0" w:line="240" w:lineRule="auto"/>
        <w:ind w:left="0" w:firstLine="709"/>
        <w:jc w:val="both"/>
        <w:rPr>
          <w:sz w:val="24"/>
          <w:szCs w:val="24"/>
          <w:lang w:val="ru-RU"/>
        </w:rPr>
      </w:pPr>
      <w:r w:rsidRPr="005B48CD">
        <w:rPr>
          <w:sz w:val="24"/>
          <w:szCs w:val="24"/>
          <w:lang w:val="ru-RU"/>
        </w:rPr>
        <w:t xml:space="preserve">творческие </w:t>
      </w:r>
      <w:proofErr w:type="spellStart"/>
      <w:r w:rsidRPr="005B48CD">
        <w:rPr>
          <w:sz w:val="24"/>
          <w:szCs w:val="24"/>
          <w:lang w:val="ru-RU"/>
        </w:rPr>
        <w:t>мастерсткие</w:t>
      </w:r>
      <w:proofErr w:type="spellEnd"/>
      <w:r w:rsidRPr="005B48CD">
        <w:rPr>
          <w:sz w:val="24"/>
          <w:szCs w:val="24"/>
          <w:lang w:val="ru-RU"/>
        </w:rPr>
        <w:t>,</w:t>
      </w:r>
    </w:p>
    <w:p w:rsidR="00E061DB" w:rsidRPr="005B48CD" w:rsidRDefault="00E061DB" w:rsidP="002B6724">
      <w:pPr>
        <w:pStyle w:val="20"/>
        <w:numPr>
          <w:ilvl w:val="0"/>
          <w:numId w:val="89"/>
        </w:numPr>
        <w:shd w:val="clear" w:color="auto" w:fill="auto"/>
        <w:tabs>
          <w:tab w:val="left" w:pos="1350"/>
        </w:tabs>
        <w:spacing w:before="0" w:after="0" w:line="240" w:lineRule="auto"/>
        <w:ind w:left="0" w:firstLine="709"/>
        <w:jc w:val="both"/>
        <w:rPr>
          <w:sz w:val="24"/>
          <w:szCs w:val="24"/>
          <w:lang w:val="ru-RU"/>
        </w:rPr>
      </w:pPr>
      <w:r w:rsidRPr="005B48CD">
        <w:rPr>
          <w:sz w:val="24"/>
          <w:szCs w:val="24"/>
          <w:lang w:val="ru-RU"/>
        </w:rPr>
        <w:t>детские лаборатории,</w:t>
      </w:r>
    </w:p>
    <w:p w:rsidR="00E061DB" w:rsidRPr="005B48CD" w:rsidRDefault="00E061DB" w:rsidP="002B6724">
      <w:pPr>
        <w:pStyle w:val="20"/>
        <w:numPr>
          <w:ilvl w:val="0"/>
          <w:numId w:val="89"/>
        </w:numPr>
        <w:shd w:val="clear" w:color="auto" w:fill="auto"/>
        <w:tabs>
          <w:tab w:val="left" w:pos="1350"/>
        </w:tabs>
        <w:spacing w:before="0" w:after="0" w:line="240" w:lineRule="auto"/>
        <w:ind w:left="0" w:firstLine="709"/>
        <w:jc w:val="both"/>
        <w:rPr>
          <w:sz w:val="24"/>
          <w:szCs w:val="24"/>
          <w:lang w:val="ru-RU"/>
        </w:rPr>
      </w:pPr>
      <w:r w:rsidRPr="005B48CD">
        <w:rPr>
          <w:sz w:val="24"/>
          <w:szCs w:val="24"/>
          <w:lang w:val="ru-RU"/>
        </w:rPr>
        <w:t>творческие гостиные,</w:t>
      </w:r>
    </w:p>
    <w:p w:rsidR="00E061DB" w:rsidRPr="005B48CD" w:rsidRDefault="00E061DB" w:rsidP="002B6724">
      <w:pPr>
        <w:pStyle w:val="20"/>
        <w:numPr>
          <w:ilvl w:val="0"/>
          <w:numId w:val="89"/>
        </w:numPr>
        <w:shd w:val="clear" w:color="auto" w:fill="auto"/>
        <w:tabs>
          <w:tab w:val="left" w:pos="1350"/>
        </w:tabs>
        <w:spacing w:before="0" w:after="0" w:line="240" w:lineRule="auto"/>
        <w:ind w:left="0" w:firstLine="709"/>
        <w:jc w:val="both"/>
        <w:rPr>
          <w:sz w:val="24"/>
          <w:szCs w:val="24"/>
          <w:lang w:val="ru-RU"/>
        </w:rPr>
      </w:pPr>
      <w:r w:rsidRPr="005B48CD">
        <w:rPr>
          <w:sz w:val="24"/>
          <w:szCs w:val="24"/>
          <w:lang w:val="ru-RU"/>
        </w:rPr>
        <w:t>творческие лаборатории,</w:t>
      </w:r>
    </w:p>
    <w:p w:rsidR="00E061DB" w:rsidRPr="005B48CD" w:rsidRDefault="00E061DB" w:rsidP="002B6724">
      <w:pPr>
        <w:pStyle w:val="20"/>
        <w:numPr>
          <w:ilvl w:val="0"/>
          <w:numId w:val="89"/>
        </w:numPr>
        <w:shd w:val="clear" w:color="auto" w:fill="auto"/>
        <w:tabs>
          <w:tab w:val="left" w:pos="1350"/>
        </w:tabs>
        <w:spacing w:before="0" w:after="0" w:line="240" w:lineRule="auto"/>
        <w:ind w:left="0" w:firstLine="709"/>
        <w:jc w:val="both"/>
        <w:rPr>
          <w:sz w:val="24"/>
          <w:szCs w:val="24"/>
          <w:lang w:val="ru-RU"/>
        </w:rPr>
      </w:pPr>
      <w:r w:rsidRPr="005B48CD">
        <w:rPr>
          <w:sz w:val="24"/>
          <w:szCs w:val="24"/>
          <w:lang w:val="ru-RU"/>
        </w:rPr>
        <w:t>целевые прогулки,</w:t>
      </w:r>
    </w:p>
    <w:p w:rsidR="00E061DB" w:rsidRPr="005B48CD" w:rsidRDefault="00E061DB" w:rsidP="002B6724">
      <w:pPr>
        <w:pStyle w:val="20"/>
        <w:numPr>
          <w:ilvl w:val="0"/>
          <w:numId w:val="89"/>
        </w:numPr>
        <w:shd w:val="clear" w:color="auto" w:fill="auto"/>
        <w:tabs>
          <w:tab w:val="left" w:pos="1350"/>
        </w:tabs>
        <w:spacing w:before="0" w:after="0" w:line="240" w:lineRule="auto"/>
        <w:ind w:left="0" w:firstLine="709"/>
        <w:jc w:val="both"/>
        <w:rPr>
          <w:sz w:val="24"/>
          <w:szCs w:val="24"/>
          <w:lang w:val="ru-RU"/>
        </w:rPr>
      </w:pPr>
      <w:r w:rsidRPr="005B48CD">
        <w:rPr>
          <w:sz w:val="24"/>
          <w:szCs w:val="24"/>
          <w:lang w:val="ru-RU"/>
        </w:rPr>
        <w:t>экскурсии,</w:t>
      </w:r>
    </w:p>
    <w:p w:rsidR="00E061DB" w:rsidRPr="005B48CD" w:rsidRDefault="00E061DB" w:rsidP="002B6724">
      <w:pPr>
        <w:pStyle w:val="20"/>
        <w:numPr>
          <w:ilvl w:val="0"/>
          <w:numId w:val="89"/>
        </w:numPr>
        <w:shd w:val="clear" w:color="auto" w:fill="auto"/>
        <w:tabs>
          <w:tab w:val="left" w:pos="1350"/>
        </w:tabs>
        <w:spacing w:before="0" w:after="0" w:line="240" w:lineRule="auto"/>
        <w:ind w:left="0" w:firstLine="709"/>
        <w:jc w:val="both"/>
        <w:rPr>
          <w:sz w:val="24"/>
          <w:szCs w:val="24"/>
          <w:lang w:val="ru-RU"/>
        </w:rPr>
      </w:pPr>
      <w:r w:rsidRPr="005B48CD">
        <w:rPr>
          <w:sz w:val="24"/>
          <w:szCs w:val="24"/>
          <w:lang w:val="ru-RU"/>
        </w:rPr>
        <w:t xml:space="preserve">образовательный </w:t>
      </w:r>
      <w:proofErr w:type="spellStart"/>
      <w:r w:rsidRPr="005B48CD">
        <w:rPr>
          <w:sz w:val="24"/>
          <w:szCs w:val="24"/>
          <w:lang w:val="ru-RU"/>
        </w:rPr>
        <w:t>челлендж</w:t>
      </w:r>
      <w:proofErr w:type="spellEnd"/>
      <w:r w:rsidRPr="005B48CD">
        <w:rPr>
          <w:sz w:val="24"/>
          <w:szCs w:val="24"/>
          <w:lang w:val="ru-RU"/>
        </w:rPr>
        <w:t>,</w:t>
      </w:r>
    </w:p>
    <w:p w:rsidR="00E061DB" w:rsidRPr="005B48CD" w:rsidRDefault="00E061DB" w:rsidP="002B6724">
      <w:pPr>
        <w:pStyle w:val="20"/>
        <w:numPr>
          <w:ilvl w:val="0"/>
          <w:numId w:val="89"/>
        </w:numPr>
        <w:shd w:val="clear" w:color="auto" w:fill="auto"/>
        <w:tabs>
          <w:tab w:val="left" w:pos="1350"/>
        </w:tabs>
        <w:spacing w:before="0" w:after="0" w:line="240" w:lineRule="auto"/>
        <w:ind w:left="0" w:firstLine="709"/>
        <w:jc w:val="both"/>
        <w:rPr>
          <w:sz w:val="24"/>
          <w:szCs w:val="24"/>
          <w:lang w:val="ru-RU"/>
        </w:rPr>
      </w:pPr>
      <w:r w:rsidRPr="005B48CD">
        <w:rPr>
          <w:sz w:val="24"/>
          <w:szCs w:val="24"/>
          <w:lang w:val="ru-RU"/>
        </w:rPr>
        <w:t>интерактивные праздники.</w:t>
      </w:r>
    </w:p>
    <w:p w:rsidR="00E061DB" w:rsidRPr="005B48CD" w:rsidRDefault="00E061DB" w:rsidP="002B6724">
      <w:pPr>
        <w:pStyle w:val="20"/>
        <w:shd w:val="clear" w:color="auto" w:fill="auto"/>
        <w:tabs>
          <w:tab w:val="left" w:pos="1350"/>
        </w:tabs>
        <w:spacing w:before="0" w:after="0" w:line="240" w:lineRule="auto"/>
        <w:ind w:firstLine="709"/>
        <w:jc w:val="both"/>
        <w:rPr>
          <w:sz w:val="24"/>
          <w:szCs w:val="24"/>
          <w:lang w:val="ru-RU"/>
        </w:rPr>
      </w:pPr>
      <w:r w:rsidRPr="005B48CD">
        <w:rPr>
          <w:sz w:val="24"/>
          <w:szCs w:val="24"/>
          <w:lang w:val="ru-RU"/>
        </w:rPr>
        <w:t xml:space="preserve">Комплексные формы создаются как целенаправленная подборка (комплекс) простых и </w:t>
      </w:r>
      <w:r w:rsidR="00701E0E" w:rsidRPr="005B48CD">
        <w:rPr>
          <w:sz w:val="24"/>
          <w:szCs w:val="24"/>
          <w:lang w:val="ru-RU"/>
        </w:rPr>
        <w:t xml:space="preserve">составных форм. К </w:t>
      </w:r>
      <w:proofErr w:type="spellStart"/>
      <w:r w:rsidR="00701E0E" w:rsidRPr="005B48CD">
        <w:rPr>
          <w:sz w:val="24"/>
          <w:szCs w:val="24"/>
          <w:lang w:val="ru-RU"/>
        </w:rPr>
        <w:t>коплексным</w:t>
      </w:r>
      <w:proofErr w:type="spellEnd"/>
      <w:r w:rsidR="00701E0E" w:rsidRPr="005B48CD">
        <w:rPr>
          <w:sz w:val="24"/>
          <w:szCs w:val="24"/>
          <w:lang w:val="ru-RU"/>
        </w:rPr>
        <w:t xml:space="preserve"> формам относятся:</w:t>
      </w:r>
    </w:p>
    <w:p w:rsidR="00701E0E" w:rsidRPr="005B48CD" w:rsidRDefault="00701E0E" w:rsidP="002B6724">
      <w:pPr>
        <w:pStyle w:val="20"/>
        <w:numPr>
          <w:ilvl w:val="0"/>
          <w:numId w:val="89"/>
        </w:numPr>
        <w:shd w:val="clear" w:color="auto" w:fill="auto"/>
        <w:tabs>
          <w:tab w:val="left" w:pos="1350"/>
        </w:tabs>
        <w:spacing w:before="0" w:after="0" w:line="240" w:lineRule="auto"/>
        <w:ind w:left="0" w:firstLine="709"/>
        <w:jc w:val="both"/>
        <w:rPr>
          <w:sz w:val="24"/>
          <w:szCs w:val="24"/>
          <w:lang w:val="ru-RU"/>
        </w:rPr>
      </w:pPr>
      <w:r w:rsidRPr="005B48CD">
        <w:rPr>
          <w:sz w:val="24"/>
          <w:szCs w:val="24"/>
          <w:lang w:val="ru-RU"/>
        </w:rPr>
        <w:lastRenderedPageBreak/>
        <w:t>детско-родительские и иные проекты,</w:t>
      </w:r>
    </w:p>
    <w:p w:rsidR="00701E0E" w:rsidRPr="005B48CD" w:rsidRDefault="00701E0E" w:rsidP="002B6724">
      <w:pPr>
        <w:pStyle w:val="20"/>
        <w:numPr>
          <w:ilvl w:val="0"/>
          <w:numId w:val="89"/>
        </w:numPr>
        <w:shd w:val="clear" w:color="auto" w:fill="auto"/>
        <w:tabs>
          <w:tab w:val="left" w:pos="1350"/>
        </w:tabs>
        <w:spacing w:before="0" w:after="0" w:line="240" w:lineRule="auto"/>
        <w:ind w:left="0" w:firstLine="709"/>
        <w:jc w:val="both"/>
        <w:rPr>
          <w:sz w:val="24"/>
          <w:szCs w:val="24"/>
          <w:lang w:val="ru-RU"/>
        </w:rPr>
      </w:pPr>
      <w:r w:rsidRPr="005B48CD">
        <w:rPr>
          <w:sz w:val="24"/>
          <w:szCs w:val="24"/>
          <w:lang w:val="ru-RU"/>
        </w:rPr>
        <w:t>тематические дни,</w:t>
      </w:r>
    </w:p>
    <w:p w:rsidR="00701E0E" w:rsidRPr="005B48CD" w:rsidRDefault="00701E0E" w:rsidP="002B6724">
      <w:pPr>
        <w:pStyle w:val="20"/>
        <w:numPr>
          <w:ilvl w:val="0"/>
          <w:numId w:val="89"/>
        </w:numPr>
        <w:shd w:val="clear" w:color="auto" w:fill="auto"/>
        <w:tabs>
          <w:tab w:val="left" w:pos="1350"/>
        </w:tabs>
        <w:spacing w:before="0" w:after="0" w:line="240" w:lineRule="auto"/>
        <w:ind w:left="0" w:firstLine="709"/>
        <w:jc w:val="both"/>
        <w:rPr>
          <w:sz w:val="24"/>
          <w:szCs w:val="24"/>
          <w:lang w:val="ru-RU"/>
        </w:rPr>
      </w:pPr>
      <w:r w:rsidRPr="005B48CD">
        <w:rPr>
          <w:sz w:val="24"/>
          <w:szCs w:val="24"/>
          <w:lang w:val="ru-RU"/>
        </w:rPr>
        <w:t>тематические недели,</w:t>
      </w:r>
    </w:p>
    <w:p w:rsidR="00701E0E" w:rsidRPr="005B48CD" w:rsidRDefault="00701E0E" w:rsidP="002B6724">
      <w:pPr>
        <w:pStyle w:val="20"/>
        <w:numPr>
          <w:ilvl w:val="0"/>
          <w:numId w:val="89"/>
        </w:numPr>
        <w:shd w:val="clear" w:color="auto" w:fill="auto"/>
        <w:tabs>
          <w:tab w:val="left" w:pos="1350"/>
        </w:tabs>
        <w:spacing w:before="0" w:after="0" w:line="240" w:lineRule="auto"/>
        <w:ind w:left="0" w:firstLine="709"/>
        <w:jc w:val="both"/>
        <w:rPr>
          <w:sz w:val="24"/>
          <w:szCs w:val="24"/>
          <w:lang w:val="ru-RU"/>
        </w:rPr>
      </w:pPr>
      <w:r w:rsidRPr="005B48CD">
        <w:rPr>
          <w:sz w:val="24"/>
          <w:szCs w:val="24"/>
          <w:lang w:val="ru-RU"/>
        </w:rPr>
        <w:t>тематические или образовательные циклы.</w:t>
      </w:r>
    </w:p>
    <w:p w:rsidR="00DD21F0" w:rsidRPr="005B48CD" w:rsidRDefault="00DD21F0" w:rsidP="002B6724">
      <w:pPr>
        <w:pStyle w:val="20"/>
        <w:shd w:val="clear" w:color="auto" w:fill="auto"/>
        <w:tabs>
          <w:tab w:val="left" w:pos="1354"/>
        </w:tabs>
        <w:spacing w:before="0" w:after="0" w:line="240" w:lineRule="auto"/>
        <w:ind w:firstLine="709"/>
        <w:jc w:val="both"/>
        <w:rPr>
          <w:sz w:val="24"/>
          <w:szCs w:val="24"/>
          <w:lang w:val="ru-RU"/>
        </w:rPr>
      </w:pPr>
      <w:r w:rsidRPr="005B48CD">
        <w:rPr>
          <w:sz w:val="24"/>
          <w:szCs w:val="24"/>
          <w:lang w:val="ru-RU"/>
        </w:rPr>
        <w:t xml:space="preserve">Игра занимает центральное место в жизни ребёнка, являясь преобладающим видом его самостоятельной деятельности. В игре закладываются основы личности ребёнка, развиваются психические процессы, формируется ориентация в отношениях между людьми, первоначальные навыки кооперации. Играя вместе, дети строят свои взаимоотношения, учатся общению, проявляют активность и инициативу и </w:t>
      </w:r>
      <w:proofErr w:type="gramStart"/>
      <w:r w:rsidRPr="005B48CD">
        <w:rPr>
          <w:sz w:val="24"/>
          <w:szCs w:val="24"/>
          <w:lang w:val="ru-RU"/>
        </w:rPr>
        <w:t>другое</w:t>
      </w:r>
      <w:proofErr w:type="gramEnd"/>
      <w:r w:rsidRPr="005B48CD">
        <w:rPr>
          <w:sz w:val="24"/>
          <w:szCs w:val="24"/>
          <w:lang w:val="ru-RU"/>
        </w:rPr>
        <w:t>. Детство без игры и вне игры не представляется возможным.</w:t>
      </w:r>
    </w:p>
    <w:p w:rsidR="00DD21F0" w:rsidRPr="005B48CD" w:rsidRDefault="00DD21F0" w:rsidP="002B6724">
      <w:pPr>
        <w:pStyle w:val="20"/>
        <w:shd w:val="clear" w:color="auto" w:fill="auto"/>
        <w:tabs>
          <w:tab w:val="left" w:pos="1354"/>
        </w:tabs>
        <w:spacing w:before="0" w:after="0" w:line="240" w:lineRule="auto"/>
        <w:ind w:firstLine="709"/>
        <w:jc w:val="both"/>
        <w:rPr>
          <w:sz w:val="24"/>
          <w:szCs w:val="24"/>
          <w:lang w:val="ru-RU"/>
        </w:rPr>
      </w:pPr>
      <w:proofErr w:type="gramStart"/>
      <w:r w:rsidRPr="005B48CD">
        <w:rPr>
          <w:sz w:val="24"/>
          <w:szCs w:val="24"/>
          <w:lang w:val="ru-RU"/>
        </w:rPr>
        <w:t xml:space="preserve">Игра в педагогическом процессе выполняет различные функции: обучающую, познавательную, развивающую, воспитательную, </w:t>
      </w:r>
      <w:proofErr w:type="spellStart"/>
      <w:r w:rsidRPr="005B48CD">
        <w:rPr>
          <w:sz w:val="24"/>
          <w:szCs w:val="24"/>
          <w:lang w:val="ru-RU"/>
        </w:rPr>
        <w:t>социокультурную</w:t>
      </w:r>
      <w:proofErr w:type="spellEnd"/>
      <w:r w:rsidRPr="005B48CD">
        <w:rPr>
          <w:sz w:val="24"/>
          <w:szCs w:val="24"/>
          <w:lang w:val="ru-RU"/>
        </w:rPr>
        <w:t xml:space="preserve">, коммуникативную, </w:t>
      </w:r>
      <w:proofErr w:type="spellStart"/>
      <w:r w:rsidRPr="005B48CD">
        <w:rPr>
          <w:sz w:val="24"/>
          <w:szCs w:val="24"/>
          <w:lang w:val="ru-RU"/>
        </w:rPr>
        <w:t>эмоциогенную</w:t>
      </w:r>
      <w:proofErr w:type="spellEnd"/>
      <w:r w:rsidRPr="005B48CD">
        <w:rPr>
          <w:sz w:val="24"/>
          <w:szCs w:val="24"/>
          <w:lang w:val="ru-RU"/>
        </w:rPr>
        <w:t>, развлекательную, диагностическую, психотерапевтическую и другие.</w:t>
      </w:r>
      <w:proofErr w:type="gramEnd"/>
    </w:p>
    <w:p w:rsidR="00DD21F0" w:rsidRPr="005B48CD" w:rsidRDefault="00DD21F0" w:rsidP="002B6724">
      <w:pPr>
        <w:pStyle w:val="20"/>
        <w:shd w:val="clear" w:color="auto" w:fill="auto"/>
        <w:tabs>
          <w:tab w:val="left" w:pos="1359"/>
        </w:tabs>
        <w:spacing w:before="0" w:after="0" w:line="240" w:lineRule="auto"/>
        <w:ind w:firstLine="709"/>
        <w:jc w:val="both"/>
        <w:rPr>
          <w:sz w:val="24"/>
          <w:szCs w:val="24"/>
          <w:lang w:val="ru-RU"/>
        </w:rPr>
      </w:pPr>
      <w:r w:rsidRPr="005B48CD">
        <w:rPr>
          <w:sz w:val="24"/>
          <w:szCs w:val="24"/>
          <w:lang w:val="ru-RU"/>
        </w:rPr>
        <w:t xml:space="preserve">В образовательном процессе игра занимает особое место, </w:t>
      </w:r>
      <w:proofErr w:type="gramStart"/>
      <w:r w:rsidRPr="005B48CD">
        <w:rPr>
          <w:sz w:val="24"/>
          <w:szCs w:val="24"/>
          <w:lang w:val="ru-RU"/>
        </w:rPr>
        <w:t>выступая как форма организации жизни</w:t>
      </w:r>
      <w:proofErr w:type="gramEnd"/>
      <w:r w:rsidRPr="005B48CD">
        <w:rPr>
          <w:sz w:val="24"/>
          <w:szCs w:val="24"/>
          <w:lang w:val="ru-RU"/>
        </w:rPr>
        <w:t xml:space="preserve"> и деятельности детей, средство разностороннего развития личности; метод или прием обучения; средство саморазвития, самовоспитания, самообучения, </w:t>
      </w:r>
      <w:proofErr w:type="spellStart"/>
      <w:r w:rsidRPr="005B48CD">
        <w:rPr>
          <w:sz w:val="24"/>
          <w:szCs w:val="24"/>
          <w:lang w:val="ru-RU"/>
        </w:rPr>
        <w:t>саморегуляции</w:t>
      </w:r>
      <w:proofErr w:type="spellEnd"/>
      <w:r w:rsidRPr="005B48CD">
        <w:rPr>
          <w:sz w:val="24"/>
          <w:szCs w:val="24"/>
          <w:lang w:val="ru-RU"/>
        </w:rPr>
        <w:t>. Отсутствие или недостаток игры в жизни ребёнка приводит к серьезным проблемам, прежде всего, в социальном развитии детей.</w:t>
      </w:r>
    </w:p>
    <w:p w:rsidR="00DD21F0" w:rsidRPr="005B48CD" w:rsidRDefault="00DD21F0" w:rsidP="002B6724">
      <w:pPr>
        <w:pStyle w:val="20"/>
        <w:shd w:val="clear" w:color="auto" w:fill="auto"/>
        <w:tabs>
          <w:tab w:val="left" w:pos="1354"/>
        </w:tabs>
        <w:spacing w:before="0" w:after="0" w:line="240" w:lineRule="auto"/>
        <w:ind w:firstLine="709"/>
        <w:jc w:val="both"/>
        <w:rPr>
          <w:sz w:val="24"/>
          <w:szCs w:val="24"/>
          <w:lang w:val="ru-RU"/>
        </w:rPr>
      </w:pPr>
      <w:r w:rsidRPr="005B48CD">
        <w:rPr>
          <w:sz w:val="24"/>
          <w:szCs w:val="24"/>
          <w:lang w:val="ru-RU"/>
        </w:rPr>
        <w:t xml:space="preserve">Учитывая потенциал игры для разностороннего развития ребёнка и становления его личности, педагог максимально использует все варианты её применения </w:t>
      </w:r>
      <w:proofErr w:type="gramStart"/>
      <w:r w:rsidRPr="005B48CD">
        <w:rPr>
          <w:sz w:val="24"/>
          <w:szCs w:val="24"/>
          <w:lang w:val="ru-RU"/>
        </w:rPr>
        <w:t>в</w:t>
      </w:r>
      <w:proofErr w:type="gramEnd"/>
      <w:r w:rsidRPr="005B48CD">
        <w:rPr>
          <w:sz w:val="24"/>
          <w:szCs w:val="24"/>
          <w:lang w:val="ru-RU"/>
        </w:rPr>
        <w:t xml:space="preserve"> ДО.</w:t>
      </w:r>
    </w:p>
    <w:p w:rsidR="00DD21F0" w:rsidRPr="005B48CD" w:rsidRDefault="00DD21F0" w:rsidP="002B6724">
      <w:pPr>
        <w:pStyle w:val="20"/>
        <w:shd w:val="clear" w:color="auto" w:fill="auto"/>
        <w:tabs>
          <w:tab w:val="left" w:pos="1364"/>
        </w:tabs>
        <w:spacing w:before="0" w:after="0" w:line="240" w:lineRule="auto"/>
        <w:ind w:firstLine="709"/>
        <w:jc w:val="both"/>
        <w:rPr>
          <w:sz w:val="24"/>
          <w:szCs w:val="24"/>
          <w:lang w:val="ru-RU"/>
        </w:rPr>
      </w:pPr>
      <w:r w:rsidRPr="005B48CD">
        <w:rPr>
          <w:sz w:val="24"/>
          <w:szCs w:val="24"/>
          <w:lang w:val="ru-RU"/>
        </w:rPr>
        <w:t>Образовательная деятельность в режимных процессах имеет специфику и предполагает использование особых форм работы в соответствии с реализуемыми задачами воспитания, обучения и развития ребёнка. Основная задача педагога в утренний отрезок времени состоит в том, чтобы включить детей в общий ритм жизни ДОО, создать у них бодрое, жизнерадостное настроение.</w:t>
      </w:r>
    </w:p>
    <w:p w:rsidR="00DD21F0" w:rsidRPr="005B48CD" w:rsidRDefault="00DD21F0" w:rsidP="002B6724">
      <w:pPr>
        <w:pStyle w:val="20"/>
        <w:shd w:val="clear" w:color="auto" w:fill="auto"/>
        <w:tabs>
          <w:tab w:val="left" w:pos="1498"/>
        </w:tabs>
        <w:spacing w:before="0" w:after="0" w:line="240" w:lineRule="auto"/>
        <w:ind w:firstLine="709"/>
        <w:jc w:val="both"/>
        <w:rPr>
          <w:sz w:val="24"/>
          <w:szCs w:val="24"/>
          <w:lang w:val="ru-RU"/>
        </w:rPr>
      </w:pPr>
      <w:r w:rsidRPr="005B48CD">
        <w:rPr>
          <w:sz w:val="24"/>
          <w:szCs w:val="24"/>
          <w:lang w:val="ru-RU"/>
        </w:rPr>
        <w:t>Образовательная деятельность, осуществляемая в утренний отрезок времени, может включать:</w:t>
      </w:r>
    </w:p>
    <w:p w:rsidR="00DD21F0" w:rsidRPr="005B48CD" w:rsidRDefault="00DD21F0" w:rsidP="002B6724">
      <w:pPr>
        <w:pStyle w:val="20"/>
        <w:numPr>
          <w:ilvl w:val="0"/>
          <w:numId w:val="83"/>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DD21F0" w:rsidRPr="005B48CD" w:rsidRDefault="00DD21F0" w:rsidP="002B6724">
      <w:pPr>
        <w:pStyle w:val="20"/>
        <w:numPr>
          <w:ilvl w:val="0"/>
          <w:numId w:val="83"/>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беседы с детьми по их интересам, развивающее общение педагога с детьми (в том числе в форме утреннего и вечернего круга), рассматривание картин, иллюстраций;</w:t>
      </w:r>
    </w:p>
    <w:p w:rsidR="00DD21F0" w:rsidRPr="005B48CD" w:rsidRDefault="00DD21F0" w:rsidP="002B6724">
      <w:pPr>
        <w:pStyle w:val="20"/>
        <w:numPr>
          <w:ilvl w:val="0"/>
          <w:numId w:val="83"/>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практические, проблемные ситуации, упражнения (по освоению </w:t>
      </w:r>
      <w:proofErr w:type="spellStart"/>
      <w:r w:rsidRPr="005B48CD">
        <w:rPr>
          <w:sz w:val="24"/>
          <w:szCs w:val="24"/>
          <w:lang w:val="ru-RU"/>
        </w:rPr>
        <w:t>культурно</w:t>
      </w:r>
      <w:r w:rsidRPr="005B48CD">
        <w:rPr>
          <w:sz w:val="24"/>
          <w:szCs w:val="24"/>
          <w:lang w:val="ru-RU"/>
        </w:rPr>
        <w:softHyphen/>
        <w:t>гигиенических</w:t>
      </w:r>
      <w:proofErr w:type="spellEnd"/>
      <w:r w:rsidRPr="005B48CD">
        <w:rPr>
          <w:sz w:val="24"/>
          <w:szCs w:val="24"/>
          <w:lang w:val="ru-RU"/>
        </w:rPr>
        <w:t xml:space="preserve"> навыков и культуры здоровья, правил и норм поведения и другие);</w:t>
      </w:r>
    </w:p>
    <w:p w:rsidR="00DD21F0" w:rsidRPr="005B48CD" w:rsidRDefault="00DD21F0" w:rsidP="002B6724">
      <w:pPr>
        <w:pStyle w:val="20"/>
        <w:numPr>
          <w:ilvl w:val="0"/>
          <w:numId w:val="83"/>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наблюдения за объектами и явлениями природы, трудом взрослых;</w:t>
      </w:r>
    </w:p>
    <w:p w:rsidR="00DD21F0" w:rsidRPr="005B48CD" w:rsidRDefault="00DD21F0" w:rsidP="002B6724">
      <w:pPr>
        <w:pStyle w:val="20"/>
        <w:numPr>
          <w:ilvl w:val="0"/>
          <w:numId w:val="83"/>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трудовые поручения и дежурства (сервировка стола к приему пищи, уход за комнатными растениями и </w:t>
      </w:r>
      <w:proofErr w:type="gramStart"/>
      <w:r w:rsidRPr="005B48CD">
        <w:rPr>
          <w:sz w:val="24"/>
          <w:szCs w:val="24"/>
          <w:lang w:val="ru-RU"/>
        </w:rPr>
        <w:t>другое</w:t>
      </w:r>
      <w:proofErr w:type="gramEnd"/>
      <w:r w:rsidRPr="005B48CD">
        <w:rPr>
          <w:sz w:val="24"/>
          <w:szCs w:val="24"/>
          <w:lang w:val="ru-RU"/>
        </w:rPr>
        <w:t>);</w:t>
      </w:r>
    </w:p>
    <w:p w:rsidR="00DD21F0" w:rsidRPr="005B48CD" w:rsidRDefault="00DD21F0" w:rsidP="002B6724">
      <w:pPr>
        <w:pStyle w:val="20"/>
        <w:numPr>
          <w:ilvl w:val="0"/>
          <w:numId w:val="83"/>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индивидуальную работу с детьми в соответствии с задачами разных образовательных областей;</w:t>
      </w:r>
    </w:p>
    <w:p w:rsidR="00DD21F0" w:rsidRPr="005B48CD" w:rsidRDefault="00DD21F0" w:rsidP="002B6724">
      <w:pPr>
        <w:pStyle w:val="20"/>
        <w:numPr>
          <w:ilvl w:val="0"/>
          <w:numId w:val="83"/>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продуктивную деятельность детей по интересам детей (рисование, конструирование, лепка и другое);</w:t>
      </w:r>
    </w:p>
    <w:p w:rsidR="00DD21F0" w:rsidRPr="005B48CD" w:rsidRDefault="00DD21F0" w:rsidP="002B6724">
      <w:pPr>
        <w:pStyle w:val="20"/>
        <w:numPr>
          <w:ilvl w:val="0"/>
          <w:numId w:val="83"/>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оздоровительные и закаливающие процедуры, </w:t>
      </w:r>
      <w:proofErr w:type="spellStart"/>
      <w:r w:rsidRPr="005B48CD">
        <w:rPr>
          <w:sz w:val="24"/>
          <w:szCs w:val="24"/>
          <w:lang w:val="ru-RU"/>
        </w:rPr>
        <w:t>здоровьесберегающие</w:t>
      </w:r>
      <w:proofErr w:type="spellEnd"/>
      <w:r w:rsidRPr="005B48CD">
        <w:rPr>
          <w:sz w:val="24"/>
          <w:szCs w:val="24"/>
          <w:lang w:val="ru-RU"/>
        </w:rPr>
        <w:t xml:space="preserve"> мероприятия, двигательную деятельность (подвижные игры, гимнастика и </w:t>
      </w:r>
      <w:proofErr w:type="gramStart"/>
      <w:r w:rsidRPr="005B48CD">
        <w:rPr>
          <w:sz w:val="24"/>
          <w:szCs w:val="24"/>
          <w:lang w:val="ru-RU"/>
        </w:rPr>
        <w:t>другое</w:t>
      </w:r>
      <w:proofErr w:type="gramEnd"/>
      <w:r w:rsidRPr="005B48CD">
        <w:rPr>
          <w:sz w:val="24"/>
          <w:szCs w:val="24"/>
          <w:lang w:val="ru-RU"/>
        </w:rPr>
        <w:t>).</w:t>
      </w:r>
    </w:p>
    <w:p w:rsidR="00DD21F0" w:rsidRPr="005B48CD" w:rsidRDefault="00DD21F0" w:rsidP="002B6724">
      <w:pPr>
        <w:pStyle w:val="20"/>
        <w:shd w:val="clear" w:color="auto" w:fill="auto"/>
        <w:tabs>
          <w:tab w:val="left" w:pos="1418"/>
        </w:tabs>
        <w:spacing w:before="0" w:after="0" w:line="240" w:lineRule="auto"/>
        <w:ind w:firstLine="709"/>
        <w:jc w:val="both"/>
        <w:rPr>
          <w:sz w:val="24"/>
          <w:szCs w:val="24"/>
          <w:lang w:val="ru-RU"/>
        </w:rPr>
      </w:pPr>
      <w:r w:rsidRPr="005B48CD">
        <w:rPr>
          <w:sz w:val="24"/>
          <w:szCs w:val="24"/>
          <w:lang w:val="ru-RU"/>
        </w:rPr>
        <w:t xml:space="preserve">Согласно требованиям </w:t>
      </w:r>
      <w:proofErr w:type="spellStart"/>
      <w:r w:rsidRPr="005B48CD">
        <w:rPr>
          <w:sz w:val="24"/>
          <w:szCs w:val="24"/>
          <w:lang w:val="ru-RU"/>
        </w:rPr>
        <w:t>СанПиН</w:t>
      </w:r>
      <w:proofErr w:type="spellEnd"/>
      <w:r w:rsidRPr="005B48CD">
        <w:rPr>
          <w:sz w:val="24"/>
          <w:szCs w:val="24"/>
          <w:lang w:val="ru-RU"/>
        </w:rPr>
        <w:t xml:space="preserve"> 1.2.3685-21 в режиме дня предусмотрено время для проведения занятий.</w:t>
      </w:r>
    </w:p>
    <w:p w:rsidR="00DD21F0" w:rsidRPr="005B48CD" w:rsidRDefault="00DD21F0" w:rsidP="002B6724">
      <w:pPr>
        <w:pStyle w:val="20"/>
        <w:shd w:val="clear" w:color="auto" w:fill="auto"/>
        <w:tabs>
          <w:tab w:val="left" w:pos="1418"/>
        </w:tabs>
        <w:spacing w:before="0" w:after="0" w:line="240" w:lineRule="auto"/>
        <w:ind w:firstLine="709"/>
        <w:jc w:val="both"/>
        <w:rPr>
          <w:sz w:val="24"/>
          <w:szCs w:val="24"/>
          <w:lang w:val="ru-RU"/>
        </w:rPr>
      </w:pPr>
      <w:r w:rsidRPr="005B48CD">
        <w:rPr>
          <w:b/>
          <w:sz w:val="24"/>
          <w:szCs w:val="24"/>
          <w:lang w:val="ru-RU"/>
        </w:rPr>
        <w:t>Занятие</w:t>
      </w:r>
      <w:r w:rsidRPr="005B48CD">
        <w:rPr>
          <w:sz w:val="24"/>
          <w:szCs w:val="24"/>
          <w:lang w:val="ru-RU"/>
        </w:rPr>
        <w:t xml:space="preserve"> 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Занятие является формой организации обучения, наряду с экскурсиями, дидактическими играми, играми-путешествиями и другими. Оно может проводиться в виде образовательных ситуаций, тематических 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так далее. В рамках отведенного времени педагог может </w:t>
      </w:r>
      <w:r w:rsidRPr="005B48CD">
        <w:rPr>
          <w:sz w:val="24"/>
          <w:szCs w:val="24"/>
          <w:lang w:val="ru-RU"/>
        </w:rPr>
        <w:lastRenderedPageBreak/>
        <w:t>организовывать образовательную деятельность с учётом интересов, желаний детей, их образовательных потребностей, включая детей дошкольного возраста в процесс сотворчества, содействия, сопереживания.</w:t>
      </w:r>
    </w:p>
    <w:p w:rsidR="00DD21F0" w:rsidRPr="005B48CD" w:rsidRDefault="00DD21F0" w:rsidP="002B6724">
      <w:pPr>
        <w:pStyle w:val="20"/>
        <w:shd w:val="clear" w:color="auto" w:fill="auto"/>
        <w:tabs>
          <w:tab w:val="left" w:pos="1418"/>
        </w:tabs>
        <w:spacing w:before="0" w:after="0" w:line="240" w:lineRule="auto"/>
        <w:ind w:firstLine="709"/>
        <w:jc w:val="both"/>
        <w:rPr>
          <w:sz w:val="24"/>
          <w:szCs w:val="24"/>
          <w:lang w:val="ru-RU"/>
        </w:rPr>
      </w:pPr>
      <w:r w:rsidRPr="005B48CD">
        <w:rPr>
          <w:sz w:val="24"/>
          <w:szCs w:val="24"/>
          <w:lang w:val="ru-RU"/>
        </w:rPr>
        <w:t xml:space="preserve">При организации занятий педагог использует опыт, накопленный при проведении образовательной деятельности в рамках сформировавшихся подходов. Время проведения занятий, их продолжительность, длительность перерывов, суммарная образовательная нагрузка для детей дошкольного возраста определяются </w:t>
      </w:r>
      <w:proofErr w:type="spellStart"/>
      <w:r w:rsidRPr="005B48CD">
        <w:rPr>
          <w:sz w:val="24"/>
          <w:szCs w:val="24"/>
          <w:lang w:val="ru-RU"/>
        </w:rPr>
        <w:t>СанПиН</w:t>
      </w:r>
      <w:proofErr w:type="spellEnd"/>
      <w:r w:rsidRPr="005B48CD">
        <w:rPr>
          <w:sz w:val="24"/>
          <w:szCs w:val="24"/>
          <w:lang w:val="ru-RU"/>
        </w:rPr>
        <w:t xml:space="preserve"> 1.2.3685-21.</w:t>
      </w:r>
    </w:p>
    <w:p w:rsidR="007B04DA" w:rsidRPr="005B48CD" w:rsidRDefault="00A940F4" w:rsidP="002B6724">
      <w:pPr>
        <w:pStyle w:val="ab"/>
        <w:spacing w:before="0" w:beforeAutospacing="0" w:after="0" w:afterAutospacing="0"/>
        <w:ind w:firstLine="709"/>
        <w:rPr>
          <w:b/>
        </w:rPr>
      </w:pPr>
      <w:r w:rsidRPr="005B48CD">
        <w:rPr>
          <w:b/>
        </w:rPr>
        <w:t>Приложение№</w:t>
      </w:r>
      <w:r w:rsidR="002B6724">
        <w:rPr>
          <w:b/>
        </w:rPr>
        <w:t>1</w:t>
      </w:r>
      <w:r w:rsidR="006B54A7">
        <w:rPr>
          <w:b/>
        </w:rPr>
        <w:t xml:space="preserve"> </w:t>
      </w:r>
      <w:r w:rsidR="007B04DA" w:rsidRPr="005B48CD">
        <w:rPr>
          <w:rStyle w:val="af7"/>
        </w:rPr>
        <w:t>Расписание организованной образовательной деятельности</w:t>
      </w:r>
    </w:p>
    <w:p w:rsidR="00E3096F" w:rsidRPr="005B48CD" w:rsidRDefault="00A940F4" w:rsidP="002B6724">
      <w:pPr>
        <w:pStyle w:val="20"/>
        <w:shd w:val="clear" w:color="auto" w:fill="auto"/>
        <w:tabs>
          <w:tab w:val="left" w:pos="1418"/>
        </w:tabs>
        <w:spacing w:before="0" w:after="0" w:line="240" w:lineRule="auto"/>
        <w:ind w:firstLine="709"/>
        <w:jc w:val="both"/>
        <w:rPr>
          <w:b/>
          <w:sz w:val="24"/>
          <w:szCs w:val="24"/>
          <w:lang w:val="ru-RU"/>
        </w:rPr>
      </w:pPr>
      <w:r w:rsidRPr="006B54A7">
        <w:rPr>
          <w:rStyle w:val="af7"/>
          <w:sz w:val="24"/>
          <w:szCs w:val="24"/>
          <w:lang w:val="ru-RU"/>
        </w:rPr>
        <w:t>Приложение№</w:t>
      </w:r>
      <w:r w:rsidR="002B6724">
        <w:rPr>
          <w:rStyle w:val="af7"/>
          <w:sz w:val="24"/>
          <w:szCs w:val="24"/>
          <w:lang w:val="ru-RU"/>
        </w:rPr>
        <w:t>2</w:t>
      </w:r>
      <w:r w:rsidR="006B54A7" w:rsidRPr="006B54A7">
        <w:rPr>
          <w:rStyle w:val="af7"/>
          <w:sz w:val="24"/>
          <w:szCs w:val="24"/>
          <w:lang w:val="ru-RU"/>
        </w:rPr>
        <w:t xml:space="preserve"> </w:t>
      </w:r>
      <w:r w:rsidR="005A3FBA" w:rsidRPr="006B54A7">
        <w:rPr>
          <w:rStyle w:val="af7"/>
          <w:sz w:val="24"/>
          <w:szCs w:val="24"/>
          <w:lang w:val="ru-RU"/>
        </w:rPr>
        <w:t>Тематическое планирование образовательной деятельности</w:t>
      </w:r>
    </w:p>
    <w:p w:rsidR="00DD21F0" w:rsidRPr="005B48CD" w:rsidRDefault="00DD21F0" w:rsidP="002B6724">
      <w:pPr>
        <w:pStyle w:val="20"/>
        <w:shd w:val="clear" w:color="auto" w:fill="auto"/>
        <w:tabs>
          <w:tab w:val="left" w:pos="1418"/>
        </w:tabs>
        <w:spacing w:before="0" w:after="0" w:line="240" w:lineRule="auto"/>
        <w:ind w:firstLine="709"/>
        <w:jc w:val="both"/>
        <w:rPr>
          <w:sz w:val="24"/>
          <w:szCs w:val="24"/>
          <w:lang w:val="ru-RU"/>
        </w:rPr>
      </w:pPr>
      <w:r w:rsidRPr="005B48CD">
        <w:rPr>
          <w:sz w:val="24"/>
          <w:szCs w:val="24"/>
          <w:lang w:val="ru-RU"/>
        </w:rPr>
        <w:t>Введение термина «занятие» не означает регламентацию процесса. Термин фиксирует форму организации образовательной деятельности. Содержание и педагогически обоснованную методику проведения занятий педагог может выбирать самостоятельно.</w:t>
      </w:r>
    </w:p>
    <w:p w:rsidR="00DD21F0" w:rsidRPr="005B48CD" w:rsidRDefault="00DD21F0" w:rsidP="002B6724">
      <w:pPr>
        <w:pStyle w:val="20"/>
        <w:shd w:val="clear" w:color="auto" w:fill="auto"/>
        <w:tabs>
          <w:tab w:val="left" w:pos="1418"/>
        </w:tabs>
        <w:spacing w:before="0" w:after="0" w:line="240" w:lineRule="auto"/>
        <w:ind w:firstLine="709"/>
        <w:jc w:val="both"/>
        <w:rPr>
          <w:sz w:val="24"/>
          <w:szCs w:val="24"/>
          <w:lang w:val="ru-RU"/>
        </w:rPr>
      </w:pPr>
      <w:r w:rsidRPr="005B48CD">
        <w:rPr>
          <w:sz w:val="24"/>
          <w:szCs w:val="24"/>
          <w:lang w:val="ru-RU"/>
        </w:rPr>
        <w:t>Образовательная деятельность, осуществляемая во время прогулки, включает:</w:t>
      </w:r>
    </w:p>
    <w:p w:rsidR="00DD21F0" w:rsidRPr="005B48CD" w:rsidRDefault="00DD21F0" w:rsidP="002B6724">
      <w:pPr>
        <w:pStyle w:val="20"/>
        <w:numPr>
          <w:ilvl w:val="0"/>
          <w:numId w:val="8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rsidR="00DD21F0" w:rsidRPr="005B48CD" w:rsidRDefault="00DD21F0" w:rsidP="002B6724">
      <w:pPr>
        <w:pStyle w:val="20"/>
        <w:numPr>
          <w:ilvl w:val="0"/>
          <w:numId w:val="8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подвижные игры и спортивные упражнения, направленные на оптимизацию режима двигательной активности и укрепление здоровья детей;</w:t>
      </w:r>
    </w:p>
    <w:p w:rsidR="00DD21F0" w:rsidRPr="005B48CD" w:rsidRDefault="00DD21F0" w:rsidP="002B6724">
      <w:pPr>
        <w:pStyle w:val="20"/>
        <w:numPr>
          <w:ilvl w:val="0"/>
          <w:numId w:val="8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экспериментирование с объектами неживой природы;</w:t>
      </w:r>
    </w:p>
    <w:p w:rsidR="00DD21F0" w:rsidRPr="005B48CD" w:rsidRDefault="00DD21F0" w:rsidP="002B6724">
      <w:pPr>
        <w:pStyle w:val="20"/>
        <w:numPr>
          <w:ilvl w:val="0"/>
          <w:numId w:val="8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сюжетно-ролевые и конструктивные игры (с песком, со снегом, с природным материалом);</w:t>
      </w:r>
    </w:p>
    <w:p w:rsidR="00DD21F0" w:rsidRPr="005B48CD" w:rsidRDefault="00DD21F0" w:rsidP="002B6724">
      <w:pPr>
        <w:pStyle w:val="20"/>
        <w:numPr>
          <w:ilvl w:val="0"/>
          <w:numId w:val="8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элементарную трудовую деятельность детей на участке ДОО;</w:t>
      </w:r>
    </w:p>
    <w:p w:rsidR="00DD21F0" w:rsidRPr="005B48CD" w:rsidRDefault="00DD21F0" w:rsidP="002B6724">
      <w:pPr>
        <w:pStyle w:val="20"/>
        <w:numPr>
          <w:ilvl w:val="0"/>
          <w:numId w:val="8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свободное общение педагога с детьми, индивидуальную работу;</w:t>
      </w:r>
    </w:p>
    <w:p w:rsidR="00DD21F0" w:rsidRPr="005B48CD" w:rsidRDefault="00DD21F0" w:rsidP="002B6724">
      <w:pPr>
        <w:pStyle w:val="20"/>
        <w:numPr>
          <w:ilvl w:val="0"/>
          <w:numId w:val="84"/>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проведение спортивных праздников (при необходимости).</w:t>
      </w:r>
    </w:p>
    <w:p w:rsidR="00DD21F0" w:rsidRPr="005B48CD" w:rsidRDefault="00DD21F0" w:rsidP="002B6724">
      <w:pPr>
        <w:pStyle w:val="20"/>
        <w:shd w:val="clear" w:color="auto" w:fill="auto"/>
        <w:tabs>
          <w:tab w:val="left" w:pos="1494"/>
        </w:tabs>
        <w:spacing w:before="0" w:after="0" w:line="240" w:lineRule="auto"/>
        <w:ind w:firstLine="709"/>
        <w:jc w:val="both"/>
        <w:rPr>
          <w:sz w:val="24"/>
          <w:szCs w:val="24"/>
          <w:lang w:val="ru-RU"/>
        </w:rPr>
      </w:pPr>
      <w:r w:rsidRPr="005B48CD">
        <w:rPr>
          <w:sz w:val="24"/>
          <w:szCs w:val="24"/>
          <w:lang w:val="ru-RU"/>
        </w:rPr>
        <w:t>Образовательная деятельность, осуществляемая во вторую половину дня, может включать:</w:t>
      </w:r>
    </w:p>
    <w:p w:rsidR="00DD21F0" w:rsidRPr="005B48CD" w:rsidRDefault="00DD21F0" w:rsidP="002B6724">
      <w:pPr>
        <w:pStyle w:val="20"/>
        <w:numPr>
          <w:ilvl w:val="0"/>
          <w:numId w:val="8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DD21F0" w:rsidRPr="005B48CD" w:rsidRDefault="00DD21F0" w:rsidP="002B6724">
      <w:pPr>
        <w:pStyle w:val="20"/>
        <w:numPr>
          <w:ilvl w:val="0"/>
          <w:numId w:val="85"/>
        </w:numPr>
        <w:shd w:val="clear" w:color="auto" w:fill="auto"/>
        <w:tabs>
          <w:tab w:val="left" w:pos="993"/>
        </w:tabs>
        <w:spacing w:before="0" w:after="0" w:line="240" w:lineRule="auto"/>
        <w:ind w:left="0" w:firstLine="709"/>
        <w:jc w:val="both"/>
        <w:rPr>
          <w:sz w:val="24"/>
          <w:szCs w:val="24"/>
          <w:lang w:val="ru-RU"/>
        </w:rPr>
      </w:pPr>
      <w:proofErr w:type="gramStart"/>
      <w:r w:rsidRPr="005B48CD">
        <w:rPr>
          <w:sz w:val="24"/>
          <w:szCs w:val="24"/>
          <w:lang w:val="ru-RU"/>
        </w:rPr>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roofErr w:type="gramEnd"/>
    </w:p>
    <w:p w:rsidR="00DD21F0" w:rsidRPr="005B48CD" w:rsidRDefault="00DD21F0" w:rsidP="002B6724">
      <w:pPr>
        <w:pStyle w:val="20"/>
        <w:numPr>
          <w:ilvl w:val="0"/>
          <w:numId w:val="8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DD21F0" w:rsidRPr="005B48CD" w:rsidRDefault="00DD21F0" w:rsidP="002B6724">
      <w:pPr>
        <w:pStyle w:val="20"/>
        <w:numPr>
          <w:ilvl w:val="0"/>
          <w:numId w:val="8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опыты и эксперименты, практико-ориентированные проекты, коллекционирование и другое;</w:t>
      </w:r>
    </w:p>
    <w:p w:rsidR="00DD21F0" w:rsidRPr="005B48CD" w:rsidRDefault="00DD21F0" w:rsidP="002B6724">
      <w:pPr>
        <w:pStyle w:val="20"/>
        <w:numPr>
          <w:ilvl w:val="0"/>
          <w:numId w:val="8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DD21F0" w:rsidRPr="005B48CD" w:rsidRDefault="00DD21F0" w:rsidP="002B6724">
      <w:pPr>
        <w:pStyle w:val="20"/>
        <w:numPr>
          <w:ilvl w:val="0"/>
          <w:numId w:val="8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слушание и исполнение музыкальных произведений, музыкально-</w:t>
      </w:r>
      <w:proofErr w:type="gramStart"/>
      <w:r w:rsidRPr="005B48CD">
        <w:rPr>
          <w:sz w:val="24"/>
          <w:szCs w:val="24"/>
          <w:lang w:val="ru-RU"/>
        </w:rPr>
        <w:t>ритмические движения</w:t>
      </w:r>
      <w:proofErr w:type="gramEnd"/>
      <w:r w:rsidRPr="005B48CD">
        <w:rPr>
          <w:sz w:val="24"/>
          <w:szCs w:val="24"/>
          <w:lang w:val="ru-RU"/>
        </w:rPr>
        <w:t>, музыкальные игры и импровизации;</w:t>
      </w:r>
    </w:p>
    <w:p w:rsidR="00DD21F0" w:rsidRPr="005B48CD" w:rsidRDefault="00DD21F0" w:rsidP="002B6724">
      <w:pPr>
        <w:pStyle w:val="20"/>
        <w:numPr>
          <w:ilvl w:val="0"/>
          <w:numId w:val="8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rsidR="00DD21F0" w:rsidRPr="005B48CD" w:rsidRDefault="00DD21F0" w:rsidP="002B6724">
      <w:pPr>
        <w:pStyle w:val="20"/>
        <w:numPr>
          <w:ilvl w:val="0"/>
          <w:numId w:val="8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индивидуальную работу по всем видам деятельности и образовательным областям;</w:t>
      </w:r>
    </w:p>
    <w:p w:rsidR="00DD21F0" w:rsidRPr="005B48CD" w:rsidRDefault="00DD21F0" w:rsidP="002B6724">
      <w:pPr>
        <w:pStyle w:val="20"/>
        <w:numPr>
          <w:ilvl w:val="0"/>
          <w:numId w:val="85"/>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работу с родителями (законными представителями).</w:t>
      </w:r>
    </w:p>
    <w:p w:rsidR="001649D4" w:rsidRPr="005B48CD" w:rsidRDefault="00DD21F0" w:rsidP="002B6724">
      <w:pPr>
        <w:pStyle w:val="20"/>
        <w:shd w:val="clear" w:color="auto" w:fill="auto"/>
        <w:tabs>
          <w:tab w:val="left" w:pos="1498"/>
        </w:tabs>
        <w:spacing w:before="0" w:after="0" w:line="240" w:lineRule="auto"/>
        <w:ind w:firstLine="709"/>
        <w:jc w:val="both"/>
        <w:rPr>
          <w:sz w:val="24"/>
          <w:szCs w:val="24"/>
          <w:lang w:val="ru-RU"/>
        </w:rPr>
      </w:pPr>
      <w:r w:rsidRPr="005B48CD">
        <w:rPr>
          <w:sz w:val="24"/>
          <w:szCs w:val="24"/>
          <w:lang w:val="ru-RU"/>
        </w:rPr>
        <w:t>Для организации самостоятельной деятельности детей в группе создаются различные центры активности</w:t>
      </w:r>
      <w:r w:rsidR="001649D4" w:rsidRPr="005B48CD">
        <w:rPr>
          <w:sz w:val="24"/>
          <w:szCs w:val="24"/>
          <w:lang w:val="ru-RU"/>
        </w:rPr>
        <w:t>.</w:t>
      </w:r>
    </w:p>
    <w:p w:rsidR="001649D4" w:rsidRPr="005B48CD" w:rsidRDefault="001649D4" w:rsidP="002B6724">
      <w:pPr>
        <w:pStyle w:val="20"/>
        <w:shd w:val="clear" w:color="auto" w:fill="auto"/>
        <w:tabs>
          <w:tab w:val="left" w:pos="1498"/>
        </w:tabs>
        <w:spacing w:before="0" w:after="0" w:line="240" w:lineRule="auto"/>
        <w:ind w:firstLine="709"/>
        <w:jc w:val="both"/>
        <w:rPr>
          <w:sz w:val="24"/>
          <w:szCs w:val="24"/>
          <w:lang w:val="ru-RU"/>
        </w:rPr>
      </w:pPr>
      <w:r w:rsidRPr="005B48CD">
        <w:rPr>
          <w:sz w:val="24"/>
          <w:szCs w:val="24"/>
          <w:lang w:val="ru-RU"/>
        </w:rPr>
        <w:t>В группах раннего возраста:</w:t>
      </w:r>
    </w:p>
    <w:p w:rsidR="00C01EBB" w:rsidRPr="005B48CD" w:rsidRDefault="00C01EBB" w:rsidP="002B6724">
      <w:pPr>
        <w:pStyle w:val="a5"/>
        <w:numPr>
          <w:ilvl w:val="0"/>
          <w:numId w:val="87"/>
        </w:numPr>
        <w:tabs>
          <w:tab w:val="left" w:pos="993"/>
        </w:tabs>
        <w:adjustRightInd w:val="0"/>
        <w:ind w:left="0" w:firstLine="709"/>
        <w:contextualSpacing/>
        <w:jc w:val="both"/>
        <w:rPr>
          <w:kern w:val="1"/>
          <w:sz w:val="24"/>
          <w:szCs w:val="24"/>
        </w:rPr>
      </w:pPr>
      <w:r w:rsidRPr="005B48CD">
        <w:rPr>
          <w:kern w:val="1"/>
          <w:sz w:val="24"/>
          <w:szCs w:val="24"/>
          <w:shd w:val="clear" w:color="auto" w:fill="FFFFFF" w:themeFill="background1"/>
        </w:rPr>
        <w:t>центр двигательной активности</w:t>
      </w:r>
      <w:r w:rsidRPr="005B48CD">
        <w:rPr>
          <w:kern w:val="1"/>
          <w:sz w:val="24"/>
          <w:szCs w:val="24"/>
        </w:rPr>
        <w:t xml:space="preserve"> для развития основных движений детей;</w:t>
      </w:r>
    </w:p>
    <w:p w:rsidR="00C01EBB" w:rsidRPr="005B48CD" w:rsidRDefault="00C01EBB" w:rsidP="002B6724">
      <w:pPr>
        <w:pStyle w:val="a5"/>
        <w:numPr>
          <w:ilvl w:val="0"/>
          <w:numId w:val="87"/>
        </w:numPr>
        <w:tabs>
          <w:tab w:val="left" w:pos="993"/>
        </w:tabs>
        <w:adjustRightInd w:val="0"/>
        <w:ind w:left="0" w:firstLine="709"/>
        <w:contextualSpacing/>
        <w:jc w:val="both"/>
        <w:rPr>
          <w:kern w:val="1"/>
          <w:sz w:val="24"/>
          <w:szCs w:val="24"/>
        </w:rPr>
      </w:pPr>
      <w:r w:rsidRPr="005B48CD">
        <w:rPr>
          <w:kern w:val="1"/>
          <w:sz w:val="24"/>
          <w:szCs w:val="24"/>
        </w:rPr>
        <w:t xml:space="preserve">центр </w:t>
      </w:r>
      <w:proofErr w:type="spellStart"/>
      <w:r w:rsidRPr="005B48CD">
        <w:rPr>
          <w:kern w:val="1"/>
          <w:sz w:val="24"/>
          <w:szCs w:val="24"/>
        </w:rPr>
        <w:t>сенсорики</w:t>
      </w:r>
      <w:proofErr w:type="spellEnd"/>
      <w:r w:rsidRPr="005B48CD">
        <w:rPr>
          <w:kern w:val="1"/>
          <w:sz w:val="24"/>
          <w:szCs w:val="24"/>
        </w:rPr>
        <w:t xml:space="preserve"> и конструирования для организации предметной деятельности и игры с составными и динамическими игрушками, освоения детьми сенсорных эталонов формы, цвета, размера;</w:t>
      </w:r>
    </w:p>
    <w:p w:rsidR="00C01EBB" w:rsidRPr="005B48CD" w:rsidRDefault="00C01EBB" w:rsidP="002B6724">
      <w:pPr>
        <w:pStyle w:val="a5"/>
        <w:numPr>
          <w:ilvl w:val="0"/>
          <w:numId w:val="87"/>
        </w:numPr>
        <w:tabs>
          <w:tab w:val="left" w:pos="993"/>
        </w:tabs>
        <w:adjustRightInd w:val="0"/>
        <w:ind w:left="0" w:firstLine="709"/>
        <w:contextualSpacing/>
        <w:jc w:val="both"/>
        <w:rPr>
          <w:kern w:val="1"/>
          <w:sz w:val="24"/>
          <w:szCs w:val="24"/>
        </w:rPr>
      </w:pPr>
      <w:r w:rsidRPr="005B48CD">
        <w:rPr>
          <w:kern w:val="1"/>
          <w:sz w:val="24"/>
          <w:szCs w:val="24"/>
        </w:rPr>
        <w:lastRenderedPageBreak/>
        <w:t xml:space="preserve">центр для организации предметных и предметно-манипуляторных игр, совместных </w:t>
      </w:r>
      <w:proofErr w:type="gramStart"/>
      <w:r w:rsidRPr="005B48CD">
        <w:rPr>
          <w:kern w:val="1"/>
          <w:sz w:val="24"/>
          <w:szCs w:val="24"/>
        </w:rPr>
        <w:t>играх</w:t>
      </w:r>
      <w:proofErr w:type="gramEnd"/>
      <w:r w:rsidRPr="005B48CD">
        <w:rPr>
          <w:kern w:val="1"/>
          <w:sz w:val="24"/>
          <w:szCs w:val="24"/>
        </w:rPr>
        <w:t xml:space="preserve"> со сверстниками под руководством взрослого;</w:t>
      </w:r>
    </w:p>
    <w:p w:rsidR="00C01EBB" w:rsidRPr="005B48CD" w:rsidRDefault="00C01EBB" w:rsidP="002B6724">
      <w:pPr>
        <w:pStyle w:val="a5"/>
        <w:numPr>
          <w:ilvl w:val="0"/>
          <w:numId w:val="87"/>
        </w:numPr>
        <w:tabs>
          <w:tab w:val="left" w:pos="993"/>
        </w:tabs>
        <w:adjustRightInd w:val="0"/>
        <w:ind w:left="0" w:firstLine="709"/>
        <w:contextualSpacing/>
        <w:jc w:val="both"/>
        <w:rPr>
          <w:kern w:val="1"/>
          <w:sz w:val="24"/>
          <w:szCs w:val="24"/>
        </w:rPr>
      </w:pPr>
      <w:r w:rsidRPr="005B48CD">
        <w:rPr>
          <w:kern w:val="1"/>
          <w:sz w:val="24"/>
          <w:szCs w:val="24"/>
        </w:rPr>
        <w:t>центр творчества и продуктивной деятельности для развития восприятия смысла музыки, поддержки интереса к рисованию и лепке, становлению первых навыков продуктивной деятельности, освоения возможностей разнообразных изобразительных средств;</w:t>
      </w:r>
    </w:p>
    <w:p w:rsidR="00C01EBB" w:rsidRPr="005B48CD" w:rsidRDefault="00C01EBB" w:rsidP="002B6724">
      <w:pPr>
        <w:pStyle w:val="a5"/>
        <w:numPr>
          <w:ilvl w:val="0"/>
          <w:numId w:val="87"/>
        </w:numPr>
        <w:tabs>
          <w:tab w:val="left" w:pos="993"/>
        </w:tabs>
        <w:adjustRightInd w:val="0"/>
        <w:ind w:left="0" w:firstLine="709"/>
        <w:contextualSpacing/>
        <w:jc w:val="both"/>
        <w:rPr>
          <w:kern w:val="1"/>
          <w:sz w:val="24"/>
          <w:szCs w:val="24"/>
        </w:rPr>
      </w:pPr>
      <w:r w:rsidRPr="005B48CD">
        <w:rPr>
          <w:kern w:val="1"/>
          <w:sz w:val="24"/>
          <w:szCs w:val="24"/>
        </w:rPr>
        <w:t>центр познания и коммуникации (книжный уголок), восприятия смысла сказок, стихов, рассматривания картинок;</w:t>
      </w:r>
    </w:p>
    <w:p w:rsidR="00C01EBB" w:rsidRPr="005B48CD" w:rsidRDefault="00C01EBB" w:rsidP="002B6724">
      <w:pPr>
        <w:pStyle w:val="a5"/>
        <w:numPr>
          <w:ilvl w:val="0"/>
          <w:numId w:val="87"/>
        </w:numPr>
        <w:tabs>
          <w:tab w:val="left" w:pos="993"/>
        </w:tabs>
        <w:adjustRightInd w:val="0"/>
        <w:ind w:left="0" w:firstLine="709"/>
        <w:contextualSpacing/>
        <w:jc w:val="both"/>
        <w:rPr>
          <w:kern w:val="1"/>
          <w:sz w:val="24"/>
          <w:szCs w:val="24"/>
        </w:rPr>
      </w:pPr>
      <w:r w:rsidRPr="005B48CD">
        <w:rPr>
          <w:kern w:val="1"/>
          <w:sz w:val="24"/>
          <w:szCs w:val="24"/>
        </w:rPr>
        <w:t>центр экспериментирования и труда для организации экспериментальной деятельности с материалами и веществами (песок, вода, тесто и др.), развития навыков самообслуживания и становления действий с бытовыми предметами-орудиями (ложка, совок, лопатка и пр.).</w:t>
      </w:r>
    </w:p>
    <w:p w:rsidR="00C01EBB" w:rsidRPr="005B48CD" w:rsidRDefault="00C01EBB" w:rsidP="002B6724">
      <w:pPr>
        <w:pStyle w:val="20"/>
        <w:shd w:val="clear" w:color="auto" w:fill="auto"/>
        <w:tabs>
          <w:tab w:val="left" w:pos="1498"/>
        </w:tabs>
        <w:spacing w:before="0" w:after="0" w:line="240" w:lineRule="auto"/>
        <w:ind w:firstLine="709"/>
        <w:jc w:val="both"/>
        <w:rPr>
          <w:sz w:val="24"/>
          <w:szCs w:val="24"/>
          <w:lang w:val="ru-RU"/>
        </w:rPr>
      </w:pPr>
      <w:r w:rsidRPr="005B48CD">
        <w:rPr>
          <w:sz w:val="24"/>
          <w:szCs w:val="24"/>
          <w:lang w:val="ru-RU"/>
        </w:rPr>
        <w:t>В группах для детей дошкольного возраста (от 3 до 7 лет) предусматривается следующий комплекс центров детской активности:</w:t>
      </w:r>
    </w:p>
    <w:p w:rsidR="00C01EBB" w:rsidRPr="005B48CD" w:rsidRDefault="00C01EBB" w:rsidP="002B6724">
      <w:pPr>
        <w:pStyle w:val="a5"/>
        <w:numPr>
          <w:ilvl w:val="0"/>
          <w:numId w:val="88"/>
        </w:numPr>
        <w:tabs>
          <w:tab w:val="left" w:pos="993"/>
        </w:tabs>
        <w:adjustRightInd w:val="0"/>
        <w:ind w:left="0" w:firstLine="709"/>
        <w:contextualSpacing/>
        <w:jc w:val="both"/>
        <w:rPr>
          <w:kern w:val="1"/>
          <w:sz w:val="24"/>
          <w:szCs w:val="24"/>
        </w:rPr>
      </w:pPr>
      <w:r w:rsidRPr="005B48CD">
        <w:rPr>
          <w:kern w:val="1"/>
          <w:sz w:val="24"/>
          <w:szCs w:val="24"/>
        </w:rPr>
        <w:t>центр двигательной активности (ориентирован на организацию игр средней и малой подвижности в групповых помещениях, средней и интенсивной подвижности в физкультурном и музыкальном залах, интенсивной подвижности на групповых участках, спортивной площадке, всей территории детского сада) в интеграции содержания образовательных областей «Физическое развитие», «Социально-коммуникативное развитие», «Речевое развитие»;</w:t>
      </w:r>
    </w:p>
    <w:p w:rsidR="00C01EBB" w:rsidRPr="005B48CD" w:rsidRDefault="00C01EBB" w:rsidP="002B6724">
      <w:pPr>
        <w:pStyle w:val="a5"/>
        <w:numPr>
          <w:ilvl w:val="0"/>
          <w:numId w:val="88"/>
        </w:numPr>
        <w:tabs>
          <w:tab w:val="left" w:pos="993"/>
        </w:tabs>
        <w:adjustRightInd w:val="0"/>
        <w:ind w:left="0" w:firstLine="709"/>
        <w:contextualSpacing/>
        <w:jc w:val="both"/>
        <w:rPr>
          <w:kern w:val="1"/>
          <w:sz w:val="24"/>
          <w:szCs w:val="24"/>
        </w:rPr>
      </w:pPr>
      <w:r w:rsidRPr="005B48CD">
        <w:rPr>
          <w:kern w:val="1"/>
          <w:sz w:val="24"/>
          <w:szCs w:val="24"/>
        </w:rPr>
        <w:t>центр безопасности, позволяющий организовать образовательный процесс для развития у детей навыков безопасности жизнедеятельности в интеграции содержания образовательных областей «Физическое развитие», «Познавательное развитие», «Речевое развитие», «Социально-коммуникативное развитие»;</w:t>
      </w:r>
    </w:p>
    <w:p w:rsidR="00C01EBB" w:rsidRPr="005B48CD" w:rsidRDefault="00C01EBB" w:rsidP="002B6724">
      <w:pPr>
        <w:pStyle w:val="a5"/>
        <w:numPr>
          <w:ilvl w:val="0"/>
          <w:numId w:val="88"/>
        </w:numPr>
        <w:tabs>
          <w:tab w:val="left" w:pos="993"/>
        </w:tabs>
        <w:adjustRightInd w:val="0"/>
        <w:ind w:left="0" w:firstLine="709"/>
        <w:contextualSpacing/>
        <w:jc w:val="both"/>
        <w:rPr>
          <w:kern w:val="1"/>
          <w:sz w:val="24"/>
          <w:szCs w:val="24"/>
        </w:rPr>
      </w:pPr>
      <w:r w:rsidRPr="005B48CD">
        <w:rPr>
          <w:kern w:val="1"/>
          <w:sz w:val="24"/>
          <w:szCs w:val="24"/>
        </w:rPr>
        <w:t>центр игры, содержащий оборудование для организации сюжетно-ролевых детских игр, предметы-заместители в интеграции содержания образовательных областей «Познавательное развитие», «Речевое развитие», «Социально-коммуникативное развитие», «Художественно-эстетическое развитие» и «Физическое развитие»;</w:t>
      </w:r>
    </w:p>
    <w:p w:rsidR="00C01EBB" w:rsidRPr="005B48CD" w:rsidRDefault="00C01EBB" w:rsidP="002B6724">
      <w:pPr>
        <w:pStyle w:val="a5"/>
        <w:numPr>
          <w:ilvl w:val="0"/>
          <w:numId w:val="88"/>
        </w:numPr>
        <w:tabs>
          <w:tab w:val="left" w:pos="993"/>
        </w:tabs>
        <w:adjustRightInd w:val="0"/>
        <w:ind w:left="0" w:firstLine="709"/>
        <w:contextualSpacing/>
        <w:jc w:val="both"/>
        <w:rPr>
          <w:kern w:val="1"/>
          <w:sz w:val="24"/>
          <w:szCs w:val="24"/>
        </w:rPr>
      </w:pPr>
      <w:r w:rsidRPr="005B48CD">
        <w:rPr>
          <w:kern w:val="1"/>
          <w:sz w:val="24"/>
          <w:szCs w:val="24"/>
        </w:rPr>
        <w:t>центр конструирования, в котором есть разнообразные виды строительного материала и детских конструкторов, бросового материала схем, рисунков, картин, демонстрационных материалов для организации конструкторской деятельности детей в интеграции содержания образовательных областей «Познавательное развитие», «Речевое развитие», «Социально-коммуникативное развитие» и «Художественно-эстетическое развитие»;</w:t>
      </w:r>
    </w:p>
    <w:p w:rsidR="00C01EBB" w:rsidRPr="005B48CD" w:rsidRDefault="00C01EBB" w:rsidP="002B6724">
      <w:pPr>
        <w:pStyle w:val="a5"/>
        <w:numPr>
          <w:ilvl w:val="0"/>
          <w:numId w:val="88"/>
        </w:numPr>
        <w:tabs>
          <w:tab w:val="left" w:pos="993"/>
        </w:tabs>
        <w:adjustRightInd w:val="0"/>
        <w:ind w:left="0" w:firstLine="709"/>
        <w:contextualSpacing/>
        <w:jc w:val="both"/>
        <w:rPr>
          <w:kern w:val="1"/>
          <w:sz w:val="24"/>
          <w:szCs w:val="24"/>
        </w:rPr>
      </w:pPr>
      <w:r w:rsidRPr="005B48CD">
        <w:rPr>
          <w:kern w:val="1"/>
          <w:sz w:val="24"/>
          <w:szCs w:val="24"/>
        </w:rPr>
        <w:t>центр логики и математики, содержащий разнообразный дидактический материал и развивающие игрушки, а также демонстрационные материалы для формирования элементарных математических навыков и логических операций в интеграции содержания образовательных областей «Познавательное развитие», «Речевое развитие», «Социально-коммуникативное развитие»;</w:t>
      </w:r>
    </w:p>
    <w:p w:rsidR="00C01EBB" w:rsidRPr="005B48CD" w:rsidRDefault="00C01EBB" w:rsidP="002B6724">
      <w:pPr>
        <w:pStyle w:val="a5"/>
        <w:numPr>
          <w:ilvl w:val="0"/>
          <w:numId w:val="88"/>
        </w:numPr>
        <w:tabs>
          <w:tab w:val="left" w:pos="993"/>
        </w:tabs>
        <w:adjustRightInd w:val="0"/>
        <w:ind w:left="0" w:firstLine="709"/>
        <w:contextualSpacing/>
        <w:jc w:val="both"/>
        <w:rPr>
          <w:kern w:val="1"/>
          <w:sz w:val="24"/>
          <w:szCs w:val="24"/>
        </w:rPr>
      </w:pPr>
      <w:r w:rsidRPr="005B48CD">
        <w:rPr>
          <w:kern w:val="1"/>
          <w:sz w:val="24"/>
          <w:szCs w:val="24"/>
        </w:rPr>
        <w:t>центр экспериментирования, организации наблюдения и труда, игровое оборудование, демонстрационные материалы и дидактические пособия которого способствуют реализации поисково-экспериментальной и трудовой деятельности детей в интеграции содержания образовательных областей «Познавательное развитие», «Речевое развитие», «Социально-коммуникативное развитие»;</w:t>
      </w:r>
    </w:p>
    <w:p w:rsidR="00C01EBB" w:rsidRPr="005B48CD" w:rsidRDefault="00C01EBB" w:rsidP="002B6724">
      <w:pPr>
        <w:pStyle w:val="a5"/>
        <w:numPr>
          <w:ilvl w:val="0"/>
          <w:numId w:val="88"/>
        </w:numPr>
        <w:tabs>
          <w:tab w:val="left" w:pos="993"/>
        </w:tabs>
        <w:adjustRightInd w:val="0"/>
        <w:ind w:left="0" w:firstLine="709"/>
        <w:contextualSpacing/>
        <w:jc w:val="both"/>
        <w:rPr>
          <w:kern w:val="1"/>
          <w:sz w:val="24"/>
          <w:szCs w:val="24"/>
        </w:rPr>
      </w:pPr>
      <w:r w:rsidRPr="005B48CD">
        <w:rPr>
          <w:kern w:val="1"/>
          <w:sz w:val="24"/>
          <w:szCs w:val="24"/>
        </w:rPr>
        <w:t xml:space="preserve">центр познания и коммуникации детей, оснащение которого обеспечивает расширение кругозора детей и их знаний об окружающем мире во взаимодействии детей </w:t>
      </w:r>
      <w:proofErr w:type="gramStart"/>
      <w:r w:rsidRPr="005B48CD">
        <w:rPr>
          <w:kern w:val="1"/>
          <w:sz w:val="24"/>
          <w:szCs w:val="24"/>
        </w:rPr>
        <w:t>со</w:t>
      </w:r>
      <w:proofErr w:type="gramEnd"/>
      <w:r w:rsidRPr="005B48CD">
        <w:rPr>
          <w:kern w:val="1"/>
          <w:sz w:val="24"/>
          <w:szCs w:val="24"/>
        </w:rPr>
        <w:t xml:space="preserve"> взрослыми и сверстниками в интеграции содержания образовательных областей «Познавательное развитие», «Речевое развитие», «Социально-коммуникативное развитие»; </w:t>
      </w:r>
    </w:p>
    <w:p w:rsidR="00C01EBB" w:rsidRPr="005B48CD" w:rsidRDefault="00C01EBB" w:rsidP="002B6724">
      <w:pPr>
        <w:pStyle w:val="a5"/>
        <w:numPr>
          <w:ilvl w:val="0"/>
          <w:numId w:val="88"/>
        </w:numPr>
        <w:tabs>
          <w:tab w:val="left" w:pos="993"/>
        </w:tabs>
        <w:adjustRightInd w:val="0"/>
        <w:ind w:left="0" w:firstLine="709"/>
        <w:contextualSpacing/>
        <w:jc w:val="both"/>
        <w:rPr>
          <w:kern w:val="1"/>
          <w:sz w:val="24"/>
          <w:szCs w:val="24"/>
        </w:rPr>
      </w:pPr>
      <w:r w:rsidRPr="005B48CD">
        <w:rPr>
          <w:kern w:val="1"/>
          <w:sz w:val="24"/>
          <w:szCs w:val="24"/>
        </w:rPr>
        <w:t>книжный уголок, содержащий художественную и познавательную литературу для детей, обеспечивающую их духовно-нравственное и этико-эстетическое воспитание, формирование общей культуры, освоение разных жанров художественной литературы, воспитание любви и интереса к художественному слову, удовлетворение познавательных потребностей в интеграции содержания всех образовательных областей;</w:t>
      </w:r>
    </w:p>
    <w:p w:rsidR="00C01EBB" w:rsidRPr="005B48CD" w:rsidRDefault="00C01EBB" w:rsidP="002B6724">
      <w:pPr>
        <w:pStyle w:val="a5"/>
        <w:numPr>
          <w:ilvl w:val="0"/>
          <w:numId w:val="88"/>
        </w:numPr>
        <w:tabs>
          <w:tab w:val="left" w:pos="993"/>
        </w:tabs>
        <w:adjustRightInd w:val="0"/>
        <w:ind w:left="0" w:firstLine="709"/>
        <w:contextualSpacing/>
        <w:jc w:val="both"/>
        <w:rPr>
          <w:kern w:val="1"/>
          <w:sz w:val="24"/>
          <w:szCs w:val="24"/>
        </w:rPr>
      </w:pPr>
      <w:r w:rsidRPr="005B48CD">
        <w:rPr>
          <w:kern w:val="1"/>
          <w:sz w:val="24"/>
          <w:szCs w:val="24"/>
        </w:rPr>
        <w:lastRenderedPageBreak/>
        <w:t xml:space="preserve">центр театрализации и </w:t>
      </w:r>
      <w:proofErr w:type="spellStart"/>
      <w:r w:rsidRPr="005B48CD">
        <w:rPr>
          <w:kern w:val="1"/>
          <w:sz w:val="24"/>
          <w:szCs w:val="24"/>
        </w:rPr>
        <w:t>музицирования</w:t>
      </w:r>
      <w:proofErr w:type="spellEnd"/>
      <w:r w:rsidRPr="005B48CD">
        <w:rPr>
          <w:kern w:val="1"/>
          <w:sz w:val="24"/>
          <w:szCs w:val="24"/>
        </w:rPr>
        <w:t>, оборудование которого позволяет организовать музыкальную и театрализованную деятельность детей в интеграции с содержанием образовательных областей «Художественно-эстетическое развитие», «Познавательное развитие», «Речевое развитие», «Социально-коммуникативное развитие», «Физическое развитие»;</w:t>
      </w:r>
    </w:p>
    <w:p w:rsidR="00C01EBB" w:rsidRPr="005B48CD" w:rsidRDefault="00C01EBB" w:rsidP="002B6724">
      <w:pPr>
        <w:pStyle w:val="a5"/>
        <w:numPr>
          <w:ilvl w:val="0"/>
          <w:numId w:val="88"/>
        </w:numPr>
        <w:tabs>
          <w:tab w:val="left" w:pos="993"/>
        </w:tabs>
        <w:adjustRightInd w:val="0"/>
        <w:ind w:left="0" w:firstLine="709"/>
        <w:contextualSpacing/>
        <w:jc w:val="both"/>
        <w:rPr>
          <w:kern w:val="1"/>
          <w:sz w:val="24"/>
          <w:szCs w:val="24"/>
        </w:rPr>
      </w:pPr>
      <w:r w:rsidRPr="005B48CD">
        <w:rPr>
          <w:kern w:val="1"/>
          <w:sz w:val="24"/>
          <w:szCs w:val="24"/>
        </w:rPr>
        <w:t xml:space="preserve">центр уединения предназначен для снятия </w:t>
      </w:r>
      <w:proofErr w:type="spellStart"/>
      <w:r w:rsidRPr="005B48CD">
        <w:rPr>
          <w:kern w:val="1"/>
          <w:sz w:val="24"/>
          <w:szCs w:val="24"/>
        </w:rPr>
        <w:t>психоэмоционального</w:t>
      </w:r>
      <w:proofErr w:type="spellEnd"/>
      <w:r w:rsidRPr="005B48CD">
        <w:rPr>
          <w:kern w:val="1"/>
          <w:sz w:val="24"/>
          <w:szCs w:val="24"/>
        </w:rPr>
        <w:t xml:space="preserve"> напряжения воспитанников;</w:t>
      </w:r>
    </w:p>
    <w:p w:rsidR="00834674" w:rsidRPr="005B48CD" w:rsidRDefault="00C01EBB" w:rsidP="002B6724">
      <w:pPr>
        <w:pStyle w:val="a5"/>
        <w:numPr>
          <w:ilvl w:val="0"/>
          <w:numId w:val="88"/>
        </w:numPr>
        <w:tabs>
          <w:tab w:val="left" w:pos="993"/>
        </w:tabs>
        <w:adjustRightInd w:val="0"/>
        <w:ind w:left="0" w:firstLine="709"/>
        <w:contextualSpacing/>
        <w:jc w:val="both"/>
        <w:rPr>
          <w:kern w:val="1"/>
          <w:sz w:val="24"/>
          <w:szCs w:val="24"/>
        </w:rPr>
      </w:pPr>
      <w:proofErr w:type="gramStart"/>
      <w:r w:rsidRPr="005B48CD">
        <w:rPr>
          <w:kern w:val="1"/>
          <w:sz w:val="24"/>
          <w:szCs w:val="24"/>
        </w:rPr>
        <w:t>центр творчества детей, предназначенный для реализации продуктивной деятельности детей (рисование, лепка, аппликация, художественный труд) в интеграции содержания образовательных областей «Художественно-эстетическое развитие», «Речевое развитие», «Познавательное развитие», «Социально-коммуникативное развитие»</w:t>
      </w:r>
      <w:r w:rsidR="00834674" w:rsidRPr="005B48CD">
        <w:rPr>
          <w:kern w:val="1"/>
          <w:sz w:val="24"/>
          <w:szCs w:val="24"/>
        </w:rPr>
        <w:t>.</w:t>
      </w:r>
      <w:proofErr w:type="gramEnd"/>
    </w:p>
    <w:p w:rsidR="00DD21F0" w:rsidRPr="005B48CD" w:rsidRDefault="00DD21F0" w:rsidP="002B6724">
      <w:pPr>
        <w:tabs>
          <w:tab w:val="left" w:pos="993"/>
        </w:tabs>
        <w:adjustRightInd w:val="0"/>
        <w:ind w:firstLine="709"/>
        <w:contextualSpacing/>
        <w:jc w:val="both"/>
        <w:rPr>
          <w:kern w:val="1"/>
          <w:sz w:val="24"/>
          <w:szCs w:val="24"/>
        </w:rPr>
      </w:pPr>
      <w:r w:rsidRPr="005B48CD">
        <w:rPr>
          <w:sz w:val="24"/>
          <w:szCs w:val="24"/>
        </w:rPr>
        <w:t xml:space="preserve">Самостоятельная деятельность </w:t>
      </w:r>
      <w:r w:rsidR="00C01EBB" w:rsidRPr="005B48CD">
        <w:rPr>
          <w:sz w:val="24"/>
          <w:szCs w:val="24"/>
        </w:rPr>
        <w:t xml:space="preserve">в центрах детской активности </w:t>
      </w:r>
      <w:r w:rsidRPr="005B48CD">
        <w:rPr>
          <w:sz w:val="24"/>
          <w:szCs w:val="24"/>
        </w:rPr>
        <w:t xml:space="preserve">предполагает самостоятельный выбор ребёнком её содержания, времени, партнеров. Педагог может направлять и поддерживать свободную самостоятельную деятельность детей (создавать проблемно-игровые ситуации, ситуации общения, поддерживать познавательные интересы детей, изменять предметно-развивающую среду и </w:t>
      </w:r>
      <w:proofErr w:type="gramStart"/>
      <w:r w:rsidRPr="005B48CD">
        <w:rPr>
          <w:sz w:val="24"/>
          <w:szCs w:val="24"/>
        </w:rPr>
        <w:t>другое</w:t>
      </w:r>
      <w:proofErr w:type="gramEnd"/>
      <w:r w:rsidRPr="005B48CD">
        <w:rPr>
          <w:sz w:val="24"/>
          <w:szCs w:val="24"/>
        </w:rPr>
        <w:t>).</w:t>
      </w:r>
    </w:p>
    <w:p w:rsidR="00DD21F0" w:rsidRPr="005B48CD" w:rsidRDefault="00DD21F0" w:rsidP="002B6724">
      <w:pPr>
        <w:pStyle w:val="20"/>
        <w:shd w:val="clear" w:color="auto" w:fill="auto"/>
        <w:tabs>
          <w:tab w:val="left" w:pos="1494"/>
        </w:tabs>
        <w:spacing w:before="0" w:after="0" w:line="240" w:lineRule="auto"/>
        <w:ind w:firstLine="709"/>
        <w:jc w:val="both"/>
        <w:rPr>
          <w:sz w:val="24"/>
          <w:szCs w:val="24"/>
          <w:lang w:val="ru-RU"/>
        </w:rPr>
      </w:pPr>
      <w:r w:rsidRPr="005B48CD">
        <w:rPr>
          <w:sz w:val="24"/>
          <w:szCs w:val="24"/>
          <w:lang w:val="ru-RU"/>
        </w:rPr>
        <w:t xml:space="preserve">Во вторую половину дня педагог может организовывать культурные практики. Они расширяют социальные и практические компоненты содержания образования, способствуют формированию у детей культурных умений при взаимодействии </w:t>
      </w:r>
      <w:proofErr w:type="gramStart"/>
      <w:r w:rsidRPr="005B48CD">
        <w:rPr>
          <w:sz w:val="24"/>
          <w:szCs w:val="24"/>
          <w:lang w:val="ru-RU"/>
        </w:rPr>
        <w:t>со</w:t>
      </w:r>
      <w:proofErr w:type="gramEnd"/>
      <w:r w:rsidRPr="005B48CD">
        <w:rPr>
          <w:sz w:val="24"/>
          <w:szCs w:val="24"/>
          <w:lang w:val="ru-RU"/>
        </w:rPr>
        <w:t xml:space="preserve"> взрослым и самостоятельной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инициативности в разных видах деятельности, обеспечивают их продуктивность.</w:t>
      </w:r>
    </w:p>
    <w:p w:rsidR="00DD21F0" w:rsidRPr="005B48CD" w:rsidRDefault="00DD21F0" w:rsidP="002B6724">
      <w:pPr>
        <w:pStyle w:val="20"/>
        <w:shd w:val="clear" w:color="auto" w:fill="auto"/>
        <w:tabs>
          <w:tab w:val="left" w:pos="1494"/>
        </w:tabs>
        <w:spacing w:before="0" w:after="0" w:line="240" w:lineRule="auto"/>
        <w:ind w:firstLine="709"/>
        <w:jc w:val="both"/>
        <w:rPr>
          <w:sz w:val="24"/>
          <w:szCs w:val="24"/>
          <w:lang w:val="ru-RU"/>
        </w:rPr>
      </w:pPr>
      <w:r w:rsidRPr="005B48CD">
        <w:rPr>
          <w:sz w:val="24"/>
          <w:szCs w:val="24"/>
          <w:lang w:val="ru-RU"/>
        </w:rPr>
        <w:t>К культурным практикам относят игровую, продуктивную, познавательно-исследовательскую, коммуникативную практики, чтение художественной литературы.</w:t>
      </w:r>
    </w:p>
    <w:p w:rsidR="00DD21F0" w:rsidRPr="005B48CD" w:rsidRDefault="00DD21F0" w:rsidP="002B6724">
      <w:pPr>
        <w:pStyle w:val="20"/>
        <w:shd w:val="clear" w:color="auto" w:fill="auto"/>
        <w:tabs>
          <w:tab w:val="left" w:pos="1503"/>
        </w:tabs>
        <w:spacing w:before="0" w:after="0" w:line="240" w:lineRule="auto"/>
        <w:ind w:firstLine="709"/>
        <w:jc w:val="both"/>
        <w:rPr>
          <w:sz w:val="24"/>
          <w:szCs w:val="24"/>
          <w:lang w:val="ru-RU"/>
        </w:rPr>
      </w:pPr>
      <w:r w:rsidRPr="005B48CD">
        <w:rPr>
          <w:sz w:val="24"/>
          <w:szCs w:val="24"/>
          <w:lang w:val="ru-RU"/>
        </w:rPr>
        <w:t xml:space="preserve">Культурные практики предоставляют ребёнку возможность проявить свою </w:t>
      </w:r>
      <w:proofErr w:type="spellStart"/>
      <w:r w:rsidRPr="005B48CD">
        <w:rPr>
          <w:sz w:val="24"/>
          <w:szCs w:val="24"/>
          <w:lang w:val="ru-RU"/>
        </w:rPr>
        <w:t>субъектность</w:t>
      </w:r>
      <w:proofErr w:type="spellEnd"/>
      <w:r w:rsidRPr="005B48CD">
        <w:rPr>
          <w:sz w:val="24"/>
          <w:szCs w:val="24"/>
          <w:lang w:val="ru-RU"/>
        </w:rPr>
        <w:t xml:space="preserve"> с разных сторон, что, в свою очередь, способствует становлению разных видов детских инициатив:</w:t>
      </w:r>
    </w:p>
    <w:p w:rsidR="00DD21F0" w:rsidRPr="005B48CD" w:rsidRDefault="00DD21F0" w:rsidP="002B6724">
      <w:pPr>
        <w:pStyle w:val="20"/>
        <w:numPr>
          <w:ilvl w:val="0"/>
          <w:numId w:val="8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в игровой практике ребёнок проявляет себя как творческий субъект (творческая инициатива);</w:t>
      </w:r>
    </w:p>
    <w:p w:rsidR="00DD21F0" w:rsidRPr="005B48CD" w:rsidRDefault="00DD21F0" w:rsidP="002B6724">
      <w:pPr>
        <w:pStyle w:val="20"/>
        <w:numPr>
          <w:ilvl w:val="0"/>
          <w:numId w:val="8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в </w:t>
      </w:r>
      <w:proofErr w:type="gramStart"/>
      <w:r w:rsidRPr="005B48CD">
        <w:rPr>
          <w:sz w:val="24"/>
          <w:szCs w:val="24"/>
          <w:lang w:val="ru-RU"/>
        </w:rPr>
        <w:t>продуктивной</w:t>
      </w:r>
      <w:proofErr w:type="gramEnd"/>
      <w:r w:rsidRPr="005B48CD">
        <w:rPr>
          <w:sz w:val="24"/>
          <w:szCs w:val="24"/>
          <w:lang w:val="ru-RU"/>
        </w:rPr>
        <w:t xml:space="preserve"> – созидающий и волевой субъект (инициатива </w:t>
      </w:r>
      <w:proofErr w:type="spellStart"/>
      <w:r w:rsidRPr="005B48CD">
        <w:rPr>
          <w:sz w:val="24"/>
          <w:szCs w:val="24"/>
          <w:lang w:val="ru-RU"/>
        </w:rPr>
        <w:t>целеполагания</w:t>
      </w:r>
      <w:proofErr w:type="spellEnd"/>
      <w:r w:rsidRPr="005B48CD">
        <w:rPr>
          <w:sz w:val="24"/>
          <w:szCs w:val="24"/>
          <w:lang w:val="ru-RU"/>
        </w:rPr>
        <w:t>);</w:t>
      </w:r>
    </w:p>
    <w:p w:rsidR="00DD21F0" w:rsidRPr="005B48CD" w:rsidRDefault="00DD21F0" w:rsidP="002B6724">
      <w:pPr>
        <w:pStyle w:val="20"/>
        <w:numPr>
          <w:ilvl w:val="0"/>
          <w:numId w:val="8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в познавательно-исследовательской практике – как субъект исследования (познавательная инициатива);</w:t>
      </w:r>
    </w:p>
    <w:p w:rsidR="00DD21F0" w:rsidRPr="005B48CD" w:rsidRDefault="00DD21F0" w:rsidP="002B6724">
      <w:pPr>
        <w:pStyle w:val="20"/>
        <w:numPr>
          <w:ilvl w:val="0"/>
          <w:numId w:val="8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коммуникативной практике – как партнер по взаимодействию и собеседник (коммуникативная инициатива);</w:t>
      </w:r>
    </w:p>
    <w:p w:rsidR="00DD21F0" w:rsidRPr="005B48CD" w:rsidRDefault="00DD21F0" w:rsidP="002B6724">
      <w:pPr>
        <w:pStyle w:val="20"/>
        <w:numPr>
          <w:ilvl w:val="0"/>
          <w:numId w:val="86"/>
        </w:numPr>
        <w:shd w:val="clear" w:color="auto" w:fill="auto"/>
        <w:tabs>
          <w:tab w:val="left" w:pos="993"/>
        </w:tabs>
        <w:spacing w:before="0" w:after="0" w:line="240" w:lineRule="auto"/>
        <w:ind w:left="0" w:firstLine="709"/>
        <w:jc w:val="both"/>
        <w:rPr>
          <w:sz w:val="24"/>
          <w:szCs w:val="24"/>
          <w:lang w:val="ru-RU"/>
        </w:rPr>
      </w:pPr>
      <w:r w:rsidRPr="005B48CD">
        <w:rPr>
          <w:sz w:val="24"/>
          <w:szCs w:val="24"/>
          <w:lang w:val="ru-RU"/>
        </w:rPr>
        <w:t xml:space="preserve">чтение художественной литературы дополняет развивающие возможности других культурных практик детей дошкольного возраста (игровой, </w:t>
      </w:r>
      <w:proofErr w:type="spellStart"/>
      <w:r w:rsidRPr="005B48CD">
        <w:rPr>
          <w:sz w:val="24"/>
          <w:szCs w:val="24"/>
          <w:lang w:val="ru-RU"/>
        </w:rPr>
        <w:t>познавательно</w:t>
      </w:r>
      <w:r w:rsidRPr="005B48CD">
        <w:rPr>
          <w:sz w:val="24"/>
          <w:szCs w:val="24"/>
          <w:lang w:val="ru-RU"/>
        </w:rPr>
        <w:softHyphen/>
        <w:t>исследовательской</w:t>
      </w:r>
      <w:proofErr w:type="spellEnd"/>
      <w:r w:rsidRPr="005B48CD">
        <w:rPr>
          <w:sz w:val="24"/>
          <w:szCs w:val="24"/>
          <w:lang w:val="ru-RU"/>
        </w:rPr>
        <w:t>, продуктивной деятельности).</w:t>
      </w:r>
    </w:p>
    <w:p w:rsidR="00DD21F0" w:rsidRPr="005B48CD" w:rsidRDefault="00DD21F0" w:rsidP="002B6724">
      <w:pPr>
        <w:pStyle w:val="20"/>
        <w:shd w:val="clear" w:color="auto" w:fill="auto"/>
        <w:tabs>
          <w:tab w:val="left" w:pos="1498"/>
        </w:tabs>
        <w:spacing w:before="0" w:after="0" w:line="240" w:lineRule="auto"/>
        <w:ind w:firstLine="709"/>
        <w:jc w:val="both"/>
        <w:rPr>
          <w:sz w:val="24"/>
          <w:szCs w:val="24"/>
          <w:lang w:val="ru-RU"/>
        </w:rPr>
      </w:pPr>
      <w:r w:rsidRPr="005B48CD">
        <w:rPr>
          <w:sz w:val="24"/>
          <w:szCs w:val="24"/>
          <w:lang w:val="ru-RU"/>
        </w:rPr>
        <w:t xml:space="preserve">Тематику культурных практик педагогу помогают определить детские вопросы, проявленный интерес к явлениям окружающей действительности или предметам, значимые события, неожиданные явления, художественная литература и </w:t>
      </w:r>
      <w:proofErr w:type="gramStart"/>
      <w:r w:rsidRPr="005B48CD">
        <w:rPr>
          <w:sz w:val="24"/>
          <w:szCs w:val="24"/>
          <w:lang w:val="ru-RU"/>
        </w:rPr>
        <w:t>другое</w:t>
      </w:r>
      <w:proofErr w:type="gramEnd"/>
      <w:r w:rsidRPr="005B48CD">
        <w:rPr>
          <w:sz w:val="24"/>
          <w:szCs w:val="24"/>
          <w:lang w:val="ru-RU"/>
        </w:rPr>
        <w:t>.</w:t>
      </w:r>
    </w:p>
    <w:p w:rsidR="00DD21F0" w:rsidRPr="005B48CD" w:rsidRDefault="00DD21F0" w:rsidP="002B6724">
      <w:pPr>
        <w:pStyle w:val="20"/>
        <w:shd w:val="clear" w:color="auto" w:fill="auto"/>
        <w:tabs>
          <w:tab w:val="left" w:pos="1498"/>
        </w:tabs>
        <w:spacing w:before="0" w:after="0" w:line="240" w:lineRule="auto"/>
        <w:ind w:firstLine="709"/>
        <w:jc w:val="both"/>
        <w:rPr>
          <w:sz w:val="24"/>
          <w:szCs w:val="24"/>
          <w:lang w:val="ru-RU"/>
        </w:rPr>
      </w:pPr>
      <w:r w:rsidRPr="005B48CD">
        <w:rPr>
          <w:sz w:val="24"/>
          <w:szCs w:val="24"/>
          <w:lang w:val="ru-RU"/>
        </w:rPr>
        <w:t>В процессе культурных практик педагог создает атмосферу свободы выбора, творческого обмена и самовыражения, сотрудничества взрослого и детей. Организация культурных практик предполагает подгрупповой способ объединения детей.</w:t>
      </w:r>
    </w:p>
    <w:p w:rsidR="00DD21F0" w:rsidRPr="005B48CD" w:rsidRDefault="00DD21F0" w:rsidP="002B6724">
      <w:pPr>
        <w:pStyle w:val="1"/>
        <w:tabs>
          <w:tab w:val="left" w:pos="1134"/>
          <w:tab w:val="left" w:pos="1276"/>
        </w:tabs>
        <w:ind w:left="0" w:firstLine="709"/>
      </w:pPr>
    </w:p>
    <w:p w:rsidR="00AC5115" w:rsidRPr="005B48CD" w:rsidRDefault="00AC5115" w:rsidP="00BA752C">
      <w:pPr>
        <w:pStyle w:val="20"/>
        <w:numPr>
          <w:ilvl w:val="1"/>
          <w:numId w:val="137"/>
        </w:numPr>
        <w:shd w:val="clear" w:color="auto" w:fill="auto"/>
        <w:tabs>
          <w:tab w:val="left" w:pos="1138"/>
        </w:tabs>
        <w:spacing w:before="0" w:after="0" w:line="240" w:lineRule="auto"/>
        <w:ind w:left="0" w:firstLine="709"/>
        <w:jc w:val="center"/>
        <w:rPr>
          <w:b/>
          <w:sz w:val="24"/>
          <w:szCs w:val="24"/>
          <w:lang w:val="ru-RU"/>
        </w:rPr>
      </w:pPr>
      <w:r w:rsidRPr="005B48CD">
        <w:rPr>
          <w:b/>
          <w:sz w:val="24"/>
          <w:szCs w:val="24"/>
          <w:lang w:val="ru-RU"/>
        </w:rPr>
        <w:t>Способы и направления поддержки детской инициативы.</w:t>
      </w:r>
    </w:p>
    <w:p w:rsidR="0039406F" w:rsidRPr="005B48CD" w:rsidRDefault="0039406F" w:rsidP="002B6724">
      <w:pPr>
        <w:ind w:firstLine="709"/>
        <w:jc w:val="both"/>
        <w:rPr>
          <w:sz w:val="24"/>
          <w:szCs w:val="24"/>
        </w:rPr>
      </w:pPr>
      <w:r w:rsidRPr="005B48CD">
        <w:rPr>
          <w:sz w:val="24"/>
          <w:szCs w:val="24"/>
        </w:rPr>
        <w:t>Согласно ФОП ДО п. 25 (стр. 157)</w:t>
      </w:r>
    </w:p>
    <w:p w:rsidR="0039406F" w:rsidRPr="005B48CD" w:rsidRDefault="0039406F" w:rsidP="002B6724">
      <w:pPr>
        <w:pStyle w:val="20"/>
        <w:shd w:val="clear" w:color="auto" w:fill="auto"/>
        <w:tabs>
          <w:tab w:val="left" w:pos="1138"/>
        </w:tabs>
        <w:spacing w:before="0" w:after="0" w:line="240" w:lineRule="auto"/>
        <w:ind w:firstLine="709"/>
        <w:jc w:val="both"/>
        <w:rPr>
          <w:sz w:val="24"/>
          <w:szCs w:val="24"/>
          <w:lang w:val="ru-RU"/>
        </w:rPr>
      </w:pPr>
      <w:r w:rsidRPr="005B48CD">
        <w:rPr>
          <w:sz w:val="24"/>
          <w:szCs w:val="24"/>
          <w:lang w:val="ru-RU"/>
        </w:rPr>
        <w:t>(</w:t>
      </w:r>
      <w:hyperlink r:id="rId12" w:history="1">
        <w:r w:rsidRPr="005B48CD">
          <w:rPr>
            <w:rStyle w:val="af4"/>
            <w:color w:val="auto"/>
            <w:sz w:val="24"/>
            <w:szCs w:val="24"/>
          </w:rPr>
          <w:t>http</w:t>
        </w:r>
        <w:r w:rsidRPr="005B48CD">
          <w:rPr>
            <w:rStyle w:val="af4"/>
            <w:color w:val="auto"/>
            <w:sz w:val="24"/>
            <w:szCs w:val="24"/>
            <w:lang w:val="ru-RU"/>
          </w:rPr>
          <w:t>://</w:t>
        </w:r>
        <w:r w:rsidRPr="005B48CD">
          <w:rPr>
            <w:rStyle w:val="af4"/>
            <w:color w:val="auto"/>
            <w:sz w:val="24"/>
            <w:szCs w:val="24"/>
          </w:rPr>
          <w:t>publication</w:t>
        </w:r>
        <w:r w:rsidRPr="005B48CD">
          <w:rPr>
            <w:rStyle w:val="af4"/>
            <w:color w:val="auto"/>
            <w:sz w:val="24"/>
            <w:szCs w:val="24"/>
            <w:lang w:val="ru-RU"/>
          </w:rPr>
          <w:t>.</w:t>
        </w:r>
        <w:proofErr w:type="spellStart"/>
        <w:r w:rsidRPr="005B48CD">
          <w:rPr>
            <w:rStyle w:val="af4"/>
            <w:color w:val="auto"/>
            <w:sz w:val="24"/>
            <w:szCs w:val="24"/>
          </w:rPr>
          <w:t>pravo</w:t>
        </w:r>
        <w:proofErr w:type="spellEnd"/>
        <w:r w:rsidRPr="005B48CD">
          <w:rPr>
            <w:rStyle w:val="af4"/>
            <w:color w:val="auto"/>
            <w:sz w:val="24"/>
            <w:szCs w:val="24"/>
            <w:lang w:val="ru-RU"/>
          </w:rPr>
          <w:t>.</w:t>
        </w:r>
        <w:proofErr w:type="spellStart"/>
        <w:r w:rsidRPr="005B48CD">
          <w:rPr>
            <w:rStyle w:val="af4"/>
            <w:color w:val="auto"/>
            <w:sz w:val="24"/>
            <w:szCs w:val="24"/>
          </w:rPr>
          <w:t>gov</w:t>
        </w:r>
        <w:proofErr w:type="spellEnd"/>
        <w:r w:rsidRPr="005B48CD">
          <w:rPr>
            <w:rStyle w:val="af4"/>
            <w:color w:val="auto"/>
            <w:sz w:val="24"/>
            <w:szCs w:val="24"/>
            <w:lang w:val="ru-RU"/>
          </w:rPr>
          <w:t>.</w:t>
        </w:r>
        <w:proofErr w:type="spellStart"/>
        <w:r w:rsidRPr="005B48CD">
          <w:rPr>
            <w:rStyle w:val="af4"/>
            <w:color w:val="auto"/>
            <w:sz w:val="24"/>
            <w:szCs w:val="24"/>
          </w:rPr>
          <w:t>ru</w:t>
        </w:r>
        <w:proofErr w:type="spellEnd"/>
        <w:r w:rsidRPr="005B48CD">
          <w:rPr>
            <w:rStyle w:val="af4"/>
            <w:color w:val="auto"/>
            <w:sz w:val="24"/>
            <w:szCs w:val="24"/>
            <w:lang w:val="ru-RU"/>
          </w:rPr>
          <w:t>/</w:t>
        </w:r>
        <w:r w:rsidRPr="005B48CD">
          <w:rPr>
            <w:rStyle w:val="af4"/>
            <w:color w:val="auto"/>
            <w:sz w:val="24"/>
            <w:szCs w:val="24"/>
          </w:rPr>
          <w:t>document</w:t>
        </w:r>
        <w:r w:rsidRPr="005B48CD">
          <w:rPr>
            <w:rStyle w:val="af4"/>
            <w:color w:val="auto"/>
            <w:sz w:val="24"/>
            <w:szCs w:val="24"/>
            <w:lang w:val="ru-RU"/>
          </w:rPr>
          <w:t>/0001202212280044?</w:t>
        </w:r>
        <w:r w:rsidRPr="005B48CD">
          <w:rPr>
            <w:rStyle w:val="af4"/>
            <w:color w:val="auto"/>
            <w:sz w:val="24"/>
            <w:szCs w:val="24"/>
          </w:rPr>
          <w:t>index</w:t>
        </w:r>
        <w:r w:rsidRPr="005B48CD">
          <w:rPr>
            <w:rStyle w:val="af4"/>
            <w:color w:val="auto"/>
            <w:sz w:val="24"/>
            <w:szCs w:val="24"/>
            <w:lang w:val="ru-RU"/>
          </w:rPr>
          <w:t>=158</w:t>
        </w:r>
      </w:hyperlink>
      <w:r w:rsidRPr="005B48CD">
        <w:rPr>
          <w:sz w:val="24"/>
          <w:szCs w:val="24"/>
          <w:lang w:val="ru-RU"/>
        </w:rPr>
        <w:t>)</w:t>
      </w:r>
    </w:p>
    <w:p w:rsidR="002B6724" w:rsidRPr="002B6724" w:rsidRDefault="002B6724" w:rsidP="002B6724">
      <w:pPr>
        <w:ind w:firstLine="567"/>
        <w:jc w:val="both"/>
        <w:rPr>
          <w:sz w:val="24"/>
          <w:szCs w:val="24"/>
        </w:rPr>
      </w:pPr>
      <w:r w:rsidRPr="002B6724">
        <w:rPr>
          <w:sz w:val="24"/>
          <w:szCs w:val="24"/>
        </w:rPr>
        <w:t xml:space="preserve">Для поддержки детской инициативы педагог поощряет свободную самостоятельную деятельность детей, основанную на детских интересах и предпочтениях. </w:t>
      </w:r>
      <w:proofErr w:type="gramStart"/>
      <w:r w:rsidRPr="002B6724">
        <w:rPr>
          <w:sz w:val="24"/>
          <w:szCs w:val="24"/>
        </w:rPr>
        <w:t>Появление возможности у ребёнка исследовать, играть, лепить, рисовать, сочинять, петь, танцевать, конструировать, ориентируясь на собственные интересы, позволяет обеспечить такие важные составляющие эмоционального благополучия ребёнка ДОУ как уверенность в себе, чувство защищенности, комфорта, положительного самоощущения.</w:t>
      </w:r>
      <w:proofErr w:type="gramEnd"/>
    </w:p>
    <w:p w:rsidR="002B6724" w:rsidRPr="002B6724" w:rsidRDefault="002B6724" w:rsidP="002B6724">
      <w:pPr>
        <w:ind w:firstLine="567"/>
        <w:jc w:val="both"/>
        <w:rPr>
          <w:sz w:val="24"/>
          <w:szCs w:val="24"/>
        </w:rPr>
      </w:pPr>
    </w:p>
    <w:p w:rsidR="002B6724" w:rsidRDefault="002B6724" w:rsidP="002B6724">
      <w:pPr>
        <w:ind w:firstLine="567"/>
        <w:jc w:val="both"/>
        <w:rPr>
          <w:sz w:val="24"/>
          <w:szCs w:val="24"/>
        </w:rPr>
      </w:pPr>
      <w:r w:rsidRPr="002B6724">
        <w:rPr>
          <w:sz w:val="24"/>
          <w:szCs w:val="24"/>
        </w:rPr>
        <w:t>Наиболее благоприятными отрезками времени для организации свободной самостоятельной деятельности детей является утро, когда ребёнок приходит в ДОУ, и вторая половина дня.</w:t>
      </w:r>
    </w:p>
    <w:p w:rsidR="002B6724" w:rsidRPr="002B6724" w:rsidRDefault="002B6724" w:rsidP="002B6724">
      <w:pPr>
        <w:ind w:firstLine="567"/>
        <w:jc w:val="both"/>
        <w:rPr>
          <w:sz w:val="24"/>
          <w:szCs w:val="24"/>
        </w:rPr>
      </w:pPr>
      <w:r w:rsidRPr="002B6724">
        <w:rPr>
          <w:sz w:val="24"/>
          <w:szCs w:val="24"/>
        </w:rPr>
        <w:t>Любая деятельность ребёнка в ДОУ может протекать в форме самостоятельной инициативной деятельности, например:</w:t>
      </w:r>
    </w:p>
    <w:p w:rsidR="002B6724" w:rsidRPr="002B6724" w:rsidRDefault="002B6724" w:rsidP="002B6724">
      <w:pPr>
        <w:ind w:firstLine="567"/>
        <w:jc w:val="both"/>
        <w:rPr>
          <w:sz w:val="24"/>
          <w:szCs w:val="24"/>
        </w:rPr>
      </w:pPr>
      <w:r w:rsidRPr="002B6724">
        <w:rPr>
          <w:sz w:val="24"/>
          <w:szCs w:val="24"/>
        </w:rPr>
        <w:t>• самостоятельная исследовательская деятельность и экспериментирование;</w:t>
      </w:r>
    </w:p>
    <w:p w:rsidR="002B6724" w:rsidRPr="002B6724" w:rsidRDefault="002B6724" w:rsidP="002B6724">
      <w:pPr>
        <w:ind w:firstLine="567"/>
        <w:jc w:val="both"/>
        <w:rPr>
          <w:sz w:val="24"/>
          <w:szCs w:val="24"/>
        </w:rPr>
      </w:pPr>
      <w:r w:rsidRPr="002B6724">
        <w:rPr>
          <w:sz w:val="24"/>
          <w:szCs w:val="24"/>
        </w:rPr>
        <w:t>• свободные сюжетно-ролевые, театрализованные, режиссерские игры; игры импровизации и музыкальные игры;</w:t>
      </w:r>
    </w:p>
    <w:p w:rsidR="002B6724" w:rsidRPr="002B6724" w:rsidRDefault="002B6724" w:rsidP="002B6724">
      <w:pPr>
        <w:ind w:firstLine="567"/>
        <w:jc w:val="both"/>
        <w:rPr>
          <w:sz w:val="24"/>
          <w:szCs w:val="24"/>
        </w:rPr>
      </w:pPr>
      <w:r w:rsidRPr="002B6724">
        <w:rPr>
          <w:sz w:val="24"/>
          <w:szCs w:val="24"/>
        </w:rPr>
        <w:t>• речевые и словесные игры, игры с буквами, слогами, звуками;</w:t>
      </w:r>
    </w:p>
    <w:p w:rsidR="002B6724" w:rsidRPr="002B6724" w:rsidRDefault="002B6724" w:rsidP="002B6724">
      <w:pPr>
        <w:ind w:firstLine="567"/>
        <w:jc w:val="both"/>
        <w:rPr>
          <w:sz w:val="24"/>
          <w:szCs w:val="24"/>
        </w:rPr>
      </w:pPr>
      <w:r w:rsidRPr="002B6724">
        <w:rPr>
          <w:sz w:val="24"/>
          <w:szCs w:val="24"/>
        </w:rPr>
        <w:t>• логические игры, развивающие игры математического содержания; самостоятельная деятельность в книжном уголке;</w:t>
      </w:r>
    </w:p>
    <w:p w:rsidR="002B6724" w:rsidRDefault="002B6724" w:rsidP="002B6724">
      <w:pPr>
        <w:ind w:firstLine="567"/>
        <w:jc w:val="both"/>
        <w:rPr>
          <w:sz w:val="24"/>
          <w:szCs w:val="24"/>
        </w:rPr>
      </w:pPr>
      <w:r w:rsidRPr="002B6724">
        <w:rPr>
          <w:sz w:val="24"/>
          <w:szCs w:val="24"/>
        </w:rPr>
        <w:t xml:space="preserve">• самостоятельная изобразительная деятельность, конструирование; самостоятельная двигательная деятельность, подвижные игры, выполнение </w:t>
      </w:r>
      <w:proofErr w:type="gramStart"/>
      <w:r w:rsidRPr="002B6724">
        <w:rPr>
          <w:sz w:val="24"/>
          <w:szCs w:val="24"/>
        </w:rPr>
        <w:t>ритмических и танцевальных движений</w:t>
      </w:r>
      <w:proofErr w:type="gramEnd"/>
      <w:r w:rsidRPr="002B6724">
        <w:rPr>
          <w:sz w:val="24"/>
          <w:szCs w:val="24"/>
        </w:rPr>
        <w:t>.</w:t>
      </w:r>
    </w:p>
    <w:p w:rsidR="00316AC9" w:rsidRPr="005B48CD" w:rsidRDefault="00316AC9" w:rsidP="002B6724">
      <w:pPr>
        <w:ind w:firstLine="567"/>
        <w:jc w:val="both"/>
        <w:rPr>
          <w:i/>
          <w:sz w:val="24"/>
          <w:szCs w:val="24"/>
        </w:rPr>
      </w:pPr>
      <w:r w:rsidRPr="005B48CD">
        <w:rPr>
          <w:i/>
          <w:sz w:val="24"/>
          <w:szCs w:val="24"/>
        </w:rPr>
        <w:t>Для поддержки детской инициативы педагог должен учитывать следующие условия:</w:t>
      </w:r>
    </w:p>
    <w:p w:rsidR="00316AC9" w:rsidRPr="005B48CD" w:rsidRDefault="00316AC9" w:rsidP="00FA10CE">
      <w:pPr>
        <w:ind w:firstLine="567"/>
        <w:jc w:val="both"/>
        <w:rPr>
          <w:sz w:val="24"/>
          <w:szCs w:val="24"/>
        </w:rPr>
      </w:pPr>
      <w:r w:rsidRPr="005B48CD">
        <w:rPr>
          <w:sz w:val="24"/>
          <w:szCs w:val="24"/>
        </w:rPr>
        <w:t xml:space="preserve">1) уделять внимание развитию детского интереса к окружающему миру, поощрять желание ребёнка получать новые знания и умения, осуществлять </w:t>
      </w:r>
      <w:proofErr w:type="spellStart"/>
      <w:r w:rsidRPr="005B48CD">
        <w:rPr>
          <w:sz w:val="24"/>
          <w:szCs w:val="24"/>
        </w:rPr>
        <w:t>деятельностные</w:t>
      </w:r>
      <w:proofErr w:type="spellEnd"/>
      <w:r w:rsidRPr="005B48CD">
        <w:rPr>
          <w:sz w:val="24"/>
          <w:szCs w:val="24"/>
        </w:rPr>
        <w:t xml:space="preserve"> пробы в соответствии со своими интересами, задавать познавательные вопросы;</w:t>
      </w:r>
    </w:p>
    <w:p w:rsidR="00316AC9" w:rsidRPr="005B48CD" w:rsidRDefault="00316AC9" w:rsidP="00FA10CE">
      <w:pPr>
        <w:ind w:firstLine="567"/>
        <w:jc w:val="both"/>
        <w:rPr>
          <w:sz w:val="24"/>
          <w:szCs w:val="24"/>
        </w:rPr>
      </w:pPr>
      <w:r w:rsidRPr="005B48CD">
        <w:rPr>
          <w:sz w:val="24"/>
          <w:szCs w:val="24"/>
        </w:rPr>
        <w:t>2) организовывать ситуации, способствующие активизации личного опыта ребёнка в деятельности, побуждающие детей к применению знаний, умений при выборе способов деятельности;</w:t>
      </w:r>
    </w:p>
    <w:p w:rsidR="00316AC9" w:rsidRPr="005B48CD" w:rsidRDefault="00316AC9" w:rsidP="00FA10CE">
      <w:pPr>
        <w:ind w:firstLine="567"/>
        <w:jc w:val="both"/>
        <w:rPr>
          <w:sz w:val="24"/>
          <w:szCs w:val="24"/>
        </w:rPr>
      </w:pPr>
      <w:r w:rsidRPr="005B48CD">
        <w:rPr>
          <w:sz w:val="24"/>
          <w:szCs w:val="24"/>
        </w:rPr>
        <w:t>3) расширять и усложнять в соответствии с возможностями и особенностями развития детей область задач, которые ребёнок способен и желает решить самостоятельно, уделять внимание таким задачам, которые способствуют активизации у ребёнка творчества, сообразительности, поиска новых подходов;</w:t>
      </w:r>
    </w:p>
    <w:p w:rsidR="00316AC9" w:rsidRPr="005B48CD" w:rsidRDefault="00316AC9" w:rsidP="00FA10CE">
      <w:pPr>
        <w:ind w:firstLine="567"/>
        <w:jc w:val="both"/>
        <w:rPr>
          <w:sz w:val="24"/>
          <w:szCs w:val="24"/>
        </w:rPr>
      </w:pPr>
      <w:r w:rsidRPr="005B48CD">
        <w:rPr>
          <w:sz w:val="24"/>
          <w:szCs w:val="24"/>
        </w:rPr>
        <w:t>4) поощрять проявление детской инициативы в течение всего дня пребывания ребёнка в ДОУ, используя приемы поддержки, одобрения, похвалы;</w:t>
      </w:r>
    </w:p>
    <w:p w:rsidR="00316AC9" w:rsidRPr="005B48CD" w:rsidRDefault="00316AC9" w:rsidP="00FA10CE">
      <w:pPr>
        <w:ind w:firstLine="567"/>
        <w:jc w:val="both"/>
        <w:rPr>
          <w:sz w:val="24"/>
          <w:szCs w:val="24"/>
        </w:rPr>
      </w:pPr>
      <w:r w:rsidRPr="005B48CD">
        <w:rPr>
          <w:sz w:val="24"/>
          <w:szCs w:val="24"/>
        </w:rPr>
        <w:t>5) 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ребёнка преодолевать трудности, доводить деятельность до результата;</w:t>
      </w:r>
    </w:p>
    <w:p w:rsidR="00316AC9" w:rsidRPr="005B48CD" w:rsidRDefault="00316AC9" w:rsidP="00FA10CE">
      <w:pPr>
        <w:ind w:firstLine="567"/>
        <w:jc w:val="both"/>
        <w:rPr>
          <w:sz w:val="24"/>
          <w:szCs w:val="24"/>
        </w:rPr>
      </w:pPr>
      <w:r w:rsidRPr="005B48CD">
        <w:rPr>
          <w:sz w:val="24"/>
          <w:szCs w:val="24"/>
        </w:rPr>
        <w:t>6) 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ребёнку,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rsidR="00316AC9" w:rsidRPr="005B48CD" w:rsidRDefault="00316AC9" w:rsidP="00FA10CE">
      <w:pPr>
        <w:ind w:firstLine="567"/>
        <w:jc w:val="both"/>
        <w:rPr>
          <w:sz w:val="24"/>
          <w:szCs w:val="24"/>
        </w:rPr>
      </w:pPr>
      <w:r w:rsidRPr="005B48CD">
        <w:rPr>
          <w:sz w:val="24"/>
          <w:szCs w:val="24"/>
        </w:rPr>
        <w:t>7) внимательно наблюдать за процессом самостоятельной деятельности детей, в случае необходимости оказывать детям помощь, но стремиться к её дозированию. Если ребёнок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ребёнка, намекнуть, посоветовать вспомнить, как он действовал в аналогичном случае;</w:t>
      </w:r>
    </w:p>
    <w:p w:rsidR="00316AC9" w:rsidRPr="005B48CD" w:rsidRDefault="00316AC9" w:rsidP="00FA10CE">
      <w:pPr>
        <w:ind w:firstLine="567"/>
        <w:jc w:val="both"/>
        <w:rPr>
          <w:sz w:val="24"/>
          <w:szCs w:val="24"/>
        </w:rPr>
      </w:pPr>
      <w:r w:rsidRPr="005B48CD">
        <w:rPr>
          <w:sz w:val="24"/>
          <w:szCs w:val="24"/>
        </w:rPr>
        <w:t>8) поддерживать у детей чувство гордости и радости от успешных самостоятельных действий, подчеркивать рост возможностей и достижений каждого ребёнка, побуждать к проявлению инициативы и творчества через использование приемов похвалы, одобрения, восхищения.</w:t>
      </w:r>
    </w:p>
    <w:p w:rsidR="00316AC9" w:rsidRPr="005B48CD" w:rsidRDefault="00316AC9" w:rsidP="00FA10CE">
      <w:pPr>
        <w:ind w:firstLine="567"/>
        <w:jc w:val="both"/>
        <w:rPr>
          <w:sz w:val="24"/>
          <w:szCs w:val="28"/>
        </w:rPr>
      </w:pPr>
      <w:r w:rsidRPr="005B48CD">
        <w:rPr>
          <w:i/>
          <w:sz w:val="24"/>
          <w:szCs w:val="28"/>
        </w:rPr>
        <w:t>В возрасте 3-4 лет</w:t>
      </w:r>
      <w:r w:rsidRPr="005B48CD">
        <w:rPr>
          <w:sz w:val="24"/>
          <w:szCs w:val="28"/>
        </w:rPr>
        <w:t xml:space="preserve"> у ребёнка активно проявляется потребность в общении </w:t>
      </w:r>
      <w:proofErr w:type="gramStart"/>
      <w:r w:rsidRPr="005B48CD">
        <w:rPr>
          <w:sz w:val="24"/>
          <w:szCs w:val="28"/>
        </w:rPr>
        <w:t>со</w:t>
      </w:r>
      <w:proofErr w:type="gramEnd"/>
      <w:r w:rsidRPr="005B48CD">
        <w:rPr>
          <w:sz w:val="24"/>
          <w:szCs w:val="28"/>
        </w:rPr>
        <w:t xml:space="preserve"> взрослым, ребёнок стремится через разговор с педагогом познать окружающий мир, узнать об интересующих его действиях, сведениях. Поэтому ребёнок задает различного рода вопросы. Важно поддержать данное стремление ребёнка, поощрять познавательную активность детей младшего дошкольного возраста, использовать педагогические приемы, направленные на развитие стремлений ребёнка наблюдать, сравнивать предметы, обследовать их свойства и качества. Педагогу важно проявлять внимание к детским </w:t>
      </w:r>
      <w:r w:rsidRPr="005B48CD">
        <w:rPr>
          <w:sz w:val="24"/>
          <w:szCs w:val="28"/>
        </w:rPr>
        <w:lastRenderedPageBreak/>
        <w:t xml:space="preserve">вопросам, поощрять и поддерживать их познавательную активность, создавать ситуации, побуждающие ребёнка самостоятельно искать решения возникающих проблем, осуществлять </w:t>
      </w:r>
      <w:proofErr w:type="spellStart"/>
      <w:r w:rsidRPr="005B48CD">
        <w:rPr>
          <w:sz w:val="24"/>
          <w:szCs w:val="28"/>
        </w:rPr>
        <w:t>деятельностные</w:t>
      </w:r>
      <w:proofErr w:type="spellEnd"/>
      <w:r w:rsidRPr="005B48CD">
        <w:rPr>
          <w:sz w:val="24"/>
          <w:szCs w:val="28"/>
        </w:rPr>
        <w:t xml:space="preserve"> пробы. При проектировании режима дня педагог уделяет особое внимание организации вариативных активностей детей, чтобы ребёнок получил возможность участвовать в разнообразных делах: в играх, в экспериментах, в рисовании, в общении, в творчестве (имитации, танцевальные импровизации и тому подобное), в двигательной деятельности.</w:t>
      </w:r>
    </w:p>
    <w:p w:rsidR="00316AC9" w:rsidRPr="005B48CD" w:rsidRDefault="00316AC9" w:rsidP="00FA10CE">
      <w:pPr>
        <w:ind w:firstLine="567"/>
        <w:jc w:val="both"/>
        <w:rPr>
          <w:sz w:val="24"/>
          <w:szCs w:val="28"/>
        </w:rPr>
      </w:pPr>
      <w:r w:rsidRPr="005B48CD">
        <w:rPr>
          <w:i/>
          <w:sz w:val="24"/>
          <w:szCs w:val="28"/>
        </w:rPr>
        <w:t>С 4-5 лет</w:t>
      </w:r>
      <w:r w:rsidRPr="005B48CD">
        <w:rPr>
          <w:sz w:val="24"/>
          <w:szCs w:val="28"/>
        </w:rPr>
        <w:t xml:space="preserve"> у детей наблюдается высокая активность. Данная потребность ребёнка является ключевым условием для развития самостоятельности во всех сферах его жизни и деятельности. Педагогу важно обращать особое внимание на освоение детьми системы разнообразных обследовательских </w:t>
      </w:r>
      <w:proofErr w:type="gramStart"/>
      <w:r w:rsidRPr="005B48CD">
        <w:rPr>
          <w:sz w:val="24"/>
          <w:szCs w:val="28"/>
        </w:rPr>
        <w:t>действии</w:t>
      </w:r>
      <w:proofErr w:type="gramEnd"/>
      <w:r w:rsidRPr="005B48CD">
        <w:rPr>
          <w:sz w:val="24"/>
          <w:szCs w:val="28"/>
        </w:rPr>
        <w:t>, приемов простейшего анализа, сравнения, умения наблюдать для поддержки самостоятельности в познавательной деятельности. Педагог намеренно насыщает жизнь детей проблемными практическими и познавательными ситуациями, в которых детям необходимо самостоятельно применить освоенные приемы. Всегда необходимо доброжелательно и заинтересованно относиться к детским вопросам и проблемам, быть готовым стать партнером в обсуждении, поддерживать и направлять детскую познавательную активность, уделять особое внимание доверительному общению с ребёнком. В течение дня педагог создает различные ситуации, побуждающие детей проявить инициативу, активность, желание совместно искать верное решение проблемы. Такая планомерная деятельность способствует развитию у ребёнка умения решать возникающие перед ними задачи, что способствует развитию самостоятельности и уверенности в себе. Педагог стремится создавать такие ситуации, в которых дети приобретают опыт дружеского общения, совместной деятельности, умений командной работы. Это могут быть ситуации волонтерской направленности: взаимной поддержки, проявления внимания к старшим, заботы о животных, бережного отношения к вещам и игрушкам.</w:t>
      </w:r>
    </w:p>
    <w:p w:rsidR="00316AC9" w:rsidRPr="005B48CD" w:rsidRDefault="00316AC9" w:rsidP="00FA10CE">
      <w:pPr>
        <w:ind w:firstLine="567"/>
        <w:jc w:val="both"/>
        <w:rPr>
          <w:sz w:val="24"/>
          <w:szCs w:val="28"/>
        </w:rPr>
      </w:pPr>
      <w:r w:rsidRPr="005B48CD">
        <w:rPr>
          <w:sz w:val="24"/>
          <w:szCs w:val="28"/>
        </w:rPr>
        <w:t>Важно, чтобы у ребёнка всегда была возможность выбора свободной деятельности, поэтому атрибуты и оборудование для детских видов деятельности должны быть достаточно разнообразными и постоянно меняющимися (смена примерно раз в два месяца).</w:t>
      </w:r>
    </w:p>
    <w:p w:rsidR="00316AC9" w:rsidRPr="005B48CD" w:rsidRDefault="00316AC9" w:rsidP="00FA10CE">
      <w:pPr>
        <w:ind w:firstLine="567"/>
        <w:jc w:val="both"/>
        <w:rPr>
          <w:sz w:val="24"/>
          <w:szCs w:val="28"/>
        </w:rPr>
      </w:pPr>
      <w:r w:rsidRPr="005B48CD">
        <w:rPr>
          <w:i/>
          <w:sz w:val="24"/>
          <w:szCs w:val="28"/>
        </w:rPr>
        <w:t>Дети 5-8 лет</w:t>
      </w:r>
      <w:r w:rsidRPr="005B48CD">
        <w:rPr>
          <w:sz w:val="24"/>
          <w:szCs w:val="28"/>
        </w:rPr>
        <w:t xml:space="preserve"> имеют яркую потребность в самоутверждении и признании со стороны взрослых. Поэтому педагогу важно обратить внимание </w:t>
      </w:r>
      <w:proofErr w:type="gramStart"/>
      <w:r w:rsidRPr="005B48CD">
        <w:rPr>
          <w:sz w:val="24"/>
          <w:szCs w:val="28"/>
        </w:rPr>
        <w:t>на те</w:t>
      </w:r>
      <w:proofErr w:type="gramEnd"/>
      <w:r w:rsidRPr="005B48CD">
        <w:rPr>
          <w:sz w:val="24"/>
          <w:szCs w:val="28"/>
        </w:rPr>
        <w:t xml:space="preserve"> педагогические условия, которые развивают детскую самостоятельность, инициативу и творчество. Для этого педагог создает ситуации, активизирующие желание детей применять свои знания и умения, имеющийся опыт для самостоятельного решения задач. Он регулярно поощряет стремление к самостоятельности, старается определять для детей все более сложные задачи, активизируя их усилия, развивая произвольные умения и волю, постоянно поддерживает желание преодолевать трудности и поощряет ребёнка за стремление к таким действиям, нацеливает на поиск новых, творческих решений возникших затруднений.</w:t>
      </w:r>
    </w:p>
    <w:p w:rsidR="00316AC9" w:rsidRPr="005B48CD" w:rsidRDefault="00316AC9" w:rsidP="00FA10CE">
      <w:pPr>
        <w:ind w:firstLine="567"/>
        <w:jc w:val="both"/>
        <w:rPr>
          <w:i/>
          <w:sz w:val="24"/>
          <w:szCs w:val="28"/>
        </w:rPr>
      </w:pPr>
      <w:r w:rsidRPr="005B48CD">
        <w:rPr>
          <w:i/>
          <w:sz w:val="24"/>
          <w:szCs w:val="28"/>
        </w:rPr>
        <w:t>Для поддержки детской инициативы педагоги используют ряд способов, приемов, правил, а именно:</w:t>
      </w:r>
    </w:p>
    <w:p w:rsidR="00316AC9" w:rsidRPr="005B48CD" w:rsidRDefault="00316AC9" w:rsidP="00FA10CE">
      <w:pPr>
        <w:ind w:firstLine="567"/>
        <w:jc w:val="both"/>
        <w:rPr>
          <w:sz w:val="24"/>
          <w:szCs w:val="28"/>
        </w:rPr>
      </w:pPr>
      <w:r w:rsidRPr="005B48CD">
        <w:rPr>
          <w:sz w:val="24"/>
          <w:szCs w:val="28"/>
        </w:rPr>
        <w:t>1) Не следует сразу помогать ребёнку, если он испытывает затруднения решения задачи, важно побуждать его к самостоятельному решению, подбадривать и поощрять попытки найти решение. В случае необходимости оказания помощи ребёнку, педагог сначала стремится к её минимизации: лучше дать совет, задать наводящие вопросы, активизировать имеющийся у ребёнка прошлый опыт.</w:t>
      </w:r>
    </w:p>
    <w:p w:rsidR="00316AC9" w:rsidRPr="005B48CD" w:rsidRDefault="00316AC9" w:rsidP="00FA10CE">
      <w:pPr>
        <w:ind w:firstLine="567"/>
        <w:jc w:val="both"/>
        <w:rPr>
          <w:sz w:val="24"/>
          <w:szCs w:val="28"/>
        </w:rPr>
      </w:pPr>
      <w:r w:rsidRPr="005B48CD">
        <w:rPr>
          <w:sz w:val="24"/>
          <w:szCs w:val="28"/>
        </w:rPr>
        <w:t xml:space="preserve">2) У ребёнка всегда должна быть возможность самостоятельного решения поставленных задач. </w:t>
      </w:r>
      <w:proofErr w:type="gramStart"/>
      <w:r w:rsidRPr="005B48CD">
        <w:rPr>
          <w:sz w:val="24"/>
          <w:szCs w:val="28"/>
        </w:rPr>
        <w:t>При этом педагог помогает детям искать разные варианты решения одной задачи, поощряет активность детей в поиске, принимает любые предположения детей, связанные с решением задачи, поддерживает инициативу и творческие решения, а также обязательно акцентирует внимание детей на качестве результата, их достижениях, одобряет и хвалит за результат, вызывает у них чувство радости и гордости от успешных самостоятельных, инициативных действий.</w:t>
      </w:r>
      <w:proofErr w:type="gramEnd"/>
    </w:p>
    <w:p w:rsidR="00316AC9" w:rsidRPr="005B48CD" w:rsidRDefault="00316AC9" w:rsidP="00FA10CE">
      <w:pPr>
        <w:ind w:firstLine="567"/>
        <w:jc w:val="both"/>
        <w:rPr>
          <w:sz w:val="24"/>
          <w:szCs w:val="28"/>
        </w:rPr>
      </w:pPr>
      <w:r w:rsidRPr="005B48CD">
        <w:rPr>
          <w:sz w:val="24"/>
          <w:szCs w:val="28"/>
        </w:rPr>
        <w:lastRenderedPageBreak/>
        <w:t>3) Особое внимание педагог уделяет общению с ребёнком в период проявления кризиса семи лет: характерные для ребёнка изменения в поведении и деятельности становятся поводом для смены стиля общения с ребёнком. Важно уделять внимание ребёнку, уважать его интересы, стремления, инициативы в познании, активно поддерживать стремление к самостоятельности. Дети седьмого года жизни очень чувствительны к мнению взрослых. Необходимо поддерживать у них ощущение своего взросления, вселять уверенность в своих силах.</w:t>
      </w:r>
    </w:p>
    <w:p w:rsidR="00316AC9" w:rsidRPr="005B48CD" w:rsidRDefault="00316AC9" w:rsidP="00FA10CE">
      <w:pPr>
        <w:ind w:firstLine="567"/>
        <w:jc w:val="both"/>
        <w:rPr>
          <w:sz w:val="24"/>
          <w:szCs w:val="28"/>
        </w:rPr>
      </w:pPr>
      <w:r w:rsidRPr="005B48CD">
        <w:rPr>
          <w:sz w:val="24"/>
          <w:szCs w:val="28"/>
        </w:rPr>
        <w:t xml:space="preserve">4) Педагог может акцентировать внимание на освоении ребёнком универсальных умений организации своей деятельности и формировании у него основ </w:t>
      </w:r>
      <w:proofErr w:type="spellStart"/>
      <w:r w:rsidRPr="005B48CD">
        <w:rPr>
          <w:sz w:val="24"/>
          <w:szCs w:val="28"/>
        </w:rPr>
        <w:t>целеполагания</w:t>
      </w:r>
      <w:proofErr w:type="spellEnd"/>
      <w:r w:rsidRPr="005B48CD">
        <w:rPr>
          <w:sz w:val="24"/>
          <w:szCs w:val="28"/>
        </w:rPr>
        <w:t>: поставить цель (или принять её от педагога), обдумать способы её достижения, осуществить свой замысел, оценить полученный результат с позиции цели. Задача развития данных умений ставится педагогом в разных видах деятельности. Педагог использует средства, помогающие детям планомерно и самостоятельно осуществлять свой замысел: опорные схемы, наглядные модели, пооперационные карты.</w:t>
      </w:r>
    </w:p>
    <w:p w:rsidR="00316AC9" w:rsidRPr="005B48CD" w:rsidRDefault="00316AC9" w:rsidP="00FA10CE">
      <w:pPr>
        <w:ind w:firstLine="567"/>
        <w:jc w:val="both"/>
        <w:rPr>
          <w:sz w:val="24"/>
          <w:szCs w:val="28"/>
        </w:rPr>
      </w:pPr>
      <w:r w:rsidRPr="005B48CD">
        <w:rPr>
          <w:sz w:val="24"/>
          <w:szCs w:val="28"/>
        </w:rPr>
        <w:t>5) Создание творческих ситуаций в игровой, музыкальной, изобразительной деятельности и театрализации, в ручном труде также способствует развитию самостоятельности у детей. Сочетание увлекательной творческой деятельности и необходимости решения задачи и проблемы привлекает ребёнка, активизирует его желание самостоятельно определить замысел, способы и формы его воплощения.</w:t>
      </w:r>
    </w:p>
    <w:p w:rsidR="00316AC9" w:rsidRPr="005B48CD" w:rsidRDefault="00316AC9" w:rsidP="00FA10CE">
      <w:pPr>
        <w:ind w:firstLine="567"/>
        <w:jc w:val="both"/>
        <w:rPr>
          <w:sz w:val="24"/>
          <w:szCs w:val="28"/>
        </w:rPr>
      </w:pPr>
      <w:r w:rsidRPr="005B48CD">
        <w:rPr>
          <w:sz w:val="24"/>
          <w:szCs w:val="28"/>
        </w:rPr>
        <w:t>6) Педагог уделяет особое внимание обогащению РППС, обеспечивающей поддержку инициативности ребёнка. В пространстве группы появляются предметы, побуждающие детей к проявлению интеллектуальной активности. Это могут быть новые игры и материалы, детали незнакомых устройств, сломанные игрушки, нуждающиеся в починке, зашифрованные записи, посылки, письма-схемы, новые таинственные книги и прочее. Разгадывая загадки, заключенные в таких предметах, дети учатся рассуждать, анализировать, отстаивать свою точку зрения, строить предположения, испытывают радость открытия и познания.</w:t>
      </w:r>
    </w:p>
    <w:p w:rsidR="00AC5115" w:rsidRPr="005B48CD" w:rsidRDefault="00AC5115" w:rsidP="00FA10CE">
      <w:pPr>
        <w:pStyle w:val="1"/>
        <w:tabs>
          <w:tab w:val="left" w:pos="1134"/>
          <w:tab w:val="left" w:pos="1276"/>
        </w:tabs>
        <w:ind w:left="0" w:firstLine="567"/>
      </w:pPr>
    </w:p>
    <w:p w:rsidR="00523219" w:rsidRPr="005B48CD" w:rsidRDefault="002647FF" w:rsidP="002B6724">
      <w:pPr>
        <w:pStyle w:val="20"/>
        <w:shd w:val="clear" w:color="auto" w:fill="auto"/>
        <w:tabs>
          <w:tab w:val="left" w:pos="1148"/>
        </w:tabs>
        <w:spacing w:before="0" w:after="0" w:line="240" w:lineRule="auto"/>
        <w:ind w:firstLine="709"/>
        <w:jc w:val="both"/>
        <w:rPr>
          <w:b/>
          <w:sz w:val="24"/>
          <w:szCs w:val="24"/>
          <w:lang w:val="ru-RU"/>
        </w:rPr>
      </w:pPr>
      <w:r w:rsidRPr="005B48CD">
        <w:rPr>
          <w:b/>
          <w:sz w:val="24"/>
          <w:szCs w:val="24"/>
          <w:lang w:val="ru-RU"/>
        </w:rPr>
        <w:t>2.9</w:t>
      </w:r>
      <w:r w:rsidR="00523219" w:rsidRPr="005B48CD">
        <w:rPr>
          <w:b/>
          <w:sz w:val="24"/>
          <w:szCs w:val="24"/>
          <w:lang w:val="ru-RU"/>
        </w:rPr>
        <w:t xml:space="preserve">. Особенности взаимодействия педагогического коллектива с семьями </w:t>
      </w:r>
      <w:proofErr w:type="gramStart"/>
      <w:r w:rsidR="00523219" w:rsidRPr="005B48CD">
        <w:rPr>
          <w:b/>
          <w:sz w:val="24"/>
          <w:szCs w:val="24"/>
          <w:lang w:val="ru-RU"/>
        </w:rPr>
        <w:t>обучающихся</w:t>
      </w:r>
      <w:proofErr w:type="gramEnd"/>
      <w:r w:rsidR="00523219" w:rsidRPr="005B48CD">
        <w:rPr>
          <w:b/>
          <w:sz w:val="24"/>
          <w:szCs w:val="24"/>
          <w:lang w:val="ru-RU"/>
        </w:rPr>
        <w:t>.</w:t>
      </w:r>
    </w:p>
    <w:p w:rsidR="00316AC9" w:rsidRPr="005B48CD" w:rsidRDefault="00316AC9" w:rsidP="002B6724">
      <w:pPr>
        <w:ind w:firstLine="709"/>
        <w:jc w:val="both"/>
        <w:rPr>
          <w:sz w:val="24"/>
          <w:szCs w:val="24"/>
        </w:rPr>
      </w:pPr>
      <w:r w:rsidRPr="005B48CD">
        <w:rPr>
          <w:sz w:val="24"/>
          <w:szCs w:val="24"/>
        </w:rPr>
        <w:t>Согласно ФОП ДО п. 26 (стр. 161)</w:t>
      </w:r>
    </w:p>
    <w:p w:rsidR="00316AC9" w:rsidRPr="005B48CD" w:rsidRDefault="00316AC9" w:rsidP="00FA10CE">
      <w:pPr>
        <w:pStyle w:val="20"/>
        <w:shd w:val="clear" w:color="auto" w:fill="auto"/>
        <w:tabs>
          <w:tab w:val="left" w:pos="142"/>
          <w:tab w:val="left" w:pos="1156"/>
        </w:tabs>
        <w:spacing w:before="0" w:after="0" w:line="240" w:lineRule="auto"/>
        <w:ind w:firstLine="709"/>
        <w:jc w:val="both"/>
        <w:rPr>
          <w:sz w:val="24"/>
          <w:szCs w:val="24"/>
          <w:lang w:val="ru-RU"/>
        </w:rPr>
      </w:pPr>
      <w:r w:rsidRPr="005B48CD">
        <w:rPr>
          <w:sz w:val="24"/>
          <w:szCs w:val="24"/>
          <w:lang w:val="ru-RU"/>
        </w:rPr>
        <w:t>(</w:t>
      </w:r>
      <w:hyperlink r:id="rId13" w:history="1">
        <w:r w:rsidRPr="005B48CD">
          <w:rPr>
            <w:rStyle w:val="af4"/>
            <w:color w:val="auto"/>
            <w:sz w:val="24"/>
            <w:szCs w:val="24"/>
          </w:rPr>
          <w:t>http</w:t>
        </w:r>
        <w:r w:rsidRPr="005B48CD">
          <w:rPr>
            <w:rStyle w:val="af4"/>
            <w:color w:val="auto"/>
            <w:sz w:val="24"/>
            <w:szCs w:val="24"/>
            <w:lang w:val="ru-RU"/>
          </w:rPr>
          <w:t>://</w:t>
        </w:r>
        <w:r w:rsidRPr="005B48CD">
          <w:rPr>
            <w:rStyle w:val="af4"/>
            <w:color w:val="auto"/>
            <w:sz w:val="24"/>
            <w:szCs w:val="24"/>
          </w:rPr>
          <w:t>publication</w:t>
        </w:r>
        <w:r w:rsidRPr="005B48CD">
          <w:rPr>
            <w:rStyle w:val="af4"/>
            <w:color w:val="auto"/>
            <w:sz w:val="24"/>
            <w:szCs w:val="24"/>
            <w:lang w:val="ru-RU"/>
          </w:rPr>
          <w:t>.</w:t>
        </w:r>
        <w:proofErr w:type="spellStart"/>
        <w:r w:rsidRPr="005B48CD">
          <w:rPr>
            <w:rStyle w:val="af4"/>
            <w:color w:val="auto"/>
            <w:sz w:val="24"/>
            <w:szCs w:val="24"/>
          </w:rPr>
          <w:t>pravo</w:t>
        </w:r>
        <w:proofErr w:type="spellEnd"/>
        <w:r w:rsidRPr="005B48CD">
          <w:rPr>
            <w:rStyle w:val="af4"/>
            <w:color w:val="auto"/>
            <w:sz w:val="24"/>
            <w:szCs w:val="24"/>
            <w:lang w:val="ru-RU"/>
          </w:rPr>
          <w:t>.</w:t>
        </w:r>
        <w:proofErr w:type="spellStart"/>
        <w:r w:rsidRPr="005B48CD">
          <w:rPr>
            <w:rStyle w:val="af4"/>
            <w:color w:val="auto"/>
            <w:sz w:val="24"/>
            <w:szCs w:val="24"/>
          </w:rPr>
          <w:t>gov</w:t>
        </w:r>
        <w:proofErr w:type="spellEnd"/>
        <w:r w:rsidRPr="005B48CD">
          <w:rPr>
            <w:rStyle w:val="af4"/>
            <w:color w:val="auto"/>
            <w:sz w:val="24"/>
            <w:szCs w:val="24"/>
            <w:lang w:val="ru-RU"/>
          </w:rPr>
          <w:t>.</w:t>
        </w:r>
        <w:proofErr w:type="spellStart"/>
        <w:r w:rsidRPr="005B48CD">
          <w:rPr>
            <w:rStyle w:val="af4"/>
            <w:color w:val="auto"/>
            <w:sz w:val="24"/>
            <w:szCs w:val="24"/>
          </w:rPr>
          <w:t>ru</w:t>
        </w:r>
        <w:proofErr w:type="spellEnd"/>
        <w:r w:rsidRPr="005B48CD">
          <w:rPr>
            <w:rStyle w:val="af4"/>
            <w:color w:val="auto"/>
            <w:sz w:val="24"/>
            <w:szCs w:val="24"/>
            <w:lang w:val="ru-RU"/>
          </w:rPr>
          <w:t>/</w:t>
        </w:r>
        <w:r w:rsidRPr="005B48CD">
          <w:rPr>
            <w:rStyle w:val="af4"/>
            <w:color w:val="auto"/>
            <w:sz w:val="24"/>
            <w:szCs w:val="24"/>
          </w:rPr>
          <w:t>document</w:t>
        </w:r>
        <w:r w:rsidRPr="005B48CD">
          <w:rPr>
            <w:rStyle w:val="af4"/>
            <w:color w:val="auto"/>
            <w:sz w:val="24"/>
            <w:szCs w:val="24"/>
            <w:lang w:val="ru-RU"/>
          </w:rPr>
          <w:t>/0001202212280044?</w:t>
        </w:r>
        <w:r w:rsidRPr="005B48CD">
          <w:rPr>
            <w:rStyle w:val="af4"/>
            <w:color w:val="auto"/>
            <w:sz w:val="24"/>
            <w:szCs w:val="24"/>
          </w:rPr>
          <w:t>index</w:t>
        </w:r>
        <w:r w:rsidRPr="005B48CD">
          <w:rPr>
            <w:rStyle w:val="af4"/>
            <w:color w:val="auto"/>
            <w:sz w:val="24"/>
            <w:szCs w:val="24"/>
            <w:lang w:val="ru-RU"/>
          </w:rPr>
          <w:t>=162</w:t>
        </w:r>
      </w:hyperlink>
      <w:r w:rsidRPr="005B48CD">
        <w:rPr>
          <w:sz w:val="24"/>
          <w:szCs w:val="24"/>
          <w:lang w:val="ru-RU"/>
        </w:rPr>
        <w:t>)</w:t>
      </w:r>
    </w:p>
    <w:p w:rsidR="00316AC9" w:rsidRPr="005B48CD" w:rsidRDefault="00316AC9" w:rsidP="00FA10CE">
      <w:pPr>
        <w:pStyle w:val="20"/>
        <w:shd w:val="clear" w:color="auto" w:fill="auto"/>
        <w:tabs>
          <w:tab w:val="left" w:pos="142"/>
          <w:tab w:val="left" w:pos="1350"/>
        </w:tabs>
        <w:spacing w:before="0" w:after="0" w:line="240" w:lineRule="auto"/>
        <w:ind w:firstLine="709"/>
        <w:jc w:val="both"/>
        <w:rPr>
          <w:sz w:val="24"/>
          <w:szCs w:val="24"/>
          <w:lang w:val="ru-RU"/>
        </w:rPr>
      </w:pPr>
      <w:r w:rsidRPr="005B48CD">
        <w:rPr>
          <w:sz w:val="24"/>
          <w:szCs w:val="24"/>
          <w:lang w:val="ru-RU"/>
        </w:rPr>
        <w:t xml:space="preserve">Главными целями взаимодействия педагогического коллектива ДОО с семьями </w:t>
      </w:r>
      <w:proofErr w:type="gramStart"/>
      <w:r w:rsidRPr="005B48CD">
        <w:rPr>
          <w:sz w:val="24"/>
          <w:szCs w:val="24"/>
          <w:lang w:val="ru-RU"/>
        </w:rPr>
        <w:t>обучающихся</w:t>
      </w:r>
      <w:proofErr w:type="gramEnd"/>
      <w:r w:rsidRPr="005B48CD">
        <w:rPr>
          <w:sz w:val="24"/>
          <w:szCs w:val="24"/>
          <w:lang w:val="ru-RU"/>
        </w:rPr>
        <w:t xml:space="preserve"> дошкольного возраста являются:</w:t>
      </w:r>
    </w:p>
    <w:p w:rsidR="00316AC9" w:rsidRPr="005B48CD" w:rsidRDefault="00316AC9" w:rsidP="00FA10CE">
      <w:pPr>
        <w:pStyle w:val="20"/>
        <w:shd w:val="clear" w:color="auto" w:fill="auto"/>
        <w:tabs>
          <w:tab w:val="left" w:pos="142"/>
        </w:tabs>
        <w:spacing w:before="0" w:after="0" w:line="240" w:lineRule="auto"/>
        <w:ind w:firstLine="709"/>
        <w:jc w:val="both"/>
        <w:rPr>
          <w:sz w:val="24"/>
          <w:szCs w:val="24"/>
          <w:lang w:val="ru-RU"/>
        </w:rPr>
      </w:pPr>
      <w:r w:rsidRPr="005B48CD">
        <w:rPr>
          <w:sz w:val="24"/>
          <w:szCs w:val="24"/>
          <w:lang w:val="ru-RU"/>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rsidR="00316AC9" w:rsidRPr="005B48CD" w:rsidRDefault="00316AC9" w:rsidP="00FA10CE">
      <w:pPr>
        <w:pStyle w:val="20"/>
        <w:shd w:val="clear" w:color="auto" w:fill="auto"/>
        <w:tabs>
          <w:tab w:val="left" w:pos="142"/>
        </w:tabs>
        <w:spacing w:before="0" w:after="0" w:line="240" w:lineRule="auto"/>
        <w:ind w:firstLine="709"/>
        <w:jc w:val="both"/>
        <w:rPr>
          <w:sz w:val="24"/>
          <w:szCs w:val="24"/>
          <w:lang w:val="ru-RU"/>
        </w:rPr>
      </w:pPr>
      <w:r w:rsidRPr="005B48CD">
        <w:rPr>
          <w:sz w:val="24"/>
          <w:szCs w:val="24"/>
          <w:lang w:val="ru-RU"/>
        </w:rPr>
        <w:t>обеспечение единства подходов к воспитанию и обучению детей в условиях ДОО и семьи; повышение воспитательного потенциала семьи.</w:t>
      </w:r>
    </w:p>
    <w:p w:rsidR="00316AC9" w:rsidRPr="005B48CD" w:rsidRDefault="00316AC9" w:rsidP="00FA10CE">
      <w:pPr>
        <w:pStyle w:val="20"/>
        <w:shd w:val="clear" w:color="auto" w:fill="auto"/>
        <w:tabs>
          <w:tab w:val="left" w:pos="142"/>
          <w:tab w:val="left" w:pos="1359"/>
        </w:tabs>
        <w:spacing w:before="0" w:after="0" w:line="240" w:lineRule="auto"/>
        <w:ind w:firstLine="709"/>
        <w:jc w:val="both"/>
        <w:rPr>
          <w:sz w:val="24"/>
          <w:szCs w:val="24"/>
          <w:lang w:val="ru-RU"/>
        </w:rPr>
      </w:pPr>
      <w:proofErr w:type="gramStart"/>
      <w:r w:rsidRPr="005B48CD">
        <w:rPr>
          <w:sz w:val="24"/>
          <w:szCs w:val="24"/>
          <w:lang w:val="ru-RU"/>
        </w:rPr>
        <w:t>Эта деятельность должна дополнять, поддерживать и тактично направлять воспитательные действия родителей (законных представителей) детей младенческого, раннего и дошкольного возрастов.</w:t>
      </w:r>
      <w:proofErr w:type="gramEnd"/>
    </w:p>
    <w:p w:rsidR="00316AC9" w:rsidRPr="005B48CD" w:rsidRDefault="00316AC9" w:rsidP="00FA10CE">
      <w:pPr>
        <w:pStyle w:val="20"/>
        <w:shd w:val="clear" w:color="auto" w:fill="auto"/>
        <w:tabs>
          <w:tab w:val="left" w:pos="142"/>
          <w:tab w:val="left" w:pos="1339"/>
        </w:tabs>
        <w:spacing w:before="0" w:after="0" w:line="240" w:lineRule="auto"/>
        <w:ind w:firstLine="709"/>
        <w:jc w:val="both"/>
        <w:rPr>
          <w:sz w:val="24"/>
          <w:szCs w:val="24"/>
          <w:lang w:val="ru-RU"/>
        </w:rPr>
      </w:pPr>
      <w:r w:rsidRPr="005B48CD">
        <w:rPr>
          <w:sz w:val="24"/>
          <w:szCs w:val="24"/>
          <w:lang w:val="ru-RU"/>
        </w:rPr>
        <w:t>Достижение этих целей должно осуществляться через решение основных задач:</w:t>
      </w:r>
    </w:p>
    <w:p w:rsidR="00316AC9" w:rsidRPr="005B48CD" w:rsidRDefault="00751206" w:rsidP="002B6724">
      <w:pPr>
        <w:pStyle w:val="20"/>
        <w:shd w:val="clear" w:color="auto" w:fill="auto"/>
        <w:tabs>
          <w:tab w:val="left" w:pos="142"/>
          <w:tab w:val="left" w:pos="993"/>
        </w:tabs>
        <w:spacing w:before="0" w:after="0" w:line="240" w:lineRule="auto"/>
        <w:ind w:firstLine="709"/>
        <w:jc w:val="both"/>
        <w:rPr>
          <w:sz w:val="24"/>
          <w:szCs w:val="24"/>
          <w:lang w:val="ru-RU"/>
        </w:rPr>
      </w:pPr>
      <w:proofErr w:type="gramStart"/>
      <w:r w:rsidRPr="005B48CD">
        <w:rPr>
          <w:sz w:val="24"/>
          <w:szCs w:val="24"/>
          <w:lang w:val="ru-RU"/>
        </w:rPr>
        <w:t xml:space="preserve">- </w:t>
      </w:r>
      <w:r w:rsidR="00316AC9" w:rsidRPr="005B48CD">
        <w:rPr>
          <w:sz w:val="24"/>
          <w:szCs w:val="24"/>
          <w:lang w:val="ru-RU"/>
        </w:rPr>
        <w:t>информирование родителей (законных представителей) и общественности относительно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ДОО;</w:t>
      </w:r>
      <w:proofErr w:type="gramEnd"/>
    </w:p>
    <w:p w:rsidR="00316AC9" w:rsidRPr="005B48CD" w:rsidRDefault="00751206" w:rsidP="002B6724">
      <w:pPr>
        <w:pStyle w:val="20"/>
        <w:shd w:val="clear" w:color="auto" w:fill="auto"/>
        <w:tabs>
          <w:tab w:val="left" w:pos="142"/>
          <w:tab w:val="left" w:pos="993"/>
          <w:tab w:val="left" w:pos="1038"/>
          <w:tab w:val="left" w:pos="1134"/>
        </w:tabs>
        <w:spacing w:before="0" w:after="0" w:line="240" w:lineRule="auto"/>
        <w:ind w:firstLine="709"/>
        <w:jc w:val="both"/>
        <w:rPr>
          <w:sz w:val="24"/>
          <w:szCs w:val="24"/>
          <w:lang w:val="ru-RU"/>
        </w:rPr>
      </w:pPr>
      <w:r w:rsidRPr="005B48CD">
        <w:rPr>
          <w:sz w:val="24"/>
          <w:szCs w:val="24"/>
          <w:lang w:val="ru-RU"/>
        </w:rPr>
        <w:t xml:space="preserve">- </w:t>
      </w:r>
      <w:r w:rsidR="00316AC9" w:rsidRPr="005B48CD">
        <w:rPr>
          <w:sz w:val="24"/>
          <w:szCs w:val="24"/>
          <w:lang w:val="ru-RU"/>
        </w:rPr>
        <w:t>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rsidR="00316AC9" w:rsidRPr="005B48CD" w:rsidRDefault="00751206" w:rsidP="002B6724">
      <w:pPr>
        <w:pStyle w:val="20"/>
        <w:shd w:val="clear" w:color="auto" w:fill="auto"/>
        <w:tabs>
          <w:tab w:val="left" w:pos="142"/>
          <w:tab w:val="left" w:pos="993"/>
          <w:tab w:val="left" w:pos="1033"/>
          <w:tab w:val="left" w:pos="1134"/>
        </w:tabs>
        <w:spacing w:before="0" w:after="0" w:line="240" w:lineRule="auto"/>
        <w:ind w:firstLine="709"/>
        <w:jc w:val="both"/>
        <w:rPr>
          <w:sz w:val="24"/>
          <w:szCs w:val="24"/>
          <w:lang w:val="ru-RU"/>
        </w:rPr>
      </w:pPr>
      <w:r w:rsidRPr="005B48CD">
        <w:rPr>
          <w:sz w:val="24"/>
          <w:szCs w:val="24"/>
          <w:lang w:val="ru-RU"/>
        </w:rPr>
        <w:t xml:space="preserve">- </w:t>
      </w:r>
      <w:r w:rsidR="00316AC9" w:rsidRPr="005B48CD">
        <w:rPr>
          <w:sz w:val="24"/>
          <w:szCs w:val="24"/>
          <w:lang w:val="ru-RU"/>
        </w:rPr>
        <w:t xml:space="preserve">способствование развитию ответственного и осознанного </w:t>
      </w:r>
      <w:proofErr w:type="spellStart"/>
      <w:r w:rsidR="00316AC9" w:rsidRPr="005B48CD">
        <w:rPr>
          <w:sz w:val="24"/>
          <w:szCs w:val="24"/>
          <w:lang w:val="ru-RU"/>
        </w:rPr>
        <w:t>родительства</w:t>
      </w:r>
      <w:proofErr w:type="spellEnd"/>
      <w:r w:rsidR="00316AC9" w:rsidRPr="005B48CD">
        <w:rPr>
          <w:sz w:val="24"/>
          <w:szCs w:val="24"/>
          <w:lang w:val="ru-RU"/>
        </w:rPr>
        <w:t xml:space="preserve"> как базовой основы благополучия семьи;</w:t>
      </w:r>
    </w:p>
    <w:p w:rsidR="00316AC9" w:rsidRPr="005B48CD" w:rsidRDefault="00751206" w:rsidP="002B6724">
      <w:pPr>
        <w:pStyle w:val="20"/>
        <w:shd w:val="clear" w:color="auto" w:fill="auto"/>
        <w:tabs>
          <w:tab w:val="left" w:pos="142"/>
          <w:tab w:val="left" w:pos="993"/>
          <w:tab w:val="left" w:pos="1038"/>
          <w:tab w:val="left" w:pos="1134"/>
        </w:tabs>
        <w:spacing w:before="0" w:after="0" w:line="240" w:lineRule="auto"/>
        <w:ind w:firstLine="709"/>
        <w:jc w:val="both"/>
        <w:rPr>
          <w:sz w:val="24"/>
          <w:szCs w:val="24"/>
          <w:lang w:val="ru-RU"/>
        </w:rPr>
      </w:pPr>
      <w:r w:rsidRPr="005B48CD">
        <w:rPr>
          <w:sz w:val="24"/>
          <w:szCs w:val="24"/>
          <w:lang w:val="ru-RU"/>
        </w:rPr>
        <w:t xml:space="preserve">- </w:t>
      </w:r>
      <w:r w:rsidR="00316AC9" w:rsidRPr="005B48CD">
        <w:rPr>
          <w:sz w:val="24"/>
          <w:szCs w:val="24"/>
          <w:lang w:val="ru-RU"/>
        </w:rPr>
        <w:t xml:space="preserve">построение взаимодействия в форме сотрудничества и установления партнёрских </w:t>
      </w:r>
      <w:r w:rsidR="00316AC9" w:rsidRPr="005B48CD">
        <w:rPr>
          <w:sz w:val="24"/>
          <w:szCs w:val="24"/>
          <w:lang w:val="ru-RU"/>
        </w:rPr>
        <w:lastRenderedPageBreak/>
        <w:t>отношений с родителями (законными представителями) детей младенческого, раннего и дошкольного возраста для решения образовательных задач;</w:t>
      </w:r>
    </w:p>
    <w:p w:rsidR="00316AC9" w:rsidRPr="005B48CD" w:rsidRDefault="00751206" w:rsidP="002B6724">
      <w:pPr>
        <w:pStyle w:val="20"/>
        <w:shd w:val="clear" w:color="auto" w:fill="auto"/>
        <w:tabs>
          <w:tab w:val="left" w:pos="142"/>
          <w:tab w:val="left" w:pos="993"/>
          <w:tab w:val="left" w:pos="1038"/>
          <w:tab w:val="left" w:pos="1134"/>
        </w:tabs>
        <w:spacing w:before="0" w:after="0" w:line="240" w:lineRule="auto"/>
        <w:ind w:firstLine="709"/>
        <w:jc w:val="both"/>
        <w:rPr>
          <w:sz w:val="24"/>
          <w:szCs w:val="24"/>
          <w:lang w:val="ru-RU"/>
        </w:rPr>
      </w:pPr>
      <w:r w:rsidRPr="005B48CD">
        <w:rPr>
          <w:sz w:val="24"/>
          <w:szCs w:val="24"/>
          <w:lang w:val="ru-RU"/>
        </w:rPr>
        <w:t xml:space="preserve">- </w:t>
      </w:r>
      <w:r w:rsidR="00316AC9" w:rsidRPr="005B48CD">
        <w:rPr>
          <w:sz w:val="24"/>
          <w:szCs w:val="24"/>
          <w:lang w:val="ru-RU"/>
        </w:rPr>
        <w:t>вовлечение родителей (законных представителей) в образовательный процесс.</w:t>
      </w:r>
    </w:p>
    <w:p w:rsidR="00316AC9" w:rsidRPr="005B48CD" w:rsidRDefault="00316AC9" w:rsidP="002B6724">
      <w:pPr>
        <w:pStyle w:val="20"/>
        <w:shd w:val="clear" w:color="auto" w:fill="auto"/>
        <w:tabs>
          <w:tab w:val="left" w:pos="142"/>
          <w:tab w:val="left" w:pos="1350"/>
        </w:tabs>
        <w:spacing w:before="0" w:after="0" w:line="240" w:lineRule="auto"/>
        <w:ind w:firstLine="709"/>
        <w:jc w:val="both"/>
        <w:rPr>
          <w:sz w:val="24"/>
          <w:szCs w:val="24"/>
          <w:lang w:val="ru-RU"/>
        </w:rPr>
      </w:pPr>
      <w:r w:rsidRPr="005B48CD">
        <w:rPr>
          <w:sz w:val="24"/>
          <w:szCs w:val="24"/>
          <w:lang w:val="ru-RU"/>
        </w:rPr>
        <w:t>Построение взаимодействия с родителями (законными представителями) должно придерживаться следующих принципов:</w:t>
      </w:r>
    </w:p>
    <w:p w:rsidR="00316AC9" w:rsidRPr="005B48CD" w:rsidRDefault="00751206" w:rsidP="002B6724">
      <w:pPr>
        <w:pStyle w:val="20"/>
        <w:shd w:val="clear" w:color="auto" w:fill="auto"/>
        <w:tabs>
          <w:tab w:val="left" w:pos="142"/>
          <w:tab w:val="left" w:pos="1038"/>
        </w:tabs>
        <w:spacing w:before="0" w:after="0" w:line="240" w:lineRule="auto"/>
        <w:ind w:firstLine="709"/>
        <w:jc w:val="both"/>
        <w:rPr>
          <w:sz w:val="24"/>
          <w:szCs w:val="24"/>
          <w:lang w:val="ru-RU"/>
        </w:rPr>
      </w:pPr>
      <w:r w:rsidRPr="005B48CD">
        <w:rPr>
          <w:sz w:val="24"/>
          <w:szCs w:val="24"/>
          <w:lang w:val="ru-RU"/>
        </w:rPr>
        <w:t xml:space="preserve">- </w:t>
      </w:r>
      <w:r w:rsidR="00316AC9" w:rsidRPr="005B48CD">
        <w:rPr>
          <w:sz w:val="24"/>
          <w:szCs w:val="24"/>
          <w:lang w:val="ru-RU"/>
        </w:rPr>
        <w:t>приоритет семьи в воспитании, обучении и развитии ребёнка: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ребёнка;</w:t>
      </w:r>
    </w:p>
    <w:p w:rsidR="00316AC9" w:rsidRPr="005B48CD" w:rsidRDefault="00751206" w:rsidP="002B6724">
      <w:pPr>
        <w:pStyle w:val="20"/>
        <w:shd w:val="clear" w:color="auto" w:fill="auto"/>
        <w:tabs>
          <w:tab w:val="left" w:pos="142"/>
          <w:tab w:val="left" w:pos="1042"/>
        </w:tabs>
        <w:spacing w:before="0" w:after="0" w:line="240" w:lineRule="auto"/>
        <w:ind w:firstLine="709"/>
        <w:jc w:val="both"/>
        <w:rPr>
          <w:sz w:val="24"/>
          <w:szCs w:val="24"/>
          <w:lang w:val="ru-RU"/>
        </w:rPr>
      </w:pPr>
      <w:r w:rsidRPr="005B48CD">
        <w:rPr>
          <w:sz w:val="24"/>
          <w:szCs w:val="24"/>
          <w:lang w:val="ru-RU"/>
        </w:rPr>
        <w:t xml:space="preserve">- </w:t>
      </w:r>
      <w:r w:rsidR="00316AC9" w:rsidRPr="005B48CD">
        <w:rPr>
          <w:sz w:val="24"/>
          <w:szCs w:val="24"/>
          <w:lang w:val="ru-RU"/>
        </w:rPr>
        <w:t>открытость: для родителей (законных представителей) должна быть доступна актуальная информация об особенностях пребывания ребёнка в группе; каждому из родителей (законных представителей) должен быть предоставлен свободный доступ в ДОО; между педагогами и родителями (законными представителями) необходим обмен информацией об особенностях развития ребёнка в ДОО и семье;</w:t>
      </w:r>
    </w:p>
    <w:p w:rsidR="00316AC9" w:rsidRPr="005B48CD" w:rsidRDefault="00751206" w:rsidP="002B6724">
      <w:pPr>
        <w:pStyle w:val="20"/>
        <w:shd w:val="clear" w:color="auto" w:fill="auto"/>
        <w:tabs>
          <w:tab w:val="left" w:pos="142"/>
          <w:tab w:val="left" w:pos="1038"/>
        </w:tabs>
        <w:spacing w:before="0" w:after="0" w:line="240" w:lineRule="auto"/>
        <w:ind w:firstLine="709"/>
        <w:jc w:val="both"/>
        <w:rPr>
          <w:sz w:val="24"/>
          <w:szCs w:val="24"/>
          <w:lang w:val="ru-RU"/>
        </w:rPr>
      </w:pPr>
      <w:r w:rsidRPr="005B48CD">
        <w:rPr>
          <w:sz w:val="24"/>
          <w:szCs w:val="24"/>
          <w:lang w:val="ru-RU"/>
        </w:rPr>
        <w:t xml:space="preserve">- </w:t>
      </w:r>
      <w:r w:rsidR="00316AC9" w:rsidRPr="005B48CD">
        <w:rPr>
          <w:sz w:val="24"/>
          <w:szCs w:val="24"/>
          <w:lang w:val="ru-RU"/>
        </w:rPr>
        <w:t xml:space="preserve">взаимное доверие,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w:t>
      </w:r>
      <w:proofErr w:type="gramStart"/>
      <w:r w:rsidR="00316AC9" w:rsidRPr="005B48CD">
        <w:rPr>
          <w:sz w:val="24"/>
          <w:szCs w:val="24"/>
          <w:lang w:val="ru-RU"/>
        </w:rPr>
        <w:t>информацию</w:t>
      </w:r>
      <w:proofErr w:type="gramEnd"/>
      <w:r w:rsidR="00316AC9" w:rsidRPr="005B48CD">
        <w:rPr>
          <w:sz w:val="24"/>
          <w:szCs w:val="24"/>
          <w:lang w:val="ru-RU"/>
        </w:rPr>
        <w:t xml:space="preserve"> как со стороны педагогов, так и со стороны родителей (законных представителей) в интересах детей;</w:t>
      </w:r>
    </w:p>
    <w:p w:rsidR="00316AC9" w:rsidRPr="005B48CD" w:rsidRDefault="00751206" w:rsidP="002B6724">
      <w:pPr>
        <w:pStyle w:val="20"/>
        <w:shd w:val="clear" w:color="auto" w:fill="auto"/>
        <w:tabs>
          <w:tab w:val="left" w:pos="142"/>
          <w:tab w:val="left" w:pos="1038"/>
        </w:tabs>
        <w:spacing w:before="0" w:after="0" w:line="240" w:lineRule="auto"/>
        <w:ind w:firstLine="709"/>
        <w:jc w:val="both"/>
        <w:rPr>
          <w:sz w:val="24"/>
          <w:szCs w:val="24"/>
          <w:lang w:val="ru-RU"/>
        </w:rPr>
      </w:pPr>
      <w:r w:rsidRPr="005B48CD">
        <w:rPr>
          <w:sz w:val="24"/>
          <w:szCs w:val="24"/>
          <w:lang w:val="ru-RU"/>
        </w:rPr>
        <w:t xml:space="preserve">- </w:t>
      </w:r>
      <w:r w:rsidR="00316AC9" w:rsidRPr="005B48CD">
        <w:rPr>
          <w:sz w:val="24"/>
          <w:szCs w:val="24"/>
          <w:lang w:val="ru-RU"/>
        </w:rPr>
        <w:t>индивидуально-дифференцированный подход к каждой семье: при взаимодействии необходимо учитывать особенности семейного воспитания, потребности родителей (законных представителей) в отношении образования ребёнка, отношение к педагогу и ДОО, проводимым мероприятиям; возможности включения родителей (законных представителей) в совместное решение образовательных задач;</w:t>
      </w:r>
    </w:p>
    <w:p w:rsidR="00316AC9" w:rsidRPr="005B48CD" w:rsidRDefault="00751206" w:rsidP="002B6724">
      <w:pPr>
        <w:pStyle w:val="20"/>
        <w:shd w:val="clear" w:color="auto" w:fill="auto"/>
        <w:tabs>
          <w:tab w:val="left" w:pos="142"/>
          <w:tab w:val="left" w:pos="1028"/>
        </w:tabs>
        <w:spacing w:before="0" w:after="0" w:line="240" w:lineRule="auto"/>
        <w:ind w:firstLine="709"/>
        <w:jc w:val="both"/>
        <w:rPr>
          <w:sz w:val="24"/>
          <w:szCs w:val="24"/>
          <w:lang w:val="ru-RU"/>
        </w:rPr>
      </w:pPr>
      <w:r w:rsidRPr="005B48CD">
        <w:rPr>
          <w:sz w:val="24"/>
          <w:szCs w:val="24"/>
          <w:lang w:val="ru-RU"/>
        </w:rPr>
        <w:t xml:space="preserve">- </w:t>
      </w:r>
      <w:proofErr w:type="spellStart"/>
      <w:r w:rsidR="00316AC9" w:rsidRPr="005B48CD">
        <w:rPr>
          <w:sz w:val="24"/>
          <w:szCs w:val="24"/>
          <w:lang w:val="ru-RU"/>
        </w:rPr>
        <w:t>возрастосообразность</w:t>
      </w:r>
      <w:proofErr w:type="spellEnd"/>
      <w:r w:rsidR="00316AC9" w:rsidRPr="005B48CD">
        <w:rPr>
          <w:sz w:val="24"/>
          <w:szCs w:val="24"/>
          <w:lang w:val="ru-RU"/>
        </w:rPr>
        <w:t>: при планировании и осуществлении взаимодействия необходимо учитывать особенности и характер отношений ребёнка с родителями (законными представителями), прежде всего, с матерью (преимущественно для детей младенческого и раннего возраста), обусловленные возрастными особенностями развития детей.</w:t>
      </w:r>
    </w:p>
    <w:p w:rsidR="00316AC9" w:rsidRPr="005B48CD" w:rsidRDefault="00316AC9" w:rsidP="002B6724">
      <w:pPr>
        <w:pStyle w:val="20"/>
        <w:shd w:val="clear" w:color="auto" w:fill="auto"/>
        <w:tabs>
          <w:tab w:val="left" w:pos="142"/>
          <w:tab w:val="left" w:pos="1350"/>
        </w:tabs>
        <w:spacing w:before="0" w:after="0" w:line="240" w:lineRule="auto"/>
        <w:ind w:firstLine="709"/>
        <w:jc w:val="both"/>
        <w:rPr>
          <w:sz w:val="24"/>
          <w:szCs w:val="24"/>
          <w:lang w:val="ru-RU"/>
        </w:rPr>
      </w:pPr>
      <w:r w:rsidRPr="005B48CD">
        <w:rPr>
          <w:sz w:val="24"/>
          <w:szCs w:val="24"/>
          <w:lang w:val="ru-RU"/>
        </w:rPr>
        <w:t xml:space="preserve">Деятельность педагогического коллектива ДОО по построению взаимодействия с родителями (законными представителями) </w:t>
      </w:r>
      <w:proofErr w:type="gramStart"/>
      <w:r w:rsidRPr="005B48CD">
        <w:rPr>
          <w:sz w:val="24"/>
          <w:szCs w:val="24"/>
          <w:lang w:val="ru-RU"/>
        </w:rPr>
        <w:t>обучающихся</w:t>
      </w:r>
      <w:proofErr w:type="gramEnd"/>
      <w:r w:rsidRPr="005B48CD">
        <w:rPr>
          <w:sz w:val="24"/>
          <w:szCs w:val="24"/>
          <w:lang w:val="ru-RU"/>
        </w:rPr>
        <w:t xml:space="preserve"> осуществляется по нескольким направлениям:</w:t>
      </w:r>
    </w:p>
    <w:p w:rsidR="00316AC9" w:rsidRPr="005B48CD" w:rsidRDefault="00751206" w:rsidP="002B6724">
      <w:pPr>
        <w:pStyle w:val="20"/>
        <w:shd w:val="clear" w:color="auto" w:fill="auto"/>
        <w:tabs>
          <w:tab w:val="left" w:pos="142"/>
          <w:tab w:val="left" w:pos="1033"/>
        </w:tabs>
        <w:spacing w:before="0" w:after="0" w:line="240" w:lineRule="auto"/>
        <w:ind w:firstLine="709"/>
        <w:jc w:val="both"/>
        <w:rPr>
          <w:sz w:val="24"/>
          <w:szCs w:val="24"/>
          <w:lang w:val="ru-RU"/>
        </w:rPr>
      </w:pPr>
      <w:r w:rsidRPr="005B48CD">
        <w:rPr>
          <w:sz w:val="24"/>
          <w:szCs w:val="24"/>
          <w:lang w:val="ru-RU"/>
        </w:rPr>
        <w:t xml:space="preserve">- </w:t>
      </w:r>
      <w:proofErr w:type="spellStart"/>
      <w:r w:rsidR="00316AC9" w:rsidRPr="005B48CD">
        <w:rPr>
          <w:sz w:val="24"/>
          <w:szCs w:val="24"/>
          <w:lang w:val="ru-RU"/>
        </w:rPr>
        <w:t>диагностико-аналитическое</w:t>
      </w:r>
      <w:proofErr w:type="spellEnd"/>
      <w:r w:rsidR="00316AC9" w:rsidRPr="005B48CD">
        <w:rPr>
          <w:sz w:val="24"/>
          <w:szCs w:val="24"/>
          <w:lang w:val="ru-RU"/>
        </w:rPr>
        <w:t xml:space="preserve"> направление включает получение и анализ данных о семье каждого обучающегося, её запросах в отношении охраны здоровья и развития ребёнка; об уровне психолого-педагогической компетентности родителей (законных представителей); а также планирование работы с семьей с учётом результатов проведенного анализа; согласование воспитательных задач;</w:t>
      </w:r>
    </w:p>
    <w:p w:rsidR="00316AC9" w:rsidRPr="005B48CD" w:rsidRDefault="00751206" w:rsidP="002B6724">
      <w:pPr>
        <w:pStyle w:val="20"/>
        <w:shd w:val="clear" w:color="auto" w:fill="auto"/>
        <w:tabs>
          <w:tab w:val="left" w:pos="142"/>
          <w:tab w:val="left" w:pos="1042"/>
        </w:tabs>
        <w:spacing w:before="0" w:after="0" w:line="240" w:lineRule="auto"/>
        <w:ind w:firstLine="709"/>
        <w:jc w:val="both"/>
        <w:rPr>
          <w:sz w:val="24"/>
          <w:szCs w:val="24"/>
          <w:lang w:val="ru-RU"/>
        </w:rPr>
      </w:pPr>
      <w:proofErr w:type="gramStart"/>
      <w:r w:rsidRPr="005B48CD">
        <w:rPr>
          <w:sz w:val="24"/>
          <w:szCs w:val="24"/>
          <w:lang w:val="ru-RU"/>
        </w:rPr>
        <w:t xml:space="preserve">- </w:t>
      </w:r>
      <w:r w:rsidR="00316AC9" w:rsidRPr="005B48CD">
        <w:rPr>
          <w:sz w:val="24"/>
          <w:szCs w:val="24"/>
          <w:lang w:val="ru-RU"/>
        </w:rPr>
        <w:t>просветительское направление предполагает просвещение родителей (законных представителей) по вопросам особенностей психофизиологического и психического развития детей младенческого, раннего и дошкольного возрастов; выбора эффективных методов обучения и воспитания детей определенного возраста; ознакомление с актуальной информацией о государственной политике в области ДО, включая информирование о мерах господдержки семьям с детьми дошкольного возраста; информирование об особенностях реализуемой в ДОО образовательной программы;</w:t>
      </w:r>
      <w:proofErr w:type="gramEnd"/>
      <w:r w:rsidR="00316AC9" w:rsidRPr="005B48CD">
        <w:rPr>
          <w:sz w:val="24"/>
          <w:szCs w:val="24"/>
          <w:lang w:val="ru-RU"/>
        </w:rPr>
        <w:t xml:space="preserve"> </w:t>
      </w:r>
      <w:proofErr w:type="gramStart"/>
      <w:r w:rsidR="00316AC9" w:rsidRPr="005B48CD">
        <w:rPr>
          <w:sz w:val="24"/>
          <w:szCs w:val="24"/>
          <w:lang w:val="ru-RU"/>
        </w:rPr>
        <w:t>условиях</w:t>
      </w:r>
      <w:proofErr w:type="gramEnd"/>
      <w:r w:rsidR="00316AC9" w:rsidRPr="005B48CD">
        <w:rPr>
          <w:sz w:val="24"/>
          <w:szCs w:val="24"/>
          <w:lang w:val="ru-RU"/>
        </w:rPr>
        <w:t xml:space="preserve"> пребывания ребёнка в группе ДОО; содержании и методах образовательной работы с детьми;</w:t>
      </w:r>
    </w:p>
    <w:p w:rsidR="00316AC9" w:rsidRPr="005B48CD" w:rsidRDefault="00751206" w:rsidP="002B6724">
      <w:pPr>
        <w:pStyle w:val="20"/>
        <w:shd w:val="clear" w:color="auto" w:fill="auto"/>
        <w:tabs>
          <w:tab w:val="left" w:pos="142"/>
          <w:tab w:val="left" w:pos="1042"/>
        </w:tabs>
        <w:spacing w:before="0" w:after="0" w:line="240" w:lineRule="auto"/>
        <w:ind w:firstLine="709"/>
        <w:jc w:val="both"/>
        <w:rPr>
          <w:sz w:val="24"/>
          <w:szCs w:val="24"/>
          <w:lang w:val="ru-RU"/>
        </w:rPr>
      </w:pPr>
      <w:proofErr w:type="gramStart"/>
      <w:r w:rsidRPr="005B48CD">
        <w:rPr>
          <w:sz w:val="24"/>
          <w:szCs w:val="24"/>
          <w:lang w:val="ru-RU"/>
        </w:rPr>
        <w:t xml:space="preserve">- </w:t>
      </w:r>
      <w:r w:rsidR="00316AC9" w:rsidRPr="005B48CD">
        <w:rPr>
          <w:sz w:val="24"/>
          <w:szCs w:val="24"/>
          <w:lang w:val="ru-RU"/>
        </w:rPr>
        <w:t>консультационное направление объединяет в себе консультирование родителей (законных представителей) по вопросам их взаимодействия с ребёнком, преодоления возникающих проблем воспитания и обучения детей, в том числе с ООП в условиях семьи; особенностей поведения и взаимодействия ребёнка со сверстниками и педагогом; возникающих проблемных ситуациях; способам воспитания и построения продуктивного взаимодействия с детьми младенческого, раннего и дошкольного возрастов;</w:t>
      </w:r>
      <w:proofErr w:type="gramEnd"/>
      <w:r w:rsidR="00316AC9" w:rsidRPr="005B48CD">
        <w:rPr>
          <w:sz w:val="24"/>
          <w:szCs w:val="24"/>
          <w:lang w:val="ru-RU"/>
        </w:rPr>
        <w:t xml:space="preserve"> способам </w:t>
      </w:r>
      <w:r w:rsidR="00316AC9" w:rsidRPr="005B48CD">
        <w:rPr>
          <w:sz w:val="24"/>
          <w:szCs w:val="24"/>
          <w:lang w:val="ru-RU"/>
        </w:rPr>
        <w:lastRenderedPageBreak/>
        <w:t xml:space="preserve">организации и участия в детских деятельностях, образовательном процессе и </w:t>
      </w:r>
      <w:proofErr w:type="gramStart"/>
      <w:r w:rsidR="00316AC9" w:rsidRPr="005B48CD">
        <w:rPr>
          <w:sz w:val="24"/>
          <w:szCs w:val="24"/>
          <w:lang w:val="ru-RU"/>
        </w:rPr>
        <w:t>другому</w:t>
      </w:r>
      <w:proofErr w:type="gramEnd"/>
      <w:r w:rsidR="00316AC9" w:rsidRPr="005B48CD">
        <w:rPr>
          <w:sz w:val="24"/>
          <w:szCs w:val="24"/>
          <w:lang w:val="ru-RU"/>
        </w:rPr>
        <w:t>.</w:t>
      </w:r>
    </w:p>
    <w:p w:rsidR="00316AC9" w:rsidRPr="005B48CD" w:rsidRDefault="00316AC9" w:rsidP="002B6724">
      <w:pPr>
        <w:pStyle w:val="20"/>
        <w:shd w:val="clear" w:color="auto" w:fill="auto"/>
        <w:tabs>
          <w:tab w:val="left" w:pos="142"/>
          <w:tab w:val="left" w:pos="1364"/>
        </w:tabs>
        <w:spacing w:before="0" w:after="0" w:line="240" w:lineRule="auto"/>
        <w:ind w:firstLine="709"/>
        <w:jc w:val="both"/>
        <w:rPr>
          <w:sz w:val="24"/>
          <w:szCs w:val="24"/>
          <w:lang w:val="ru-RU"/>
        </w:rPr>
      </w:pPr>
      <w:r w:rsidRPr="005B48CD">
        <w:rPr>
          <w:sz w:val="24"/>
          <w:szCs w:val="24"/>
          <w:lang w:val="ru-RU"/>
        </w:rPr>
        <w:t>Совместная образовательная деятельность педагогов и родителей (законных представителей) обучающихся предполагает сотрудничество в реализации некоторых образовательных задач, вопросах организации РППС и образовательных мероприятий; поддержку образовательных инициатив родителей (законных представителей) детей младенческого, раннего и дошкольного возрастов; разработку и реализацию образовательных проектов ДОО совместно с семьей.</w:t>
      </w:r>
    </w:p>
    <w:p w:rsidR="00316AC9" w:rsidRPr="005B48CD" w:rsidRDefault="00316AC9" w:rsidP="002B6724">
      <w:pPr>
        <w:pStyle w:val="20"/>
        <w:shd w:val="clear" w:color="auto" w:fill="auto"/>
        <w:tabs>
          <w:tab w:val="left" w:pos="142"/>
          <w:tab w:val="left" w:pos="1364"/>
        </w:tabs>
        <w:spacing w:before="0" w:after="0" w:line="240" w:lineRule="auto"/>
        <w:ind w:firstLine="709"/>
        <w:jc w:val="both"/>
        <w:rPr>
          <w:sz w:val="24"/>
          <w:szCs w:val="24"/>
          <w:lang w:val="ru-RU"/>
        </w:rPr>
      </w:pPr>
      <w:r w:rsidRPr="005B48CD">
        <w:rPr>
          <w:sz w:val="24"/>
          <w:szCs w:val="24"/>
          <w:lang w:val="ru-RU"/>
        </w:rPr>
        <w:t xml:space="preserve">Особое внимание в просветительской деятельности ДОО должно уделяться повышению уровня компетентности родителей (законных представителей) в вопросах </w:t>
      </w:r>
      <w:proofErr w:type="spellStart"/>
      <w:r w:rsidRPr="005B48CD">
        <w:rPr>
          <w:sz w:val="24"/>
          <w:szCs w:val="24"/>
          <w:lang w:val="ru-RU"/>
        </w:rPr>
        <w:t>здоровьесбережения</w:t>
      </w:r>
      <w:proofErr w:type="spellEnd"/>
      <w:r w:rsidRPr="005B48CD">
        <w:rPr>
          <w:sz w:val="24"/>
          <w:szCs w:val="24"/>
          <w:lang w:val="ru-RU"/>
        </w:rPr>
        <w:t xml:space="preserve"> ребёнка.</w:t>
      </w:r>
    </w:p>
    <w:p w:rsidR="00316AC9" w:rsidRPr="005B48CD" w:rsidRDefault="00316AC9" w:rsidP="002B6724">
      <w:pPr>
        <w:pStyle w:val="20"/>
        <w:shd w:val="clear" w:color="auto" w:fill="auto"/>
        <w:tabs>
          <w:tab w:val="left" w:pos="142"/>
          <w:tab w:val="left" w:pos="1364"/>
        </w:tabs>
        <w:spacing w:before="0" w:after="0" w:line="240" w:lineRule="auto"/>
        <w:ind w:firstLine="709"/>
        <w:jc w:val="both"/>
        <w:rPr>
          <w:sz w:val="24"/>
          <w:szCs w:val="24"/>
          <w:lang w:val="ru-RU"/>
        </w:rPr>
      </w:pPr>
      <w:r w:rsidRPr="005B48CD">
        <w:rPr>
          <w:sz w:val="24"/>
          <w:szCs w:val="24"/>
          <w:lang w:val="ru-RU"/>
        </w:rPr>
        <w:t>Реализация данной темы может быть осуществлена в процессе следующих направлений просветительской деятельности:</w:t>
      </w:r>
    </w:p>
    <w:p w:rsidR="00316AC9" w:rsidRPr="005B48CD" w:rsidRDefault="00751206" w:rsidP="002B6724">
      <w:pPr>
        <w:pStyle w:val="20"/>
        <w:shd w:val="clear" w:color="auto" w:fill="auto"/>
        <w:tabs>
          <w:tab w:val="left" w:pos="142"/>
          <w:tab w:val="left" w:pos="1042"/>
        </w:tabs>
        <w:spacing w:before="0" w:after="0" w:line="240" w:lineRule="auto"/>
        <w:ind w:firstLine="709"/>
        <w:jc w:val="both"/>
        <w:rPr>
          <w:sz w:val="24"/>
          <w:szCs w:val="24"/>
          <w:lang w:val="ru-RU"/>
        </w:rPr>
      </w:pPr>
      <w:r w:rsidRPr="005B48CD">
        <w:rPr>
          <w:sz w:val="24"/>
          <w:szCs w:val="24"/>
          <w:lang w:val="ru-RU"/>
        </w:rPr>
        <w:t xml:space="preserve">- </w:t>
      </w:r>
      <w:r w:rsidR="00316AC9" w:rsidRPr="005B48CD">
        <w:rPr>
          <w:sz w:val="24"/>
          <w:szCs w:val="24"/>
          <w:lang w:val="ru-RU"/>
        </w:rPr>
        <w:t>информирование о факторах, положительно влияющих на физическое и психическое здоровье ребёнка (рациональная организация режима дня ребёнка, правильное питание в семье, закаливание, организация двигательной активности, благоприятный психологический микроклимат в семье и спокойное общение с ребёнком и другое), о действии негативных факторов (переохлаждение, перегревание, перекармливание и другое), наносящих непоправимый вред здоровью ребёнка;</w:t>
      </w:r>
    </w:p>
    <w:p w:rsidR="00316AC9" w:rsidRPr="005B48CD" w:rsidRDefault="00751206" w:rsidP="002B6724">
      <w:pPr>
        <w:pStyle w:val="20"/>
        <w:shd w:val="clear" w:color="auto" w:fill="auto"/>
        <w:tabs>
          <w:tab w:val="left" w:pos="142"/>
          <w:tab w:val="left" w:pos="1033"/>
        </w:tabs>
        <w:spacing w:before="0" w:after="0" w:line="240" w:lineRule="auto"/>
        <w:ind w:firstLine="709"/>
        <w:jc w:val="both"/>
        <w:rPr>
          <w:sz w:val="24"/>
          <w:szCs w:val="24"/>
          <w:lang w:val="ru-RU"/>
        </w:rPr>
      </w:pPr>
      <w:r w:rsidRPr="005B48CD">
        <w:rPr>
          <w:sz w:val="24"/>
          <w:szCs w:val="24"/>
          <w:lang w:val="ru-RU"/>
        </w:rPr>
        <w:t xml:space="preserve">- </w:t>
      </w:r>
      <w:r w:rsidR="00316AC9" w:rsidRPr="005B48CD">
        <w:rPr>
          <w:sz w:val="24"/>
          <w:szCs w:val="24"/>
          <w:lang w:val="ru-RU"/>
        </w:rPr>
        <w:t>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w:t>
      </w:r>
    </w:p>
    <w:p w:rsidR="00316AC9" w:rsidRPr="005B48CD" w:rsidRDefault="00751206" w:rsidP="002B6724">
      <w:pPr>
        <w:pStyle w:val="20"/>
        <w:shd w:val="clear" w:color="auto" w:fill="auto"/>
        <w:tabs>
          <w:tab w:val="left" w:pos="142"/>
          <w:tab w:val="left" w:pos="1033"/>
        </w:tabs>
        <w:spacing w:before="0" w:after="0" w:line="240" w:lineRule="auto"/>
        <w:ind w:firstLine="709"/>
        <w:jc w:val="both"/>
        <w:rPr>
          <w:sz w:val="24"/>
          <w:szCs w:val="24"/>
          <w:lang w:val="ru-RU"/>
        </w:rPr>
      </w:pPr>
      <w:r w:rsidRPr="005B48CD">
        <w:rPr>
          <w:sz w:val="24"/>
          <w:szCs w:val="24"/>
          <w:lang w:val="ru-RU"/>
        </w:rPr>
        <w:t xml:space="preserve">- </w:t>
      </w:r>
      <w:r w:rsidR="00316AC9" w:rsidRPr="005B48CD">
        <w:rPr>
          <w:sz w:val="24"/>
          <w:szCs w:val="24"/>
          <w:lang w:val="ru-RU"/>
        </w:rPr>
        <w:t>информирование родителей (законных представителей) об актуальных задачах физического воспитания детей на разных возрастных этапах их развития, а также о возможностях ДОО и семьи в решении данных задач;</w:t>
      </w:r>
    </w:p>
    <w:p w:rsidR="00316AC9" w:rsidRPr="005B48CD" w:rsidRDefault="00751206" w:rsidP="002B6724">
      <w:pPr>
        <w:pStyle w:val="20"/>
        <w:shd w:val="clear" w:color="auto" w:fill="auto"/>
        <w:tabs>
          <w:tab w:val="left" w:pos="142"/>
          <w:tab w:val="left" w:pos="1028"/>
        </w:tabs>
        <w:spacing w:before="0" w:after="0" w:line="240" w:lineRule="auto"/>
        <w:ind w:firstLine="709"/>
        <w:jc w:val="both"/>
        <w:rPr>
          <w:sz w:val="24"/>
          <w:szCs w:val="24"/>
          <w:lang w:val="ru-RU"/>
        </w:rPr>
      </w:pPr>
      <w:r w:rsidRPr="005B48CD">
        <w:rPr>
          <w:sz w:val="24"/>
          <w:szCs w:val="24"/>
          <w:lang w:val="ru-RU"/>
        </w:rPr>
        <w:t xml:space="preserve">- </w:t>
      </w:r>
      <w:r w:rsidR="00316AC9" w:rsidRPr="005B48CD">
        <w:rPr>
          <w:sz w:val="24"/>
          <w:szCs w:val="24"/>
          <w:lang w:val="ru-RU"/>
        </w:rPr>
        <w:t>знакомство родителей (законных представителей) с оздоровительными мероприятиями, проводимыми в ДОО;</w:t>
      </w:r>
    </w:p>
    <w:p w:rsidR="00316AC9" w:rsidRPr="005B48CD" w:rsidRDefault="00751206" w:rsidP="002B6724">
      <w:pPr>
        <w:pStyle w:val="20"/>
        <w:shd w:val="clear" w:color="auto" w:fill="auto"/>
        <w:tabs>
          <w:tab w:val="left" w:pos="142"/>
          <w:tab w:val="left" w:pos="1033"/>
        </w:tabs>
        <w:spacing w:before="0" w:after="0" w:line="240" w:lineRule="auto"/>
        <w:ind w:firstLine="709"/>
        <w:jc w:val="both"/>
        <w:rPr>
          <w:sz w:val="24"/>
          <w:szCs w:val="24"/>
          <w:lang w:val="ru-RU"/>
        </w:rPr>
      </w:pPr>
      <w:r w:rsidRPr="005B48CD">
        <w:rPr>
          <w:sz w:val="24"/>
          <w:szCs w:val="24"/>
          <w:lang w:val="ru-RU"/>
        </w:rPr>
        <w:t xml:space="preserve">- </w:t>
      </w:r>
      <w:r w:rsidR="00316AC9" w:rsidRPr="005B48CD">
        <w:rPr>
          <w:sz w:val="24"/>
          <w:szCs w:val="24"/>
          <w:lang w:val="ru-RU"/>
        </w:rPr>
        <w:t xml:space="preserve">информирование родителей (законных представителей) о негативном влиянии на развитие детей систематического и бесконтрольного использования </w:t>
      </w:r>
      <w:r w:rsidR="00316AC9" w:rsidRPr="005B48CD">
        <w:rPr>
          <w:sz w:val="24"/>
          <w:szCs w:val="24"/>
        </w:rPr>
        <w:t>IT</w:t>
      </w:r>
      <w:r w:rsidR="00316AC9" w:rsidRPr="005B48CD">
        <w:rPr>
          <w:sz w:val="24"/>
          <w:szCs w:val="24"/>
          <w:lang w:val="ru-RU"/>
        </w:rPr>
        <w:t>-технологий (нарушение сна, возбудимость, изменения качества памяти, внимания, мышления; проблемы социализации и общения и другое).</w:t>
      </w:r>
    </w:p>
    <w:p w:rsidR="00316AC9" w:rsidRPr="005B48CD" w:rsidRDefault="00316AC9" w:rsidP="002B6724">
      <w:pPr>
        <w:pStyle w:val="20"/>
        <w:shd w:val="clear" w:color="auto" w:fill="auto"/>
        <w:tabs>
          <w:tab w:val="left" w:pos="142"/>
          <w:tab w:val="left" w:pos="1134"/>
        </w:tabs>
        <w:spacing w:before="0" w:after="0" w:line="240" w:lineRule="auto"/>
        <w:ind w:firstLine="709"/>
        <w:jc w:val="both"/>
        <w:rPr>
          <w:sz w:val="24"/>
          <w:szCs w:val="24"/>
          <w:lang w:val="ru-RU"/>
        </w:rPr>
      </w:pPr>
      <w:r w:rsidRPr="005B48CD">
        <w:rPr>
          <w:sz w:val="24"/>
          <w:szCs w:val="24"/>
          <w:lang w:val="ru-RU"/>
        </w:rPr>
        <w:t xml:space="preserve">Эффективность просветительской работы по вопросам </w:t>
      </w:r>
      <w:proofErr w:type="spellStart"/>
      <w:r w:rsidRPr="005B48CD">
        <w:rPr>
          <w:sz w:val="24"/>
          <w:szCs w:val="24"/>
          <w:lang w:val="ru-RU"/>
        </w:rPr>
        <w:t>здоровьесбережения</w:t>
      </w:r>
      <w:proofErr w:type="spellEnd"/>
      <w:r w:rsidRPr="005B48CD">
        <w:rPr>
          <w:sz w:val="24"/>
          <w:szCs w:val="24"/>
          <w:lang w:val="ru-RU"/>
        </w:rPr>
        <w:t xml:space="preserve"> детей может быть повышена за счет привлечения к тематическим встречам профильных специалистов (медиков, </w:t>
      </w:r>
      <w:proofErr w:type="spellStart"/>
      <w:r w:rsidRPr="005B48CD">
        <w:rPr>
          <w:sz w:val="24"/>
          <w:szCs w:val="24"/>
          <w:lang w:val="ru-RU"/>
        </w:rPr>
        <w:t>нейропсихологов</w:t>
      </w:r>
      <w:proofErr w:type="spellEnd"/>
      <w:r w:rsidRPr="005B48CD">
        <w:rPr>
          <w:sz w:val="24"/>
          <w:szCs w:val="24"/>
          <w:lang w:val="ru-RU"/>
        </w:rPr>
        <w:t xml:space="preserve">, физиологов, </w:t>
      </w:r>
      <w:r w:rsidRPr="005B48CD">
        <w:rPr>
          <w:sz w:val="24"/>
          <w:szCs w:val="24"/>
        </w:rPr>
        <w:t>IT</w:t>
      </w:r>
      <w:r w:rsidRPr="005B48CD">
        <w:rPr>
          <w:sz w:val="24"/>
          <w:szCs w:val="24"/>
          <w:lang w:val="ru-RU"/>
        </w:rPr>
        <w:t>-специалистов и других).</w:t>
      </w:r>
    </w:p>
    <w:p w:rsidR="00316AC9" w:rsidRPr="005B48CD" w:rsidRDefault="00316AC9" w:rsidP="002B6724">
      <w:pPr>
        <w:pStyle w:val="20"/>
        <w:shd w:val="clear" w:color="auto" w:fill="auto"/>
        <w:tabs>
          <w:tab w:val="left" w:pos="142"/>
          <w:tab w:val="left" w:pos="1350"/>
        </w:tabs>
        <w:spacing w:before="0" w:after="0" w:line="240" w:lineRule="auto"/>
        <w:ind w:firstLine="709"/>
        <w:jc w:val="both"/>
        <w:rPr>
          <w:sz w:val="24"/>
          <w:szCs w:val="24"/>
          <w:lang w:val="ru-RU"/>
        </w:rPr>
      </w:pPr>
      <w:r w:rsidRPr="005B48CD">
        <w:rPr>
          <w:sz w:val="24"/>
          <w:szCs w:val="24"/>
          <w:lang w:val="ru-RU"/>
        </w:rPr>
        <w:t>Направления деятельности педагога реализуются в разных формах (групповых и (или) индивидуальных) посредством различных методов, приемов и способов взаимодействия с родителями (законными представителями):</w:t>
      </w:r>
    </w:p>
    <w:p w:rsidR="00316AC9" w:rsidRPr="005B48CD" w:rsidRDefault="00751206" w:rsidP="002B6724">
      <w:pPr>
        <w:pStyle w:val="20"/>
        <w:shd w:val="clear" w:color="auto" w:fill="auto"/>
        <w:tabs>
          <w:tab w:val="left" w:pos="142"/>
          <w:tab w:val="left" w:pos="1033"/>
        </w:tabs>
        <w:spacing w:before="0" w:after="0" w:line="240" w:lineRule="auto"/>
        <w:ind w:firstLine="709"/>
        <w:jc w:val="both"/>
        <w:rPr>
          <w:sz w:val="24"/>
          <w:szCs w:val="24"/>
          <w:lang w:val="ru-RU"/>
        </w:rPr>
      </w:pPr>
      <w:r w:rsidRPr="005B48CD">
        <w:rPr>
          <w:sz w:val="24"/>
          <w:szCs w:val="24"/>
          <w:lang w:val="ru-RU"/>
        </w:rPr>
        <w:t xml:space="preserve">- </w:t>
      </w:r>
      <w:proofErr w:type="spellStart"/>
      <w:r w:rsidR="00316AC9" w:rsidRPr="005B48CD">
        <w:rPr>
          <w:sz w:val="24"/>
          <w:szCs w:val="24"/>
          <w:lang w:val="ru-RU"/>
        </w:rPr>
        <w:t>диагностико-аналитическое</w:t>
      </w:r>
      <w:proofErr w:type="spellEnd"/>
      <w:r w:rsidR="00316AC9" w:rsidRPr="005B48CD">
        <w:rPr>
          <w:sz w:val="24"/>
          <w:szCs w:val="24"/>
          <w:lang w:val="ru-RU"/>
        </w:rPr>
        <w:t xml:space="preserve"> направление реализуется через опросы, социологические срезы, индивидуальные блокноты, «почтовый ящик», педагогические беседы с родителями (законными представителями); дни (недели) открытых дверей, открытые просмотры занятий и других видов деятельности детей и так далее;</w:t>
      </w:r>
    </w:p>
    <w:p w:rsidR="00316AC9" w:rsidRPr="005B48CD" w:rsidRDefault="00751206" w:rsidP="002B6724">
      <w:pPr>
        <w:pStyle w:val="20"/>
        <w:shd w:val="clear" w:color="auto" w:fill="auto"/>
        <w:tabs>
          <w:tab w:val="left" w:pos="142"/>
          <w:tab w:val="left" w:pos="1038"/>
        </w:tabs>
        <w:spacing w:before="0" w:after="0" w:line="240" w:lineRule="auto"/>
        <w:ind w:firstLine="709"/>
        <w:jc w:val="both"/>
        <w:rPr>
          <w:sz w:val="24"/>
          <w:szCs w:val="24"/>
          <w:lang w:val="ru-RU"/>
        </w:rPr>
      </w:pPr>
      <w:r w:rsidRPr="005B48CD">
        <w:rPr>
          <w:sz w:val="24"/>
          <w:szCs w:val="24"/>
          <w:lang w:val="ru-RU"/>
        </w:rPr>
        <w:t xml:space="preserve">- </w:t>
      </w:r>
      <w:r w:rsidR="00316AC9" w:rsidRPr="005B48CD">
        <w:rPr>
          <w:sz w:val="24"/>
          <w:szCs w:val="24"/>
          <w:lang w:val="ru-RU"/>
        </w:rPr>
        <w:t>просветительское и консультационное направления реализуются через групповые родительские собрания, конференции, круглые столы, семинар</w:t>
      </w:r>
      <w:proofErr w:type="gramStart"/>
      <w:r w:rsidR="00316AC9" w:rsidRPr="005B48CD">
        <w:rPr>
          <w:sz w:val="24"/>
          <w:szCs w:val="24"/>
          <w:lang w:val="ru-RU"/>
        </w:rPr>
        <w:t>ы-</w:t>
      </w:r>
      <w:proofErr w:type="gramEnd"/>
      <w:r w:rsidR="00316AC9" w:rsidRPr="005B48CD">
        <w:rPr>
          <w:sz w:val="24"/>
          <w:szCs w:val="24"/>
          <w:lang w:val="ru-RU"/>
        </w:rPr>
        <w:t xml:space="preserve"> практикумы, тренинги и ролевые игры, консультации, педагогические гостиные, родительские клубы и другое; информационные проспекты, стенды, ширмы, папки- передвижки для родителей (законных представителей); журналы и газеты, издаваемые ДОО для родителей (законных представителей), педагогические библиотеки для родителей (законных представителей); сайты ДОО и социальные группы в сети Интернет; </w:t>
      </w:r>
      <w:proofErr w:type="spellStart"/>
      <w:r w:rsidR="00316AC9" w:rsidRPr="005B48CD">
        <w:rPr>
          <w:sz w:val="24"/>
          <w:szCs w:val="24"/>
          <w:lang w:val="ru-RU"/>
        </w:rPr>
        <w:t>медиарепортажи</w:t>
      </w:r>
      <w:proofErr w:type="spellEnd"/>
      <w:r w:rsidR="00316AC9" w:rsidRPr="005B48CD">
        <w:rPr>
          <w:sz w:val="24"/>
          <w:szCs w:val="24"/>
          <w:lang w:val="ru-RU"/>
        </w:rPr>
        <w:t xml:space="preserve"> и интервью; фотографии, выставки детских работ, совместных работ родителей (законных представителей) и детей. Включают также и </w:t>
      </w:r>
      <w:proofErr w:type="spellStart"/>
      <w:r w:rsidR="00316AC9" w:rsidRPr="005B48CD">
        <w:rPr>
          <w:sz w:val="24"/>
          <w:szCs w:val="24"/>
          <w:lang w:val="ru-RU"/>
        </w:rPr>
        <w:t>досуговую</w:t>
      </w:r>
      <w:proofErr w:type="spellEnd"/>
      <w:r w:rsidR="00316AC9" w:rsidRPr="005B48CD">
        <w:rPr>
          <w:sz w:val="24"/>
          <w:szCs w:val="24"/>
          <w:lang w:val="ru-RU"/>
        </w:rPr>
        <w:t xml:space="preserve"> форму - совместные праздники и вечера, семейные спортивные и тематические мероприятия, тематические досуги, знакомство с семейными традициями и другое.</w:t>
      </w:r>
    </w:p>
    <w:p w:rsidR="00316AC9" w:rsidRPr="005B48CD" w:rsidRDefault="00316AC9" w:rsidP="002B6724">
      <w:pPr>
        <w:pStyle w:val="20"/>
        <w:shd w:val="clear" w:color="auto" w:fill="auto"/>
        <w:tabs>
          <w:tab w:val="left" w:pos="142"/>
          <w:tab w:val="left" w:pos="1369"/>
        </w:tabs>
        <w:spacing w:before="0" w:after="0" w:line="240" w:lineRule="auto"/>
        <w:ind w:firstLine="709"/>
        <w:jc w:val="both"/>
        <w:rPr>
          <w:sz w:val="24"/>
          <w:szCs w:val="24"/>
          <w:lang w:val="ru-RU"/>
        </w:rPr>
      </w:pPr>
      <w:r w:rsidRPr="005B48CD">
        <w:rPr>
          <w:sz w:val="24"/>
          <w:szCs w:val="24"/>
          <w:lang w:val="ru-RU"/>
        </w:rPr>
        <w:t xml:space="preserve">Для вовлечения родителей (законных представителей) в образовательную деятельность целесообразно использовать специально разработанные (подобранные) </w:t>
      </w:r>
      <w:r w:rsidRPr="005B48CD">
        <w:rPr>
          <w:sz w:val="24"/>
          <w:szCs w:val="24"/>
          <w:lang w:val="ru-RU"/>
        </w:rPr>
        <w:lastRenderedPageBreak/>
        <w:t>дидактические материалы для организации совместной деятельности родителей (законных представителей) с детьми в семейных условиях в соответствии с образовательными задачами, реализуемыми в ДОО. Эти материалы должны сопровождаться подробными инструкциями по их использованию и рекомендациями по построению взаимодействия с ребёнком (с учётом возрастных особенностей). Кроме того, необходимо активно использовать воспитательный потенциал семьи для решения образовательных задач, привлекая родителей (законных представителей) к участию в образовательных мероприятиях, направленных на решение познавательных и воспитательных задач.</w:t>
      </w:r>
    </w:p>
    <w:p w:rsidR="00316AC9" w:rsidRPr="005B48CD" w:rsidRDefault="00316AC9" w:rsidP="002B6724">
      <w:pPr>
        <w:pStyle w:val="20"/>
        <w:shd w:val="clear" w:color="auto" w:fill="auto"/>
        <w:tabs>
          <w:tab w:val="left" w:pos="142"/>
          <w:tab w:val="left" w:pos="1498"/>
        </w:tabs>
        <w:spacing w:before="0" w:after="0" w:line="240" w:lineRule="auto"/>
        <w:ind w:firstLine="709"/>
        <w:jc w:val="both"/>
        <w:rPr>
          <w:sz w:val="24"/>
          <w:szCs w:val="24"/>
          <w:lang w:val="ru-RU"/>
        </w:rPr>
      </w:pPr>
      <w:r w:rsidRPr="005B48CD">
        <w:rPr>
          <w:sz w:val="24"/>
          <w:szCs w:val="24"/>
          <w:lang w:val="ru-RU"/>
        </w:rPr>
        <w:t>Незаменимой формой установления доверительного делового контакта между семьей и ДОО является диалог педагога и родителей (законных представителей). Диалог позволяет совместно анализировать поведение или проблемы ребёнка, выяснять причины проблем и искать подходящие возможности, ресурсы семьи и пути их решения. В диалоге проходит просвещение родителей (законных представителей), их консультирование по вопросам выбора оптимального образовательного маршрута для конкретного ребёнка, а также согласование совместных действий, которые могут быть предприняты со стороны ДОО и семьи для разрешения возможных проблем и трудностей ребёнка в освоении образовательной программы.</w:t>
      </w:r>
    </w:p>
    <w:p w:rsidR="00316AC9" w:rsidRPr="005B48CD" w:rsidRDefault="00316AC9" w:rsidP="002B6724">
      <w:pPr>
        <w:pStyle w:val="20"/>
        <w:shd w:val="clear" w:color="auto" w:fill="auto"/>
        <w:tabs>
          <w:tab w:val="left" w:pos="142"/>
          <w:tab w:val="left" w:pos="1494"/>
        </w:tabs>
        <w:spacing w:before="0" w:after="0" w:line="240" w:lineRule="auto"/>
        <w:ind w:firstLine="709"/>
        <w:jc w:val="both"/>
        <w:rPr>
          <w:sz w:val="24"/>
          <w:szCs w:val="24"/>
          <w:lang w:val="ru-RU"/>
        </w:rPr>
      </w:pPr>
      <w:proofErr w:type="gramStart"/>
      <w:r w:rsidRPr="005B48CD">
        <w:rPr>
          <w:sz w:val="24"/>
          <w:szCs w:val="24"/>
          <w:lang w:val="ru-RU"/>
        </w:rPr>
        <w:t>Педагоги самостоятельно выбирают педагогически обоснованные методы, приемы и способы взаимодействия с семьями обучающихся, в зависимости от стоящих перед ними задач.</w:t>
      </w:r>
      <w:proofErr w:type="gramEnd"/>
      <w:r w:rsidRPr="005B48CD">
        <w:rPr>
          <w:sz w:val="24"/>
          <w:szCs w:val="24"/>
          <w:lang w:val="ru-RU"/>
        </w:rPr>
        <w:t xml:space="preserve"> Сочетание традиционных и инновационных технологий сотрудничества позволит педагогам ДОО устанавливать доверительные и партнерские отношения с родителями (законными представителями), эффективно осуществлять просветительскую деятельность и достигать основные цели взаимодействия ДОО с родителями (законными представителями) детей дошкольного возраста.</w:t>
      </w:r>
    </w:p>
    <w:p w:rsidR="00316AC9" w:rsidRPr="005B48CD" w:rsidRDefault="00316AC9" w:rsidP="002B6724">
      <w:pPr>
        <w:pStyle w:val="Default"/>
        <w:tabs>
          <w:tab w:val="left" w:pos="142"/>
        </w:tabs>
        <w:ind w:firstLine="709"/>
        <w:jc w:val="both"/>
        <w:rPr>
          <w:b/>
          <w:color w:val="auto"/>
        </w:rPr>
      </w:pPr>
    </w:p>
    <w:p w:rsidR="00316AC9" w:rsidRPr="005B48CD" w:rsidRDefault="00316AC9" w:rsidP="002B6724">
      <w:pPr>
        <w:ind w:firstLine="709"/>
        <w:jc w:val="both"/>
        <w:rPr>
          <w:sz w:val="24"/>
          <w:szCs w:val="24"/>
        </w:rPr>
      </w:pPr>
      <w:r w:rsidRPr="005B48CD">
        <w:rPr>
          <w:sz w:val="24"/>
          <w:szCs w:val="24"/>
        </w:rPr>
        <w:t>Ведущие цели взаимодействия детского сада с семьёй – создание в детском саду необходимых условий для развития ответственных и взаимозависимых отношений с семьями воспитанников, обеспечивающих целостное развитие личности дошкольника, повышение компетентности родителей в области воспитания.</w:t>
      </w:r>
    </w:p>
    <w:p w:rsidR="00316AC9" w:rsidRPr="005B48CD" w:rsidRDefault="00316AC9" w:rsidP="002B6724">
      <w:pPr>
        <w:ind w:firstLine="709"/>
        <w:jc w:val="both"/>
        <w:rPr>
          <w:sz w:val="24"/>
          <w:szCs w:val="24"/>
        </w:rPr>
      </w:pPr>
      <w:proofErr w:type="gramStart"/>
      <w:r w:rsidRPr="005B48CD">
        <w:rPr>
          <w:sz w:val="24"/>
          <w:szCs w:val="24"/>
        </w:rPr>
        <w:t xml:space="preserve">Взаимодействия с семьями </w:t>
      </w:r>
      <w:proofErr w:type="spellStart"/>
      <w:r w:rsidRPr="005B48CD">
        <w:rPr>
          <w:sz w:val="24"/>
          <w:szCs w:val="24"/>
        </w:rPr>
        <w:t>воспитанниковв</w:t>
      </w:r>
      <w:proofErr w:type="spellEnd"/>
      <w:r w:rsidRPr="005B48CD">
        <w:rPr>
          <w:sz w:val="24"/>
          <w:szCs w:val="24"/>
        </w:rPr>
        <w:t xml:space="preserve"> детском саду  осуществляется по методическому пособию под редакцией Е.С.Евдокимовой «Воспитываем вместе с семьей». </w:t>
      </w:r>
      <w:proofErr w:type="gramEnd"/>
    </w:p>
    <w:p w:rsidR="00316AC9" w:rsidRPr="005B48CD" w:rsidRDefault="00316AC9" w:rsidP="002B6724">
      <w:pPr>
        <w:pStyle w:val="Default"/>
        <w:ind w:firstLine="709"/>
        <w:jc w:val="both"/>
        <w:rPr>
          <w:color w:val="auto"/>
        </w:rPr>
      </w:pPr>
      <w:r w:rsidRPr="005B48CD">
        <w:rPr>
          <w:color w:val="auto"/>
        </w:rPr>
        <w:t xml:space="preserve">Одним из важных условий реализации основной общеобразовательной программы ДОУ является взаимодействие педагогов с семьей: дети, воспитатели и родители - главные участники педагогического процесса. </w:t>
      </w:r>
    </w:p>
    <w:p w:rsidR="00316AC9" w:rsidRPr="005B48CD" w:rsidRDefault="00316AC9" w:rsidP="002B6724">
      <w:pPr>
        <w:pStyle w:val="Default"/>
        <w:ind w:firstLine="709"/>
        <w:jc w:val="both"/>
        <w:rPr>
          <w:color w:val="auto"/>
        </w:rPr>
      </w:pPr>
      <w:r w:rsidRPr="005B48CD">
        <w:rPr>
          <w:color w:val="auto"/>
        </w:rPr>
        <w:t xml:space="preserve">Сотрудники ДОУ признают семью, как жизненно необходимую среду дошкольника, определяющую путь развития его личности. </w:t>
      </w:r>
    </w:p>
    <w:p w:rsidR="00316AC9" w:rsidRPr="005B48CD" w:rsidRDefault="00316AC9" w:rsidP="002B6724">
      <w:pPr>
        <w:pStyle w:val="Default"/>
        <w:ind w:firstLine="709"/>
        <w:jc w:val="both"/>
        <w:rPr>
          <w:color w:val="auto"/>
        </w:rPr>
      </w:pPr>
      <w:r w:rsidRPr="005B48CD">
        <w:rPr>
          <w:color w:val="auto"/>
        </w:rPr>
        <w:t xml:space="preserve">В современных условиях дошкольное образовательное учреждение является единственным общественным институтом, регулярно и неформально взаимодействующим с семьей, то есть имеющим возможность оказывать на неё определенное влияние. </w:t>
      </w:r>
    </w:p>
    <w:p w:rsidR="00316AC9" w:rsidRPr="005B48CD" w:rsidRDefault="00316AC9" w:rsidP="002B6724">
      <w:pPr>
        <w:pStyle w:val="Default"/>
        <w:ind w:firstLine="709"/>
        <w:jc w:val="both"/>
        <w:rPr>
          <w:color w:val="auto"/>
        </w:rPr>
      </w:pPr>
      <w:r w:rsidRPr="005B48CD">
        <w:rPr>
          <w:color w:val="auto"/>
        </w:rPr>
        <w:t xml:space="preserve">Взаимодействие направлено на совершенствование психолого-педагогической культуры родителей, воспитывающих детей дошкольного возраста и предполагает практико-ориентированные формы взаимодействия педагогов дошкольной образовательной организации с родителями, по формированию психолого-педагогической компетентности родителей. В организации работы по повышению компетентности родителей важная роль принадлежит использованию современных форм взаимодействия. Они применяются, чтобы дать родителям возможность стать активными исследователями собственного родительского поведения, получить опыт нового видения привычных, стереотипных способов воздействия на ребёнка, чтобы использовать его, выстраивая новые </w:t>
      </w:r>
      <w:proofErr w:type="spellStart"/>
      <w:r w:rsidRPr="005B48CD">
        <w:rPr>
          <w:color w:val="auto"/>
        </w:rPr>
        <w:t>родительско-детские</w:t>
      </w:r>
      <w:proofErr w:type="spellEnd"/>
      <w:r w:rsidRPr="005B48CD">
        <w:rPr>
          <w:color w:val="auto"/>
        </w:rPr>
        <w:t xml:space="preserve"> взаимоотношения. </w:t>
      </w:r>
    </w:p>
    <w:p w:rsidR="00316AC9" w:rsidRPr="005B48CD" w:rsidRDefault="00316AC9" w:rsidP="002B6724">
      <w:pPr>
        <w:pStyle w:val="Default"/>
        <w:ind w:firstLine="709"/>
        <w:jc w:val="both"/>
        <w:rPr>
          <w:color w:val="auto"/>
        </w:rPr>
      </w:pPr>
      <w:r w:rsidRPr="005B48CD">
        <w:rPr>
          <w:b/>
          <w:bCs/>
          <w:color w:val="auto"/>
        </w:rPr>
        <w:t xml:space="preserve">Цель: </w:t>
      </w:r>
      <w:r w:rsidRPr="005B48CD">
        <w:rPr>
          <w:color w:val="auto"/>
        </w:rPr>
        <w:t xml:space="preserve">сделать родителей активными участниками педагогического процесса, оказав им помощь в реализации ответственности за воспитание и обучение детей. </w:t>
      </w:r>
    </w:p>
    <w:p w:rsidR="00316AC9" w:rsidRPr="005B48CD" w:rsidRDefault="00316AC9" w:rsidP="002B6724">
      <w:pPr>
        <w:pStyle w:val="Default"/>
        <w:ind w:firstLine="709"/>
        <w:jc w:val="both"/>
        <w:rPr>
          <w:color w:val="auto"/>
        </w:rPr>
      </w:pPr>
      <w:r w:rsidRPr="005B48CD">
        <w:rPr>
          <w:b/>
          <w:bCs/>
          <w:color w:val="auto"/>
        </w:rPr>
        <w:t xml:space="preserve">Задачи, решаемые в процессе организации взаимодействия педагогического коллектива с родителями воспитанников: </w:t>
      </w:r>
    </w:p>
    <w:p w:rsidR="00316AC9" w:rsidRPr="005B48CD" w:rsidRDefault="00751206" w:rsidP="002B6724">
      <w:pPr>
        <w:pStyle w:val="12"/>
        <w:autoSpaceDE w:val="0"/>
        <w:autoSpaceDN w:val="0"/>
        <w:adjustRightInd w:val="0"/>
        <w:spacing w:after="0" w:line="240" w:lineRule="auto"/>
        <w:ind w:left="0" w:firstLine="709"/>
        <w:jc w:val="both"/>
        <w:rPr>
          <w:rFonts w:ascii="Times New Roman" w:hAnsi="Times New Roman"/>
          <w:sz w:val="24"/>
          <w:szCs w:val="24"/>
        </w:rPr>
      </w:pPr>
      <w:r w:rsidRPr="005B48CD">
        <w:rPr>
          <w:rFonts w:ascii="Times New Roman" w:hAnsi="Times New Roman"/>
          <w:sz w:val="24"/>
          <w:szCs w:val="24"/>
        </w:rPr>
        <w:lastRenderedPageBreak/>
        <w:t>1.</w:t>
      </w:r>
      <w:r w:rsidR="002B6724">
        <w:rPr>
          <w:rFonts w:ascii="Times New Roman" w:hAnsi="Times New Roman"/>
          <w:sz w:val="24"/>
          <w:szCs w:val="24"/>
        </w:rPr>
        <w:t xml:space="preserve"> </w:t>
      </w:r>
      <w:r w:rsidR="00316AC9" w:rsidRPr="005B48CD">
        <w:rPr>
          <w:rFonts w:ascii="Times New Roman" w:hAnsi="Times New Roman"/>
          <w:sz w:val="24"/>
          <w:szCs w:val="24"/>
        </w:rPr>
        <w:t>Быть вместе (семье и детскому саду), быть нацеленными на общий результат (</w:t>
      </w:r>
      <w:proofErr w:type="gramStart"/>
      <w:r w:rsidR="00316AC9" w:rsidRPr="005B48CD">
        <w:rPr>
          <w:rFonts w:ascii="Times New Roman" w:hAnsi="Times New Roman"/>
          <w:sz w:val="24"/>
          <w:szCs w:val="24"/>
        </w:rPr>
        <w:t>культурное</w:t>
      </w:r>
      <w:proofErr w:type="gramEnd"/>
      <w:r w:rsidR="00316AC9" w:rsidRPr="005B48CD">
        <w:rPr>
          <w:rFonts w:ascii="Times New Roman" w:hAnsi="Times New Roman"/>
          <w:sz w:val="24"/>
          <w:szCs w:val="24"/>
        </w:rPr>
        <w:t xml:space="preserve"> </w:t>
      </w:r>
      <w:proofErr w:type="spellStart"/>
      <w:r w:rsidR="00316AC9" w:rsidRPr="005B48CD">
        <w:rPr>
          <w:rFonts w:ascii="Times New Roman" w:hAnsi="Times New Roman"/>
          <w:sz w:val="24"/>
          <w:szCs w:val="24"/>
        </w:rPr>
        <w:t>соразвитие</w:t>
      </w:r>
      <w:proofErr w:type="spellEnd"/>
      <w:r w:rsidR="00316AC9" w:rsidRPr="005B48CD">
        <w:rPr>
          <w:rFonts w:ascii="Times New Roman" w:hAnsi="Times New Roman"/>
          <w:sz w:val="24"/>
          <w:szCs w:val="24"/>
        </w:rPr>
        <w:t>),</w:t>
      </w:r>
    </w:p>
    <w:p w:rsidR="00316AC9" w:rsidRPr="005B48CD" w:rsidRDefault="00751206" w:rsidP="002B6724">
      <w:pPr>
        <w:pStyle w:val="12"/>
        <w:autoSpaceDE w:val="0"/>
        <w:autoSpaceDN w:val="0"/>
        <w:adjustRightInd w:val="0"/>
        <w:spacing w:after="0" w:line="240" w:lineRule="auto"/>
        <w:ind w:left="0" w:firstLine="709"/>
        <w:jc w:val="both"/>
        <w:rPr>
          <w:rFonts w:ascii="Times New Roman" w:hAnsi="Times New Roman"/>
          <w:sz w:val="24"/>
          <w:szCs w:val="24"/>
        </w:rPr>
      </w:pPr>
      <w:r w:rsidRPr="005B48CD">
        <w:rPr>
          <w:rFonts w:ascii="Times New Roman" w:hAnsi="Times New Roman"/>
          <w:sz w:val="24"/>
          <w:szCs w:val="24"/>
        </w:rPr>
        <w:t>2.</w:t>
      </w:r>
      <w:r w:rsidR="002B6724">
        <w:rPr>
          <w:rFonts w:ascii="Times New Roman" w:hAnsi="Times New Roman"/>
          <w:sz w:val="24"/>
          <w:szCs w:val="24"/>
        </w:rPr>
        <w:t xml:space="preserve"> </w:t>
      </w:r>
      <w:r w:rsidR="00316AC9" w:rsidRPr="005B48CD">
        <w:rPr>
          <w:rFonts w:ascii="Times New Roman" w:hAnsi="Times New Roman"/>
          <w:sz w:val="24"/>
          <w:szCs w:val="24"/>
        </w:rPr>
        <w:t xml:space="preserve">Поддерживать друг друга в решении возникающих проблем, </w:t>
      </w:r>
      <w:proofErr w:type="spellStart"/>
      <w:r w:rsidR="00316AC9" w:rsidRPr="005B48CD">
        <w:rPr>
          <w:rFonts w:ascii="Times New Roman" w:hAnsi="Times New Roman"/>
          <w:sz w:val="24"/>
          <w:szCs w:val="24"/>
        </w:rPr>
        <w:t>взаимозаменять</w:t>
      </w:r>
      <w:proofErr w:type="spellEnd"/>
      <w:r w:rsidR="00316AC9" w:rsidRPr="005B48CD">
        <w:rPr>
          <w:rFonts w:ascii="Times New Roman" w:hAnsi="Times New Roman"/>
          <w:sz w:val="24"/>
          <w:szCs w:val="24"/>
        </w:rPr>
        <w:t xml:space="preserve"> и дополнять друг друга; </w:t>
      </w:r>
    </w:p>
    <w:p w:rsidR="00316AC9" w:rsidRPr="005B48CD" w:rsidRDefault="00751206" w:rsidP="002B6724">
      <w:pPr>
        <w:pStyle w:val="12"/>
        <w:autoSpaceDE w:val="0"/>
        <w:autoSpaceDN w:val="0"/>
        <w:adjustRightInd w:val="0"/>
        <w:spacing w:after="0" w:line="240" w:lineRule="auto"/>
        <w:ind w:left="0" w:firstLine="709"/>
        <w:jc w:val="both"/>
        <w:rPr>
          <w:rFonts w:ascii="Times New Roman" w:hAnsi="Times New Roman"/>
          <w:sz w:val="24"/>
          <w:szCs w:val="24"/>
        </w:rPr>
      </w:pPr>
      <w:r w:rsidRPr="005B48CD">
        <w:rPr>
          <w:rFonts w:ascii="Times New Roman" w:hAnsi="Times New Roman"/>
          <w:sz w:val="24"/>
          <w:szCs w:val="24"/>
        </w:rPr>
        <w:t>3.</w:t>
      </w:r>
      <w:r w:rsidR="002B6724">
        <w:rPr>
          <w:rFonts w:ascii="Times New Roman" w:hAnsi="Times New Roman"/>
          <w:sz w:val="24"/>
          <w:szCs w:val="24"/>
        </w:rPr>
        <w:t xml:space="preserve"> </w:t>
      </w:r>
      <w:r w:rsidR="00316AC9" w:rsidRPr="005B48CD">
        <w:rPr>
          <w:rFonts w:ascii="Times New Roman" w:hAnsi="Times New Roman"/>
          <w:sz w:val="24"/>
          <w:szCs w:val="24"/>
        </w:rPr>
        <w:t>Создавать атмосферу бодрого оптимизма и благожелательный климат: условия, позволяющие преодолеть существующие барьеры в отношениях, выступающие препятствием в развитии ребенка и взрослого.</w:t>
      </w:r>
    </w:p>
    <w:p w:rsidR="00316AC9" w:rsidRPr="005B48CD" w:rsidRDefault="002B6724" w:rsidP="002B6724">
      <w:pPr>
        <w:pStyle w:val="12"/>
        <w:spacing w:after="0" w:line="240" w:lineRule="auto"/>
        <w:ind w:left="0" w:firstLine="709"/>
        <w:jc w:val="both"/>
        <w:rPr>
          <w:rFonts w:ascii="Times New Roman" w:hAnsi="Times New Roman"/>
          <w:sz w:val="24"/>
          <w:szCs w:val="24"/>
        </w:rPr>
      </w:pPr>
      <w:r>
        <w:rPr>
          <w:rFonts w:ascii="Times New Roman" w:hAnsi="Times New Roman"/>
          <w:sz w:val="24"/>
          <w:szCs w:val="24"/>
        </w:rPr>
        <w:t>4</w:t>
      </w:r>
      <w:r w:rsidR="00751206" w:rsidRPr="005B48CD">
        <w:rPr>
          <w:rFonts w:ascii="Times New Roman" w:hAnsi="Times New Roman"/>
          <w:sz w:val="24"/>
          <w:szCs w:val="24"/>
        </w:rPr>
        <w:t>.</w:t>
      </w:r>
      <w:r>
        <w:rPr>
          <w:rFonts w:ascii="Times New Roman" w:hAnsi="Times New Roman"/>
          <w:sz w:val="24"/>
          <w:szCs w:val="24"/>
        </w:rPr>
        <w:t xml:space="preserve"> </w:t>
      </w:r>
      <w:r w:rsidR="00316AC9" w:rsidRPr="005B48CD">
        <w:rPr>
          <w:rFonts w:ascii="Times New Roman" w:hAnsi="Times New Roman"/>
          <w:sz w:val="24"/>
          <w:szCs w:val="24"/>
        </w:rPr>
        <w:t xml:space="preserve">Повышать уровень педагогической культуры родителей (лиц их заменяющих). Знакомить  с достижениями науки и передовым опытом в области воспитания дошкольников. </w:t>
      </w:r>
    </w:p>
    <w:p w:rsidR="00316AC9" w:rsidRPr="005B48CD" w:rsidRDefault="00316AC9" w:rsidP="00FA10CE">
      <w:pPr>
        <w:pStyle w:val="12"/>
        <w:spacing w:after="0" w:line="240" w:lineRule="auto"/>
        <w:ind w:left="0" w:firstLine="567"/>
        <w:jc w:val="both"/>
        <w:rPr>
          <w:rFonts w:ascii="Times New Roman" w:hAnsi="Times New Roman"/>
          <w:sz w:val="24"/>
          <w:szCs w:val="24"/>
        </w:rPr>
      </w:pPr>
      <w:r w:rsidRPr="005B48CD">
        <w:rPr>
          <w:rFonts w:ascii="Times New Roman" w:hAnsi="Times New Roman"/>
          <w:b/>
          <w:sz w:val="24"/>
          <w:szCs w:val="24"/>
        </w:rPr>
        <w:t>Основные принципы</w:t>
      </w:r>
      <w:r w:rsidRPr="005B48CD">
        <w:rPr>
          <w:rFonts w:ascii="Times New Roman" w:hAnsi="Times New Roman"/>
          <w:sz w:val="24"/>
          <w:szCs w:val="24"/>
        </w:rPr>
        <w:t xml:space="preserve"> взаимодействия детского сада с семьями воспитанников:</w:t>
      </w:r>
    </w:p>
    <w:p w:rsidR="00316AC9" w:rsidRPr="005B48CD" w:rsidRDefault="00316AC9" w:rsidP="00FA10CE">
      <w:pPr>
        <w:pStyle w:val="12"/>
        <w:spacing w:after="0" w:line="240" w:lineRule="auto"/>
        <w:ind w:left="0" w:firstLine="567"/>
        <w:jc w:val="both"/>
        <w:rPr>
          <w:rFonts w:ascii="Times New Roman" w:hAnsi="Times New Roman"/>
          <w:sz w:val="24"/>
          <w:szCs w:val="24"/>
        </w:rPr>
      </w:pPr>
      <w:r w:rsidRPr="005B48CD">
        <w:rPr>
          <w:rFonts w:ascii="Times New Roman" w:hAnsi="Times New Roman"/>
          <w:sz w:val="24"/>
          <w:szCs w:val="24"/>
        </w:rPr>
        <w:t>- открытость детского сада для семьи;</w:t>
      </w:r>
    </w:p>
    <w:p w:rsidR="00316AC9" w:rsidRPr="005B48CD" w:rsidRDefault="00316AC9" w:rsidP="00FA10CE">
      <w:pPr>
        <w:pStyle w:val="12"/>
        <w:spacing w:after="0" w:line="240" w:lineRule="auto"/>
        <w:ind w:left="0" w:firstLine="567"/>
        <w:jc w:val="both"/>
        <w:rPr>
          <w:rFonts w:ascii="Times New Roman" w:hAnsi="Times New Roman"/>
          <w:sz w:val="24"/>
          <w:szCs w:val="24"/>
        </w:rPr>
      </w:pPr>
      <w:r w:rsidRPr="005B48CD">
        <w:rPr>
          <w:rFonts w:ascii="Times New Roman" w:hAnsi="Times New Roman"/>
          <w:sz w:val="24"/>
          <w:szCs w:val="24"/>
        </w:rPr>
        <w:t>- сотрудничество педагогов и родителей в воспитании детей;</w:t>
      </w:r>
    </w:p>
    <w:p w:rsidR="00316AC9" w:rsidRPr="005B48CD" w:rsidRDefault="00316AC9" w:rsidP="00FA10CE">
      <w:pPr>
        <w:pStyle w:val="12"/>
        <w:spacing w:after="0" w:line="240" w:lineRule="auto"/>
        <w:ind w:left="0" w:firstLine="567"/>
        <w:jc w:val="both"/>
        <w:rPr>
          <w:rFonts w:ascii="Times New Roman" w:hAnsi="Times New Roman"/>
          <w:sz w:val="24"/>
          <w:szCs w:val="24"/>
        </w:rPr>
      </w:pPr>
      <w:r w:rsidRPr="005B48CD">
        <w:rPr>
          <w:rFonts w:ascii="Times New Roman" w:hAnsi="Times New Roman"/>
          <w:sz w:val="24"/>
          <w:szCs w:val="24"/>
        </w:rPr>
        <w:t>-</w:t>
      </w:r>
      <w:r w:rsidR="00EB5043">
        <w:rPr>
          <w:rFonts w:ascii="Times New Roman" w:hAnsi="Times New Roman"/>
          <w:sz w:val="24"/>
          <w:szCs w:val="24"/>
        </w:rPr>
        <w:t xml:space="preserve"> </w:t>
      </w:r>
      <w:r w:rsidRPr="005B48CD">
        <w:rPr>
          <w:rFonts w:ascii="Times New Roman" w:hAnsi="Times New Roman"/>
          <w:sz w:val="24"/>
          <w:szCs w:val="24"/>
        </w:rPr>
        <w:t>создание единой развивающей среды, обеспечивающей одинаковые подходы к развитию ребенка в семье и детском саду.</w:t>
      </w:r>
    </w:p>
    <w:p w:rsidR="00316AC9" w:rsidRPr="005B48CD" w:rsidRDefault="00316AC9" w:rsidP="00FA10CE">
      <w:pPr>
        <w:pStyle w:val="Default"/>
        <w:ind w:firstLine="567"/>
        <w:jc w:val="both"/>
        <w:rPr>
          <w:color w:val="auto"/>
        </w:rPr>
      </w:pPr>
      <w:r w:rsidRPr="005B48CD">
        <w:rPr>
          <w:color w:val="auto"/>
        </w:rPr>
        <w:t xml:space="preserve">На сегодняшний день в ДОУ осуществляется интеграция общественного и семейного воспитания дошкольников </w:t>
      </w:r>
    </w:p>
    <w:p w:rsidR="00316AC9" w:rsidRPr="005B48CD" w:rsidRDefault="00316AC9" w:rsidP="00FA10CE">
      <w:pPr>
        <w:pStyle w:val="Default"/>
        <w:ind w:firstLine="567"/>
        <w:jc w:val="both"/>
        <w:rPr>
          <w:color w:val="auto"/>
        </w:rPr>
      </w:pPr>
      <w:r w:rsidRPr="005B48CD">
        <w:rPr>
          <w:b/>
          <w:bCs/>
          <w:color w:val="auto"/>
        </w:rPr>
        <w:t xml:space="preserve">Виды взаимоотношений дошкольной образовательной организации с семьями воспитанников: </w:t>
      </w:r>
    </w:p>
    <w:p w:rsidR="00316AC9" w:rsidRPr="005B48CD" w:rsidRDefault="00316AC9" w:rsidP="00FA10CE">
      <w:pPr>
        <w:pStyle w:val="Default"/>
        <w:ind w:firstLine="567"/>
        <w:jc w:val="both"/>
        <w:rPr>
          <w:color w:val="auto"/>
        </w:rPr>
      </w:pPr>
      <w:r w:rsidRPr="005B48CD">
        <w:rPr>
          <w:b/>
          <w:bCs/>
          <w:i/>
          <w:iCs/>
          <w:color w:val="auto"/>
        </w:rPr>
        <w:t xml:space="preserve">Взаимодействие </w:t>
      </w:r>
      <w:r w:rsidRPr="005B48CD">
        <w:rPr>
          <w:color w:val="auto"/>
        </w:rPr>
        <w:t xml:space="preserve">– представляет собой способ организации совместной деятельности, которая осуществляется на основе социальной перцепции и с помощью общения. В основе взаимодействия дошкольного образовательного учреждения и семьи лежит сотрудничество. </w:t>
      </w:r>
    </w:p>
    <w:p w:rsidR="00316AC9" w:rsidRPr="005B48CD" w:rsidRDefault="00316AC9" w:rsidP="00FA10CE">
      <w:pPr>
        <w:pStyle w:val="Default"/>
        <w:ind w:firstLine="567"/>
        <w:jc w:val="both"/>
        <w:rPr>
          <w:color w:val="auto"/>
        </w:rPr>
      </w:pPr>
      <w:r w:rsidRPr="005B48CD">
        <w:rPr>
          <w:b/>
          <w:bCs/>
          <w:i/>
          <w:iCs/>
          <w:color w:val="auto"/>
        </w:rPr>
        <w:t xml:space="preserve">Сотрудничество </w:t>
      </w:r>
      <w:r w:rsidRPr="005B48CD">
        <w:rPr>
          <w:color w:val="auto"/>
        </w:rPr>
        <w:t xml:space="preserve">– это общение «на равных», где никому не принадлежит привилегия указывать, контролировать, оценивать. </w:t>
      </w:r>
    </w:p>
    <w:p w:rsidR="00316AC9" w:rsidRPr="005B48CD" w:rsidRDefault="00316AC9" w:rsidP="00FA10CE">
      <w:pPr>
        <w:pStyle w:val="Default"/>
        <w:ind w:firstLine="567"/>
        <w:jc w:val="both"/>
        <w:rPr>
          <w:color w:val="auto"/>
        </w:rPr>
      </w:pPr>
      <w:r w:rsidRPr="005B48CD">
        <w:rPr>
          <w:color w:val="auto"/>
        </w:rPr>
        <w:t xml:space="preserve">Главный момент в контексте «семья – дошкольное учреждение» – личное взаимодействие и сотрудничество педагогов и родителей по поводу трудностей и радостей, успехов и неудач в процессе воспитания конкретного ребёнка в данной семье. </w:t>
      </w:r>
    </w:p>
    <w:p w:rsidR="00316AC9" w:rsidRPr="005B48CD" w:rsidRDefault="00316AC9" w:rsidP="00FA10CE">
      <w:pPr>
        <w:pStyle w:val="Default"/>
        <w:ind w:firstLine="567"/>
        <w:jc w:val="both"/>
        <w:rPr>
          <w:color w:val="auto"/>
        </w:rPr>
      </w:pPr>
      <w:r w:rsidRPr="005B48CD">
        <w:rPr>
          <w:color w:val="auto"/>
        </w:rPr>
        <w:t xml:space="preserve">В настоящее время встал вопрос о том, чтобы сделать дошкольное учреждение открытым различным влияниям, которые могли бы обогатить образовательный процесс. </w:t>
      </w:r>
    </w:p>
    <w:p w:rsidR="00316AC9" w:rsidRPr="005B48CD" w:rsidRDefault="00316AC9" w:rsidP="00FA10CE">
      <w:pPr>
        <w:pStyle w:val="Default"/>
        <w:ind w:firstLine="567"/>
        <w:jc w:val="both"/>
        <w:rPr>
          <w:color w:val="auto"/>
        </w:rPr>
      </w:pPr>
      <w:r w:rsidRPr="005B48CD">
        <w:rPr>
          <w:b/>
          <w:bCs/>
          <w:i/>
          <w:iCs/>
          <w:color w:val="auto"/>
        </w:rPr>
        <w:t xml:space="preserve">Открытость детского сада </w:t>
      </w:r>
      <w:r w:rsidRPr="005B48CD">
        <w:rPr>
          <w:color w:val="auto"/>
        </w:rPr>
        <w:t xml:space="preserve">– это вовлечение родителей в образовательный процесс дошкольного учреждения. </w:t>
      </w:r>
    </w:p>
    <w:p w:rsidR="00316AC9" w:rsidRPr="005B48CD" w:rsidRDefault="00316AC9" w:rsidP="00FA10CE">
      <w:pPr>
        <w:ind w:firstLine="567"/>
        <w:jc w:val="both"/>
        <w:rPr>
          <w:sz w:val="24"/>
          <w:szCs w:val="24"/>
        </w:rPr>
      </w:pPr>
      <w:r w:rsidRPr="005B48CD">
        <w:rPr>
          <w:b/>
          <w:sz w:val="24"/>
          <w:szCs w:val="24"/>
        </w:rPr>
        <w:t>Формы работы для получения информации о семье:</w:t>
      </w:r>
      <w:r w:rsidRPr="005B48CD">
        <w:rPr>
          <w:sz w:val="24"/>
          <w:szCs w:val="24"/>
        </w:rPr>
        <w:t xml:space="preserve"> посещение семьи, беседа, анкетирование, сочинение, обобщение полученной информации.</w:t>
      </w:r>
    </w:p>
    <w:p w:rsidR="00316AC9" w:rsidRPr="005B48CD" w:rsidRDefault="00316AC9" w:rsidP="00FA10CE">
      <w:pPr>
        <w:ind w:firstLine="567"/>
        <w:jc w:val="both"/>
        <w:rPr>
          <w:sz w:val="24"/>
          <w:szCs w:val="24"/>
        </w:rPr>
      </w:pPr>
      <w:r w:rsidRPr="005B48CD">
        <w:rPr>
          <w:i/>
          <w:sz w:val="24"/>
          <w:szCs w:val="24"/>
        </w:rPr>
        <w:t>Для обоюдного познания</w:t>
      </w:r>
      <w:r w:rsidRPr="005B48CD">
        <w:rPr>
          <w:sz w:val="24"/>
          <w:szCs w:val="24"/>
        </w:rPr>
        <w:t xml:space="preserve"> воспитательного потенциала друг друга проводятся разнообразные </w:t>
      </w:r>
      <w:r w:rsidRPr="005B48CD">
        <w:rPr>
          <w:i/>
          <w:sz w:val="24"/>
          <w:szCs w:val="24"/>
        </w:rPr>
        <w:t>встречи</w:t>
      </w:r>
      <w:r w:rsidRPr="005B48CD">
        <w:rPr>
          <w:sz w:val="24"/>
          <w:szCs w:val="24"/>
        </w:rPr>
        <w:t xml:space="preserve">, </w:t>
      </w:r>
      <w:r w:rsidRPr="005B48CD">
        <w:rPr>
          <w:i/>
          <w:sz w:val="24"/>
          <w:szCs w:val="24"/>
        </w:rPr>
        <w:t>ориентированные на знакомство</w:t>
      </w:r>
      <w:r w:rsidRPr="005B48CD">
        <w:rPr>
          <w:sz w:val="24"/>
          <w:szCs w:val="24"/>
        </w:rPr>
        <w:t xml:space="preserve"> с достижениями сторон и перспективами развития воспитания дошкольников («день открытых дверей», «встречи-знакомства»). </w:t>
      </w:r>
    </w:p>
    <w:p w:rsidR="00316AC9" w:rsidRPr="005B48CD" w:rsidRDefault="00316AC9" w:rsidP="00FA10CE">
      <w:pPr>
        <w:ind w:firstLine="567"/>
        <w:jc w:val="both"/>
        <w:rPr>
          <w:sz w:val="24"/>
          <w:szCs w:val="24"/>
        </w:rPr>
      </w:pPr>
      <w:proofErr w:type="gramStart"/>
      <w:r w:rsidRPr="005B48CD">
        <w:rPr>
          <w:b/>
          <w:sz w:val="24"/>
          <w:szCs w:val="24"/>
        </w:rPr>
        <w:t>Формы информационно-просвещенческого обеспечения взаимодействия:</w:t>
      </w:r>
      <w:r w:rsidR="00EB5043">
        <w:rPr>
          <w:b/>
          <w:sz w:val="24"/>
          <w:szCs w:val="24"/>
        </w:rPr>
        <w:t xml:space="preserve"> </w:t>
      </w:r>
      <w:r w:rsidRPr="005B48CD">
        <w:rPr>
          <w:sz w:val="24"/>
          <w:szCs w:val="24"/>
        </w:rPr>
        <w:t xml:space="preserve">индивидуальные беседы, консультации, родительские собрания, стенды, памятки, буклеты, устные журналы, переписка педагогов и родителей, выставки, </w:t>
      </w:r>
      <w:proofErr w:type="spellStart"/>
      <w:r w:rsidRPr="005B48CD">
        <w:rPr>
          <w:sz w:val="24"/>
          <w:szCs w:val="24"/>
        </w:rPr>
        <w:t>медиатека</w:t>
      </w:r>
      <w:proofErr w:type="spellEnd"/>
      <w:r w:rsidRPr="005B48CD">
        <w:rPr>
          <w:sz w:val="24"/>
          <w:szCs w:val="24"/>
        </w:rPr>
        <w:t>.</w:t>
      </w:r>
      <w:proofErr w:type="gramEnd"/>
    </w:p>
    <w:p w:rsidR="00316AC9" w:rsidRPr="005B48CD" w:rsidRDefault="00316AC9" w:rsidP="00FA10CE">
      <w:pPr>
        <w:ind w:firstLine="567"/>
        <w:jc w:val="both"/>
        <w:rPr>
          <w:sz w:val="24"/>
          <w:szCs w:val="24"/>
        </w:rPr>
      </w:pPr>
      <w:r w:rsidRPr="005B48CD">
        <w:rPr>
          <w:b/>
          <w:sz w:val="24"/>
          <w:szCs w:val="24"/>
        </w:rPr>
        <w:t>Совместная деятельность педагогов и родителей с детьми:</w:t>
      </w:r>
      <w:r w:rsidR="00EB5043">
        <w:rPr>
          <w:b/>
          <w:sz w:val="24"/>
          <w:szCs w:val="24"/>
        </w:rPr>
        <w:t xml:space="preserve"> </w:t>
      </w:r>
      <w:r w:rsidRPr="005B48CD">
        <w:rPr>
          <w:sz w:val="24"/>
          <w:szCs w:val="24"/>
        </w:rPr>
        <w:t>акция, вечер музыки и поэзии, воскресный семейный абонемент, семейная гостиная, день семьи, музыкальный фестиваль, клубы, праздники в детском саду, прогулки и экскурсии педагогов, детей и родителей, проектная деятельность педагогов, детей и родителей, семейный театр.</w:t>
      </w:r>
    </w:p>
    <w:p w:rsidR="00316AC9" w:rsidRPr="005B48CD" w:rsidRDefault="00316AC9" w:rsidP="00FA10CE">
      <w:pPr>
        <w:ind w:firstLine="567"/>
        <w:jc w:val="both"/>
        <w:rPr>
          <w:sz w:val="24"/>
          <w:szCs w:val="24"/>
        </w:rPr>
      </w:pPr>
      <w:r w:rsidRPr="005B48CD">
        <w:rPr>
          <w:b/>
          <w:sz w:val="24"/>
          <w:szCs w:val="24"/>
        </w:rPr>
        <w:t xml:space="preserve">Наблюдение </w:t>
      </w:r>
      <w:r w:rsidRPr="005B48CD">
        <w:rPr>
          <w:sz w:val="24"/>
          <w:szCs w:val="24"/>
        </w:rPr>
        <w:t>в контексте социально-педагогической диагностики семьи</w:t>
      </w:r>
      <w:r w:rsidRPr="005B48CD">
        <w:rPr>
          <w:b/>
          <w:sz w:val="24"/>
          <w:szCs w:val="24"/>
        </w:rPr>
        <w:t xml:space="preserve"> –</w:t>
      </w:r>
      <w:r w:rsidRPr="005B48CD">
        <w:rPr>
          <w:sz w:val="24"/>
          <w:szCs w:val="24"/>
        </w:rPr>
        <w:t xml:space="preserve"> метод познания и исследования, который используется при изучении внешних проявлений поведения родителей и детей (других членов семьи) без вмешательства со стороны наблюдающего. </w:t>
      </w:r>
    </w:p>
    <w:p w:rsidR="00316AC9" w:rsidRPr="005B48CD" w:rsidRDefault="00316AC9" w:rsidP="00EB5043">
      <w:pPr>
        <w:ind w:firstLine="709"/>
        <w:jc w:val="center"/>
        <w:rPr>
          <w:i/>
          <w:sz w:val="24"/>
          <w:szCs w:val="24"/>
        </w:rPr>
      </w:pPr>
      <w:r w:rsidRPr="005B48CD">
        <w:rPr>
          <w:i/>
          <w:sz w:val="24"/>
          <w:szCs w:val="24"/>
        </w:rPr>
        <w:t>Критерии оценки качества взаимодействия родителей и педагогов</w:t>
      </w:r>
    </w:p>
    <w:p w:rsidR="00316AC9" w:rsidRPr="005B48CD" w:rsidRDefault="00316AC9" w:rsidP="00EB5043">
      <w:pPr>
        <w:ind w:firstLine="709"/>
        <w:jc w:val="center"/>
        <w:rPr>
          <w:i/>
          <w:sz w:val="24"/>
          <w:szCs w:val="24"/>
        </w:rPr>
      </w:pPr>
      <w:r w:rsidRPr="005B48CD">
        <w:rPr>
          <w:i/>
          <w:sz w:val="24"/>
          <w:szCs w:val="24"/>
        </w:rPr>
        <w:t>в проблемном поле воспитания дошкольника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3"/>
        <w:gridCol w:w="3079"/>
        <w:gridCol w:w="3553"/>
      </w:tblGrid>
      <w:tr w:rsidR="00316AC9" w:rsidRPr="005B48CD" w:rsidTr="00FC1554">
        <w:tc>
          <w:tcPr>
            <w:tcW w:w="3190" w:type="dxa"/>
          </w:tcPr>
          <w:p w:rsidR="00316AC9" w:rsidRPr="005B48CD" w:rsidRDefault="00316AC9" w:rsidP="00EB5043">
            <w:pPr>
              <w:jc w:val="both"/>
              <w:rPr>
                <w:i/>
                <w:sz w:val="24"/>
                <w:szCs w:val="24"/>
              </w:rPr>
            </w:pPr>
            <w:r w:rsidRPr="005B48CD">
              <w:rPr>
                <w:i/>
                <w:sz w:val="24"/>
                <w:szCs w:val="24"/>
              </w:rPr>
              <w:t xml:space="preserve">Ценностное отношение друг к другу </w:t>
            </w:r>
          </w:p>
        </w:tc>
        <w:tc>
          <w:tcPr>
            <w:tcW w:w="3190" w:type="dxa"/>
          </w:tcPr>
          <w:p w:rsidR="00316AC9" w:rsidRPr="005B48CD" w:rsidRDefault="00316AC9" w:rsidP="00EB5043">
            <w:pPr>
              <w:jc w:val="both"/>
              <w:rPr>
                <w:i/>
                <w:sz w:val="24"/>
                <w:szCs w:val="24"/>
              </w:rPr>
            </w:pPr>
            <w:r w:rsidRPr="005B48CD">
              <w:rPr>
                <w:i/>
                <w:sz w:val="24"/>
                <w:szCs w:val="24"/>
              </w:rPr>
              <w:t xml:space="preserve">Информированность  сторон  об  особенностях  </w:t>
            </w:r>
            <w:r w:rsidRPr="005B48CD">
              <w:rPr>
                <w:i/>
                <w:sz w:val="24"/>
                <w:szCs w:val="24"/>
              </w:rPr>
              <w:lastRenderedPageBreak/>
              <w:t>развития систем (семейной и общественной)</w:t>
            </w:r>
          </w:p>
        </w:tc>
        <w:tc>
          <w:tcPr>
            <w:tcW w:w="3793" w:type="dxa"/>
          </w:tcPr>
          <w:p w:rsidR="00316AC9" w:rsidRPr="005B48CD" w:rsidRDefault="00316AC9" w:rsidP="00EB5043">
            <w:pPr>
              <w:jc w:val="both"/>
              <w:rPr>
                <w:i/>
                <w:sz w:val="24"/>
                <w:szCs w:val="24"/>
              </w:rPr>
            </w:pPr>
            <w:r w:rsidRPr="005B48CD">
              <w:rPr>
                <w:i/>
                <w:sz w:val="24"/>
                <w:szCs w:val="24"/>
              </w:rPr>
              <w:lastRenderedPageBreak/>
              <w:t>Включенность в совместную деятельность</w:t>
            </w:r>
          </w:p>
        </w:tc>
      </w:tr>
      <w:tr w:rsidR="00316AC9" w:rsidRPr="005B48CD" w:rsidTr="00FC1554">
        <w:tc>
          <w:tcPr>
            <w:tcW w:w="10173" w:type="dxa"/>
            <w:gridSpan w:val="3"/>
          </w:tcPr>
          <w:p w:rsidR="00316AC9" w:rsidRPr="005B48CD" w:rsidRDefault="00316AC9" w:rsidP="00EB5043">
            <w:pPr>
              <w:jc w:val="both"/>
              <w:rPr>
                <w:i/>
                <w:sz w:val="24"/>
                <w:szCs w:val="24"/>
              </w:rPr>
            </w:pPr>
            <w:r w:rsidRPr="005B48CD">
              <w:rPr>
                <w:i/>
                <w:sz w:val="24"/>
                <w:szCs w:val="24"/>
              </w:rPr>
              <w:lastRenderedPageBreak/>
              <w:t>показатели</w:t>
            </w:r>
          </w:p>
        </w:tc>
      </w:tr>
      <w:tr w:rsidR="00316AC9" w:rsidRPr="005B48CD" w:rsidTr="00FC1554">
        <w:tc>
          <w:tcPr>
            <w:tcW w:w="3190" w:type="dxa"/>
          </w:tcPr>
          <w:p w:rsidR="00316AC9" w:rsidRPr="005B48CD" w:rsidRDefault="00316AC9" w:rsidP="00EB5043">
            <w:pPr>
              <w:rPr>
                <w:sz w:val="24"/>
                <w:szCs w:val="24"/>
              </w:rPr>
            </w:pPr>
            <w:r w:rsidRPr="005B48CD">
              <w:rPr>
                <w:sz w:val="24"/>
                <w:szCs w:val="24"/>
              </w:rPr>
              <w:t>открытость  к взаимодействию  через развитие  демократического  климата  в детском саду</w:t>
            </w:r>
          </w:p>
        </w:tc>
        <w:tc>
          <w:tcPr>
            <w:tcW w:w="3190" w:type="dxa"/>
          </w:tcPr>
          <w:p w:rsidR="00316AC9" w:rsidRPr="005B48CD" w:rsidRDefault="00316AC9" w:rsidP="00EB5043">
            <w:pPr>
              <w:rPr>
                <w:sz w:val="24"/>
                <w:szCs w:val="24"/>
              </w:rPr>
            </w:pPr>
            <w:r w:rsidRPr="005B48CD">
              <w:rPr>
                <w:sz w:val="24"/>
                <w:szCs w:val="24"/>
              </w:rPr>
              <w:t xml:space="preserve">о развитии систем, трудностях   и перспективах  диалога мира детства  и  мира  взрослости </w:t>
            </w:r>
          </w:p>
        </w:tc>
        <w:tc>
          <w:tcPr>
            <w:tcW w:w="3793" w:type="dxa"/>
          </w:tcPr>
          <w:p w:rsidR="00316AC9" w:rsidRPr="005B48CD" w:rsidRDefault="00316AC9" w:rsidP="00EB5043">
            <w:pPr>
              <w:rPr>
                <w:sz w:val="24"/>
                <w:szCs w:val="24"/>
              </w:rPr>
            </w:pPr>
            <w:r w:rsidRPr="005B48CD">
              <w:rPr>
                <w:sz w:val="24"/>
                <w:szCs w:val="24"/>
              </w:rPr>
              <w:t>совместное выявление специалистами и родителями достижений и трудностей в семейном и общественном воспитании ребенка</w:t>
            </w:r>
          </w:p>
        </w:tc>
      </w:tr>
      <w:tr w:rsidR="00316AC9" w:rsidRPr="005B48CD" w:rsidTr="00FC1554">
        <w:tc>
          <w:tcPr>
            <w:tcW w:w="3190" w:type="dxa"/>
          </w:tcPr>
          <w:p w:rsidR="00316AC9" w:rsidRPr="005B48CD" w:rsidRDefault="00316AC9" w:rsidP="00EB5043">
            <w:pPr>
              <w:rPr>
                <w:sz w:val="24"/>
                <w:szCs w:val="24"/>
              </w:rPr>
            </w:pPr>
            <w:r w:rsidRPr="005B48CD">
              <w:rPr>
                <w:sz w:val="24"/>
                <w:szCs w:val="24"/>
              </w:rPr>
              <w:t>согласие, толерантность</w:t>
            </w:r>
          </w:p>
          <w:p w:rsidR="00316AC9" w:rsidRPr="005B48CD" w:rsidRDefault="00316AC9" w:rsidP="00EB5043">
            <w:pPr>
              <w:rPr>
                <w:sz w:val="24"/>
                <w:szCs w:val="24"/>
              </w:rPr>
            </w:pPr>
            <w:r w:rsidRPr="005B48CD">
              <w:rPr>
                <w:sz w:val="24"/>
                <w:szCs w:val="24"/>
              </w:rPr>
              <w:t>(терпимость, принятие культурных отличий)</w:t>
            </w:r>
          </w:p>
        </w:tc>
        <w:tc>
          <w:tcPr>
            <w:tcW w:w="3190" w:type="dxa"/>
          </w:tcPr>
          <w:p w:rsidR="00316AC9" w:rsidRPr="005B48CD" w:rsidRDefault="00316AC9" w:rsidP="00EB5043">
            <w:pPr>
              <w:rPr>
                <w:sz w:val="24"/>
                <w:szCs w:val="24"/>
              </w:rPr>
            </w:pPr>
            <w:r w:rsidRPr="005B48CD">
              <w:rPr>
                <w:sz w:val="24"/>
                <w:szCs w:val="24"/>
              </w:rPr>
              <w:t xml:space="preserve">о  достижениях  систем в воспитании дошкольников </w:t>
            </w:r>
          </w:p>
          <w:p w:rsidR="00316AC9" w:rsidRPr="005B48CD" w:rsidRDefault="00316AC9" w:rsidP="00EB5043">
            <w:pPr>
              <w:rPr>
                <w:sz w:val="24"/>
                <w:szCs w:val="24"/>
              </w:rPr>
            </w:pPr>
          </w:p>
        </w:tc>
        <w:tc>
          <w:tcPr>
            <w:tcW w:w="3793" w:type="dxa"/>
          </w:tcPr>
          <w:p w:rsidR="00316AC9" w:rsidRPr="005B48CD" w:rsidRDefault="00316AC9" w:rsidP="00EB5043">
            <w:pPr>
              <w:rPr>
                <w:sz w:val="24"/>
                <w:szCs w:val="24"/>
              </w:rPr>
            </w:pPr>
            <w:r w:rsidRPr="005B48CD">
              <w:rPr>
                <w:sz w:val="24"/>
                <w:szCs w:val="24"/>
              </w:rPr>
              <w:t>совместная  проектная деятельность  в  контексте актуальных проблем воспитания детей и взрослых</w:t>
            </w:r>
          </w:p>
        </w:tc>
      </w:tr>
      <w:tr w:rsidR="00316AC9" w:rsidRPr="005B48CD" w:rsidTr="00FC1554">
        <w:tc>
          <w:tcPr>
            <w:tcW w:w="3190" w:type="dxa"/>
          </w:tcPr>
          <w:p w:rsidR="00316AC9" w:rsidRPr="005B48CD" w:rsidRDefault="00316AC9" w:rsidP="00EB5043">
            <w:pPr>
              <w:rPr>
                <w:sz w:val="24"/>
                <w:szCs w:val="24"/>
              </w:rPr>
            </w:pPr>
            <w:r w:rsidRPr="005B48CD">
              <w:rPr>
                <w:sz w:val="24"/>
                <w:szCs w:val="24"/>
              </w:rPr>
              <w:t xml:space="preserve">принятие </w:t>
            </w:r>
            <w:proofErr w:type="spellStart"/>
            <w:r w:rsidRPr="005B48CD">
              <w:rPr>
                <w:sz w:val="24"/>
                <w:szCs w:val="24"/>
              </w:rPr>
              <w:t>самоценности</w:t>
            </w:r>
            <w:proofErr w:type="spellEnd"/>
            <w:r w:rsidRPr="005B48CD">
              <w:rPr>
                <w:sz w:val="24"/>
                <w:szCs w:val="24"/>
              </w:rPr>
              <w:t xml:space="preserve"> субъектов взаимодействия (детей и взрослых) </w:t>
            </w:r>
          </w:p>
        </w:tc>
        <w:tc>
          <w:tcPr>
            <w:tcW w:w="3190" w:type="dxa"/>
          </w:tcPr>
          <w:p w:rsidR="00316AC9" w:rsidRPr="005B48CD" w:rsidRDefault="00316AC9" w:rsidP="00EB5043">
            <w:pPr>
              <w:rPr>
                <w:b/>
                <w:sz w:val="24"/>
                <w:szCs w:val="24"/>
              </w:rPr>
            </w:pPr>
            <w:r w:rsidRPr="005B48CD">
              <w:rPr>
                <w:sz w:val="24"/>
                <w:szCs w:val="24"/>
              </w:rPr>
              <w:t>об  услугах, оказываемых  в  детском саду и о  возможности оказания услуги детскому саду семьей</w:t>
            </w:r>
          </w:p>
        </w:tc>
        <w:tc>
          <w:tcPr>
            <w:tcW w:w="3793" w:type="dxa"/>
          </w:tcPr>
          <w:p w:rsidR="00316AC9" w:rsidRPr="005B48CD" w:rsidRDefault="00316AC9" w:rsidP="00EB5043">
            <w:pPr>
              <w:rPr>
                <w:sz w:val="24"/>
                <w:szCs w:val="24"/>
              </w:rPr>
            </w:pPr>
            <w:r w:rsidRPr="005B48CD">
              <w:rPr>
                <w:sz w:val="24"/>
                <w:szCs w:val="24"/>
              </w:rPr>
              <w:t>совместное  создание плана  деятельности   с  прогнозируемыми результатами  для каждого  субъекта (ребенка, родителя, педагога) и  его  реализация</w:t>
            </w:r>
          </w:p>
        </w:tc>
      </w:tr>
    </w:tbl>
    <w:p w:rsidR="00316AC9" w:rsidRPr="005B48CD" w:rsidRDefault="00316AC9" w:rsidP="00FA10CE">
      <w:pPr>
        <w:pStyle w:val="Default"/>
        <w:ind w:firstLine="709"/>
        <w:jc w:val="both"/>
        <w:rPr>
          <w:b/>
          <w:bCs/>
          <w:color w:val="00B050"/>
        </w:rPr>
      </w:pPr>
    </w:p>
    <w:p w:rsidR="00316AC9" w:rsidRPr="005B48CD" w:rsidRDefault="00316AC9" w:rsidP="00FA10CE">
      <w:pPr>
        <w:pStyle w:val="Default"/>
        <w:ind w:firstLine="567"/>
        <w:jc w:val="both"/>
        <w:rPr>
          <w:color w:val="auto"/>
        </w:rPr>
      </w:pPr>
      <w:r w:rsidRPr="005B48CD">
        <w:rPr>
          <w:b/>
          <w:bCs/>
          <w:color w:val="auto"/>
        </w:rPr>
        <w:t xml:space="preserve">Содержание направлений работы с семьей по образовательным областям </w:t>
      </w:r>
    </w:p>
    <w:p w:rsidR="00316AC9" w:rsidRPr="005B48CD" w:rsidRDefault="00316AC9" w:rsidP="00FA10CE">
      <w:pPr>
        <w:pStyle w:val="Default"/>
        <w:ind w:firstLine="567"/>
        <w:jc w:val="both"/>
        <w:rPr>
          <w:color w:val="auto"/>
        </w:rPr>
      </w:pPr>
      <w:r w:rsidRPr="005B48CD">
        <w:rPr>
          <w:b/>
          <w:bCs/>
          <w:color w:val="auto"/>
        </w:rPr>
        <w:t xml:space="preserve">Образовательная область «Социально-коммуникативное развитие» </w:t>
      </w:r>
    </w:p>
    <w:p w:rsidR="00316AC9" w:rsidRPr="005B48CD" w:rsidRDefault="00316AC9" w:rsidP="00FA10CE">
      <w:pPr>
        <w:pStyle w:val="Default"/>
        <w:ind w:firstLine="567"/>
        <w:jc w:val="both"/>
        <w:rPr>
          <w:color w:val="auto"/>
        </w:rPr>
      </w:pPr>
      <w:r w:rsidRPr="005B48CD">
        <w:rPr>
          <w:color w:val="auto"/>
        </w:rPr>
        <w:t xml:space="preserve">1. Показывать родителям значение развития экологического сознания как условия всеобщей выживаемости природы, семьи, отельного человека, всего человечества. </w:t>
      </w:r>
    </w:p>
    <w:p w:rsidR="00316AC9" w:rsidRPr="005B48CD" w:rsidRDefault="00316AC9" w:rsidP="00FA10CE">
      <w:pPr>
        <w:pStyle w:val="Default"/>
        <w:ind w:firstLine="567"/>
        <w:jc w:val="both"/>
        <w:rPr>
          <w:color w:val="auto"/>
        </w:rPr>
      </w:pPr>
      <w:r w:rsidRPr="005B48CD">
        <w:rPr>
          <w:color w:val="auto"/>
        </w:rPr>
        <w:t xml:space="preserve">2. Знакомить родителей с опасными для здоровья ребенка ситуациями, возникающими дома, на даче, на дороге, в лесу, у водоема, и способами поведения в них. Направлять внимание родителей на развитие у детей способности видеть, осознавать и избегать опасности </w:t>
      </w:r>
    </w:p>
    <w:p w:rsidR="00316AC9" w:rsidRPr="005B48CD" w:rsidRDefault="00316AC9" w:rsidP="00FA10CE">
      <w:pPr>
        <w:pStyle w:val="Default"/>
        <w:ind w:firstLine="567"/>
        <w:jc w:val="both"/>
        <w:rPr>
          <w:color w:val="auto"/>
        </w:rPr>
      </w:pPr>
      <w:r w:rsidRPr="005B48CD">
        <w:rPr>
          <w:color w:val="auto"/>
        </w:rPr>
        <w:t xml:space="preserve">3. Информировать родителей о необходимости создания благоприятных и безопасных условий пребывания детей на улице (соблюдать технику безопасности во время игр и развлечений на каруселях, на качелях, на горке, в песочнице, во время катания на велосипеде, во время отдыха у водоема и т.д.). </w:t>
      </w:r>
      <w:proofErr w:type="gramStart"/>
      <w:r w:rsidRPr="005B48CD">
        <w:rPr>
          <w:color w:val="auto"/>
        </w:rPr>
        <w:t>Рассказывать о необходимости создания безопасных условий пребывания детей дома (не держать в доступных для них местах лекарства, предметы бытовой химии, электрические приборы; содержать в порядке электрические розетки; не оставлять детей без присмотра в комнате, где открыты окна и балконы и т.д.).</w:t>
      </w:r>
      <w:proofErr w:type="gramEnd"/>
      <w:r w:rsidRPr="005B48CD">
        <w:rPr>
          <w:color w:val="auto"/>
        </w:rPr>
        <w:t xml:space="preserve"> Информировать родителей о том, что должны делать дети в случае непредвиденной ситуации (звать на помощь взрослых; называть свои фамилию и имя; при необходимости — фамилию, имя и отчество родителей, адрес и телефон; при необходимости звонить по телефонам экстренной помощи —</w:t>
      </w:r>
      <w:r w:rsidR="00EB5043">
        <w:rPr>
          <w:color w:val="auto"/>
        </w:rPr>
        <w:t xml:space="preserve"> </w:t>
      </w:r>
      <w:r w:rsidRPr="005B48CD">
        <w:rPr>
          <w:color w:val="auto"/>
        </w:rPr>
        <w:t xml:space="preserve">«01», «02» и «03» и </w:t>
      </w:r>
      <w:proofErr w:type="spellStart"/>
      <w:r w:rsidRPr="005B48CD">
        <w:rPr>
          <w:color w:val="auto"/>
        </w:rPr>
        <w:t>т</w:t>
      </w:r>
      <w:proofErr w:type="gramStart"/>
      <w:r w:rsidRPr="005B48CD">
        <w:rPr>
          <w:color w:val="auto"/>
        </w:rPr>
        <w:t>.д</w:t>
      </w:r>
      <w:proofErr w:type="spellEnd"/>
      <w:proofErr w:type="gramEnd"/>
      <w:r w:rsidRPr="005B48CD">
        <w:rPr>
          <w:color w:val="auto"/>
        </w:rPr>
        <w:t xml:space="preserve"> </w:t>
      </w:r>
    </w:p>
    <w:p w:rsidR="00316AC9" w:rsidRPr="005B48CD" w:rsidRDefault="00316AC9" w:rsidP="00FA10CE">
      <w:pPr>
        <w:pStyle w:val="Default"/>
        <w:ind w:firstLine="567"/>
        <w:jc w:val="both"/>
        <w:rPr>
          <w:color w:val="auto"/>
        </w:rPr>
      </w:pPr>
      <w:r w:rsidRPr="005B48CD">
        <w:rPr>
          <w:color w:val="auto"/>
        </w:rPr>
        <w:t xml:space="preserve">4. Привлекать родителей к активному отдыху с детьми, расширяющему границы жизни дошкольников и формирующему навыки безопасного поведения во время отдыха. </w:t>
      </w:r>
      <w:proofErr w:type="gramStart"/>
      <w:r w:rsidRPr="005B48CD">
        <w:rPr>
          <w:color w:val="auto"/>
        </w:rPr>
        <w:t>Помогать родителям планировать</w:t>
      </w:r>
      <w:proofErr w:type="gramEnd"/>
      <w:r w:rsidRPr="005B48CD">
        <w:rPr>
          <w:color w:val="auto"/>
        </w:rPr>
        <w:t xml:space="preserve"> выходные дни с детьми, обдумывая проблемные ситуации, стимулирующие формирование моделей позитивного поведения в разных жизненных ситуациях. </w:t>
      </w:r>
    </w:p>
    <w:p w:rsidR="00316AC9" w:rsidRPr="005B48CD" w:rsidRDefault="00316AC9" w:rsidP="00FA10CE">
      <w:pPr>
        <w:pStyle w:val="Default"/>
        <w:ind w:firstLine="567"/>
        <w:jc w:val="both"/>
        <w:rPr>
          <w:color w:val="auto"/>
        </w:rPr>
      </w:pPr>
      <w:r w:rsidRPr="005B48CD">
        <w:rPr>
          <w:color w:val="auto"/>
        </w:rPr>
        <w:t xml:space="preserve">5. Подчеркивать роль взрослого в формировании поведения ребенка. Побуждать родителей на личном примере демонстрировать детям соблюдение правил безопасного поведения на дорогах, бережное отношение к природе и т.д. Ориентировать родителей на совместное с ребенком чтение литературы, посвященной сохранению и укреплению здоровья, просмотр соответствующих художественных и мультипликационных фильмов. </w:t>
      </w:r>
    </w:p>
    <w:p w:rsidR="00316AC9" w:rsidRPr="005B48CD" w:rsidRDefault="00316AC9" w:rsidP="00FA10CE">
      <w:pPr>
        <w:pStyle w:val="Default"/>
        <w:ind w:firstLine="567"/>
        <w:jc w:val="both"/>
        <w:rPr>
          <w:color w:val="auto"/>
        </w:rPr>
      </w:pPr>
      <w:r w:rsidRPr="005B48CD">
        <w:rPr>
          <w:color w:val="auto"/>
        </w:rPr>
        <w:t xml:space="preserve">6. Знакомить родителей с формами работы дошкольного учреждения по проблеме безопасности детей дошкольного возраста. </w:t>
      </w:r>
    </w:p>
    <w:p w:rsidR="00316AC9" w:rsidRPr="005B48CD" w:rsidRDefault="00316AC9" w:rsidP="00FA10CE">
      <w:pPr>
        <w:pStyle w:val="Default"/>
        <w:ind w:firstLine="567"/>
        <w:jc w:val="both"/>
        <w:rPr>
          <w:color w:val="auto"/>
        </w:rPr>
      </w:pPr>
      <w:r w:rsidRPr="005B48CD">
        <w:rPr>
          <w:color w:val="auto"/>
        </w:rPr>
        <w:t xml:space="preserve">7. Знакомить родителей с достижениями и трудностями общественного воспитания в детском саду. </w:t>
      </w:r>
    </w:p>
    <w:p w:rsidR="00316AC9" w:rsidRPr="005B48CD" w:rsidRDefault="00316AC9" w:rsidP="00FA10CE">
      <w:pPr>
        <w:pStyle w:val="Default"/>
        <w:ind w:firstLine="567"/>
        <w:jc w:val="both"/>
        <w:rPr>
          <w:color w:val="auto"/>
        </w:rPr>
      </w:pPr>
      <w:r w:rsidRPr="005B48CD">
        <w:rPr>
          <w:color w:val="auto"/>
        </w:rPr>
        <w:lastRenderedPageBreak/>
        <w:t xml:space="preserve">8. Показывать родителям значение матери, отца, а также дедушек и бабушек, воспитателей, детей (сверстников, младших и старших детей) в развитии взаимодействия ребенка с социумом, понимания социальных норм поведения. Подчеркивать ценность каждого ребенка для общества вне зависимости от его индивидуальных особенностей и этнической принадлежности. </w:t>
      </w:r>
    </w:p>
    <w:p w:rsidR="00316AC9" w:rsidRPr="005B48CD" w:rsidRDefault="00316AC9" w:rsidP="00FA10CE">
      <w:pPr>
        <w:pStyle w:val="Default"/>
        <w:ind w:firstLine="567"/>
        <w:jc w:val="both"/>
        <w:rPr>
          <w:color w:val="auto"/>
        </w:rPr>
      </w:pPr>
      <w:r w:rsidRPr="005B48CD">
        <w:rPr>
          <w:color w:val="auto"/>
        </w:rPr>
        <w:t xml:space="preserve">9. Заинтересовывать родителей в развитии игровой деятельности детей, обеспечивающей успешную социализацию, усвоение тендерного поведения. </w:t>
      </w:r>
    </w:p>
    <w:p w:rsidR="00316AC9" w:rsidRPr="005B48CD" w:rsidRDefault="00316AC9" w:rsidP="00FA10CE">
      <w:pPr>
        <w:pStyle w:val="Default"/>
        <w:ind w:firstLine="567"/>
        <w:jc w:val="both"/>
        <w:rPr>
          <w:color w:val="auto"/>
        </w:rPr>
      </w:pPr>
      <w:r w:rsidRPr="005B48CD">
        <w:rPr>
          <w:color w:val="auto"/>
        </w:rPr>
        <w:t xml:space="preserve">10. </w:t>
      </w:r>
      <w:proofErr w:type="gramStart"/>
      <w:r w:rsidRPr="005B48CD">
        <w:rPr>
          <w:color w:val="auto"/>
        </w:rPr>
        <w:t>Помогать родителям осознавать</w:t>
      </w:r>
      <w:proofErr w:type="gramEnd"/>
      <w:r w:rsidRPr="005B48CD">
        <w:rPr>
          <w:color w:val="auto"/>
        </w:rPr>
        <w:t xml:space="preserve"> негативные последствия деструктивного общения в семье, исключающего родных для ребенка людей из контекста развития. Создавать у родителей мотивацию к сохранению семейных традиций и зарождению новых. </w:t>
      </w:r>
    </w:p>
    <w:p w:rsidR="00316AC9" w:rsidRPr="005B48CD" w:rsidRDefault="00316AC9" w:rsidP="00FA10CE">
      <w:pPr>
        <w:pStyle w:val="Default"/>
        <w:ind w:firstLine="567"/>
        <w:jc w:val="both"/>
        <w:rPr>
          <w:color w:val="auto"/>
        </w:rPr>
      </w:pPr>
      <w:r w:rsidRPr="005B48CD">
        <w:rPr>
          <w:color w:val="auto"/>
        </w:rPr>
        <w:t xml:space="preserve">11. Поддерживать семью в выстраивании взаимодействия ребенка с незнакомыми взрослыми и детьми в детском саду (например, на этапе освоения новой предметно-развивающей среды детского сада, группы — при поступлении в детский сад, переходе в новую группу, смене воспитателей и других ситуациях), вне его (например, в ходе проектной деятельности). </w:t>
      </w:r>
    </w:p>
    <w:p w:rsidR="00316AC9" w:rsidRPr="005B48CD" w:rsidRDefault="00316AC9" w:rsidP="00FA10CE">
      <w:pPr>
        <w:pStyle w:val="Default"/>
        <w:ind w:firstLine="567"/>
        <w:jc w:val="both"/>
        <w:rPr>
          <w:color w:val="auto"/>
        </w:rPr>
      </w:pPr>
      <w:r w:rsidRPr="005B48CD">
        <w:rPr>
          <w:color w:val="auto"/>
        </w:rPr>
        <w:t xml:space="preserve">12. Привлекать родителей к составлению соглашения о сотрудничестве, программы и плана взаимодействия семьи и детского сада в воспитании детей. Сопровождать и поддерживать семью в реализации воспитательных воздействий. </w:t>
      </w:r>
    </w:p>
    <w:p w:rsidR="00316AC9" w:rsidRPr="005B48CD" w:rsidRDefault="00316AC9" w:rsidP="00FA10CE">
      <w:pPr>
        <w:pStyle w:val="Default"/>
        <w:ind w:firstLine="567"/>
        <w:jc w:val="both"/>
        <w:rPr>
          <w:color w:val="auto"/>
        </w:rPr>
      </w:pPr>
      <w:r w:rsidRPr="005B48CD">
        <w:rPr>
          <w:color w:val="auto"/>
        </w:rPr>
        <w:t xml:space="preserve">13. Изучать традиции трудового воспитания, сложившиеся и развивающиеся в семьях воспитанников. </w:t>
      </w:r>
    </w:p>
    <w:p w:rsidR="00316AC9" w:rsidRPr="005B48CD" w:rsidRDefault="00316AC9" w:rsidP="00FA10CE">
      <w:pPr>
        <w:pStyle w:val="Default"/>
        <w:ind w:firstLine="567"/>
        <w:jc w:val="both"/>
        <w:rPr>
          <w:color w:val="auto"/>
        </w:rPr>
      </w:pPr>
      <w:r w:rsidRPr="005B48CD">
        <w:rPr>
          <w:color w:val="auto"/>
        </w:rPr>
        <w:t xml:space="preserve">14. Знакомить родителей с возможностями трудового воспитания в семье и детском саду; показывать необходимость навыков самообслуживания, помощи взрослым, наличия у ребенка домашних обязанностей. Знакомить с лучшим опытом семейного трудового воспитания посредством выставок, мастер-классов и других форм взаимодействия. </w:t>
      </w:r>
    </w:p>
    <w:p w:rsidR="00316AC9" w:rsidRPr="005B48CD" w:rsidRDefault="00316AC9" w:rsidP="00FA10CE">
      <w:pPr>
        <w:pStyle w:val="Default"/>
        <w:ind w:firstLine="567"/>
        <w:jc w:val="both"/>
        <w:rPr>
          <w:color w:val="auto"/>
        </w:rPr>
      </w:pPr>
      <w:r w:rsidRPr="005B48CD">
        <w:rPr>
          <w:color w:val="auto"/>
        </w:rPr>
        <w:t xml:space="preserve">15. Побуждать близких взрослых знакомить детей с домашним и профессиональным трудом, показывать его результаты, обращать внимание на отношение членов семьи к труду. Развивать у родителей интерес к совместным с детьми проектам по изучению трудовых традиций, сложившихся в семье, а также родном селе. </w:t>
      </w:r>
    </w:p>
    <w:p w:rsidR="00316AC9" w:rsidRPr="005B48CD" w:rsidRDefault="00316AC9" w:rsidP="00FA10CE">
      <w:pPr>
        <w:pStyle w:val="Default"/>
        <w:ind w:firstLine="567"/>
        <w:jc w:val="both"/>
        <w:rPr>
          <w:color w:val="auto"/>
        </w:rPr>
      </w:pPr>
      <w:r w:rsidRPr="005B48CD">
        <w:rPr>
          <w:color w:val="auto"/>
        </w:rPr>
        <w:t xml:space="preserve">16. Привлекать внимание родителей к различным формам совместной с детьми трудовой деятельности в детском саду и дома, способствующей формированию взаимодействия взрослых с детьми, возникновению чувства единения, радости, гордости за результаты общего труда. </w:t>
      </w:r>
    </w:p>
    <w:p w:rsidR="00316AC9" w:rsidRPr="005B48CD" w:rsidRDefault="00316AC9" w:rsidP="00FA10CE">
      <w:pPr>
        <w:pStyle w:val="Default"/>
        <w:ind w:firstLine="567"/>
        <w:jc w:val="both"/>
        <w:rPr>
          <w:color w:val="auto"/>
        </w:rPr>
      </w:pPr>
      <w:r w:rsidRPr="005B48CD">
        <w:rPr>
          <w:color w:val="auto"/>
        </w:rPr>
        <w:t xml:space="preserve">17. Ориентировать родителей на совместное с ребенком чтение литературы, посвященной различным профессиям, труду, просмотр соответствующих художественных и мультипликационных фильмов. </w:t>
      </w:r>
    </w:p>
    <w:p w:rsidR="00316AC9" w:rsidRPr="005B48CD" w:rsidRDefault="00316AC9" w:rsidP="00FA10CE">
      <w:pPr>
        <w:pStyle w:val="Default"/>
        <w:ind w:firstLine="567"/>
        <w:jc w:val="both"/>
        <w:rPr>
          <w:color w:val="auto"/>
        </w:rPr>
      </w:pPr>
      <w:r w:rsidRPr="005B48CD">
        <w:rPr>
          <w:color w:val="auto"/>
        </w:rPr>
        <w:t xml:space="preserve">18. Проводить совместные с родителями конкурсы, акции по благоустройству и озеленению территории детского сада, ориентируясь на потребности и возможности детей и научно-обоснованные принципы и нормативы. </w:t>
      </w:r>
    </w:p>
    <w:p w:rsidR="00316AC9" w:rsidRPr="005B48CD" w:rsidRDefault="00316AC9" w:rsidP="00FA10CE">
      <w:pPr>
        <w:pStyle w:val="Default"/>
        <w:ind w:firstLine="567"/>
        <w:jc w:val="both"/>
        <w:rPr>
          <w:color w:val="auto"/>
        </w:rPr>
      </w:pPr>
      <w:r w:rsidRPr="005B48CD">
        <w:rPr>
          <w:b/>
          <w:bCs/>
          <w:color w:val="auto"/>
        </w:rPr>
        <w:t xml:space="preserve">Образовательная область «Познавательное развитие» </w:t>
      </w:r>
    </w:p>
    <w:p w:rsidR="00316AC9" w:rsidRPr="005B48CD" w:rsidRDefault="00316AC9" w:rsidP="00FA10CE">
      <w:pPr>
        <w:pStyle w:val="Default"/>
        <w:ind w:firstLine="567"/>
        <w:jc w:val="both"/>
        <w:rPr>
          <w:color w:val="auto"/>
        </w:rPr>
      </w:pPr>
      <w:r w:rsidRPr="005B48CD">
        <w:rPr>
          <w:color w:val="auto"/>
        </w:rPr>
        <w:t>1.</w:t>
      </w:r>
      <w:r w:rsidR="00EB5043">
        <w:rPr>
          <w:color w:val="auto"/>
        </w:rPr>
        <w:t xml:space="preserve"> </w:t>
      </w:r>
      <w:r w:rsidRPr="005B48CD">
        <w:rPr>
          <w:color w:val="auto"/>
        </w:rPr>
        <w:t xml:space="preserve">Обращать внимание родителей на возможности интеллектуального развития ребенка в семье и детском саду. </w:t>
      </w:r>
    </w:p>
    <w:p w:rsidR="00316AC9" w:rsidRPr="005B48CD" w:rsidRDefault="00316AC9" w:rsidP="00FA10CE">
      <w:pPr>
        <w:pStyle w:val="Default"/>
        <w:ind w:firstLine="567"/>
        <w:jc w:val="both"/>
        <w:rPr>
          <w:color w:val="auto"/>
        </w:rPr>
      </w:pPr>
      <w:r w:rsidRPr="005B48CD">
        <w:rPr>
          <w:color w:val="auto"/>
        </w:rPr>
        <w:t>2.</w:t>
      </w:r>
      <w:r w:rsidR="00EB5043">
        <w:rPr>
          <w:color w:val="auto"/>
        </w:rPr>
        <w:t xml:space="preserve"> </w:t>
      </w:r>
      <w:r w:rsidRPr="005B48CD">
        <w:rPr>
          <w:color w:val="auto"/>
        </w:rPr>
        <w:t xml:space="preserve">Ориентировать родителей на развитие у ребенка потребности к познанию, общению </w:t>
      </w:r>
      <w:proofErr w:type="gramStart"/>
      <w:r w:rsidRPr="005B48CD">
        <w:rPr>
          <w:color w:val="auto"/>
        </w:rPr>
        <w:t>со</w:t>
      </w:r>
      <w:proofErr w:type="gramEnd"/>
      <w:r w:rsidRPr="005B48CD">
        <w:rPr>
          <w:color w:val="auto"/>
        </w:rPr>
        <w:t xml:space="preserve"> взрослыми и сверстниками. Обращать их внимание на ценность детских вопросов. Побуждать находить на них ответы посредством совместных с ребенком наблюдений, экспериментов, размышлений, чтения художественной и познавательной литературы, просмотра художественных, документальных видеофильмов. </w:t>
      </w:r>
    </w:p>
    <w:p w:rsidR="00316AC9" w:rsidRPr="005B48CD" w:rsidRDefault="00316AC9" w:rsidP="00FA10CE">
      <w:pPr>
        <w:pStyle w:val="Default"/>
        <w:ind w:firstLine="567"/>
        <w:jc w:val="both"/>
        <w:rPr>
          <w:color w:val="auto"/>
        </w:rPr>
      </w:pPr>
      <w:r w:rsidRPr="005B48CD">
        <w:rPr>
          <w:color w:val="auto"/>
        </w:rPr>
        <w:t>3.</w:t>
      </w:r>
      <w:r w:rsidR="00EB5043">
        <w:rPr>
          <w:color w:val="auto"/>
        </w:rPr>
        <w:t xml:space="preserve"> </w:t>
      </w:r>
      <w:r w:rsidRPr="005B48CD">
        <w:rPr>
          <w:color w:val="auto"/>
        </w:rPr>
        <w:t xml:space="preserve">Показывать пользу прогулок и экскурсий для получения разнообразных впечатлений, вызывающих положительные эмоции и ощущения (зрительные, слуховые, тактильные и др.). Совместно с родителями планировать, а также предлагать готовые маршруты выходного дня к историческим, памятным местам, местам отдыха горожан (сельчан). </w:t>
      </w:r>
    </w:p>
    <w:p w:rsidR="00316AC9" w:rsidRPr="005B48CD" w:rsidRDefault="00316AC9" w:rsidP="00FA10CE">
      <w:pPr>
        <w:pStyle w:val="Default"/>
        <w:ind w:firstLine="567"/>
        <w:jc w:val="both"/>
        <w:rPr>
          <w:color w:val="auto"/>
        </w:rPr>
      </w:pPr>
      <w:r w:rsidRPr="005B48CD">
        <w:rPr>
          <w:color w:val="auto"/>
        </w:rPr>
        <w:lastRenderedPageBreak/>
        <w:t>4.</w:t>
      </w:r>
      <w:r w:rsidR="00EB5043">
        <w:rPr>
          <w:color w:val="auto"/>
        </w:rPr>
        <w:t xml:space="preserve"> </w:t>
      </w:r>
      <w:r w:rsidRPr="005B48CD">
        <w:rPr>
          <w:color w:val="auto"/>
        </w:rPr>
        <w:t xml:space="preserve">Привлекать родителей к совместной с детьми исследовательской, проектной и продуктивной деятельности в детском саду и дома, способствующей возникновению познавательной активности. Проводить совместные с семьей конкурсы, игры-викторины. </w:t>
      </w:r>
    </w:p>
    <w:p w:rsidR="00316AC9" w:rsidRPr="005B48CD" w:rsidRDefault="00316AC9" w:rsidP="00FA10CE">
      <w:pPr>
        <w:pStyle w:val="Default"/>
        <w:ind w:firstLine="567"/>
        <w:jc w:val="both"/>
        <w:rPr>
          <w:color w:val="auto"/>
        </w:rPr>
      </w:pPr>
      <w:r w:rsidRPr="005B48CD">
        <w:rPr>
          <w:b/>
          <w:bCs/>
          <w:color w:val="auto"/>
        </w:rPr>
        <w:t xml:space="preserve">Образовательная область «Речевое развитие» </w:t>
      </w:r>
    </w:p>
    <w:p w:rsidR="00316AC9" w:rsidRPr="005B48CD" w:rsidRDefault="00316AC9" w:rsidP="00FA10CE">
      <w:pPr>
        <w:pStyle w:val="Default"/>
        <w:ind w:firstLine="567"/>
        <w:jc w:val="both"/>
        <w:rPr>
          <w:color w:val="auto"/>
        </w:rPr>
      </w:pPr>
      <w:r w:rsidRPr="005B48CD">
        <w:rPr>
          <w:color w:val="auto"/>
        </w:rPr>
        <w:t xml:space="preserve">1. Изучать особенности общения взрослых с детьми в семье. Обращать внимание родителей на возможности развития коммуникативной сферы ребенка в семье и детском саду. </w:t>
      </w:r>
    </w:p>
    <w:p w:rsidR="00316AC9" w:rsidRPr="005B48CD" w:rsidRDefault="00316AC9" w:rsidP="00FA10CE">
      <w:pPr>
        <w:pStyle w:val="Default"/>
        <w:ind w:firstLine="567"/>
        <w:jc w:val="both"/>
        <w:rPr>
          <w:color w:val="auto"/>
        </w:rPr>
      </w:pPr>
      <w:r w:rsidRPr="005B48CD">
        <w:rPr>
          <w:color w:val="auto"/>
        </w:rPr>
        <w:t xml:space="preserve">2. Рекомендовать родителям использовать каждую возможность для общения с ребенком, поводом для которого могут стать любые события и связанные с ними эмоциональные состояния, достижения и трудности ребенка в развитии взаимодействия с миром и др. </w:t>
      </w:r>
    </w:p>
    <w:p w:rsidR="00316AC9" w:rsidRPr="005B48CD" w:rsidRDefault="00316AC9" w:rsidP="00FA10CE">
      <w:pPr>
        <w:pStyle w:val="Default"/>
        <w:ind w:firstLine="567"/>
        <w:jc w:val="both"/>
        <w:rPr>
          <w:color w:val="auto"/>
        </w:rPr>
      </w:pPr>
      <w:r w:rsidRPr="005B48CD">
        <w:rPr>
          <w:color w:val="auto"/>
        </w:rPr>
        <w:t xml:space="preserve">3. Показывать родителям ценность диалогического общения с ребенком, открывающего возможность для познания окружающего мира, обмена информацией и эмоциями. Развивать у родителей навыки общения, используя семейные ассамблеи, коммуникативные тренинги и другие формы взаимодействия. Показывать значение доброго, теплого общения с ребенком, не допускающего грубости; демонстрировать ценность и уместность как делового, так и эмоционального общения. Побуждать родителей </w:t>
      </w:r>
      <w:proofErr w:type="gramStart"/>
      <w:r w:rsidRPr="005B48CD">
        <w:rPr>
          <w:color w:val="auto"/>
        </w:rPr>
        <w:t>помогать ребенку устанавливать</w:t>
      </w:r>
      <w:proofErr w:type="gramEnd"/>
      <w:r w:rsidRPr="005B48CD">
        <w:rPr>
          <w:color w:val="auto"/>
        </w:rPr>
        <w:t xml:space="preserve"> взаимоотношения со сверстниками, младшими детьми; подсказывать, как легче решить конфликтную (спорную) ситуацию. </w:t>
      </w:r>
    </w:p>
    <w:p w:rsidR="00316AC9" w:rsidRPr="005B48CD" w:rsidRDefault="00316AC9" w:rsidP="00FA10CE">
      <w:pPr>
        <w:pStyle w:val="Default"/>
        <w:ind w:firstLine="567"/>
        <w:jc w:val="both"/>
        <w:rPr>
          <w:color w:val="auto"/>
        </w:rPr>
      </w:pPr>
      <w:r w:rsidRPr="005B48CD">
        <w:rPr>
          <w:color w:val="auto"/>
        </w:rPr>
        <w:t xml:space="preserve">4. </w:t>
      </w:r>
      <w:proofErr w:type="gramStart"/>
      <w:r w:rsidRPr="005B48CD">
        <w:rPr>
          <w:color w:val="auto"/>
        </w:rPr>
        <w:t xml:space="preserve">Привлекать родителей к разнообразному по содержанию и формам сотрудничеству (участию в деятельности семейных и родительских клубов, ведению семейных календарей, подготовке концертных номеров (родители - ребенок) для родительских собраний, досугов детей), способствующему развитию свободного общения взрослых с детьми в соответствии с познавательными потребностями дошкольников. </w:t>
      </w:r>
      <w:proofErr w:type="gramEnd"/>
    </w:p>
    <w:p w:rsidR="00316AC9" w:rsidRPr="005B48CD" w:rsidRDefault="00316AC9" w:rsidP="00FA10CE">
      <w:pPr>
        <w:pStyle w:val="Default"/>
        <w:ind w:firstLine="567"/>
        <w:jc w:val="both"/>
        <w:rPr>
          <w:color w:val="auto"/>
        </w:rPr>
      </w:pPr>
      <w:r w:rsidRPr="005B48CD">
        <w:rPr>
          <w:color w:val="auto"/>
        </w:rPr>
        <w:t xml:space="preserve">5. Показывать родителям ценность домашнего чтения, выступающего способом развития пассивного и активного словаря ребенка, словесного творчества. </w:t>
      </w:r>
    </w:p>
    <w:p w:rsidR="00316AC9" w:rsidRPr="005B48CD" w:rsidRDefault="00316AC9" w:rsidP="00FA10CE">
      <w:pPr>
        <w:pStyle w:val="Default"/>
        <w:ind w:firstLine="567"/>
        <w:jc w:val="both"/>
        <w:rPr>
          <w:color w:val="auto"/>
        </w:rPr>
      </w:pPr>
      <w:r w:rsidRPr="005B48CD">
        <w:rPr>
          <w:color w:val="auto"/>
        </w:rPr>
        <w:t xml:space="preserve">6. Рекомендовать родителям произведения, определяющие круг семейного чтения в соответствии с возрастными и индивидуальными особенностями ребенка. Показывать методы и приемы ознакомления ребенка с художественной литературой. </w:t>
      </w:r>
    </w:p>
    <w:p w:rsidR="00316AC9" w:rsidRPr="005B48CD" w:rsidRDefault="00316AC9" w:rsidP="00FA10CE">
      <w:pPr>
        <w:pStyle w:val="Default"/>
        <w:ind w:firstLine="567"/>
        <w:jc w:val="both"/>
        <w:rPr>
          <w:color w:val="auto"/>
        </w:rPr>
      </w:pPr>
      <w:r w:rsidRPr="005B48CD">
        <w:rPr>
          <w:color w:val="auto"/>
        </w:rPr>
        <w:t xml:space="preserve">7. Обращать внимание родителей на возможность развития интереса ребенка в ходе ознакомления с художественной литературой при организации семейных театров, вовлечения его в игровую деятельность, рисование. Ориентировать родителей в выборе художественных и мультипликационных фильмов, направленных на развитие художественного вкуса ребенка. </w:t>
      </w:r>
    </w:p>
    <w:p w:rsidR="00316AC9" w:rsidRPr="005B48CD" w:rsidRDefault="00316AC9" w:rsidP="00FA10CE">
      <w:pPr>
        <w:pStyle w:val="Default"/>
        <w:ind w:firstLine="567"/>
        <w:jc w:val="both"/>
        <w:rPr>
          <w:color w:val="auto"/>
        </w:rPr>
      </w:pPr>
      <w:r w:rsidRPr="005B48CD">
        <w:rPr>
          <w:color w:val="auto"/>
        </w:rPr>
        <w:t xml:space="preserve">8. Совместно с родителями проводить конкурсы, литературные гостиные и викторины, театральные мастерские, встречи с писателями, поэтами, работниками детской библиотеки, направленные на активное познание детьми литературного наследия. Поддерживать контакты семьи с детской библиотекой. </w:t>
      </w:r>
    </w:p>
    <w:p w:rsidR="00316AC9" w:rsidRPr="005B48CD" w:rsidRDefault="00316AC9" w:rsidP="00FA10CE">
      <w:pPr>
        <w:pStyle w:val="Default"/>
        <w:ind w:firstLine="567"/>
        <w:jc w:val="both"/>
        <w:rPr>
          <w:color w:val="auto"/>
        </w:rPr>
      </w:pPr>
      <w:r w:rsidRPr="005B48CD">
        <w:rPr>
          <w:color w:val="auto"/>
        </w:rPr>
        <w:t xml:space="preserve">9. Привлекать родителей к проектной деятельности (особенно на стадии оформления альбомов, газет, журналов, книг, проиллюстрированных вместе с детьми). Побуждать поддерживать детское сочинительство. </w:t>
      </w:r>
    </w:p>
    <w:p w:rsidR="00316AC9" w:rsidRPr="005B48CD" w:rsidRDefault="00316AC9" w:rsidP="00FA10CE">
      <w:pPr>
        <w:pStyle w:val="Default"/>
        <w:ind w:firstLine="567"/>
        <w:jc w:val="both"/>
        <w:rPr>
          <w:color w:val="auto"/>
        </w:rPr>
      </w:pPr>
      <w:r w:rsidRPr="005B48CD">
        <w:rPr>
          <w:b/>
          <w:bCs/>
          <w:color w:val="auto"/>
        </w:rPr>
        <w:t xml:space="preserve">Образовательная область «Художественно-эстетическое развитие» </w:t>
      </w:r>
    </w:p>
    <w:p w:rsidR="00316AC9" w:rsidRPr="005B48CD" w:rsidRDefault="00316AC9" w:rsidP="00FA10CE">
      <w:pPr>
        <w:pStyle w:val="Default"/>
        <w:ind w:firstLine="567"/>
        <w:jc w:val="both"/>
        <w:rPr>
          <w:color w:val="auto"/>
        </w:rPr>
      </w:pPr>
      <w:r w:rsidRPr="005B48CD">
        <w:rPr>
          <w:color w:val="auto"/>
        </w:rPr>
        <w:t xml:space="preserve">1. На примере лучших образцов семейного воспитания показывать родителям актуальность развития интереса к эстетической стороне окружающей действительности, раннего развития творческих способностей детей. Знакомить с возможностями детского сада, а также близлежащих учреждений дополнительного образования и культуры в художественном воспитании детей. </w:t>
      </w:r>
    </w:p>
    <w:p w:rsidR="00316AC9" w:rsidRPr="005B48CD" w:rsidRDefault="00316AC9" w:rsidP="00FA10CE">
      <w:pPr>
        <w:pStyle w:val="Default"/>
        <w:ind w:firstLine="567"/>
        <w:jc w:val="both"/>
        <w:rPr>
          <w:color w:val="auto"/>
        </w:rPr>
      </w:pPr>
      <w:r w:rsidRPr="005B48CD">
        <w:rPr>
          <w:color w:val="auto"/>
        </w:rPr>
        <w:t xml:space="preserve">2. Поддерживать стремление родителей развивать художественную деятельность детей в детском саду и дома; организовывать выставки семейного художественного творчества, выделяя творческие достижения взрослых и детей. </w:t>
      </w:r>
    </w:p>
    <w:p w:rsidR="00316AC9" w:rsidRPr="005B48CD" w:rsidRDefault="00316AC9" w:rsidP="00FA10CE">
      <w:pPr>
        <w:pStyle w:val="Default"/>
        <w:ind w:firstLine="567"/>
        <w:jc w:val="both"/>
        <w:rPr>
          <w:color w:val="auto"/>
        </w:rPr>
      </w:pPr>
      <w:r w:rsidRPr="005B48CD">
        <w:rPr>
          <w:color w:val="auto"/>
        </w:rPr>
        <w:t xml:space="preserve">3. Привлекать родителей к активным формам совместной с детьми деятельности, способствующим возникновению творческого вдохновения: занятиям в художественных студиях и мастерских (рисунка, живописи, скульптуры и пр.), творческим проектам, </w:t>
      </w:r>
      <w:r w:rsidRPr="005B48CD">
        <w:rPr>
          <w:color w:val="auto"/>
        </w:rPr>
        <w:lastRenderedPageBreak/>
        <w:t xml:space="preserve">экскурсиям и прогулкам. Ориентировать родителей на совместное рассматривание зданий, декоративно-архитектурных элементов, привлекших внимание ребенка на прогулках и экскурсиях; показывать ценность общения по поводу увиденного и др. </w:t>
      </w:r>
    </w:p>
    <w:p w:rsidR="00316AC9" w:rsidRPr="005B48CD" w:rsidRDefault="00316AC9" w:rsidP="00FA10CE">
      <w:pPr>
        <w:pStyle w:val="Default"/>
        <w:ind w:firstLine="567"/>
        <w:jc w:val="both"/>
        <w:rPr>
          <w:color w:val="auto"/>
        </w:rPr>
      </w:pPr>
      <w:r w:rsidRPr="005B48CD">
        <w:rPr>
          <w:color w:val="auto"/>
        </w:rPr>
        <w:t xml:space="preserve">4. Организовывать семейные посещения музея изобразительных искусств, выставочных залов, детской художественной галереи, мастерских художников и скульпторов. </w:t>
      </w:r>
    </w:p>
    <w:p w:rsidR="00316AC9" w:rsidRPr="005B48CD" w:rsidRDefault="00316AC9" w:rsidP="00FA10CE">
      <w:pPr>
        <w:pStyle w:val="Default"/>
        <w:ind w:firstLine="567"/>
        <w:jc w:val="both"/>
        <w:rPr>
          <w:color w:val="auto"/>
        </w:rPr>
      </w:pPr>
      <w:r w:rsidRPr="005B48CD">
        <w:rPr>
          <w:color w:val="auto"/>
        </w:rPr>
        <w:t xml:space="preserve">5. Знакомить родителей с возможностями детского сада, а также близлежащих учреждений дополнительного образования и культуры в музыкальном воспитании детей. </w:t>
      </w:r>
    </w:p>
    <w:p w:rsidR="00316AC9" w:rsidRPr="005B48CD" w:rsidRDefault="00316AC9" w:rsidP="00FA10CE">
      <w:pPr>
        <w:pStyle w:val="Default"/>
        <w:ind w:firstLine="567"/>
        <w:jc w:val="both"/>
        <w:rPr>
          <w:color w:val="auto"/>
        </w:rPr>
      </w:pPr>
      <w:r w:rsidRPr="005B48CD">
        <w:rPr>
          <w:color w:val="auto"/>
        </w:rPr>
        <w:t xml:space="preserve">6. Раскрывать возможности музыки как средства благоприятного воздействия на психическое здоровье ребенка. На примере лучших образцов семейного воспитания показывать родителям влияние семейного досуга (праздников, концертов, домашнего </w:t>
      </w:r>
      <w:proofErr w:type="spellStart"/>
      <w:r w:rsidRPr="005B48CD">
        <w:rPr>
          <w:color w:val="auto"/>
        </w:rPr>
        <w:t>музицирования</w:t>
      </w:r>
      <w:proofErr w:type="spellEnd"/>
      <w:r w:rsidRPr="005B48CD">
        <w:rPr>
          <w:color w:val="auto"/>
        </w:rPr>
        <w:t xml:space="preserve"> и др.) на развитие личности ребенка, детско-родительских отношений. </w:t>
      </w:r>
    </w:p>
    <w:p w:rsidR="00316AC9" w:rsidRPr="005B48CD" w:rsidRDefault="00316AC9" w:rsidP="00FA10CE">
      <w:pPr>
        <w:pStyle w:val="Default"/>
        <w:ind w:firstLine="567"/>
        <w:jc w:val="both"/>
        <w:rPr>
          <w:color w:val="auto"/>
        </w:rPr>
      </w:pPr>
      <w:r w:rsidRPr="005B48CD">
        <w:rPr>
          <w:color w:val="auto"/>
        </w:rPr>
        <w:t xml:space="preserve">7. </w:t>
      </w:r>
      <w:proofErr w:type="gramStart"/>
      <w:r w:rsidRPr="005B48CD">
        <w:rPr>
          <w:color w:val="auto"/>
        </w:rPr>
        <w:t>Привлекать родителей к разнообразным формам совместной музыкально-художественной деятельности с детьми в детском саду, способствующим возникновению ярких эмоций, творческого вдохновения, развитию общения (семейные праздники, концерты, занятия в театральной и вокальной студиях).</w:t>
      </w:r>
      <w:proofErr w:type="gramEnd"/>
      <w:r w:rsidRPr="005B48CD">
        <w:rPr>
          <w:color w:val="auto"/>
        </w:rPr>
        <w:t xml:space="preserve"> Организовывать в детском саду встречи родителей и детей с музыкантами и композиторами, фестивали, музыкально-литературные вечера. </w:t>
      </w:r>
    </w:p>
    <w:p w:rsidR="00316AC9" w:rsidRPr="005B48CD" w:rsidRDefault="00316AC9" w:rsidP="00FA10CE">
      <w:pPr>
        <w:pStyle w:val="Default"/>
        <w:ind w:firstLine="567"/>
        <w:jc w:val="both"/>
        <w:rPr>
          <w:color w:val="auto"/>
        </w:rPr>
      </w:pPr>
      <w:r w:rsidRPr="005B48CD">
        <w:rPr>
          <w:b/>
          <w:bCs/>
          <w:color w:val="auto"/>
        </w:rPr>
        <w:t xml:space="preserve">Образовательная область «Физическое развитие» </w:t>
      </w:r>
    </w:p>
    <w:p w:rsidR="00316AC9" w:rsidRPr="005B48CD" w:rsidRDefault="00316AC9" w:rsidP="00FA10CE">
      <w:pPr>
        <w:pStyle w:val="Default"/>
        <w:ind w:firstLine="567"/>
        <w:jc w:val="both"/>
        <w:rPr>
          <w:color w:val="auto"/>
        </w:rPr>
      </w:pPr>
      <w:r w:rsidRPr="005B48CD">
        <w:rPr>
          <w:color w:val="auto"/>
        </w:rPr>
        <w:t xml:space="preserve">1. Разъяснять родителям (через оформление соответствующего раздела в «уголке для родителей», на родительских собраниях, в личных беседах, рекомендуя соответствующую литературу) необходимость создания в семье предпосылок для полноценного физического развития ребенка. </w:t>
      </w:r>
    </w:p>
    <w:p w:rsidR="00316AC9" w:rsidRPr="005B48CD" w:rsidRDefault="00316AC9" w:rsidP="00FA10CE">
      <w:pPr>
        <w:pStyle w:val="Default"/>
        <w:ind w:firstLine="567"/>
        <w:jc w:val="both"/>
        <w:rPr>
          <w:color w:val="auto"/>
        </w:rPr>
      </w:pPr>
      <w:r w:rsidRPr="005B48CD">
        <w:rPr>
          <w:color w:val="auto"/>
        </w:rPr>
        <w:t xml:space="preserve">2. </w:t>
      </w:r>
      <w:proofErr w:type="gramStart"/>
      <w:r w:rsidRPr="005B48CD">
        <w:rPr>
          <w:color w:val="auto"/>
        </w:rPr>
        <w:t>Ориентировать родителей на формирование у ребенка положительного отношения к физкультуре и спорту; привычки выполнять ежедневно утреннюю гимнастику (это лучше всего делать на личном примере или через совместную утреннюю зарядку); стимулирование двигательной активности ребенка совместными спортивными занятиями (лыжи, коньки, фитнес), совместными подвижными играми, длительными прогулками в парк или лес; создание дома спортивного уголка;</w:t>
      </w:r>
      <w:proofErr w:type="gramEnd"/>
      <w:r w:rsidRPr="005B48CD">
        <w:rPr>
          <w:color w:val="auto"/>
        </w:rPr>
        <w:t xml:space="preserve"> </w:t>
      </w:r>
      <w:proofErr w:type="gramStart"/>
      <w:r w:rsidRPr="005B48CD">
        <w:rPr>
          <w:color w:val="auto"/>
        </w:rPr>
        <w:t xml:space="preserve">покупка ребенку спортивного инвентаря (мячик, скакалка, лыжи, коньки, велосипед, самокат и т.д.); совместное чтение литературы, посвященной спорту; просмотр соответствующих художественных и мультипликационных фильмов. </w:t>
      </w:r>
      <w:proofErr w:type="gramEnd"/>
    </w:p>
    <w:p w:rsidR="00316AC9" w:rsidRPr="005B48CD" w:rsidRDefault="00316AC9" w:rsidP="00FA10CE">
      <w:pPr>
        <w:pStyle w:val="Default"/>
        <w:ind w:firstLine="567"/>
        <w:jc w:val="both"/>
        <w:rPr>
          <w:color w:val="auto"/>
        </w:rPr>
      </w:pPr>
      <w:r w:rsidRPr="005B48CD">
        <w:rPr>
          <w:color w:val="auto"/>
        </w:rPr>
        <w:t xml:space="preserve">3. Информировать родителей об актуальных задачах физического воспитания детей на разных возрастных этапах их развития, а также о возможностях детского сада в решении данных задач. </w:t>
      </w:r>
    </w:p>
    <w:p w:rsidR="00316AC9" w:rsidRPr="005B48CD" w:rsidRDefault="00316AC9" w:rsidP="00FA10CE">
      <w:pPr>
        <w:pStyle w:val="Default"/>
        <w:ind w:firstLine="567"/>
        <w:jc w:val="both"/>
        <w:rPr>
          <w:color w:val="auto"/>
        </w:rPr>
      </w:pPr>
      <w:r w:rsidRPr="005B48CD">
        <w:rPr>
          <w:color w:val="auto"/>
        </w:rPr>
        <w:t xml:space="preserve">4. Знакомить с лучшим опытом физического воспитания дошкольников в семье и детском саду, демонстрирующим средства, формы и методы развития важных физических качеств, воспитания потребности в двигательной деятельности. </w:t>
      </w:r>
    </w:p>
    <w:p w:rsidR="00316AC9" w:rsidRPr="005B48CD" w:rsidRDefault="00316AC9" w:rsidP="00FA10CE">
      <w:pPr>
        <w:pStyle w:val="Default"/>
        <w:ind w:firstLine="567"/>
        <w:jc w:val="both"/>
        <w:rPr>
          <w:color w:val="auto"/>
        </w:rPr>
      </w:pPr>
      <w:r w:rsidRPr="005B48CD">
        <w:rPr>
          <w:color w:val="auto"/>
        </w:rPr>
        <w:t xml:space="preserve">5. Создавать в детском саду условия для совместных с родителями занятий физической культурой и спортом, открывая разнообразные секции и клубы (любителей туризма, плавания и пр.). Привлекать родителей к участию в совместных с детьми физкультурных праздниках и других мероприятиях, организуемых в детском саду (а также районе, городе). </w:t>
      </w:r>
    </w:p>
    <w:p w:rsidR="00316AC9" w:rsidRPr="005B48CD" w:rsidRDefault="00316AC9" w:rsidP="00FA10CE">
      <w:pPr>
        <w:pStyle w:val="Default"/>
        <w:ind w:firstLine="567"/>
        <w:jc w:val="both"/>
        <w:rPr>
          <w:color w:val="auto"/>
        </w:rPr>
      </w:pPr>
      <w:r w:rsidRPr="005B48CD">
        <w:rPr>
          <w:color w:val="auto"/>
        </w:rPr>
        <w:t xml:space="preserve">6. Объяснять родителям, как образ жизни семьи воздействует на здоровье ребенка. </w:t>
      </w:r>
    </w:p>
    <w:p w:rsidR="00316AC9" w:rsidRPr="005B48CD" w:rsidRDefault="00316AC9" w:rsidP="00FA10CE">
      <w:pPr>
        <w:pStyle w:val="Default"/>
        <w:ind w:firstLine="567"/>
        <w:jc w:val="both"/>
        <w:rPr>
          <w:color w:val="auto"/>
        </w:rPr>
      </w:pPr>
      <w:r w:rsidRPr="005B48CD">
        <w:rPr>
          <w:color w:val="auto"/>
        </w:rPr>
        <w:t xml:space="preserve">7. Информировать родителей о факторах, влияющих на физическое здоровье ребенка (спокойное общение, питание, закаливание, движения). Рассказывать о действии негативных факторов (переохлаждение, перегревание, перекармливание и др.), наносящих непоправимый вред здоровью малыша. </w:t>
      </w:r>
      <w:proofErr w:type="gramStart"/>
      <w:r w:rsidRPr="005B48CD">
        <w:rPr>
          <w:color w:val="auto"/>
        </w:rPr>
        <w:t>Помогать родителям сохранять</w:t>
      </w:r>
      <w:proofErr w:type="gramEnd"/>
      <w:r w:rsidRPr="005B48CD">
        <w:rPr>
          <w:color w:val="auto"/>
        </w:rPr>
        <w:t xml:space="preserve"> и укреплять физическое и психическое здоровье ребенка. </w:t>
      </w:r>
    </w:p>
    <w:p w:rsidR="00316AC9" w:rsidRPr="005B48CD" w:rsidRDefault="00316AC9" w:rsidP="00FA10CE">
      <w:pPr>
        <w:pStyle w:val="Default"/>
        <w:ind w:firstLine="567"/>
        <w:jc w:val="both"/>
        <w:rPr>
          <w:color w:val="auto"/>
        </w:rPr>
      </w:pPr>
      <w:r w:rsidRPr="005B48CD">
        <w:rPr>
          <w:color w:val="auto"/>
        </w:rPr>
        <w:t xml:space="preserve">8. Ориентировать родителей на совместное с ребенком чтение литературы, посвященной сохранению и укреплению здоровья, просмотр соответствующих художественных и мультипликационных фильмов. </w:t>
      </w:r>
    </w:p>
    <w:p w:rsidR="00316AC9" w:rsidRPr="005B48CD" w:rsidRDefault="00316AC9" w:rsidP="00FA10CE">
      <w:pPr>
        <w:pStyle w:val="Default"/>
        <w:ind w:firstLine="567"/>
        <w:jc w:val="both"/>
        <w:rPr>
          <w:color w:val="auto"/>
        </w:rPr>
      </w:pPr>
      <w:r w:rsidRPr="005B48CD">
        <w:rPr>
          <w:color w:val="auto"/>
        </w:rPr>
        <w:lastRenderedPageBreak/>
        <w:t xml:space="preserve">9. Знакомить родителей с оздоровительными мероприятиями, проводимыми в детском саду. </w:t>
      </w:r>
    </w:p>
    <w:p w:rsidR="00316AC9" w:rsidRPr="005B48CD" w:rsidRDefault="00316AC9" w:rsidP="00FA10CE">
      <w:pPr>
        <w:pStyle w:val="Default"/>
        <w:ind w:firstLine="567"/>
        <w:jc w:val="both"/>
        <w:rPr>
          <w:color w:val="auto"/>
        </w:rPr>
      </w:pPr>
      <w:r w:rsidRPr="005B48CD">
        <w:rPr>
          <w:color w:val="auto"/>
        </w:rPr>
        <w:t xml:space="preserve">10. Разъяснять важность посещения детьми секций, студий, ориентированных на оздоровление дошкольников. Совместно с родителями и при участии медико-психологической службы детского сада создавать индивидуальные программы оздоровления детей и поддерживать семью в их реализации </w:t>
      </w:r>
    </w:p>
    <w:p w:rsidR="00316AC9" w:rsidRPr="005B48CD" w:rsidRDefault="00316AC9" w:rsidP="00FA10CE">
      <w:pPr>
        <w:pStyle w:val="Default"/>
        <w:ind w:firstLine="567"/>
        <w:jc w:val="both"/>
        <w:rPr>
          <w:color w:val="auto"/>
        </w:rPr>
      </w:pPr>
      <w:r w:rsidRPr="005B48CD">
        <w:rPr>
          <w:b/>
          <w:bCs/>
          <w:color w:val="auto"/>
        </w:rPr>
        <w:t xml:space="preserve">Планируемые результаты сотрудничества Учреждения с семьями воспитанников: </w:t>
      </w:r>
    </w:p>
    <w:p w:rsidR="00316AC9" w:rsidRPr="005B48CD" w:rsidRDefault="00316AC9" w:rsidP="00FA10CE">
      <w:pPr>
        <w:pStyle w:val="Default"/>
        <w:ind w:firstLine="567"/>
        <w:jc w:val="both"/>
        <w:rPr>
          <w:color w:val="auto"/>
        </w:rPr>
      </w:pPr>
      <w:r w:rsidRPr="005B48CD">
        <w:rPr>
          <w:color w:val="auto"/>
        </w:rPr>
        <w:t xml:space="preserve">• </w:t>
      </w:r>
      <w:proofErr w:type="spellStart"/>
      <w:r w:rsidRPr="005B48CD">
        <w:rPr>
          <w:color w:val="auto"/>
        </w:rPr>
        <w:t>сформированность</w:t>
      </w:r>
      <w:proofErr w:type="spellEnd"/>
      <w:r w:rsidRPr="005B48CD">
        <w:rPr>
          <w:color w:val="auto"/>
        </w:rPr>
        <w:t xml:space="preserve"> у родителей представлений о содержании педагогической деятельности; </w:t>
      </w:r>
    </w:p>
    <w:p w:rsidR="00316AC9" w:rsidRPr="005B48CD" w:rsidRDefault="00316AC9" w:rsidP="00FA10CE">
      <w:pPr>
        <w:pStyle w:val="Default"/>
        <w:ind w:firstLine="567"/>
        <w:jc w:val="both"/>
        <w:rPr>
          <w:color w:val="auto"/>
        </w:rPr>
      </w:pPr>
      <w:r w:rsidRPr="005B48CD">
        <w:rPr>
          <w:color w:val="auto"/>
        </w:rPr>
        <w:t xml:space="preserve">• овладение родителями практическими умениями и навыками воспитания и обучения детей дошкольного возраста; </w:t>
      </w:r>
    </w:p>
    <w:p w:rsidR="00316AC9" w:rsidRPr="005B48CD" w:rsidRDefault="00316AC9" w:rsidP="00FA10CE">
      <w:pPr>
        <w:pStyle w:val="Default"/>
        <w:ind w:firstLine="567"/>
        <w:jc w:val="both"/>
        <w:rPr>
          <w:color w:val="auto"/>
        </w:rPr>
      </w:pPr>
      <w:r w:rsidRPr="005B48CD">
        <w:rPr>
          <w:color w:val="auto"/>
        </w:rPr>
        <w:t xml:space="preserve">• формирование устойчивого интереса родителей к активному взаимодействию с учреждением. </w:t>
      </w:r>
    </w:p>
    <w:p w:rsidR="00316AC9" w:rsidRPr="005B48CD" w:rsidRDefault="00316AC9" w:rsidP="00FA10CE">
      <w:pPr>
        <w:ind w:firstLine="567"/>
        <w:jc w:val="both"/>
        <w:rPr>
          <w:iCs/>
          <w:sz w:val="24"/>
          <w:szCs w:val="24"/>
        </w:rPr>
      </w:pPr>
      <w:r w:rsidRPr="005B48CD">
        <w:rPr>
          <w:iCs/>
          <w:sz w:val="24"/>
          <w:szCs w:val="24"/>
        </w:rPr>
        <w:t>По результатам обследования ежегодно составляется Социальный паспорт семей.</w:t>
      </w:r>
    </w:p>
    <w:p w:rsidR="00E828A4" w:rsidRPr="005B48CD" w:rsidRDefault="00E828A4" w:rsidP="00FA10CE">
      <w:pPr>
        <w:ind w:firstLine="567"/>
        <w:jc w:val="both"/>
        <w:rPr>
          <w:iCs/>
          <w:sz w:val="24"/>
          <w:szCs w:val="24"/>
        </w:rPr>
      </w:pPr>
    </w:p>
    <w:p w:rsidR="00E828A4" w:rsidRPr="005B48CD" w:rsidRDefault="00E828A4" w:rsidP="00FA10CE">
      <w:pPr>
        <w:jc w:val="center"/>
        <w:rPr>
          <w:b/>
          <w:sz w:val="24"/>
          <w:szCs w:val="24"/>
        </w:rPr>
      </w:pPr>
      <w:r w:rsidRPr="005B48CD">
        <w:rPr>
          <w:b/>
          <w:sz w:val="24"/>
          <w:szCs w:val="24"/>
        </w:rPr>
        <w:t>Перечень литературы по взаимодействию детского сада с семьей</w:t>
      </w:r>
    </w:p>
    <w:p w:rsidR="00E828A4" w:rsidRPr="005B48CD" w:rsidRDefault="00E828A4" w:rsidP="00FA10CE">
      <w:pPr>
        <w:jc w:val="both"/>
        <w:rPr>
          <w:sz w:val="24"/>
          <w:szCs w:val="24"/>
        </w:rPr>
      </w:pPr>
      <w:r w:rsidRPr="005B48CD">
        <w:rPr>
          <w:sz w:val="24"/>
          <w:szCs w:val="24"/>
        </w:rPr>
        <w:t xml:space="preserve">1.Денисова Д. Школа семи гномов. Для занятий с детьми от 1 до 2 лет. Полный годовой курс. М.: Мозаика – Синтез, 2019 </w:t>
      </w:r>
    </w:p>
    <w:p w:rsidR="00E828A4" w:rsidRPr="005B48CD" w:rsidRDefault="00E828A4" w:rsidP="00FA10CE">
      <w:pPr>
        <w:jc w:val="both"/>
        <w:rPr>
          <w:sz w:val="24"/>
          <w:szCs w:val="24"/>
        </w:rPr>
      </w:pPr>
      <w:r w:rsidRPr="005B48CD">
        <w:rPr>
          <w:sz w:val="24"/>
          <w:szCs w:val="24"/>
        </w:rPr>
        <w:t xml:space="preserve">2.Денисова Д. Школа семи гномов. Для занятий с детьми от 2 до 3 лет. Полный годовой курс. М.: Мозаика – Синтез, 2019 </w:t>
      </w:r>
    </w:p>
    <w:p w:rsidR="00E828A4" w:rsidRPr="005B48CD" w:rsidRDefault="00E828A4" w:rsidP="00FA10CE">
      <w:pPr>
        <w:jc w:val="both"/>
        <w:rPr>
          <w:sz w:val="24"/>
          <w:szCs w:val="24"/>
        </w:rPr>
      </w:pPr>
      <w:r w:rsidRPr="005B48CD">
        <w:rPr>
          <w:sz w:val="24"/>
          <w:szCs w:val="24"/>
        </w:rPr>
        <w:t xml:space="preserve">3.Денисова Д. Школа семи гномов. Для занятий с детьми от 3 до 4 лет. Полный годовой курс. М.: Мозаика – Синтез, 2019 </w:t>
      </w:r>
    </w:p>
    <w:p w:rsidR="00E828A4" w:rsidRPr="005B48CD" w:rsidRDefault="00E828A4" w:rsidP="00FA10CE">
      <w:pPr>
        <w:jc w:val="both"/>
        <w:rPr>
          <w:sz w:val="24"/>
          <w:szCs w:val="24"/>
        </w:rPr>
      </w:pPr>
      <w:r w:rsidRPr="005B48CD">
        <w:rPr>
          <w:sz w:val="24"/>
          <w:szCs w:val="24"/>
        </w:rPr>
        <w:t xml:space="preserve">4.Денисова Д. Школа семи гномов. Для занятий с детьми от 4 до 5 лет. Полный годовой курс. М.: Мозаика – Синтез, 2019 </w:t>
      </w:r>
    </w:p>
    <w:p w:rsidR="00E828A4" w:rsidRPr="005B48CD" w:rsidRDefault="00E828A4" w:rsidP="00FA10CE">
      <w:pPr>
        <w:jc w:val="both"/>
        <w:rPr>
          <w:sz w:val="24"/>
          <w:szCs w:val="24"/>
        </w:rPr>
      </w:pPr>
      <w:r w:rsidRPr="005B48CD">
        <w:rPr>
          <w:sz w:val="24"/>
          <w:szCs w:val="24"/>
        </w:rPr>
        <w:t xml:space="preserve">5.Денисова Д. Школа семи гномов. Для занятий с детьми от 5 до 6 лет. Полный годовой курс. М.: Мозаика – Синтез, 2019 </w:t>
      </w:r>
    </w:p>
    <w:p w:rsidR="00E828A4" w:rsidRPr="005B48CD" w:rsidRDefault="00E828A4" w:rsidP="00FA10CE">
      <w:pPr>
        <w:jc w:val="both"/>
        <w:rPr>
          <w:sz w:val="24"/>
          <w:szCs w:val="24"/>
        </w:rPr>
      </w:pPr>
      <w:r w:rsidRPr="005B48CD">
        <w:rPr>
          <w:sz w:val="24"/>
          <w:szCs w:val="24"/>
        </w:rPr>
        <w:t>6.Денисова Д. Школа семи гномов. Для занятий с детьми от 6 до 7 лет. Полный годовой курс. М.: Мозаика – Синтез, 2019</w:t>
      </w:r>
    </w:p>
    <w:p w:rsidR="00AB1977" w:rsidRPr="005B48CD" w:rsidRDefault="00AB1977" w:rsidP="00FA10CE">
      <w:pPr>
        <w:jc w:val="both"/>
        <w:rPr>
          <w:sz w:val="24"/>
          <w:szCs w:val="24"/>
        </w:rPr>
      </w:pPr>
    </w:p>
    <w:p w:rsidR="00AB1977" w:rsidRPr="005B48CD" w:rsidRDefault="00AB1977" w:rsidP="00FA10CE">
      <w:pPr>
        <w:jc w:val="both"/>
        <w:rPr>
          <w:sz w:val="24"/>
          <w:szCs w:val="24"/>
        </w:rPr>
      </w:pPr>
    </w:p>
    <w:p w:rsidR="00523219" w:rsidRPr="005B48CD" w:rsidRDefault="00AB1977" w:rsidP="00FA10CE">
      <w:pPr>
        <w:pStyle w:val="1"/>
        <w:tabs>
          <w:tab w:val="left" w:pos="1134"/>
          <w:tab w:val="left" w:pos="1276"/>
        </w:tabs>
        <w:ind w:left="0" w:firstLine="567"/>
      </w:pPr>
      <w:r w:rsidRPr="005B48CD">
        <w:t>2.10. Содержание коррекционной работы и/или инклюзивного образования</w:t>
      </w:r>
    </w:p>
    <w:p w:rsidR="00BB340C" w:rsidRPr="005B48CD" w:rsidRDefault="0021290F" w:rsidP="00FA10CE">
      <w:pPr>
        <w:pStyle w:val="a3"/>
        <w:tabs>
          <w:tab w:val="left" w:pos="0"/>
        </w:tabs>
        <w:ind w:left="0" w:firstLine="567"/>
      </w:pPr>
      <w:r w:rsidRPr="005B48CD">
        <w:rPr>
          <w:i/>
        </w:rPr>
        <w:t>Коррекционно-развивающая</w:t>
      </w:r>
      <w:r w:rsidR="00EB5043">
        <w:rPr>
          <w:i/>
        </w:rPr>
        <w:t xml:space="preserve"> </w:t>
      </w:r>
      <w:r w:rsidRPr="005B48CD">
        <w:rPr>
          <w:i/>
        </w:rPr>
        <w:t>работа</w:t>
      </w:r>
      <w:r w:rsidR="00EB5043">
        <w:rPr>
          <w:i/>
        </w:rPr>
        <w:t xml:space="preserve"> </w:t>
      </w:r>
      <w:proofErr w:type="spellStart"/>
      <w:r w:rsidRPr="005B48CD">
        <w:rPr>
          <w:i/>
        </w:rPr>
        <w:t>и\или</w:t>
      </w:r>
      <w:proofErr w:type="spellEnd"/>
      <w:r w:rsidR="00EB5043">
        <w:rPr>
          <w:i/>
        </w:rPr>
        <w:t xml:space="preserve"> </w:t>
      </w:r>
      <w:r w:rsidRPr="005B48CD">
        <w:rPr>
          <w:i/>
        </w:rPr>
        <w:t>инклюзивное</w:t>
      </w:r>
      <w:r w:rsidR="00EB5043">
        <w:rPr>
          <w:i/>
        </w:rPr>
        <w:t xml:space="preserve"> </w:t>
      </w:r>
      <w:r w:rsidRPr="005B48CD">
        <w:rPr>
          <w:i/>
        </w:rPr>
        <w:t>образование</w:t>
      </w:r>
      <w:r w:rsidR="00EB5043">
        <w:rPr>
          <w:i/>
        </w:rPr>
        <w:t xml:space="preserve"> </w:t>
      </w:r>
      <w:r w:rsidR="00FC1554" w:rsidRPr="005B48CD">
        <w:t xml:space="preserve">в МДОУ ДС Дельфиненок р.п. Средняя Ахтуба </w:t>
      </w:r>
      <w:r w:rsidRPr="005B48CD">
        <w:t>направлено на обеспечение коррекции нарушений развития у различных категорий детей (целевые</w:t>
      </w:r>
      <w:r w:rsidR="00AF6429">
        <w:t xml:space="preserve"> </w:t>
      </w:r>
      <w:r w:rsidRPr="005B48CD">
        <w:t>группы),</w:t>
      </w:r>
      <w:r w:rsidR="00AF6429">
        <w:t xml:space="preserve"> </w:t>
      </w:r>
      <w:r w:rsidRPr="005B48CD">
        <w:t>включая</w:t>
      </w:r>
      <w:r w:rsidR="00AF6429">
        <w:t xml:space="preserve"> </w:t>
      </w:r>
      <w:r w:rsidRPr="005B48CD">
        <w:t>детей</w:t>
      </w:r>
      <w:r w:rsidR="00AF6429">
        <w:t xml:space="preserve"> </w:t>
      </w:r>
      <w:r w:rsidRPr="005B48CD">
        <w:t>с</w:t>
      </w:r>
      <w:r w:rsidR="00AF6429">
        <w:t xml:space="preserve"> </w:t>
      </w:r>
      <w:r w:rsidRPr="005B48CD">
        <w:t>ООП,</w:t>
      </w:r>
      <w:r w:rsidR="00AF6429">
        <w:t xml:space="preserve"> </w:t>
      </w:r>
      <w:r w:rsidRPr="005B48CD">
        <w:t>в</w:t>
      </w:r>
      <w:r w:rsidR="00AF6429">
        <w:t xml:space="preserve"> </w:t>
      </w:r>
      <w:r w:rsidRPr="005B48CD">
        <w:t>том</w:t>
      </w:r>
      <w:r w:rsidR="00AF6429">
        <w:t xml:space="preserve"> </w:t>
      </w:r>
      <w:r w:rsidRPr="005B48CD">
        <w:t>числе</w:t>
      </w:r>
      <w:r w:rsidR="00AF6429">
        <w:t xml:space="preserve"> </w:t>
      </w:r>
      <w:r w:rsidRPr="005B48CD">
        <w:t>детей</w:t>
      </w:r>
      <w:r w:rsidR="00AF6429">
        <w:t xml:space="preserve"> </w:t>
      </w:r>
      <w:r w:rsidRPr="005B48CD">
        <w:t>с</w:t>
      </w:r>
      <w:r w:rsidR="00AF6429">
        <w:t xml:space="preserve"> </w:t>
      </w:r>
      <w:r w:rsidRPr="005B48CD">
        <w:t>ОВЗ</w:t>
      </w:r>
      <w:r w:rsidR="00AF6429">
        <w:t xml:space="preserve"> </w:t>
      </w:r>
      <w:r w:rsidRPr="005B48CD">
        <w:t>и</w:t>
      </w:r>
      <w:r w:rsidR="00AF6429">
        <w:t xml:space="preserve"> </w:t>
      </w:r>
      <w:r w:rsidRPr="005B48CD">
        <w:t>детей-инвалидов;</w:t>
      </w:r>
      <w:r w:rsidR="00AF6429">
        <w:t xml:space="preserve"> </w:t>
      </w:r>
      <w:r w:rsidRPr="005B48CD">
        <w:t>оказание</w:t>
      </w:r>
      <w:r w:rsidR="00AF6429">
        <w:t xml:space="preserve"> </w:t>
      </w:r>
      <w:r w:rsidRPr="005B48CD">
        <w:t>им</w:t>
      </w:r>
      <w:r w:rsidR="00AF6429">
        <w:t xml:space="preserve"> </w:t>
      </w:r>
      <w:r w:rsidRPr="005B48CD">
        <w:t>квалифицированной</w:t>
      </w:r>
      <w:r w:rsidR="00AF6429">
        <w:t xml:space="preserve"> </w:t>
      </w:r>
      <w:r w:rsidRPr="005B48CD">
        <w:t>помощи</w:t>
      </w:r>
      <w:r w:rsidR="00AF6429">
        <w:t xml:space="preserve"> </w:t>
      </w:r>
      <w:r w:rsidRPr="005B48CD">
        <w:t>в</w:t>
      </w:r>
      <w:r w:rsidR="00AF6429">
        <w:t xml:space="preserve"> </w:t>
      </w:r>
      <w:r w:rsidRPr="005B48CD">
        <w:t>освоении</w:t>
      </w:r>
      <w:r w:rsidR="00AF6429">
        <w:t xml:space="preserve"> </w:t>
      </w:r>
      <w:r w:rsidRPr="005B48CD">
        <w:t>Программы,</w:t>
      </w:r>
      <w:r w:rsidR="00AF6429">
        <w:t xml:space="preserve"> </w:t>
      </w:r>
      <w:r w:rsidRPr="005B48CD">
        <w:t>их</w:t>
      </w:r>
      <w:r w:rsidR="00AF6429">
        <w:t xml:space="preserve"> </w:t>
      </w:r>
      <w:r w:rsidRPr="005B48CD">
        <w:t>разностороннее</w:t>
      </w:r>
      <w:r w:rsidR="00AF6429">
        <w:t xml:space="preserve"> </w:t>
      </w:r>
      <w:r w:rsidRPr="005B48CD">
        <w:t>развитие</w:t>
      </w:r>
      <w:r w:rsidR="00AF6429">
        <w:t xml:space="preserve"> </w:t>
      </w:r>
      <w:r w:rsidRPr="005B48CD">
        <w:t>с</w:t>
      </w:r>
      <w:r w:rsidR="00AF6429">
        <w:t xml:space="preserve"> </w:t>
      </w:r>
      <w:r w:rsidRPr="005B48CD">
        <w:t>учетом</w:t>
      </w:r>
      <w:r w:rsidR="00AF6429">
        <w:t xml:space="preserve"> </w:t>
      </w:r>
      <w:r w:rsidRPr="005B48CD">
        <w:t>возрастных</w:t>
      </w:r>
      <w:r w:rsidR="00AF6429">
        <w:t xml:space="preserve"> </w:t>
      </w:r>
      <w:r w:rsidRPr="005B48CD">
        <w:t>и индивидуальных особенностей, социальной адаптации.</w:t>
      </w:r>
    </w:p>
    <w:p w:rsidR="00BB340C" w:rsidRPr="005B48CD" w:rsidRDefault="0021290F" w:rsidP="00FA10CE">
      <w:pPr>
        <w:pStyle w:val="a3"/>
        <w:tabs>
          <w:tab w:val="left" w:pos="0"/>
        </w:tabs>
        <w:ind w:left="0" w:firstLine="567"/>
      </w:pPr>
      <w:r w:rsidRPr="005B48CD">
        <w:t>КРР</w:t>
      </w:r>
      <w:r w:rsidR="00AF6429">
        <w:t xml:space="preserve"> </w:t>
      </w:r>
      <w:r w:rsidRPr="005B48CD">
        <w:t>представляет</w:t>
      </w:r>
      <w:r w:rsidR="00AF6429">
        <w:t xml:space="preserve"> </w:t>
      </w:r>
      <w:r w:rsidRPr="005B48CD">
        <w:t>собой</w:t>
      </w:r>
      <w:r w:rsidR="00AF6429">
        <w:t xml:space="preserve"> </w:t>
      </w:r>
      <w:r w:rsidRPr="005B48CD">
        <w:t>комплекс</w:t>
      </w:r>
      <w:r w:rsidR="00AF6429">
        <w:t xml:space="preserve"> </w:t>
      </w:r>
      <w:r w:rsidRPr="005B48CD">
        <w:t>мер</w:t>
      </w:r>
      <w:r w:rsidR="00AF6429">
        <w:t xml:space="preserve"> </w:t>
      </w:r>
      <w:r w:rsidRPr="005B48CD">
        <w:t>по</w:t>
      </w:r>
      <w:r w:rsidR="00AF6429">
        <w:t xml:space="preserve"> </w:t>
      </w:r>
      <w:r w:rsidRPr="005B48CD">
        <w:t>психолого-педагогическому</w:t>
      </w:r>
      <w:r w:rsidR="00AF6429">
        <w:t xml:space="preserve"> </w:t>
      </w:r>
      <w:r w:rsidRPr="005B48CD">
        <w:t>сопровождению</w:t>
      </w:r>
      <w:r w:rsidR="00AF6429">
        <w:t xml:space="preserve"> </w:t>
      </w:r>
      <w:r w:rsidRPr="005B48CD">
        <w:t>обучающихся,</w:t>
      </w:r>
      <w:r w:rsidR="00AF6429">
        <w:t xml:space="preserve"> </w:t>
      </w:r>
      <w:r w:rsidRPr="005B48CD">
        <w:t>включающий</w:t>
      </w:r>
      <w:r w:rsidR="00AF6429">
        <w:t xml:space="preserve"> </w:t>
      </w:r>
      <w:r w:rsidRPr="005B48CD">
        <w:t>психолого-педагогическое</w:t>
      </w:r>
      <w:r w:rsidR="00AF6429">
        <w:t xml:space="preserve"> </w:t>
      </w:r>
      <w:r w:rsidRPr="005B48CD">
        <w:t>обследование,</w:t>
      </w:r>
      <w:r w:rsidR="00AF6429">
        <w:t xml:space="preserve"> </w:t>
      </w:r>
      <w:r w:rsidRPr="005B48CD">
        <w:t>проведение</w:t>
      </w:r>
      <w:r w:rsidR="00AF6429">
        <w:t xml:space="preserve"> </w:t>
      </w:r>
      <w:r w:rsidRPr="005B48CD">
        <w:t>индивидуальных и групповых коррекционно-развивающих занятий, а также мониторинг динамики</w:t>
      </w:r>
      <w:r w:rsidR="00AF6429">
        <w:t xml:space="preserve"> </w:t>
      </w:r>
      <w:r w:rsidRPr="005B48CD">
        <w:t>их</w:t>
      </w:r>
      <w:r w:rsidR="00AF6429">
        <w:t xml:space="preserve"> </w:t>
      </w:r>
      <w:r w:rsidRPr="005B48CD">
        <w:t>развития.</w:t>
      </w:r>
      <w:r w:rsidR="00AF6429">
        <w:t xml:space="preserve"> </w:t>
      </w:r>
      <w:r w:rsidRPr="005B48CD">
        <w:t>КРР</w:t>
      </w:r>
      <w:r w:rsidR="00AF6429">
        <w:t xml:space="preserve"> </w:t>
      </w:r>
      <w:r w:rsidRPr="005B48CD">
        <w:t>в</w:t>
      </w:r>
      <w:r w:rsidR="00AF6429">
        <w:t xml:space="preserve"> </w:t>
      </w:r>
      <w:r w:rsidR="00FC1554" w:rsidRPr="005B48CD">
        <w:t xml:space="preserve">МДОУ ДС Дельфиненок р.п. Средняя Ахтуба </w:t>
      </w:r>
      <w:r w:rsidRPr="005B48CD">
        <w:t>осуществляют</w:t>
      </w:r>
      <w:r w:rsidR="00AF6429">
        <w:t xml:space="preserve"> </w:t>
      </w:r>
      <w:r w:rsidRPr="005B48CD">
        <w:t>педагоги,</w:t>
      </w:r>
      <w:r w:rsidR="00AF6429">
        <w:t xml:space="preserve"> </w:t>
      </w:r>
      <w:r w:rsidRPr="005B48CD">
        <w:t>педаго</w:t>
      </w:r>
      <w:r w:rsidR="00FC1554" w:rsidRPr="005B48CD">
        <w:t>г-психолог</w:t>
      </w:r>
      <w:r w:rsidRPr="005B48CD">
        <w:t>,</w:t>
      </w:r>
      <w:r w:rsidR="00AF6429">
        <w:t xml:space="preserve"> </w:t>
      </w:r>
      <w:r w:rsidR="00FC1554" w:rsidRPr="005B48CD">
        <w:t>учителя-</w:t>
      </w:r>
      <w:r w:rsidRPr="005B48CD">
        <w:t>логопеды</w:t>
      </w:r>
      <w:r w:rsidR="00AF6429">
        <w:t>, учитель-дефектолог</w:t>
      </w:r>
      <w:r w:rsidRPr="005B48CD">
        <w:t>.</w:t>
      </w:r>
    </w:p>
    <w:p w:rsidR="00E16E3B" w:rsidRPr="005B48CD" w:rsidRDefault="00E16E3B" w:rsidP="00FA10CE">
      <w:pPr>
        <w:pStyle w:val="2"/>
        <w:tabs>
          <w:tab w:val="left" w:pos="0"/>
        </w:tabs>
        <w:ind w:left="0" w:firstLine="567"/>
      </w:pPr>
      <w:r w:rsidRPr="005B48CD">
        <w:t>Направления:</w:t>
      </w:r>
    </w:p>
    <w:p w:rsidR="00E16E3B" w:rsidRPr="005B48CD" w:rsidRDefault="00E16E3B" w:rsidP="00FA10CE">
      <w:pPr>
        <w:pStyle w:val="a5"/>
        <w:numPr>
          <w:ilvl w:val="0"/>
          <w:numId w:val="4"/>
        </w:numPr>
        <w:tabs>
          <w:tab w:val="left" w:pos="0"/>
        </w:tabs>
        <w:ind w:left="0" w:firstLine="567"/>
        <w:jc w:val="both"/>
        <w:rPr>
          <w:sz w:val="24"/>
        </w:rPr>
      </w:pPr>
      <w:r w:rsidRPr="005B48CD">
        <w:rPr>
          <w:sz w:val="24"/>
        </w:rPr>
        <w:t xml:space="preserve">профилактическое: проведение необходимой профилактической работы с детьми с </w:t>
      </w:r>
      <w:proofErr w:type="spellStart"/>
      <w:r w:rsidRPr="005B48CD">
        <w:rPr>
          <w:sz w:val="24"/>
        </w:rPr>
        <w:t>цельюпредупрежденияпроявления</w:t>
      </w:r>
      <w:proofErr w:type="spellEnd"/>
      <w:r w:rsidRPr="005B48CD">
        <w:rPr>
          <w:sz w:val="24"/>
        </w:rPr>
        <w:t xml:space="preserve"> </w:t>
      </w:r>
      <w:proofErr w:type="spellStart"/>
      <w:r w:rsidRPr="005B48CD">
        <w:rPr>
          <w:sz w:val="24"/>
        </w:rPr>
        <w:t>отклоненийвразвитииребенка</w:t>
      </w:r>
      <w:proofErr w:type="spellEnd"/>
      <w:r w:rsidRPr="005B48CD">
        <w:rPr>
          <w:sz w:val="24"/>
        </w:rPr>
        <w:t>;</w:t>
      </w:r>
    </w:p>
    <w:p w:rsidR="00E16E3B" w:rsidRPr="005B48CD" w:rsidRDefault="00E16E3B" w:rsidP="00FA10CE">
      <w:pPr>
        <w:pStyle w:val="a5"/>
        <w:numPr>
          <w:ilvl w:val="0"/>
          <w:numId w:val="4"/>
        </w:numPr>
        <w:tabs>
          <w:tab w:val="left" w:pos="0"/>
        </w:tabs>
        <w:ind w:left="0" w:firstLine="567"/>
        <w:jc w:val="both"/>
        <w:rPr>
          <w:sz w:val="24"/>
        </w:rPr>
      </w:pPr>
      <w:r w:rsidRPr="005B48CD">
        <w:rPr>
          <w:sz w:val="24"/>
        </w:rPr>
        <w:t>диагностическое: раннее выявление и диагностика уровня интеллектуального развития</w:t>
      </w:r>
      <w:r w:rsidR="00125984" w:rsidRPr="005B48CD">
        <w:rPr>
          <w:sz w:val="24"/>
        </w:rPr>
        <w:t xml:space="preserve"> детей дошкольного возраста;</w:t>
      </w:r>
    </w:p>
    <w:p w:rsidR="00E16E3B" w:rsidRPr="005B48CD" w:rsidRDefault="00E16E3B" w:rsidP="00FA10CE">
      <w:pPr>
        <w:pStyle w:val="a5"/>
        <w:numPr>
          <w:ilvl w:val="0"/>
          <w:numId w:val="4"/>
        </w:numPr>
        <w:tabs>
          <w:tab w:val="left" w:pos="0"/>
        </w:tabs>
        <w:ind w:left="0" w:firstLine="567"/>
        <w:jc w:val="both"/>
        <w:rPr>
          <w:sz w:val="24"/>
        </w:rPr>
      </w:pPr>
      <w:proofErr w:type="gramStart"/>
      <w:r w:rsidRPr="005B48CD">
        <w:rPr>
          <w:sz w:val="24"/>
        </w:rPr>
        <w:t>коррекционно-педагогическое</w:t>
      </w:r>
      <w:proofErr w:type="gramEnd"/>
      <w:r w:rsidRPr="005B48CD">
        <w:rPr>
          <w:sz w:val="24"/>
        </w:rPr>
        <w:t xml:space="preserve">: разработка программ, соответствующих психофизическим </w:t>
      </w:r>
      <w:r w:rsidR="00AF6429">
        <w:rPr>
          <w:sz w:val="24"/>
        </w:rPr>
        <w:t xml:space="preserve">интеллектуальным </w:t>
      </w:r>
      <w:r w:rsidRPr="005B48CD">
        <w:rPr>
          <w:sz w:val="24"/>
        </w:rPr>
        <w:t>возможностям</w:t>
      </w:r>
      <w:r w:rsidR="00AF6429">
        <w:rPr>
          <w:sz w:val="24"/>
        </w:rPr>
        <w:t xml:space="preserve"> </w:t>
      </w:r>
      <w:r w:rsidRPr="005B48CD">
        <w:rPr>
          <w:sz w:val="24"/>
        </w:rPr>
        <w:t>детей;</w:t>
      </w:r>
    </w:p>
    <w:p w:rsidR="00E16E3B" w:rsidRPr="005B48CD" w:rsidRDefault="00E16E3B" w:rsidP="00FA10CE">
      <w:pPr>
        <w:pStyle w:val="a5"/>
        <w:numPr>
          <w:ilvl w:val="0"/>
          <w:numId w:val="4"/>
        </w:numPr>
        <w:tabs>
          <w:tab w:val="left" w:pos="0"/>
        </w:tabs>
        <w:ind w:left="0" w:firstLine="567"/>
        <w:jc w:val="both"/>
        <w:rPr>
          <w:sz w:val="24"/>
        </w:rPr>
      </w:pPr>
      <w:proofErr w:type="gramStart"/>
      <w:r w:rsidRPr="005B48CD">
        <w:rPr>
          <w:sz w:val="24"/>
        </w:rPr>
        <w:t>организационно-методическое</w:t>
      </w:r>
      <w:proofErr w:type="gramEnd"/>
      <w:r w:rsidRPr="005B48CD">
        <w:rPr>
          <w:sz w:val="24"/>
        </w:rPr>
        <w:t>:</w:t>
      </w:r>
      <w:r w:rsidR="00AF6429">
        <w:rPr>
          <w:sz w:val="24"/>
        </w:rPr>
        <w:t xml:space="preserve"> </w:t>
      </w:r>
      <w:r w:rsidRPr="005B48CD">
        <w:rPr>
          <w:sz w:val="24"/>
        </w:rPr>
        <w:t>организация</w:t>
      </w:r>
      <w:r w:rsidR="00AF6429">
        <w:rPr>
          <w:sz w:val="24"/>
        </w:rPr>
        <w:t xml:space="preserve"> </w:t>
      </w:r>
      <w:r w:rsidRPr="005B48CD">
        <w:rPr>
          <w:sz w:val="24"/>
        </w:rPr>
        <w:t>консультационно-методической</w:t>
      </w:r>
      <w:r w:rsidR="00AF6429">
        <w:rPr>
          <w:sz w:val="24"/>
        </w:rPr>
        <w:t xml:space="preserve"> </w:t>
      </w:r>
      <w:r w:rsidRPr="005B48CD">
        <w:rPr>
          <w:sz w:val="24"/>
        </w:rPr>
        <w:t>помощи</w:t>
      </w:r>
      <w:r w:rsidR="00AF6429">
        <w:rPr>
          <w:sz w:val="24"/>
        </w:rPr>
        <w:t xml:space="preserve"> </w:t>
      </w:r>
      <w:r w:rsidRPr="005B48CD">
        <w:rPr>
          <w:sz w:val="24"/>
        </w:rPr>
        <w:t>воспитателям</w:t>
      </w:r>
      <w:r w:rsidR="00AF6429">
        <w:rPr>
          <w:sz w:val="24"/>
        </w:rPr>
        <w:t xml:space="preserve"> </w:t>
      </w:r>
      <w:r w:rsidRPr="005B48CD">
        <w:rPr>
          <w:sz w:val="24"/>
        </w:rPr>
        <w:t>по</w:t>
      </w:r>
      <w:r w:rsidR="00AF6429">
        <w:rPr>
          <w:sz w:val="24"/>
        </w:rPr>
        <w:t xml:space="preserve"> </w:t>
      </w:r>
      <w:r w:rsidRPr="005B48CD">
        <w:rPr>
          <w:sz w:val="24"/>
        </w:rPr>
        <w:t>вопросам</w:t>
      </w:r>
      <w:r w:rsidR="00AF6429">
        <w:rPr>
          <w:sz w:val="24"/>
        </w:rPr>
        <w:t xml:space="preserve"> </w:t>
      </w:r>
      <w:r w:rsidRPr="005B48CD">
        <w:rPr>
          <w:sz w:val="24"/>
        </w:rPr>
        <w:t>обучения и воспитания</w:t>
      </w:r>
      <w:r w:rsidR="00AF6429">
        <w:rPr>
          <w:sz w:val="24"/>
        </w:rPr>
        <w:t xml:space="preserve"> </w:t>
      </w:r>
      <w:r w:rsidRPr="005B48CD">
        <w:rPr>
          <w:sz w:val="24"/>
        </w:rPr>
        <w:t>дошкольников</w:t>
      </w:r>
      <w:r w:rsidR="00AF6429">
        <w:rPr>
          <w:sz w:val="24"/>
        </w:rPr>
        <w:t xml:space="preserve"> </w:t>
      </w:r>
      <w:r w:rsidRPr="005B48CD">
        <w:rPr>
          <w:sz w:val="24"/>
        </w:rPr>
        <w:t>с</w:t>
      </w:r>
      <w:r w:rsidR="00AF6429">
        <w:rPr>
          <w:sz w:val="24"/>
        </w:rPr>
        <w:t xml:space="preserve"> </w:t>
      </w:r>
      <w:r w:rsidRPr="005B48CD">
        <w:rPr>
          <w:sz w:val="24"/>
        </w:rPr>
        <w:t>проблемами в</w:t>
      </w:r>
      <w:r w:rsidR="00AF6429">
        <w:rPr>
          <w:sz w:val="24"/>
        </w:rPr>
        <w:t xml:space="preserve"> </w:t>
      </w:r>
      <w:r w:rsidRPr="005B48CD">
        <w:rPr>
          <w:sz w:val="24"/>
        </w:rPr>
        <w:lastRenderedPageBreak/>
        <w:t>развитии;</w:t>
      </w:r>
    </w:p>
    <w:p w:rsidR="00E16E3B" w:rsidRPr="005B48CD" w:rsidRDefault="00E16E3B" w:rsidP="00FA10CE">
      <w:pPr>
        <w:pStyle w:val="a5"/>
        <w:numPr>
          <w:ilvl w:val="0"/>
          <w:numId w:val="4"/>
        </w:numPr>
        <w:tabs>
          <w:tab w:val="left" w:pos="0"/>
        </w:tabs>
        <w:ind w:left="0" w:firstLine="567"/>
        <w:jc w:val="both"/>
        <w:rPr>
          <w:sz w:val="24"/>
        </w:rPr>
      </w:pPr>
      <w:proofErr w:type="gramStart"/>
      <w:r w:rsidRPr="005B48CD">
        <w:rPr>
          <w:sz w:val="24"/>
        </w:rPr>
        <w:t>консультативно-просветительское</w:t>
      </w:r>
      <w:proofErr w:type="gramEnd"/>
      <w:r w:rsidRPr="005B48CD">
        <w:rPr>
          <w:sz w:val="24"/>
        </w:rPr>
        <w:t xml:space="preserve">: организация консультативно – просветительской </w:t>
      </w:r>
      <w:proofErr w:type="spellStart"/>
      <w:r w:rsidRPr="005B48CD">
        <w:rPr>
          <w:sz w:val="24"/>
        </w:rPr>
        <w:t>работыпо</w:t>
      </w:r>
      <w:proofErr w:type="spellEnd"/>
      <w:r w:rsidRPr="005B48CD">
        <w:rPr>
          <w:sz w:val="24"/>
        </w:rPr>
        <w:t xml:space="preserve"> пропаганде знаний из области коррекционной педагогики и специальной психологии </w:t>
      </w:r>
      <w:proofErr w:type="spellStart"/>
      <w:r w:rsidRPr="005B48CD">
        <w:rPr>
          <w:sz w:val="24"/>
        </w:rPr>
        <w:t>средиродителей</w:t>
      </w:r>
      <w:proofErr w:type="spellEnd"/>
      <w:r w:rsidRPr="005B48CD">
        <w:rPr>
          <w:sz w:val="24"/>
        </w:rPr>
        <w:t>;</w:t>
      </w:r>
    </w:p>
    <w:p w:rsidR="00E16E3B" w:rsidRPr="005B48CD" w:rsidRDefault="00E16E3B" w:rsidP="00FA10CE">
      <w:pPr>
        <w:pStyle w:val="a5"/>
        <w:numPr>
          <w:ilvl w:val="0"/>
          <w:numId w:val="4"/>
        </w:numPr>
        <w:tabs>
          <w:tab w:val="left" w:pos="0"/>
        </w:tabs>
        <w:ind w:left="0" w:firstLine="567"/>
        <w:jc w:val="both"/>
        <w:rPr>
          <w:sz w:val="24"/>
        </w:rPr>
      </w:pPr>
      <w:proofErr w:type="gramStart"/>
      <w:r w:rsidRPr="005B48CD">
        <w:rPr>
          <w:sz w:val="24"/>
        </w:rPr>
        <w:t>координирующее</w:t>
      </w:r>
      <w:proofErr w:type="gramEnd"/>
      <w:r w:rsidRPr="005B48CD">
        <w:rPr>
          <w:sz w:val="24"/>
        </w:rPr>
        <w:t xml:space="preserve">: ключевая позиция в комплексном сопровождении детей с проблемами </w:t>
      </w:r>
      <w:proofErr w:type="spellStart"/>
      <w:r w:rsidRPr="005B48CD">
        <w:rPr>
          <w:sz w:val="24"/>
        </w:rPr>
        <w:t>вразвитии</w:t>
      </w:r>
      <w:proofErr w:type="spellEnd"/>
      <w:r w:rsidRPr="005B48CD">
        <w:rPr>
          <w:sz w:val="24"/>
        </w:rPr>
        <w:t xml:space="preserve"> принадлежит воспитателю подгруппы; координирует профессиональную </w:t>
      </w:r>
      <w:proofErr w:type="spellStart"/>
      <w:r w:rsidRPr="005B48CD">
        <w:rPr>
          <w:sz w:val="24"/>
        </w:rPr>
        <w:t>деятельностьпедагог-психолог</w:t>
      </w:r>
      <w:proofErr w:type="spellEnd"/>
      <w:r w:rsidRPr="005B48CD">
        <w:rPr>
          <w:sz w:val="24"/>
        </w:rPr>
        <w:t>;</w:t>
      </w:r>
    </w:p>
    <w:p w:rsidR="00E16E3B" w:rsidRPr="005B48CD" w:rsidRDefault="00E16E3B" w:rsidP="00FA10CE">
      <w:pPr>
        <w:pStyle w:val="a5"/>
        <w:numPr>
          <w:ilvl w:val="0"/>
          <w:numId w:val="4"/>
        </w:numPr>
        <w:tabs>
          <w:tab w:val="left" w:pos="0"/>
        </w:tabs>
        <w:ind w:left="0" w:firstLine="567"/>
        <w:jc w:val="both"/>
        <w:rPr>
          <w:sz w:val="24"/>
        </w:rPr>
      </w:pPr>
      <w:r w:rsidRPr="005B48CD">
        <w:rPr>
          <w:sz w:val="24"/>
        </w:rPr>
        <w:t>контрольно-оценочное</w:t>
      </w:r>
      <w:proofErr w:type="gramStart"/>
      <w:r w:rsidRPr="005B48CD">
        <w:rPr>
          <w:sz w:val="24"/>
        </w:rPr>
        <w:t>:а</w:t>
      </w:r>
      <w:proofErr w:type="gramEnd"/>
      <w:r w:rsidRPr="005B48CD">
        <w:rPr>
          <w:sz w:val="24"/>
        </w:rPr>
        <w:t xml:space="preserve">нализрезультативностикомплекснойкоррекционнойработысдетьми дошкольного возраста, </w:t>
      </w:r>
      <w:proofErr w:type="spellStart"/>
      <w:r w:rsidRPr="005B48CD">
        <w:rPr>
          <w:sz w:val="24"/>
        </w:rPr>
        <w:t>имеющихразличныенарушения</w:t>
      </w:r>
      <w:proofErr w:type="spellEnd"/>
      <w:r w:rsidRPr="005B48CD">
        <w:rPr>
          <w:sz w:val="24"/>
        </w:rPr>
        <w:t>.</w:t>
      </w:r>
    </w:p>
    <w:p w:rsidR="00BB340C" w:rsidRPr="005B48CD" w:rsidRDefault="00E16E3B" w:rsidP="00FA10CE">
      <w:pPr>
        <w:tabs>
          <w:tab w:val="left" w:pos="0"/>
        </w:tabs>
        <w:ind w:firstLine="567"/>
        <w:jc w:val="both"/>
        <w:rPr>
          <w:sz w:val="24"/>
        </w:rPr>
      </w:pPr>
      <w:r w:rsidRPr="005B48CD">
        <w:rPr>
          <w:sz w:val="24"/>
        </w:rPr>
        <w:t>В ДОО разработана</w:t>
      </w:r>
      <w:r w:rsidR="00AF6429">
        <w:rPr>
          <w:sz w:val="24"/>
        </w:rPr>
        <w:t xml:space="preserve"> </w:t>
      </w:r>
      <w:r w:rsidR="0021290F" w:rsidRPr="005B48CD">
        <w:rPr>
          <w:b/>
          <w:sz w:val="24"/>
        </w:rPr>
        <w:t>программ</w:t>
      </w:r>
      <w:r w:rsidRPr="005B48CD">
        <w:rPr>
          <w:b/>
          <w:sz w:val="24"/>
        </w:rPr>
        <w:t>а</w:t>
      </w:r>
      <w:r w:rsidR="00AF6429">
        <w:rPr>
          <w:b/>
          <w:sz w:val="24"/>
        </w:rPr>
        <w:t xml:space="preserve"> </w:t>
      </w:r>
      <w:r w:rsidR="0021290F" w:rsidRPr="005B48CD">
        <w:rPr>
          <w:b/>
          <w:sz w:val="24"/>
        </w:rPr>
        <w:t>коррекционно-развивающей</w:t>
      </w:r>
      <w:r w:rsidR="00AF6429">
        <w:rPr>
          <w:b/>
          <w:sz w:val="24"/>
        </w:rPr>
        <w:t xml:space="preserve"> </w:t>
      </w:r>
      <w:r w:rsidR="0021290F" w:rsidRPr="005B48CD">
        <w:rPr>
          <w:b/>
          <w:sz w:val="24"/>
        </w:rPr>
        <w:t>работы</w:t>
      </w:r>
      <w:r w:rsidR="00AF6429">
        <w:rPr>
          <w:b/>
          <w:sz w:val="24"/>
        </w:rPr>
        <w:t xml:space="preserve"> </w:t>
      </w:r>
      <w:r w:rsidR="0021290F" w:rsidRPr="005B48CD">
        <w:rPr>
          <w:sz w:val="24"/>
        </w:rPr>
        <w:t>(далее</w:t>
      </w:r>
      <w:r w:rsidR="00AF6429">
        <w:rPr>
          <w:sz w:val="24"/>
        </w:rPr>
        <w:t xml:space="preserve"> </w:t>
      </w:r>
      <w:r w:rsidR="0021290F" w:rsidRPr="005B48CD">
        <w:rPr>
          <w:sz w:val="24"/>
        </w:rPr>
        <w:t>–</w:t>
      </w:r>
      <w:r w:rsidR="00AF6429">
        <w:rPr>
          <w:sz w:val="24"/>
        </w:rPr>
        <w:t xml:space="preserve"> </w:t>
      </w:r>
      <w:r w:rsidR="0021290F" w:rsidRPr="005B48CD">
        <w:rPr>
          <w:sz w:val="24"/>
        </w:rPr>
        <w:t>Программа</w:t>
      </w:r>
      <w:r w:rsidR="00AF6429">
        <w:rPr>
          <w:sz w:val="24"/>
        </w:rPr>
        <w:t xml:space="preserve"> </w:t>
      </w:r>
      <w:r w:rsidR="0021290F" w:rsidRPr="005B48CD">
        <w:rPr>
          <w:sz w:val="24"/>
        </w:rPr>
        <w:t>КРР)</w:t>
      </w:r>
      <w:r w:rsidR="00AF6429">
        <w:rPr>
          <w:sz w:val="24"/>
        </w:rPr>
        <w:t xml:space="preserve"> </w:t>
      </w:r>
      <w:r w:rsidR="0021290F" w:rsidRPr="005B48CD">
        <w:rPr>
          <w:sz w:val="24"/>
        </w:rPr>
        <w:t>в</w:t>
      </w:r>
      <w:r w:rsidR="00AF6429">
        <w:rPr>
          <w:sz w:val="24"/>
        </w:rPr>
        <w:t xml:space="preserve"> </w:t>
      </w:r>
      <w:proofErr w:type="spellStart"/>
      <w:r w:rsidR="0021290F" w:rsidRPr="005B48CD">
        <w:rPr>
          <w:sz w:val="24"/>
        </w:rPr>
        <w:t>соответствиис</w:t>
      </w:r>
      <w:proofErr w:type="spellEnd"/>
      <w:r w:rsidR="00AF6429">
        <w:rPr>
          <w:sz w:val="24"/>
        </w:rPr>
        <w:t xml:space="preserve"> </w:t>
      </w:r>
      <w:r w:rsidR="0021290F" w:rsidRPr="005B48CD">
        <w:rPr>
          <w:sz w:val="24"/>
        </w:rPr>
        <w:t>ФГОСДО,</w:t>
      </w:r>
      <w:r w:rsidR="00AF6429">
        <w:rPr>
          <w:sz w:val="24"/>
        </w:rPr>
        <w:t xml:space="preserve"> </w:t>
      </w:r>
      <w:r w:rsidR="0021290F" w:rsidRPr="005B48CD">
        <w:rPr>
          <w:sz w:val="24"/>
        </w:rPr>
        <w:t>которая</w:t>
      </w:r>
      <w:r w:rsidR="00AF6429">
        <w:rPr>
          <w:sz w:val="24"/>
        </w:rPr>
        <w:t xml:space="preserve"> </w:t>
      </w:r>
      <w:r w:rsidR="0021290F" w:rsidRPr="005B48CD">
        <w:rPr>
          <w:sz w:val="24"/>
        </w:rPr>
        <w:t>включ</w:t>
      </w:r>
      <w:r w:rsidRPr="005B48CD">
        <w:rPr>
          <w:sz w:val="24"/>
        </w:rPr>
        <w:t>ает</w:t>
      </w:r>
      <w:r w:rsidR="0021290F" w:rsidRPr="005B48CD">
        <w:rPr>
          <w:sz w:val="24"/>
        </w:rPr>
        <w:t>:</w:t>
      </w:r>
    </w:p>
    <w:p w:rsidR="00BB340C" w:rsidRPr="005B48CD" w:rsidRDefault="002B2DA7" w:rsidP="00FA10CE">
      <w:pPr>
        <w:pStyle w:val="a3"/>
        <w:numPr>
          <w:ilvl w:val="0"/>
          <w:numId w:val="90"/>
        </w:numPr>
        <w:tabs>
          <w:tab w:val="left" w:pos="0"/>
        </w:tabs>
        <w:ind w:left="0" w:firstLine="567"/>
      </w:pPr>
      <w:r>
        <w:t xml:space="preserve"> </w:t>
      </w:r>
      <w:r w:rsidR="0021290F" w:rsidRPr="005B48CD">
        <w:t>план</w:t>
      </w:r>
      <w:r w:rsidR="00AF6429">
        <w:t xml:space="preserve"> </w:t>
      </w:r>
      <w:r w:rsidR="0021290F" w:rsidRPr="005B48CD">
        <w:t>диагностических</w:t>
      </w:r>
      <w:r w:rsidR="00AF6429">
        <w:t xml:space="preserve"> </w:t>
      </w:r>
      <w:r w:rsidR="0021290F" w:rsidRPr="005B48CD">
        <w:t>и</w:t>
      </w:r>
      <w:r w:rsidR="00AF6429">
        <w:t xml:space="preserve"> </w:t>
      </w:r>
      <w:r w:rsidR="0021290F" w:rsidRPr="005B48CD">
        <w:t>коррекционно-развивающих</w:t>
      </w:r>
      <w:r w:rsidR="00AF6429">
        <w:t xml:space="preserve"> </w:t>
      </w:r>
      <w:r w:rsidR="0021290F" w:rsidRPr="005B48CD">
        <w:t>мероприятий;</w:t>
      </w:r>
    </w:p>
    <w:p w:rsidR="00BB340C" w:rsidRPr="005B48CD" w:rsidRDefault="002B2DA7" w:rsidP="00FA10CE">
      <w:pPr>
        <w:pStyle w:val="a3"/>
        <w:numPr>
          <w:ilvl w:val="0"/>
          <w:numId w:val="90"/>
        </w:numPr>
        <w:tabs>
          <w:tab w:val="left" w:pos="0"/>
        </w:tabs>
        <w:ind w:left="0" w:firstLine="567"/>
      </w:pPr>
      <w:r>
        <w:t xml:space="preserve"> </w:t>
      </w:r>
      <w:r w:rsidR="0021290F" w:rsidRPr="005B48CD">
        <w:t xml:space="preserve">рабочие программы КРР с </w:t>
      </w:r>
      <w:proofErr w:type="gramStart"/>
      <w:r w:rsidR="0021290F" w:rsidRPr="005B48CD">
        <w:t>обучающимися</w:t>
      </w:r>
      <w:proofErr w:type="gramEnd"/>
      <w:r w:rsidR="0021290F" w:rsidRPr="005B48CD">
        <w:t xml:space="preserve"> различных целевых групп, имеющих различные</w:t>
      </w:r>
      <w:r w:rsidR="00AF6429">
        <w:t xml:space="preserve"> </w:t>
      </w:r>
      <w:r w:rsidR="0021290F" w:rsidRPr="005B48CD">
        <w:t>ООП</w:t>
      </w:r>
      <w:r w:rsidR="00AF6429">
        <w:t xml:space="preserve"> </w:t>
      </w:r>
      <w:r w:rsidR="0021290F" w:rsidRPr="005B48CD">
        <w:t>и стартовые</w:t>
      </w:r>
      <w:r w:rsidR="00543D3E">
        <w:t xml:space="preserve"> </w:t>
      </w:r>
      <w:r w:rsidR="0021290F" w:rsidRPr="005B48CD">
        <w:t>условия освоения Программы.</w:t>
      </w:r>
    </w:p>
    <w:p w:rsidR="00BB340C" w:rsidRPr="005B48CD" w:rsidRDefault="002B2DA7" w:rsidP="00FA10CE">
      <w:pPr>
        <w:pStyle w:val="a3"/>
        <w:numPr>
          <w:ilvl w:val="0"/>
          <w:numId w:val="90"/>
        </w:numPr>
        <w:tabs>
          <w:tab w:val="left" w:pos="0"/>
        </w:tabs>
        <w:ind w:left="0" w:firstLine="567"/>
      </w:pPr>
      <w:r>
        <w:t xml:space="preserve"> </w:t>
      </w:r>
      <w:r w:rsidR="0021290F" w:rsidRPr="005B48CD">
        <w:t>методический</w:t>
      </w:r>
      <w:r w:rsidR="00AF6429">
        <w:t xml:space="preserve"> </w:t>
      </w:r>
      <w:r w:rsidR="0021290F" w:rsidRPr="005B48CD">
        <w:t>инструментарий</w:t>
      </w:r>
      <w:r w:rsidR="00AF6429">
        <w:t xml:space="preserve"> </w:t>
      </w:r>
      <w:r w:rsidR="0021290F" w:rsidRPr="005B48CD">
        <w:t>для</w:t>
      </w:r>
      <w:r w:rsidR="00AF6429">
        <w:t xml:space="preserve"> </w:t>
      </w:r>
      <w:r w:rsidR="0021290F" w:rsidRPr="005B48CD">
        <w:t>реализации</w:t>
      </w:r>
      <w:r w:rsidR="00AF6429">
        <w:t xml:space="preserve"> </w:t>
      </w:r>
      <w:proofErr w:type="gramStart"/>
      <w:r w:rsidR="0021290F" w:rsidRPr="005B48CD">
        <w:t>диагностических</w:t>
      </w:r>
      <w:proofErr w:type="gramEnd"/>
      <w:r w:rsidR="0021290F" w:rsidRPr="005B48CD">
        <w:t>,</w:t>
      </w:r>
      <w:r w:rsidR="00AF6429">
        <w:t xml:space="preserve"> </w:t>
      </w:r>
      <w:proofErr w:type="spellStart"/>
      <w:r w:rsidR="0021290F" w:rsidRPr="005B48CD">
        <w:t>коррекционно-развивающихи</w:t>
      </w:r>
      <w:proofErr w:type="spellEnd"/>
      <w:r w:rsidR="0021290F" w:rsidRPr="005B48CD">
        <w:t xml:space="preserve"> </w:t>
      </w:r>
      <w:proofErr w:type="spellStart"/>
      <w:r w:rsidR="0021290F" w:rsidRPr="005B48CD">
        <w:t>просветительскихзадач</w:t>
      </w:r>
      <w:proofErr w:type="spellEnd"/>
      <w:r w:rsidR="00AF6429">
        <w:t xml:space="preserve"> </w:t>
      </w:r>
      <w:r w:rsidR="0021290F" w:rsidRPr="005B48CD">
        <w:t>Программы КРР.</w:t>
      </w:r>
    </w:p>
    <w:p w:rsidR="00E16E3B" w:rsidRPr="005B48CD" w:rsidRDefault="00E16E3B" w:rsidP="00FA10CE">
      <w:pPr>
        <w:pStyle w:val="2"/>
        <w:tabs>
          <w:tab w:val="left" w:pos="0"/>
        </w:tabs>
        <w:ind w:left="0" w:firstLine="567"/>
      </w:pPr>
      <w:r w:rsidRPr="005B48CD">
        <w:t>Цели</w:t>
      </w:r>
      <w:r w:rsidR="00AF6429">
        <w:t xml:space="preserve"> </w:t>
      </w:r>
      <w:r w:rsidRPr="005B48CD">
        <w:t>коррекционной</w:t>
      </w:r>
      <w:r w:rsidR="00AF6429">
        <w:t xml:space="preserve"> </w:t>
      </w:r>
      <w:r w:rsidRPr="005B48CD">
        <w:t>работы:</w:t>
      </w:r>
    </w:p>
    <w:p w:rsidR="00E16E3B" w:rsidRPr="005B48CD" w:rsidRDefault="00E16E3B" w:rsidP="00FA10CE">
      <w:pPr>
        <w:pStyle w:val="a5"/>
        <w:numPr>
          <w:ilvl w:val="0"/>
          <w:numId w:val="91"/>
        </w:numPr>
        <w:tabs>
          <w:tab w:val="left" w:pos="0"/>
          <w:tab w:val="left" w:pos="1276"/>
          <w:tab w:val="left" w:pos="1680"/>
          <w:tab w:val="left" w:pos="2990"/>
          <w:tab w:val="left" w:pos="4416"/>
          <w:tab w:val="left" w:pos="4752"/>
          <w:tab w:val="left" w:pos="5899"/>
          <w:tab w:val="left" w:pos="6692"/>
          <w:tab w:val="left" w:pos="8271"/>
          <w:tab w:val="left" w:pos="9365"/>
          <w:tab w:val="left" w:pos="9694"/>
        </w:tabs>
        <w:ind w:left="0" w:firstLine="567"/>
        <w:jc w:val="both"/>
        <w:rPr>
          <w:sz w:val="24"/>
        </w:rPr>
      </w:pPr>
      <w:r w:rsidRPr="005B48CD">
        <w:rPr>
          <w:sz w:val="24"/>
        </w:rPr>
        <w:t xml:space="preserve">Раннее выявление отклонений в развитии детей дошкольного возраста с </w:t>
      </w:r>
      <w:proofErr w:type="spellStart"/>
      <w:r w:rsidRPr="005B48CD">
        <w:rPr>
          <w:sz w:val="24"/>
        </w:rPr>
        <w:t>цельюпредупреждениявторичныхотклонений</w:t>
      </w:r>
      <w:proofErr w:type="spellEnd"/>
      <w:r w:rsidRPr="005B48CD">
        <w:rPr>
          <w:sz w:val="24"/>
        </w:rPr>
        <w:t>;</w:t>
      </w:r>
    </w:p>
    <w:p w:rsidR="00E16E3B" w:rsidRPr="005B48CD" w:rsidRDefault="00E16E3B" w:rsidP="00FA10CE">
      <w:pPr>
        <w:pStyle w:val="a5"/>
        <w:numPr>
          <w:ilvl w:val="0"/>
          <w:numId w:val="91"/>
        </w:numPr>
        <w:tabs>
          <w:tab w:val="left" w:pos="0"/>
          <w:tab w:val="left" w:pos="1276"/>
          <w:tab w:val="left" w:pos="1680"/>
          <w:tab w:val="left" w:pos="2990"/>
          <w:tab w:val="left" w:pos="4416"/>
          <w:tab w:val="left" w:pos="4752"/>
          <w:tab w:val="left" w:pos="5899"/>
          <w:tab w:val="left" w:pos="6692"/>
          <w:tab w:val="left" w:pos="8271"/>
          <w:tab w:val="left" w:pos="9365"/>
          <w:tab w:val="left" w:pos="9694"/>
        </w:tabs>
        <w:ind w:left="0" w:firstLine="567"/>
        <w:jc w:val="both"/>
        <w:rPr>
          <w:sz w:val="24"/>
        </w:rPr>
      </w:pPr>
      <w:proofErr w:type="spellStart"/>
      <w:r w:rsidRPr="005B48CD">
        <w:rPr>
          <w:sz w:val="24"/>
        </w:rPr>
        <w:t>Коррекцияимеющихсянарушенийвразвитиидетей</w:t>
      </w:r>
      <w:proofErr w:type="spellEnd"/>
      <w:r w:rsidRPr="005B48CD">
        <w:rPr>
          <w:sz w:val="24"/>
        </w:rPr>
        <w:t xml:space="preserve"> </w:t>
      </w:r>
      <w:proofErr w:type="spellStart"/>
      <w:r w:rsidRPr="005B48CD">
        <w:rPr>
          <w:sz w:val="24"/>
        </w:rPr>
        <w:t>дошкольноговозраста</w:t>
      </w:r>
      <w:proofErr w:type="spellEnd"/>
      <w:r w:rsidRPr="005B48CD">
        <w:rPr>
          <w:sz w:val="24"/>
        </w:rPr>
        <w:t>;</w:t>
      </w:r>
    </w:p>
    <w:p w:rsidR="00E16E3B" w:rsidRPr="005B48CD" w:rsidRDefault="00125984" w:rsidP="00FA10CE">
      <w:pPr>
        <w:pStyle w:val="a5"/>
        <w:numPr>
          <w:ilvl w:val="0"/>
          <w:numId w:val="91"/>
        </w:numPr>
        <w:tabs>
          <w:tab w:val="left" w:pos="0"/>
          <w:tab w:val="left" w:pos="702"/>
          <w:tab w:val="left" w:pos="1276"/>
        </w:tabs>
        <w:ind w:left="0" w:firstLine="567"/>
        <w:jc w:val="both"/>
        <w:rPr>
          <w:sz w:val="24"/>
        </w:rPr>
      </w:pPr>
      <w:r w:rsidRPr="005B48CD">
        <w:rPr>
          <w:sz w:val="24"/>
        </w:rPr>
        <w:t>С</w:t>
      </w:r>
      <w:r w:rsidR="00E16E3B" w:rsidRPr="005B48CD">
        <w:rPr>
          <w:sz w:val="24"/>
        </w:rPr>
        <w:t>оциальная</w:t>
      </w:r>
      <w:r w:rsidR="00AF6429">
        <w:rPr>
          <w:sz w:val="24"/>
        </w:rPr>
        <w:t xml:space="preserve"> </w:t>
      </w:r>
      <w:r w:rsidR="00E16E3B" w:rsidRPr="005B48CD">
        <w:rPr>
          <w:sz w:val="24"/>
        </w:rPr>
        <w:t>адаптация</w:t>
      </w:r>
      <w:r w:rsidR="00AF6429">
        <w:rPr>
          <w:sz w:val="24"/>
        </w:rPr>
        <w:t xml:space="preserve"> </w:t>
      </w:r>
      <w:r w:rsidR="00E16E3B" w:rsidRPr="005B48CD">
        <w:rPr>
          <w:sz w:val="24"/>
        </w:rPr>
        <w:t>и</w:t>
      </w:r>
      <w:r w:rsidR="00AF6429">
        <w:rPr>
          <w:sz w:val="24"/>
        </w:rPr>
        <w:t xml:space="preserve"> </w:t>
      </w:r>
      <w:r w:rsidR="00E16E3B" w:rsidRPr="005B48CD">
        <w:rPr>
          <w:sz w:val="24"/>
        </w:rPr>
        <w:t>интеграция</w:t>
      </w:r>
      <w:r w:rsidR="00AF6429">
        <w:rPr>
          <w:sz w:val="24"/>
        </w:rPr>
        <w:t xml:space="preserve"> </w:t>
      </w:r>
      <w:r w:rsidR="00E16E3B" w:rsidRPr="005B48CD">
        <w:rPr>
          <w:sz w:val="24"/>
        </w:rPr>
        <w:t>детей</w:t>
      </w:r>
      <w:r w:rsidR="00AF6429">
        <w:rPr>
          <w:sz w:val="24"/>
        </w:rPr>
        <w:t xml:space="preserve"> </w:t>
      </w:r>
      <w:r w:rsidR="00E16E3B" w:rsidRPr="005B48CD">
        <w:rPr>
          <w:sz w:val="24"/>
        </w:rPr>
        <w:t>с</w:t>
      </w:r>
      <w:r w:rsidR="00AF6429">
        <w:rPr>
          <w:sz w:val="24"/>
        </w:rPr>
        <w:t xml:space="preserve"> </w:t>
      </w:r>
      <w:r w:rsidR="00E16E3B" w:rsidRPr="005B48CD">
        <w:rPr>
          <w:sz w:val="24"/>
        </w:rPr>
        <w:t>отклонениями</w:t>
      </w:r>
      <w:r w:rsidR="00AF6429">
        <w:rPr>
          <w:sz w:val="24"/>
        </w:rPr>
        <w:t xml:space="preserve"> </w:t>
      </w:r>
      <w:r w:rsidR="00E16E3B" w:rsidRPr="005B48CD">
        <w:rPr>
          <w:sz w:val="24"/>
        </w:rPr>
        <w:t>в</w:t>
      </w:r>
      <w:r w:rsidR="00AF6429">
        <w:rPr>
          <w:sz w:val="24"/>
        </w:rPr>
        <w:t xml:space="preserve"> </w:t>
      </w:r>
      <w:r w:rsidR="00E16E3B" w:rsidRPr="005B48CD">
        <w:rPr>
          <w:sz w:val="24"/>
        </w:rPr>
        <w:t>развитии</w:t>
      </w:r>
      <w:r w:rsidR="00AF6429">
        <w:rPr>
          <w:sz w:val="24"/>
        </w:rPr>
        <w:t xml:space="preserve"> </w:t>
      </w:r>
      <w:r w:rsidR="00E16E3B" w:rsidRPr="005B48CD">
        <w:rPr>
          <w:sz w:val="24"/>
        </w:rPr>
        <w:t>в</w:t>
      </w:r>
      <w:r w:rsidR="00AF6429">
        <w:rPr>
          <w:sz w:val="24"/>
        </w:rPr>
        <w:t xml:space="preserve"> </w:t>
      </w:r>
      <w:r w:rsidR="00E16E3B" w:rsidRPr="005B48CD">
        <w:rPr>
          <w:sz w:val="24"/>
        </w:rPr>
        <w:t>среду</w:t>
      </w:r>
      <w:r w:rsidR="00AF6429">
        <w:rPr>
          <w:sz w:val="24"/>
        </w:rPr>
        <w:t xml:space="preserve"> </w:t>
      </w:r>
      <w:r w:rsidR="00E16E3B" w:rsidRPr="005B48CD">
        <w:rPr>
          <w:sz w:val="24"/>
        </w:rPr>
        <w:t>норма</w:t>
      </w:r>
      <w:r w:rsidRPr="005B48CD">
        <w:rPr>
          <w:sz w:val="24"/>
        </w:rPr>
        <w:t xml:space="preserve">тивно </w:t>
      </w:r>
      <w:r w:rsidR="00E16E3B" w:rsidRPr="005B48CD">
        <w:rPr>
          <w:sz w:val="24"/>
        </w:rPr>
        <w:t>развивающихся</w:t>
      </w:r>
      <w:r w:rsidR="00AF6429">
        <w:rPr>
          <w:sz w:val="24"/>
        </w:rPr>
        <w:t xml:space="preserve"> </w:t>
      </w:r>
      <w:r w:rsidR="00E16E3B" w:rsidRPr="005B48CD">
        <w:rPr>
          <w:sz w:val="24"/>
        </w:rPr>
        <w:t>сверстников.</w:t>
      </w:r>
    </w:p>
    <w:p w:rsidR="00BB340C" w:rsidRPr="005B48CD" w:rsidRDefault="0021290F" w:rsidP="00FA10CE">
      <w:pPr>
        <w:tabs>
          <w:tab w:val="left" w:pos="0"/>
        </w:tabs>
        <w:ind w:firstLine="567"/>
        <w:jc w:val="both"/>
        <w:rPr>
          <w:b/>
          <w:i/>
          <w:sz w:val="24"/>
        </w:rPr>
      </w:pPr>
      <w:r w:rsidRPr="005B48CD">
        <w:rPr>
          <w:b/>
          <w:i/>
          <w:sz w:val="24"/>
        </w:rPr>
        <w:t>Задачи</w:t>
      </w:r>
      <w:r w:rsidR="00AF6429">
        <w:rPr>
          <w:b/>
          <w:i/>
          <w:sz w:val="24"/>
        </w:rPr>
        <w:t xml:space="preserve"> </w:t>
      </w:r>
      <w:r w:rsidRPr="005B48CD">
        <w:rPr>
          <w:b/>
          <w:i/>
          <w:sz w:val="24"/>
        </w:rPr>
        <w:t>КРР:</w:t>
      </w:r>
    </w:p>
    <w:p w:rsidR="00BB340C" w:rsidRPr="005B48CD" w:rsidRDefault="0021290F" w:rsidP="00FA10CE">
      <w:pPr>
        <w:pStyle w:val="a3"/>
        <w:numPr>
          <w:ilvl w:val="1"/>
          <w:numId w:val="92"/>
        </w:numPr>
        <w:tabs>
          <w:tab w:val="left" w:pos="0"/>
        </w:tabs>
        <w:ind w:left="0" w:firstLine="567"/>
      </w:pPr>
      <w:r w:rsidRPr="005B48CD">
        <w:t>определение особых (индивидуальных) образовательных потребностей обучающихся, в том</w:t>
      </w:r>
      <w:r w:rsidR="00AF6429">
        <w:t xml:space="preserve"> </w:t>
      </w:r>
      <w:r w:rsidRPr="005B48CD">
        <w:t>числе</w:t>
      </w:r>
      <w:r w:rsidR="00AF6429">
        <w:t xml:space="preserve"> </w:t>
      </w:r>
      <w:r w:rsidRPr="005B48CD">
        <w:t>с</w:t>
      </w:r>
      <w:r w:rsidR="00AF6429">
        <w:t xml:space="preserve"> </w:t>
      </w:r>
      <w:r w:rsidRPr="005B48CD">
        <w:t>трудностями</w:t>
      </w:r>
      <w:r w:rsidR="00AF6429">
        <w:t xml:space="preserve"> </w:t>
      </w:r>
      <w:r w:rsidRPr="005B48CD">
        <w:t xml:space="preserve">освоения </w:t>
      </w:r>
      <w:r w:rsidR="00125984" w:rsidRPr="005B48CD">
        <w:t>П</w:t>
      </w:r>
      <w:r w:rsidRPr="005B48CD">
        <w:t>рограммы и социализации</w:t>
      </w:r>
      <w:r w:rsidR="00AF6429">
        <w:t xml:space="preserve"> </w:t>
      </w:r>
      <w:r w:rsidRPr="005B48CD">
        <w:t>в</w:t>
      </w:r>
      <w:r w:rsidR="00AF6429">
        <w:t xml:space="preserve"> </w:t>
      </w:r>
      <w:r w:rsidRPr="005B48CD">
        <w:t>ДОО;</w:t>
      </w:r>
    </w:p>
    <w:p w:rsidR="00BB340C" w:rsidRPr="005B48CD" w:rsidRDefault="0021290F" w:rsidP="00FA10CE">
      <w:pPr>
        <w:pStyle w:val="a3"/>
        <w:numPr>
          <w:ilvl w:val="1"/>
          <w:numId w:val="92"/>
        </w:numPr>
        <w:tabs>
          <w:tab w:val="left" w:pos="0"/>
        </w:tabs>
        <w:ind w:left="0" w:firstLine="567"/>
      </w:pPr>
      <w:r w:rsidRPr="005B48CD">
        <w:t>своевременное</w:t>
      </w:r>
      <w:r w:rsidR="00AF6429">
        <w:t xml:space="preserve"> </w:t>
      </w:r>
      <w:r w:rsidRPr="005B48CD">
        <w:t>выявление</w:t>
      </w:r>
      <w:r w:rsidR="00AF6429">
        <w:t xml:space="preserve"> </w:t>
      </w:r>
      <w:proofErr w:type="gramStart"/>
      <w:r w:rsidRPr="005B48CD">
        <w:t>обучающихся</w:t>
      </w:r>
      <w:proofErr w:type="gramEnd"/>
      <w:r w:rsidR="00AF6429">
        <w:t xml:space="preserve"> </w:t>
      </w:r>
      <w:r w:rsidRPr="005B48CD">
        <w:t>с</w:t>
      </w:r>
      <w:r w:rsidR="00AF6429">
        <w:t xml:space="preserve"> </w:t>
      </w:r>
      <w:r w:rsidRPr="005B48CD">
        <w:t>трудностями</w:t>
      </w:r>
      <w:r w:rsidR="00AF6429">
        <w:t xml:space="preserve"> </w:t>
      </w:r>
      <w:r w:rsidRPr="005B48CD">
        <w:t>адаптации,</w:t>
      </w:r>
      <w:r w:rsidR="00AF6429">
        <w:t xml:space="preserve"> </w:t>
      </w:r>
      <w:r w:rsidRPr="005B48CD">
        <w:t>обусловленными</w:t>
      </w:r>
      <w:r w:rsidR="00AF6429">
        <w:t xml:space="preserve"> </w:t>
      </w:r>
      <w:r w:rsidRPr="005B48CD">
        <w:t>различными</w:t>
      </w:r>
      <w:r w:rsidR="00AF6429">
        <w:t xml:space="preserve"> </w:t>
      </w:r>
      <w:r w:rsidRPr="005B48CD">
        <w:t>причинами;</w:t>
      </w:r>
    </w:p>
    <w:p w:rsidR="00BB340C" w:rsidRPr="005B48CD" w:rsidRDefault="0021290F" w:rsidP="00FA10CE">
      <w:pPr>
        <w:pStyle w:val="a3"/>
        <w:numPr>
          <w:ilvl w:val="1"/>
          <w:numId w:val="92"/>
        </w:numPr>
        <w:tabs>
          <w:tab w:val="left" w:pos="0"/>
        </w:tabs>
        <w:ind w:left="0" w:firstLine="567"/>
      </w:pPr>
      <w:proofErr w:type="gramStart"/>
      <w:r w:rsidRPr="005B48CD">
        <w:t>осуществление</w:t>
      </w:r>
      <w:r w:rsidR="00AF6429">
        <w:t xml:space="preserve"> </w:t>
      </w:r>
      <w:r w:rsidRPr="005B48CD">
        <w:t>индивидуально</w:t>
      </w:r>
      <w:r w:rsidR="00AF6429">
        <w:t xml:space="preserve"> </w:t>
      </w:r>
      <w:r w:rsidRPr="005B48CD">
        <w:t>ориентированной</w:t>
      </w:r>
      <w:r w:rsidR="00AF6429">
        <w:t xml:space="preserve"> </w:t>
      </w:r>
      <w:r w:rsidRPr="005B48CD">
        <w:t>психолого-педагогической</w:t>
      </w:r>
      <w:r w:rsidR="00AF6429">
        <w:t xml:space="preserve"> </w:t>
      </w:r>
      <w:r w:rsidRPr="005B48CD">
        <w:t>помощи</w:t>
      </w:r>
      <w:r w:rsidR="00AF6429">
        <w:t xml:space="preserve"> </w:t>
      </w:r>
      <w:r w:rsidRPr="005B48CD">
        <w:t>обучающимся</w:t>
      </w:r>
      <w:r w:rsidR="00AF6429">
        <w:t xml:space="preserve"> </w:t>
      </w:r>
      <w:r w:rsidRPr="005B48CD">
        <w:t>с</w:t>
      </w:r>
      <w:r w:rsidR="00AF6429">
        <w:t xml:space="preserve"> </w:t>
      </w:r>
      <w:r w:rsidRPr="005B48CD">
        <w:t>учетом</w:t>
      </w:r>
      <w:r w:rsidR="00AF6429">
        <w:t xml:space="preserve"> </w:t>
      </w:r>
      <w:r w:rsidRPr="005B48CD">
        <w:t>особенностей</w:t>
      </w:r>
      <w:r w:rsidR="00AF6429">
        <w:t xml:space="preserve"> </w:t>
      </w:r>
      <w:r w:rsidRPr="005B48CD">
        <w:t>психического</w:t>
      </w:r>
      <w:r w:rsidR="00B430A9">
        <w:t xml:space="preserve"> </w:t>
      </w:r>
      <w:r w:rsidRPr="005B48CD">
        <w:t>и</w:t>
      </w:r>
      <w:r w:rsidR="00B430A9">
        <w:t xml:space="preserve"> </w:t>
      </w:r>
      <w:r w:rsidRPr="005B48CD">
        <w:t>(или)</w:t>
      </w:r>
      <w:r w:rsidR="00B430A9">
        <w:t xml:space="preserve"> </w:t>
      </w:r>
      <w:r w:rsidRPr="005B48CD">
        <w:t>физического</w:t>
      </w:r>
      <w:r w:rsidR="00B430A9">
        <w:t xml:space="preserve"> </w:t>
      </w:r>
      <w:r w:rsidRPr="005B48CD">
        <w:t>развития,</w:t>
      </w:r>
      <w:r w:rsidR="00B430A9">
        <w:t xml:space="preserve"> </w:t>
      </w:r>
      <w:r w:rsidRPr="005B48CD">
        <w:t>индивидуальных</w:t>
      </w:r>
      <w:r w:rsidR="00B430A9">
        <w:t xml:space="preserve"> </w:t>
      </w:r>
      <w:r w:rsidRPr="005B48CD">
        <w:t>возможностей</w:t>
      </w:r>
      <w:r w:rsidR="00B430A9">
        <w:t xml:space="preserve"> </w:t>
      </w:r>
      <w:r w:rsidRPr="005B48CD">
        <w:t>и потребностей</w:t>
      </w:r>
      <w:r w:rsidR="00B430A9">
        <w:t xml:space="preserve"> </w:t>
      </w:r>
      <w:r w:rsidRPr="005B48CD">
        <w:t>(в соответствии</w:t>
      </w:r>
      <w:r w:rsidR="00B430A9">
        <w:t xml:space="preserve"> </w:t>
      </w:r>
      <w:r w:rsidRPr="005B48CD">
        <w:t>с рекомендациями</w:t>
      </w:r>
      <w:r w:rsidR="00B430A9">
        <w:t xml:space="preserve"> </w:t>
      </w:r>
      <w:proofErr w:type="spellStart"/>
      <w:r w:rsidRPr="005B48CD">
        <w:t>психолого-медико-педагогической</w:t>
      </w:r>
      <w:proofErr w:type="spellEnd"/>
      <w:r w:rsidR="00B430A9">
        <w:t xml:space="preserve"> </w:t>
      </w:r>
      <w:r w:rsidRPr="005B48CD">
        <w:t>комиссии</w:t>
      </w:r>
      <w:r w:rsidR="00B430A9">
        <w:t xml:space="preserve"> </w:t>
      </w:r>
      <w:r w:rsidRPr="005B48CD">
        <w:t>(ПМПК)</w:t>
      </w:r>
      <w:r w:rsidR="00B430A9">
        <w:t xml:space="preserve"> </w:t>
      </w:r>
      <w:r w:rsidRPr="005B48CD">
        <w:t>или</w:t>
      </w:r>
      <w:r w:rsidR="00B430A9">
        <w:t xml:space="preserve"> </w:t>
      </w:r>
      <w:r w:rsidRPr="005B48CD">
        <w:t>психолого-педагогического</w:t>
      </w:r>
      <w:r w:rsidR="00B430A9">
        <w:t xml:space="preserve"> </w:t>
      </w:r>
      <w:r w:rsidRPr="005B48CD">
        <w:t>консилиума</w:t>
      </w:r>
      <w:r w:rsidR="00B430A9">
        <w:t xml:space="preserve"> </w:t>
      </w:r>
      <w:r w:rsidRPr="005B48CD">
        <w:t>образовательной</w:t>
      </w:r>
      <w:r w:rsidR="00B430A9">
        <w:t xml:space="preserve"> </w:t>
      </w:r>
      <w:r w:rsidRPr="005B48CD">
        <w:t>организации (ППК);</w:t>
      </w:r>
      <w:proofErr w:type="gramEnd"/>
    </w:p>
    <w:p w:rsidR="00BB340C" w:rsidRPr="005B48CD" w:rsidRDefault="0021290F" w:rsidP="00FA10CE">
      <w:pPr>
        <w:pStyle w:val="a3"/>
        <w:numPr>
          <w:ilvl w:val="1"/>
          <w:numId w:val="92"/>
        </w:numPr>
        <w:tabs>
          <w:tab w:val="left" w:pos="0"/>
        </w:tabs>
        <w:ind w:left="0" w:firstLine="567"/>
      </w:pPr>
      <w:r w:rsidRPr="005B48CD">
        <w:t>оказание</w:t>
      </w:r>
      <w:r w:rsidR="00B430A9">
        <w:t xml:space="preserve"> </w:t>
      </w:r>
      <w:r w:rsidRPr="005B48CD">
        <w:t>родителям</w:t>
      </w:r>
      <w:r w:rsidR="00B430A9">
        <w:t xml:space="preserve"> </w:t>
      </w:r>
      <w:r w:rsidRPr="005B48CD">
        <w:t>(законным</w:t>
      </w:r>
      <w:r w:rsidR="00B430A9">
        <w:t xml:space="preserve"> </w:t>
      </w:r>
      <w:r w:rsidRPr="005B48CD">
        <w:t>представителям)</w:t>
      </w:r>
      <w:r w:rsidR="00B430A9">
        <w:t xml:space="preserve"> </w:t>
      </w:r>
      <w:r w:rsidRPr="005B48CD">
        <w:t>обучающихся</w:t>
      </w:r>
      <w:r w:rsidR="00B430A9">
        <w:t xml:space="preserve"> </w:t>
      </w:r>
      <w:r w:rsidRPr="005B48CD">
        <w:t>консультативной</w:t>
      </w:r>
      <w:r w:rsidR="00B430A9">
        <w:t xml:space="preserve"> </w:t>
      </w:r>
      <w:r w:rsidRPr="005B48CD">
        <w:t>психолого-педагогической</w:t>
      </w:r>
      <w:r w:rsidR="00B430A9">
        <w:t xml:space="preserve"> </w:t>
      </w:r>
      <w:r w:rsidRPr="005B48CD">
        <w:t>помощи</w:t>
      </w:r>
      <w:r w:rsidR="00B430A9">
        <w:t xml:space="preserve"> </w:t>
      </w:r>
      <w:r w:rsidRPr="005B48CD">
        <w:t>по</w:t>
      </w:r>
      <w:r w:rsidR="00B430A9">
        <w:t xml:space="preserve"> </w:t>
      </w:r>
      <w:r w:rsidRPr="005B48CD">
        <w:t>вопросам</w:t>
      </w:r>
      <w:r w:rsidR="00B430A9">
        <w:t xml:space="preserve"> </w:t>
      </w:r>
      <w:r w:rsidRPr="005B48CD">
        <w:t>развития</w:t>
      </w:r>
      <w:r w:rsidR="00B430A9">
        <w:t xml:space="preserve"> </w:t>
      </w:r>
      <w:r w:rsidRPr="005B48CD">
        <w:t>и</w:t>
      </w:r>
      <w:r w:rsidR="00B430A9">
        <w:t xml:space="preserve"> </w:t>
      </w:r>
      <w:r w:rsidRPr="005B48CD">
        <w:t>воспитания</w:t>
      </w:r>
      <w:r w:rsidR="00B430A9">
        <w:t xml:space="preserve"> </w:t>
      </w:r>
      <w:r w:rsidRPr="005B48CD">
        <w:t>детей</w:t>
      </w:r>
      <w:r w:rsidR="00B430A9">
        <w:t xml:space="preserve"> </w:t>
      </w:r>
      <w:r w:rsidRPr="005B48CD">
        <w:t>дошкольного</w:t>
      </w:r>
      <w:r w:rsidR="00B430A9">
        <w:t xml:space="preserve"> </w:t>
      </w:r>
      <w:r w:rsidRPr="005B48CD">
        <w:t>возраста;</w:t>
      </w:r>
    </w:p>
    <w:p w:rsidR="00BB340C" w:rsidRPr="005B48CD" w:rsidRDefault="0021290F" w:rsidP="00FA10CE">
      <w:pPr>
        <w:pStyle w:val="a3"/>
        <w:numPr>
          <w:ilvl w:val="1"/>
          <w:numId w:val="92"/>
        </w:numPr>
        <w:tabs>
          <w:tab w:val="left" w:pos="0"/>
        </w:tabs>
        <w:ind w:left="0" w:firstLine="567"/>
      </w:pPr>
      <w:r w:rsidRPr="005B48CD">
        <w:t xml:space="preserve">содействие поиску и отбору одаренных обучающихся, их творческому </w:t>
      </w:r>
      <w:r w:rsidR="00125984" w:rsidRPr="005B48CD">
        <w:t xml:space="preserve">развитию; </w:t>
      </w:r>
      <w:r w:rsidRPr="005B48CD">
        <w:t>выявление</w:t>
      </w:r>
      <w:r w:rsidR="00B430A9">
        <w:t xml:space="preserve"> </w:t>
      </w:r>
      <w:r w:rsidRPr="005B48CD">
        <w:t>детей</w:t>
      </w:r>
      <w:r w:rsidR="00B430A9">
        <w:t xml:space="preserve"> </w:t>
      </w:r>
      <w:r w:rsidRPr="005B48CD">
        <w:t>с</w:t>
      </w:r>
      <w:r w:rsidR="00B430A9">
        <w:t xml:space="preserve"> </w:t>
      </w:r>
      <w:r w:rsidRPr="005B48CD">
        <w:t>проблемами</w:t>
      </w:r>
      <w:r w:rsidR="00B430A9">
        <w:t xml:space="preserve"> </w:t>
      </w:r>
      <w:r w:rsidRPr="005B48CD">
        <w:t>развития</w:t>
      </w:r>
      <w:r w:rsidR="00B430A9">
        <w:t xml:space="preserve"> </w:t>
      </w:r>
      <w:r w:rsidRPr="005B48CD">
        <w:t>эмоциональной</w:t>
      </w:r>
      <w:r w:rsidR="00B430A9">
        <w:t xml:space="preserve"> </w:t>
      </w:r>
      <w:r w:rsidRPr="005B48CD">
        <w:t>и</w:t>
      </w:r>
      <w:r w:rsidR="00B430A9">
        <w:t xml:space="preserve"> </w:t>
      </w:r>
      <w:r w:rsidRPr="005B48CD">
        <w:t>интеллектуальной</w:t>
      </w:r>
      <w:r w:rsidR="00B430A9">
        <w:t xml:space="preserve"> </w:t>
      </w:r>
      <w:r w:rsidRPr="005B48CD">
        <w:t>сферы;</w:t>
      </w:r>
    </w:p>
    <w:p w:rsidR="00BB340C" w:rsidRPr="005B48CD" w:rsidRDefault="0021290F" w:rsidP="00FA10CE">
      <w:pPr>
        <w:pStyle w:val="a3"/>
        <w:numPr>
          <w:ilvl w:val="1"/>
          <w:numId w:val="92"/>
        </w:numPr>
        <w:tabs>
          <w:tab w:val="left" w:pos="0"/>
        </w:tabs>
        <w:ind w:left="0" w:firstLine="567"/>
      </w:pPr>
      <w:r w:rsidRPr="005B48CD">
        <w:t>реализация комплекса индивидуально ориентированных мер по ослаблению, снижению или</w:t>
      </w:r>
      <w:r w:rsidR="00B430A9">
        <w:t xml:space="preserve"> </w:t>
      </w:r>
      <w:r w:rsidRPr="005B48CD">
        <w:t>устранению</w:t>
      </w:r>
      <w:r w:rsidR="00B430A9">
        <w:t xml:space="preserve"> </w:t>
      </w:r>
      <w:r w:rsidRPr="005B48CD">
        <w:t>отклонений в</w:t>
      </w:r>
      <w:r w:rsidR="00B430A9">
        <w:t xml:space="preserve"> </w:t>
      </w:r>
      <w:r w:rsidRPr="005B48CD">
        <w:t>развитии и</w:t>
      </w:r>
      <w:r w:rsidR="00B430A9">
        <w:t xml:space="preserve"> </w:t>
      </w:r>
      <w:r w:rsidRPr="005B48CD">
        <w:t>проблем</w:t>
      </w:r>
      <w:r w:rsidR="00B430A9">
        <w:t xml:space="preserve"> </w:t>
      </w:r>
      <w:r w:rsidRPr="005B48CD">
        <w:t>поведения.</w:t>
      </w:r>
    </w:p>
    <w:p w:rsidR="00125984" w:rsidRPr="005B48CD" w:rsidRDefault="0021290F" w:rsidP="00FA10CE">
      <w:pPr>
        <w:pStyle w:val="a3"/>
        <w:tabs>
          <w:tab w:val="left" w:pos="0"/>
        </w:tabs>
        <w:ind w:left="0" w:firstLine="567"/>
      </w:pPr>
      <w:r w:rsidRPr="005B48CD">
        <w:t xml:space="preserve">Коррекционно-развивающая работа организуется: </w:t>
      </w:r>
    </w:p>
    <w:p w:rsidR="00125984" w:rsidRPr="005B48CD" w:rsidRDefault="00543D3E" w:rsidP="00FA10CE">
      <w:pPr>
        <w:pStyle w:val="a3"/>
        <w:numPr>
          <w:ilvl w:val="0"/>
          <w:numId w:val="93"/>
        </w:numPr>
        <w:tabs>
          <w:tab w:val="left" w:pos="0"/>
        </w:tabs>
        <w:ind w:left="0" w:firstLine="567"/>
      </w:pPr>
      <w:r>
        <w:t xml:space="preserve"> </w:t>
      </w:r>
      <w:r w:rsidR="0021290F" w:rsidRPr="005B48CD">
        <w:t>по обоснованному запросу</w:t>
      </w:r>
      <w:r w:rsidR="00B430A9">
        <w:t xml:space="preserve"> </w:t>
      </w:r>
      <w:r w:rsidR="0021290F" w:rsidRPr="005B48CD">
        <w:t>педагогов и</w:t>
      </w:r>
      <w:r w:rsidR="00B430A9">
        <w:t xml:space="preserve"> </w:t>
      </w:r>
      <w:r w:rsidR="0021290F" w:rsidRPr="005B48CD">
        <w:t>родителей</w:t>
      </w:r>
      <w:r w:rsidR="00B430A9">
        <w:t xml:space="preserve"> </w:t>
      </w:r>
      <w:r w:rsidR="0021290F" w:rsidRPr="005B48CD">
        <w:t>(законных</w:t>
      </w:r>
      <w:r w:rsidR="00B430A9">
        <w:t xml:space="preserve"> </w:t>
      </w:r>
      <w:r w:rsidR="0021290F" w:rsidRPr="005B48CD">
        <w:t xml:space="preserve">представителей); </w:t>
      </w:r>
    </w:p>
    <w:p w:rsidR="00125984" w:rsidRPr="005B48CD" w:rsidRDefault="00543D3E" w:rsidP="00FA10CE">
      <w:pPr>
        <w:pStyle w:val="a3"/>
        <w:numPr>
          <w:ilvl w:val="0"/>
          <w:numId w:val="93"/>
        </w:numPr>
        <w:tabs>
          <w:tab w:val="left" w:pos="0"/>
        </w:tabs>
        <w:ind w:left="0" w:firstLine="567"/>
      </w:pPr>
      <w:r>
        <w:t xml:space="preserve"> </w:t>
      </w:r>
      <w:r w:rsidR="0021290F" w:rsidRPr="005B48CD">
        <w:t>на</w:t>
      </w:r>
      <w:r w:rsidR="00B430A9">
        <w:t xml:space="preserve"> </w:t>
      </w:r>
      <w:r w:rsidR="0021290F" w:rsidRPr="005B48CD">
        <w:t>основании</w:t>
      </w:r>
      <w:r w:rsidR="00B430A9">
        <w:t xml:space="preserve"> </w:t>
      </w:r>
      <w:r w:rsidR="0021290F" w:rsidRPr="005B48CD">
        <w:t>результатов психологической</w:t>
      </w:r>
      <w:r w:rsidR="00B430A9">
        <w:t xml:space="preserve"> </w:t>
      </w:r>
      <w:r w:rsidR="0021290F" w:rsidRPr="005B48CD">
        <w:t>диагностики;</w:t>
      </w:r>
    </w:p>
    <w:p w:rsidR="00C04D18" w:rsidRPr="005B48CD" w:rsidRDefault="00543D3E" w:rsidP="00FA10CE">
      <w:pPr>
        <w:pStyle w:val="a3"/>
        <w:numPr>
          <w:ilvl w:val="0"/>
          <w:numId w:val="93"/>
        </w:numPr>
        <w:tabs>
          <w:tab w:val="left" w:pos="0"/>
        </w:tabs>
        <w:ind w:left="0" w:firstLine="567"/>
      </w:pPr>
      <w:r>
        <w:t xml:space="preserve"> </w:t>
      </w:r>
      <w:r w:rsidR="0021290F" w:rsidRPr="005B48CD">
        <w:t>на</w:t>
      </w:r>
      <w:r w:rsidR="00B430A9">
        <w:t xml:space="preserve"> </w:t>
      </w:r>
      <w:r w:rsidR="0021290F" w:rsidRPr="005B48CD">
        <w:t>основании рекомендаций ППК.</w:t>
      </w:r>
    </w:p>
    <w:p w:rsidR="00BB340C" w:rsidRPr="005B48CD" w:rsidRDefault="0021290F" w:rsidP="00FA10CE">
      <w:pPr>
        <w:pStyle w:val="a3"/>
        <w:tabs>
          <w:tab w:val="left" w:pos="0"/>
        </w:tabs>
        <w:ind w:left="0" w:firstLine="567"/>
      </w:pPr>
      <w:r w:rsidRPr="005B48CD">
        <w:t xml:space="preserve">Коррекционно-развивающая работа в </w:t>
      </w:r>
      <w:r w:rsidR="00A00E0E" w:rsidRPr="005B48CD">
        <w:t xml:space="preserve">МДОУ ДС Дельфиненок р.п. Средняя Ахтуба </w:t>
      </w:r>
      <w:r w:rsidRPr="005B48CD">
        <w:t>реализуется в форме групповых</w:t>
      </w:r>
      <w:r w:rsidR="007875B3">
        <w:t xml:space="preserve"> </w:t>
      </w:r>
      <w:r w:rsidRPr="005B48CD">
        <w:t>и/или</w:t>
      </w:r>
      <w:r w:rsidR="007875B3">
        <w:t xml:space="preserve"> </w:t>
      </w:r>
      <w:r w:rsidRPr="005B48CD">
        <w:t>индивидуальных</w:t>
      </w:r>
      <w:r w:rsidR="007875B3">
        <w:t xml:space="preserve"> </w:t>
      </w:r>
      <w:r w:rsidRPr="005B48CD">
        <w:t>коррекционно-развивающих</w:t>
      </w:r>
      <w:r w:rsidR="007875B3">
        <w:t xml:space="preserve"> </w:t>
      </w:r>
      <w:r w:rsidRPr="005B48CD">
        <w:t>занятий.</w:t>
      </w:r>
      <w:r w:rsidR="007875B3">
        <w:t xml:space="preserve"> </w:t>
      </w:r>
      <w:proofErr w:type="gramStart"/>
      <w:r w:rsidRPr="005B48CD">
        <w:t>Выбор</w:t>
      </w:r>
      <w:r w:rsidR="007875B3">
        <w:t xml:space="preserve"> </w:t>
      </w:r>
      <w:r w:rsidRPr="005B48CD">
        <w:t>конкретной</w:t>
      </w:r>
      <w:r w:rsidR="007875B3">
        <w:t xml:space="preserve"> </w:t>
      </w:r>
      <w:r w:rsidRPr="005B48CD">
        <w:t>программы</w:t>
      </w:r>
      <w:r w:rsidR="007875B3">
        <w:t xml:space="preserve"> </w:t>
      </w:r>
      <w:r w:rsidRPr="005B48CD">
        <w:t>коррекционно-развивающих</w:t>
      </w:r>
      <w:r w:rsidR="007875B3">
        <w:t xml:space="preserve"> </w:t>
      </w:r>
      <w:r w:rsidRPr="005B48CD">
        <w:t>мероприятий,</w:t>
      </w:r>
      <w:r w:rsidR="007875B3">
        <w:t xml:space="preserve"> </w:t>
      </w:r>
      <w:r w:rsidRPr="005B48CD">
        <w:t>их</w:t>
      </w:r>
      <w:r w:rsidR="007875B3">
        <w:t xml:space="preserve"> </w:t>
      </w:r>
      <w:r w:rsidRPr="005B48CD">
        <w:t>количестве,</w:t>
      </w:r>
      <w:r w:rsidR="007875B3">
        <w:t xml:space="preserve"> </w:t>
      </w:r>
      <w:r w:rsidRPr="005B48CD">
        <w:t>форме</w:t>
      </w:r>
      <w:r w:rsidR="007875B3">
        <w:t xml:space="preserve"> </w:t>
      </w:r>
      <w:r w:rsidRPr="005B48CD">
        <w:t>организации,</w:t>
      </w:r>
      <w:r w:rsidR="007875B3">
        <w:t xml:space="preserve"> </w:t>
      </w:r>
      <w:r w:rsidRPr="005B48CD">
        <w:t>методов</w:t>
      </w:r>
      <w:r w:rsidR="00543D3E">
        <w:t xml:space="preserve"> </w:t>
      </w:r>
      <w:r w:rsidRPr="005B48CD">
        <w:t>и</w:t>
      </w:r>
      <w:r w:rsidR="00543D3E">
        <w:t xml:space="preserve"> </w:t>
      </w:r>
      <w:r w:rsidRPr="005B48CD">
        <w:t>технологий</w:t>
      </w:r>
      <w:r w:rsidR="00543D3E">
        <w:t xml:space="preserve"> </w:t>
      </w:r>
      <w:r w:rsidRPr="005B48CD">
        <w:t>реализации</w:t>
      </w:r>
      <w:r w:rsidR="00543D3E">
        <w:t xml:space="preserve"> </w:t>
      </w:r>
      <w:r w:rsidRPr="005B48CD">
        <w:t>определяется</w:t>
      </w:r>
      <w:r w:rsidR="00543D3E">
        <w:t xml:space="preserve"> </w:t>
      </w:r>
      <w:r w:rsidR="00C04D18" w:rsidRPr="005B48CD">
        <w:t>о</w:t>
      </w:r>
      <w:r w:rsidRPr="005B48CD">
        <w:t>рганизацией</w:t>
      </w:r>
      <w:r w:rsidR="00543D3E">
        <w:t xml:space="preserve"> </w:t>
      </w:r>
      <w:r w:rsidRPr="005B48CD">
        <w:t>самостоятельно,</w:t>
      </w:r>
      <w:r w:rsidR="00543D3E">
        <w:t xml:space="preserve"> </w:t>
      </w:r>
      <w:r w:rsidRPr="005B48CD">
        <w:t>исходя</w:t>
      </w:r>
      <w:r w:rsidR="00543D3E">
        <w:t xml:space="preserve"> </w:t>
      </w:r>
      <w:r w:rsidRPr="005B48CD">
        <w:t>из</w:t>
      </w:r>
      <w:r w:rsidR="00543D3E">
        <w:t xml:space="preserve"> </w:t>
      </w:r>
      <w:r w:rsidRPr="005B48CD">
        <w:t>возрастных</w:t>
      </w:r>
      <w:r w:rsidR="00543D3E">
        <w:t xml:space="preserve"> </w:t>
      </w:r>
      <w:r w:rsidRPr="005B48CD">
        <w:t>особенностей</w:t>
      </w:r>
      <w:r w:rsidR="00543D3E">
        <w:t xml:space="preserve"> </w:t>
      </w:r>
      <w:r w:rsidRPr="005B48CD">
        <w:t xml:space="preserve">и </w:t>
      </w:r>
      <w:r w:rsidR="00125984" w:rsidRPr="005B48CD">
        <w:t>особых образовательных потребностей</w:t>
      </w:r>
      <w:r w:rsidR="00543D3E">
        <w:t xml:space="preserve"> </w:t>
      </w:r>
      <w:r w:rsidRPr="005B48CD">
        <w:t>обучающихся.</w:t>
      </w:r>
      <w:proofErr w:type="gramEnd"/>
    </w:p>
    <w:p w:rsidR="00BB340C" w:rsidRPr="00543D3E" w:rsidRDefault="0021290F" w:rsidP="00FA10CE">
      <w:pPr>
        <w:pStyle w:val="a3"/>
        <w:tabs>
          <w:tab w:val="left" w:pos="0"/>
        </w:tabs>
        <w:ind w:left="0" w:firstLine="567"/>
        <w:rPr>
          <w:u w:val="single"/>
        </w:rPr>
      </w:pPr>
      <w:r w:rsidRPr="00543D3E">
        <w:rPr>
          <w:u w:val="single"/>
        </w:rPr>
        <w:t>Содержание</w:t>
      </w:r>
      <w:r w:rsidR="00543D3E" w:rsidRPr="00543D3E">
        <w:rPr>
          <w:u w:val="single"/>
        </w:rPr>
        <w:t xml:space="preserve"> </w:t>
      </w:r>
      <w:r w:rsidRPr="00543D3E">
        <w:rPr>
          <w:u w:val="single"/>
        </w:rPr>
        <w:t>коррекционно-развивающей</w:t>
      </w:r>
      <w:r w:rsidR="00543D3E" w:rsidRPr="00543D3E">
        <w:rPr>
          <w:u w:val="single"/>
        </w:rPr>
        <w:t xml:space="preserve"> </w:t>
      </w:r>
      <w:r w:rsidRPr="00543D3E">
        <w:rPr>
          <w:u w:val="single"/>
        </w:rPr>
        <w:t>работы</w:t>
      </w:r>
      <w:r w:rsidR="00543D3E" w:rsidRPr="00543D3E">
        <w:rPr>
          <w:u w:val="single"/>
        </w:rPr>
        <w:t xml:space="preserve"> </w:t>
      </w:r>
      <w:r w:rsidRPr="00543D3E">
        <w:rPr>
          <w:u w:val="single"/>
        </w:rPr>
        <w:t>для</w:t>
      </w:r>
      <w:r w:rsidR="00543D3E" w:rsidRPr="00543D3E">
        <w:rPr>
          <w:u w:val="single"/>
        </w:rPr>
        <w:t xml:space="preserve"> </w:t>
      </w:r>
      <w:r w:rsidRPr="00543D3E">
        <w:rPr>
          <w:u w:val="single"/>
        </w:rPr>
        <w:t>каждого</w:t>
      </w:r>
      <w:r w:rsidR="00543D3E" w:rsidRPr="00543D3E">
        <w:rPr>
          <w:u w:val="single"/>
        </w:rPr>
        <w:t xml:space="preserve"> </w:t>
      </w:r>
      <w:r w:rsidRPr="00543D3E">
        <w:rPr>
          <w:u w:val="single"/>
        </w:rPr>
        <w:t>обучающегося</w:t>
      </w:r>
      <w:r w:rsidR="00543D3E" w:rsidRPr="00543D3E">
        <w:rPr>
          <w:u w:val="single"/>
        </w:rPr>
        <w:t xml:space="preserve"> </w:t>
      </w:r>
      <w:r w:rsidR="00125984" w:rsidRPr="00543D3E">
        <w:rPr>
          <w:u w:val="single"/>
        </w:rPr>
        <w:t>определяется с учетом</w:t>
      </w:r>
      <w:r w:rsidRPr="00543D3E">
        <w:rPr>
          <w:u w:val="single"/>
        </w:rPr>
        <w:t xml:space="preserve"> его</w:t>
      </w:r>
      <w:r w:rsidR="00543D3E" w:rsidRPr="00543D3E">
        <w:rPr>
          <w:u w:val="single"/>
        </w:rPr>
        <w:t xml:space="preserve"> </w:t>
      </w:r>
      <w:r w:rsidRPr="00543D3E">
        <w:rPr>
          <w:u w:val="single"/>
        </w:rPr>
        <w:t>ООП</w:t>
      </w:r>
      <w:r w:rsidR="00543D3E" w:rsidRPr="00543D3E">
        <w:rPr>
          <w:u w:val="single"/>
        </w:rPr>
        <w:t xml:space="preserve"> </w:t>
      </w:r>
      <w:r w:rsidRPr="00543D3E">
        <w:rPr>
          <w:u w:val="single"/>
        </w:rPr>
        <w:t>на</w:t>
      </w:r>
      <w:r w:rsidR="00543D3E" w:rsidRPr="00543D3E">
        <w:rPr>
          <w:u w:val="single"/>
        </w:rPr>
        <w:t xml:space="preserve"> </w:t>
      </w:r>
      <w:r w:rsidRPr="00543D3E">
        <w:rPr>
          <w:u w:val="single"/>
        </w:rPr>
        <w:t>основе</w:t>
      </w:r>
      <w:r w:rsidR="00543D3E" w:rsidRPr="00543D3E">
        <w:rPr>
          <w:u w:val="single"/>
        </w:rPr>
        <w:t xml:space="preserve"> </w:t>
      </w:r>
      <w:r w:rsidRPr="00543D3E">
        <w:rPr>
          <w:u w:val="single"/>
        </w:rPr>
        <w:t>рекомендаций</w:t>
      </w:r>
      <w:r w:rsidR="00543D3E" w:rsidRPr="00543D3E">
        <w:rPr>
          <w:u w:val="single"/>
        </w:rPr>
        <w:t xml:space="preserve"> </w:t>
      </w:r>
      <w:r w:rsidRPr="00543D3E">
        <w:rPr>
          <w:u w:val="single"/>
        </w:rPr>
        <w:t>ППК Организации.</w:t>
      </w:r>
    </w:p>
    <w:p w:rsidR="00125984" w:rsidRPr="005B48CD" w:rsidRDefault="00125984" w:rsidP="00FA10CE">
      <w:pPr>
        <w:pStyle w:val="20"/>
        <w:shd w:val="clear" w:color="auto" w:fill="auto"/>
        <w:tabs>
          <w:tab w:val="left" w:pos="0"/>
          <w:tab w:val="left" w:pos="1350"/>
        </w:tabs>
        <w:spacing w:before="0" w:after="0" w:line="240" w:lineRule="auto"/>
        <w:ind w:firstLine="567"/>
        <w:jc w:val="both"/>
        <w:rPr>
          <w:sz w:val="24"/>
          <w:szCs w:val="24"/>
          <w:lang w:val="ru-RU"/>
        </w:rPr>
      </w:pPr>
      <w:r w:rsidRPr="005B48CD">
        <w:rPr>
          <w:sz w:val="24"/>
          <w:szCs w:val="24"/>
          <w:lang w:val="ru-RU"/>
        </w:rPr>
        <w:t xml:space="preserve">В образовательной практике определяются нижеследующие категории целевых групп </w:t>
      </w:r>
      <w:r w:rsidRPr="005B48CD">
        <w:rPr>
          <w:sz w:val="24"/>
          <w:szCs w:val="24"/>
          <w:lang w:val="ru-RU"/>
        </w:rPr>
        <w:lastRenderedPageBreak/>
        <w:t>обучающихся для оказания им адресной психологической помощи и включения их в программы психолого-педагогического сопровождения:</w:t>
      </w:r>
    </w:p>
    <w:p w:rsidR="00125984" w:rsidRPr="005B48CD" w:rsidRDefault="00125984" w:rsidP="00FA10CE">
      <w:pPr>
        <w:pStyle w:val="20"/>
        <w:numPr>
          <w:ilvl w:val="0"/>
          <w:numId w:val="94"/>
        </w:numPr>
        <w:shd w:val="clear" w:color="auto" w:fill="auto"/>
        <w:tabs>
          <w:tab w:val="left" w:pos="0"/>
        </w:tabs>
        <w:spacing w:before="0" w:after="0" w:line="240" w:lineRule="auto"/>
        <w:ind w:firstLine="567"/>
        <w:jc w:val="both"/>
        <w:rPr>
          <w:sz w:val="24"/>
          <w:szCs w:val="24"/>
          <w:lang w:val="ru-RU"/>
        </w:rPr>
      </w:pPr>
      <w:proofErr w:type="spellStart"/>
      <w:r w:rsidRPr="005B48CD">
        <w:rPr>
          <w:sz w:val="24"/>
          <w:szCs w:val="24"/>
          <w:lang w:val="ru-RU"/>
        </w:rPr>
        <w:t>нормотипичные</w:t>
      </w:r>
      <w:proofErr w:type="spellEnd"/>
      <w:r w:rsidRPr="005B48CD">
        <w:rPr>
          <w:sz w:val="24"/>
          <w:szCs w:val="24"/>
          <w:lang w:val="ru-RU"/>
        </w:rPr>
        <w:t xml:space="preserve"> дети с нормативным кризисом развития;</w:t>
      </w:r>
    </w:p>
    <w:p w:rsidR="00125984" w:rsidRPr="005B48CD" w:rsidRDefault="00125984" w:rsidP="00FA10CE">
      <w:pPr>
        <w:pStyle w:val="20"/>
        <w:numPr>
          <w:ilvl w:val="0"/>
          <w:numId w:val="94"/>
        </w:numPr>
        <w:shd w:val="clear" w:color="auto" w:fill="auto"/>
        <w:tabs>
          <w:tab w:val="left" w:pos="0"/>
          <w:tab w:val="left" w:pos="1042"/>
        </w:tabs>
        <w:spacing w:before="0" w:after="0" w:line="240" w:lineRule="auto"/>
        <w:ind w:firstLine="567"/>
        <w:jc w:val="both"/>
        <w:rPr>
          <w:sz w:val="24"/>
          <w:szCs w:val="24"/>
          <w:lang w:val="ru-RU"/>
        </w:rPr>
      </w:pPr>
      <w:proofErr w:type="gramStart"/>
      <w:r w:rsidRPr="005B48CD">
        <w:rPr>
          <w:sz w:val="24"/>
          <w:szCs w:val="24"/>
          <w:lang w:val="ru-RU"/>
        </w:rPr>
        <w:t>обучающиеся</w:t>
      </w:r>
      <w:proofErr w:type="gramEnd"/>
      <w:r w:rsidRPr="005B48CD">
        <w:rPr>
          <w:sz w:val="24"/>
          <w:szCs w:val="24"/>
          <w:lang w:val="ru-RU"/>
        </w:rPr>
        <w:t xml:space="preserve"> с особыми образовательными потребностями (ООП):</w:t>
      </w:r>
    </w:p>
    <w:p w:rsidR="00125984" w:rsidRPr="005B48CD" w:rsidRDefault="00543D3E" w:rsidP="00FA10CE">
      <w:pPr>
        <w:pStyle w:val="20"/>
        <w:numPr>
          <w:ilvl w:val="0"/>
          <w:numId w:val="95"/>
        </w:numPr>
        <w:shd w:val="clear" w:color="auto" w:fill="auto"/>
        <w:tabs>
          <w:tab w:val="left" w:pos="0"/>
        </w:tabs>
        <w:spacing w:before="0" w:after="0" w:line="240" w:lineRule="auto"/>
        <w:ind w:left="0" w:firstLine="567"/>
        <w:jc w:val="both"/>
        <w:rPr>
          <w:sz w:val="24"/>
          <w:szCs w:val="24"/>
          <w:lang w:val="ru-RU"/>
        </w:rPr>
      </w:pPr>
      <w:r>
        <w:rPr>
          <w:sz w:val="24"/>
          <w:szCs w:val="24"/>
          <w:lang w:val="ru-RU"/>
        </w:rPr>
        <w:t xml:space="preserve"> </w:t>
      </w:r>
      <w:r w:rsidR="00125984" w:rsidRPr="005B48CD">
        <w:rPr>
          <w:sz w:val="24"/>
          <w:szCs w:val="24"/>
          <w:lang w:val="ru-RU"/>
        </w:rPr>
        <w:t>с ОВЗ и (или) инвалидностью, получившие статус в порядке, установленном законодательством Российской Федерации;</w:t>
      </w:r>
    </w:p>
    <w:p w:rsidR="00125984" w:rsidRPr="005B48CD" w:rsidRDefault="00543D3E" w:rsidP="00FA10CE">
      <w:pPr>
        <w:pStyle w:val="20"/>
        <w:numPr>
          <w:ilvl w:val="0"/>
          <w:numId w:val="95"/>
        </w:numPr>
        <w:shd w:val="clear" w:color="auto" w:fill="auto"/>
        <w:tabs>
          <w:tab w:val="left" w:pos="0"/>
        </w:tabs>
        <w:spacing w:before="0" w:after="0" w:line="240" w:lineRule="auto"/>
        <w:ind w:left="0" w:firstLine="567"/>
        <w:jc w:val="both"/>
        <w:rPr>
          <w:sz w:val="24"/>
          <w:szCs w:val="24"/>
          <w:lang w:val="ru-RU"/>
        </w:rPr>
      </w:pPr>
      <w:r>
        <w:rPr>
          <w:sz w:val="24"/>
          <w:szCs w:val="24"/>
          <w:lang w:val="ru-RU"/>
        </w:rPr>
        <w:t xml:space="preserve"> </w:t>
      </w:r>
      <w:r w:rsidR="00125984" w:rsidRPr="005B48CD">
        <w:rPr>
          <w:sz w:val="24"/>
          <w:szCs w:val="24"/>
          <w:lang w:val="ru-RU"/>
        </w:rPr>
        <w:t>обучающиеся по индивидуальному учебному плану (учебному расписанию) на основании медицинского заключения (дети, находящиеся под диспансерным наблюдением, в том числе часто болеющие дети); часто болеющие дети характеризуются повышенной заболеваемостью острыми респираторными инфекциями, которые не связаны с врожденными и наследственными состояниями, приводящими к большому количеству пропусков ребёнком в посещении ДОО;</w:t>
      </w:r>
    </w:p>
    <w:p w:rsidR="00125984" w:rsidRPr="005B48CD" w:rsidRDefault="00543D3E" w:rsidP="00FA10CE">
      <w:pPr>
        <w:pStyle w:val="20"/>
        <w:numPr>
          <w:ilvl w:val="0"/>
          <w:numId w:val="95"/>
        </w:numPr>
        <w:shd w:val="clear" w:color="auto" w:fill="auto"/>
        <w:tabs>
          <w:tab w:val="left" w:pos="0"/>
        </w:tabs>
        <w:spacing w:before="0" w:after="0" w:line="240" w:lineRule="auto"/>
        <w:ind w:left="0" w:firstLine="567"/>
        <w:jc w:val="both"/>
        <w:rPr>
          <w:sz w:val="24"/>
          <w:szCs w:val="24"/>
          <w:lang w:val="ru-RU"/>
        </w:rPr>
      </w:pPr>
      <w:r>
        <w:rPr>
          <w:sz w:val="24"/>
          <w:szCs w:val="24"/>
          <w:lang w:val="ru-RU"/>
        </w:rPr>
        <w:t xml:space="preserve"> </w:t>
      </w:r>
      <w:r w:rsidR="00125984" w:rsidRPr="005B48CD">
        <w:rPr>
          <w:sz w:val="24"/>
          <w:szCs w:val="24"/>
          <w:lang w:val="ru-RU"/>
        </w:rPr>
        <w:t>обучающиеся, испытывающие трудности в освоении образовательных программ, развитии, социальной адаптации;</w:t>
      </w:r>
    </w:p>
    <w:p w:rsidR="00125984" w:rsidRPr="005B48CD" w:rsidRDefault="00543D3E" w:rsidP="00FA10CE">
      <w:pPr>
        <w:pStyle w:val="20"/>
        <w:numPr>
          <w:ilvl w:val="0"/>
          <w:numId w:val="95"/>
        </w:numPr>
        <w:shd w:val="clear" w:color="auto" w:fill="auto"/>
        <w:tabs>
          <w:tab w:val="left" w:pos="0"/>
        </w:tabs>
        <w:spacing w:before="0" w:after="0" w:line="240" w:lineRule="auto"/>
        <w:ind w:left="0" w:firstLine="567"/>
        <w:jc w:val="both"/>
        <w:rPr>
          <w:sz w:val="24"/>
          <w:szCs w:val="24"/>
        </w:rPr>
      </w:pPr>
      <w:r>
        <w:rPr>
          <w:sz w:val="24"/>
          <w:szCs w:val="24"/>
          <w:lang w:val="ru-RU"/>
        </w:rPr>
        <w:t xml:space="preserve"> </w:t>
      </w:r>
      <w:proofErr w:type="spellStart"/>
      <w:r w:rsidR="00125984" w:rsidRPr="005B48CD">
        <w:rPr>
          <w:sz w:val="24"/>
          <w:szCs w:val="24"/>
        </w:rPr>
        <w:t>одаренные</w:t>
      </w:r>
      <w:proofErr w:type="spellEnd"/>
      <w:r w:rsidR="00125984" w:rsidRPr="005B48CD">
        <w:rPr>
          <w:sz w:val="24"/>
          <w:szCs w:val="24"/>
        </w:rPr>
        <w:t xml:space="preserve"> </w:t>
      </w:r>
      <w:proofErr w:type="spellStart"/>
      <w:r w:rsidR="00125984" w:rsidRPr="005B48CD">
        <w:rPr>
          <w:sz w:val="24"/>
          <w:szCs w:val="24"/>
        </w:rPr>
        <w:t>обучающиеся</w:t>
      </w:r>
      <w:proofErr w:type="spellEnd"/>
      <w:r w:rsidR="00125984" w:rsidRPr="005B48CD">
        <w:rPr>
          <w:sz w:val="24"/>
          <w:szCs w:val="24"/>
        </w:rPr>
        <w:t>;</w:t>
      </w:r>
    </w:p>
    <w:p w:rsidR="00125984" w:rsidRPr="005B48CD" w:rsidRDefault="00125984" w:rsidP="00FA10CE">
      <w:pPr>
        <w:pStyle w:val="20"/>
        <w:numPr>
          <w:ilvl w:val="0"/>
          <w:numId w:val="94"/>
        </w:numPr>
        <w:shd w:val="clear" w:color="auto" w:fill="auto"/>
        <w:tabs>
          <w:tab w:val="left" w:pos="0"/>
          <w:tab w:val="left" w:pos="1028"/>
        </w:tabs>
        <w:spacing w:before="0" w:after="0" w:line="240" w:lineRule="auto"/>
        <w:ind w:firstLine="567"/>
        <w:jc w:val="both"/>
        <w:rPr>
          <w:sz w:val="24"/>
          <w:szCs w:val="24"/>
          <w:lang w:val="ru-RU"/>
        </w:rPr>
      </w:pPr>
      <w:r w:rsidRPr="005B48CD">
        <w:rPr>
          <w:sz w:val="24"/>
          <w:szCs w:val="24"/>
          <w:lang w:val="ru-RU"/>
        </w:rPr>
        <w:t>дети и (или) семьи, находящиеся в трудной жизненной ситуации, признанные таковыми в нормативно установленном порядке;</w:t>
      </w:r>
    </w:p>
    <w:p w:rsidR="00125984" w:rsidRPr="005B48CD" w:rsidRDefault="00125984" w:rsidP="00FA10CE">
      <w:pPr>
        <w:pStyle w:val="20"/>
        <w:numPr>
          <w:ilvl w:val="0"/>
          <w:numId w:val="94"/>
        </w:numPr>
        <w:shd w:val="clear" w:color="auto" w:fill="auto"/>
        <w:tabs>
          <w:tab w:val="left" w:pos="0"/>
          <w:tab w:val="left" w:pos="1028"/>
        </w:tabs>
        <w:spacing w:before="0" w:after="0" w:line="240" w:lineRule="auto"/>
        <w:ind w:firstLine="567"/>
        <w:jc w:val="both"/>
        <w:rPr>
          <w:sz w:val="24"/>
          <w:szCs w:val="24"/>
          <w:lang w:val="ru-RU"/>
        </w:rPr>
      </w:pPr>
      <w:r w:rsidRPr="005B48CD">
        <w:rPr>
          <w:sz w:val="24"/>
          <w:szCs w:val="24"/>
          <w:lang w:val="ru-RU"/>
        </w:rPr>
        <w:t>дети и (или) семьи, находящиеся в социально опасном положении (безнадзорные, беспризорные, склонные к бродяжничеству), признанные таковыми в нормативно установленном порядке;</w:t>
      </w:r>
    </w:p>
    <w:p w:rsidR="00125984" w:rsidRPr="005B48CD" w:rsidRDefault="00125984" w:rsidP="00FA10CE">
      <w:pPr>
        <w:pStyle w:val="20"/>
        <w:numPr>
          <w:ilvl w:val="0"/>
          <w:numId w:val="94"/>
        </w:numPr>
        <w:shd w:val="clear" w:color="auto" w:fill="auto"/>
        <w:tabs>
          <w:tab w:val="left" w:pos="0"/>
          <w:tab w:val="left" w:pos="1038"/>
        </w:tabs>
        <w:spacing w:before="0" w:after="0" w:line="240" w:lineRule="auto"/>
        <w:ind w:firstLine="567"/>
        <w:jc w:val="both"/>
        <w:rPr>
          <w:sz w:val="24"/>
          <w:szCs w:val="24"/>
          <w:lang w:val="ru-RU"/>
        </w:rPr>
      </w:pPr>
      <w:r w:rsidRPr="005B48CD">
        <w:rPr>
          <w:sz w:val="24"/>
          <w:szCs w:val="24"/>
          <w:lang w:val="ru-RU"/>
        </w:rPr>
        <w:t>обучающиеся «группы риска»: проявляющие комплекс выраженных факторов риска негативных проявлений (импульсивность, агрессивность, неустойчивая или крайне низкая (завышенная) самооценка, завышенный уровень притязаний).</w:t>
      </w:r>
    </w:p>
    <w:p w:rsidR="00BB340C" w:rsidRPr="005B48CD" w:rsidRDefault="0021290F" w:rsidP="00FA10CE">
      <w:pPr>
        <w:pStyle w:val="a3"/>
        <w:tabs>
          <w:tab w:val="left" w:pos="0"/>
        </w:tabs>
        <w:ind w:left="0" w:firstLine="567"/>
      </w:pPr>
      <w:r w:rsidRPr="005B48CD">
        <w:t>КРР</w:t>
      </w:r>
      <w:r w:rsidR="00543D3E">
        <w:t xml:space="preserve"> </w:t>
      </w:r>
      <w:r w:rsidRPr="005B48CD">
        <w:t>с</w:t>
      </w:r>
      <w:r w:rsidR="00543D3E">
        <w:t xml:space="preserve"> </w:t>
      </w:r>
      <w:proofErr w:type="gramStart"/>
      <w:r w:rsidRPr="005B48CD">
        <w:t>обучающимися</w:t>
      </w:r>
      <w:proofErr w:type="gramEnd"/>
      <w:r w:rsidR="00543D3E">
        <w:t xml:space="preserve"> </w:t>
      </w:r>
      <w:r w:rsidRPr="005B48CD">
        <w:t>целевых</w:t>
      </w:r>
      <w:r w:rsidR="00543D3E">
        <w:t xml:space="preserve"> </w:t>
      </w:r>
      <w:r w:rsidRPr="005B48CD">
        <w:t>групп</w:t>
      </w:r>
      <w:r w:rsidR="00543D3E">
        <w:t xml:space="preserve"> </w:t>
      </w:r>
      <w:r w:rsidRPr="005B48CD">
        <w:t>осуществляется</w:t>
      </w:r>
      <w:r w:rsidR="00543D3E">
        <w:t xml:space="preserve"> </w:t>
      </w:r>
      <w:r w:rsidRPr="005B48CD">
        <w:t>в</w:t>
      </w:r>
      <w:r w:rsidR="00543D3E">
        <w:t xml:space="preserve"> </w:t>
      </w:r>
      <w:r w:rsidRPr="005B48CD">
        <w:t>ходе</w:t>
      </w:r>
      <w:r w:rsidR="00543D3E">
        <w:t xml:space="preserve"> </w:t>
      </w:r>
      <w:r w:rsidRPr="005B48CD">
        <w:t>всего</w:t>
      </w:r>
      <w:r w:rsidR="00543D3E">
        <w:t xml:space="preserve"> </w:t>
      </w:r>
      <w:r w:rsidRPr="005B48CD">
        <w:t>образовательного процесса, во всех видах и формах деятельности, как в совместной деятельности</w:t>
      </w:r>
      <w:r w:rsidR="00543D3E">
        <w:t xml:space="preserve"> </w:t>
      </w:r>
      <w:r w:rsidRPr="005B48CD">
        <w:t>детей</w:t>
      </w:r>
      <w:r w:rsidR="00543D3E">
        <w:t xml:space="preserve"> </w:t>
      </w:r>
      <w:r w:rsidRPr="005B48CD">
        <w:t>в</w:t>
      </w:r>
      <w:r w:rsidR="00543D3E">
        <w:t xml:space="preserve"> </w:t>
      </w:r>
      <w:r w:rsidRPr="005B48CD">
        <w:t>условиях</w:t>
      </w:r>
      <w:r w:rsidR="00543D3E">
        <w:t xml:space="preserve"> </w:t>
      </w:r>
      <w:r w:rsidRPr="005B48CD">
        <w:t>дошкольной</w:t>
      </w:r>
      <w:r w:rsidR="00543D3E">
        <w:t xml:space="preserve"> </w:t>
      </w:r>
      <w:r w:rsidRPr="005B48CD">
        <w:t>группы,</w:t>
      </w:r>
      <w:r w:rsidR="00543D3E">
        <w:t xml:space="preserve"> </w:t>
      </w:r>
      <w:r w:rsidRPr="005B48CD">
        <w:t>так</w:t>
      </w:r>
      <w:r w:rsidR="00543D3E">
        <w:t xml:space="preserve"> </w:t>
      </w:r>
      <w:r w:rsidRPr="005B48CD">
        <w:t>и</w:t>
      </w:r>
      <w:r w:rsidR="00543D3E">
        <w:t xml:space="preserve"> </w:t>
      </w:r>
      <w:r w:rsidRPr="005B48CD">
        <w:t>в</w:t>
      </w:r>
      <w:r w:rsidR="00543D3E">
        <w:t xml:space="preserve"> </w:t>
      </w:r>
      <w:r w:rsidRPr="005B48CD">
        <w:t>форме</w:t>
      </w:r>
      <w:r w:rsidR="00543D3E">
        <w:t xml:space="preserve"> </w:t>
      </w:r>
      <w:r w:rsidRPr="005B48CD">
        <w:t>коррекционно-развивающих</w:t>
      </w:r>
      <w:r w:rsidR="00543D3E">
        <w:t xml:space="preserve"> </w:t>
      </w:r>
      <w:r w:rsidRPr="005B48CD">
        <w:t>групповых/индивидуальных</w:t>
      </w:r>
      <w:r w:rsidR="00543D3E">
        <w:t xml:space="preserve"> </w:t>
      </w:r>
      <w:r w:rsidRPr="005B48CD">
        <w:t>занятий.</w:t>
      </w:r>
    </w:p>
    <w:p w:rsidR="00BB340C" w:rsidRPr="005B48CD" w:rsidRDefault="0021290F" w:rsidP="00FA10CE">
      <w:pPr>
        <w:pStyle w:val="a3"/>
        <w:tabs>
          <w:tab w:val="left" w:pos="0"/>
        </w:tabs>
        <w:ind w:left="0" w:firstLine="567"/>
      </w:pPr>
      <w:r w:rsidRPr="005B48CD">
        <w:t>КРР</w:t>
      </w:r>
      <w:r w:rsidR="00543D3E">
        <w:t xml:space="preserve"> </w:t>
      </w:r>
      <w:r w:rsidRPr="005B48CD">
        <w:t>строится</w:t>
      </w:r>
      <w:r w:rsidR="00543D3E">
        <w:t xml:space="preserve"> </w:t>
      </w:r>
      <w:r w:rsidRPr="005B48CD">
        <w:t>дифференцированно,</w:t>
      </w:r>
      <w:r w:rsidR="00543D3E">
        <w:t xml:space="preserve"> </w:t>
      </w:r>
      <w:r w:rsidRPr="005B48CD">
        <w:t>в</w:t>
      </w:r>
      <w:r w:rsidR="00543D3E">
        <w:t xml:space="preserve"> </w:t>
      </w:r>
      <w:r w:rsidRPr="005B48CD">
        <w:t>зависимости</w:t>
      </w:r>
      <w:r w:rsidR="00543D3E">
        <w:t xml:space="preserve"> </w:t>
      </w:r>
      <w:r w:rsidRPr="005B48CD">
        <w:t>от</w:t>
      </w:r>
      <w:r w:rsidR="00543D3E">
        <w:t xml:space="preserve"> </w:t>
      </w:r>
      <w:r w:rsidRPr="005B48CD">
        <w:t>имеющихся</w:t>
      </w:r>
      <w:r w:rsidR="00543D3E">
        <w:t xml:space="preserve"> </w:t>
      </w:r>
      <w:r w:rsidRPr="005B48CD">
        <w:t>у</w:t>
      </w:r>
      <w:r w:rsidR="00543D3E">
        <w:t xml:space="preserve"> </w:t>
      </w:r>
      <w:r w:rsidRPr="005B48CD">
        <w:t>обучающихся</w:t>
      </w:r>
      <w:r w:rsidR="00543D3E">
        <w:t xml:space="preserve"> </w:t>
      </w:r>
      <w:r w:rsidRPr="005B48CD">
        <w:t>дисфункций</w:t>
      </w:r>
      <w:r w:rsidR="00543D3E">
        <w:t xml:space="preserve"> </w:t>
      </w:r>
      <w:r w:rsidRPr="005B48CD">
        <w:t>и</w:t>
      </w:r>
      <w:r w:rsidR="00543D3E">
        <w:t xml:space="preserve"> </w:t>
      </w:r>
      <w:r w:rsidRPr="005B48CD">
        <w:t>особенностей</w:t>
      </w:r>
      <w:r w:rsidR="00543D3E">
        <w:t xml:space="preserve"> </w:t>
      </w:r>
      <w:r w:rsidRPr="005B48CD">
        <w:t>развития</w:t>
      </w:r>
      <w:r w:rsidR="00543D3E">
        <w:t xml:space="preserve"> </w:t>
      </w:r>
      <w:r w:rsidRPr="005B48CD">
        <w:t>(</w:t>
      </w:r>
      <w:proofErr w:type="spellStart"/>
      <w:r w:rsidRPr="005B48CD">
        <w:t>впознавательной</w:t>
      </w:r>
      <w:proofErr w:type="spellEnd"/>
      <w:r w:rsidRPr="005B48CD">
        <w:t>,</w:t>
      </w:r>
      <w:r w:rsidR="00543D3E">
        <w:t xml:space="preserve"> </w:t>
      </w:r>
      <w:r w:rsidRPr="005B48CD">
        <w:t>речевой,</w:t>
      </w:r>
      <w:r w:rsidR="00543D3E">
        <w:t xml:space="preserve"> </w:t>
      </w:r>
      <w:r w:rsidRPr="005B48CD">
        <w:t>эмоциональной,</w:t>
      </w:r>
      <w:r w:rsidR="00543D3E">
        <w:t xml:space="preserve"> </w:t>
      </w:r>
      <w:r w:rsidRPr="005B48CD">
        <w:t>коммуникативной,</w:t>
      </w:r>
      <w:r w:rsidR="00543D3E">
        <w:t xml:space="preserve"> </w:t>
      </w:r>
      <w:r w:rsidRPr="005B48CD">
        <w:t>регулятивной</w:t>
      </w:r>
      <w:r w:rsidR="00543D3E">
        <w:t xml:space="preserve"> </w:t>
      </w:r>
      <w:r w:rsidRPr="005B48CD">
        <w:t>сферах)</w:t>
      </w:r>
      <w:r w:rsidR="00543D3E">
        <w:t xml:space="preserve"> </w:t>
      </w:r>
      <w:r w:rsidRPr="005B48CD">
        <w:t>и</w:t>
      </w:r>
      <w:r w:rsidR="00543D3E">
        <w:t xml:space="preserve"> </w:t>
      </w:r>
      <w:r w:rsidRPr="005B48CD">
        <w:t>должна</w:t>
      </w:r>
      <w:r w:rsidR="00543D3E">
        <w:t xml:space="preserve"> </w:t>
      </w:r>
      <w:r w:rsidRPr="005B48CD">
        <w:t>предусматривать</w:t>
      </w:r>
      <w:r w:rsidR="00543D3E">
        <w:t xml:space="preserve"> </w:t>
      </w:r>
      <w:r w:rsidRPr="005B48CD">
        <w:t>индивидуализацию</w:t>
      </w:r>
      <w:r w:rsidR="00543D3E">
        <w:t xml:space="preserve"> </w:t>
      </w:r>
      <w:r w:rsidRPr="005B48CD">
        <w:t>психолого-педагогического сопровождения.</w:t>
      </w:r>
    </w:p>
    <w:p w:rsidR="00BB340C" w:rsidRPr="005B48CD" w:rsidRDefault="0021290F" w:rsidP="00FA10CE">
      <w:pPr>
        <w:pStyle w:val="2"/>
        <w:tabs>
          <w:tab w:val="left" w:pos="0"/>
        </w:tabs>
        <w:ind w:left="0" w:firstLine="567"/>
        <w:rPr>
          <w:i w:val="0"/>
        </w:rPr>
      </w:pPr>
      <w:r w:rsidRPr="005B48CD">
        <w:rPr>
          <w:i w:val="0"/>
        </w:rPr>
        <w:t>Содержание</w:t>
      </w:r>
      <w:r w:rsidR="00543D3E">
        <w:rPr>
          <w:i w:val="0"/>
        </w:rPr>
        <w:t xml:space="preserve"> </w:t>
      </w:r>
      <w:r w:rsidRPr="005B48CD">
        <w:rPr>
          <w:i w:val="0"/>
        </w:rPr>
        <w:t>коррекционно-развивающей</w:t>
      </w:r>
      <w:r w:rsidR="00543D3E">
        <w:rPr>
          <w:i w:val="0"/>
        </w:rPr>
        <w:t xml:space="preserve"> </w:t>
      </w:r>
      <w:r w:rsidRPr="005B48CD">
        <w:rPr>
          <w:i w:val="0"/>
        </w:rPr>
        <w:t>работы</w:t>
      </w:r>
      <w:r w:rsidR="00543D3E">
        <w:rPr>
          <w:i w:val="0"/>
        </w:rPr>
        <w:t xml:space="preserve"> </w:t>
      </w:r>
      <w:r w:rsidR="00D4697F" w:rsidRPr="005B48CD">
        <w:rPr>
          <w:i w:val="0"/>
        </w:rPr>
        <w:t xml:space="preserve">в ДОО </w:t>
      </w:r>
      <w:r w:rsidR="00D4697F" w:rsidRPr="005B48CD">
        <w:rPr>
          <w:b w:val="0"/>
          <w:i w:val="0"/>
        </w:rPr>
        <w:t>включает следующие блоки:</w:t>
      </w:r>
    </w:p>
    <w:p w:rsidR="00BB340C" w:rsidRPr="005B48CD" w:rsidRDefault="0021290F" w:rsidP="00FA10CE">
      <w:pPr>
        <w:pStyle w:val="a5"/>
        <w:numPr>
          <w:ilvl w:val="0"/>
          <w:numId w:val="97"/>
        </w:numPr>
        <w:tabs>
          <w:tab w:val="left" w:pos="0"/>
        </w:tabs>
        <w:ind w:left="0" w:firstLine="567"/>
        <w:rPr>
          <w:b/>
          <w:i/>
          <w:sz w:val="24"/>
        </w:rPr>
      </w:pPr>
      <w:r w:rsidRPr="005B48CD">
        <w:rPr>
          <w:b/>
          <w:i/>
          <w:sz w:val="24"/>
        </w:rPr>
        <w:t>Диагностическая</w:t>
      </w:r>
      <w:r w:rsidR="00543D3E">
        <w:rPr>
          <w:b/>
          <w:i/>
          <w:sz w:val="24"/>
        </w:rPr>
        <w:t xml:space="preserve"> </w:t>
      </w:r>
      <w:r w:rsidRPr="005B48CD">
        <w:rPr>
          <w:b/>
          <w:i/>
          <w:sz w:val="24"/>
        </w:rPr>
        <w:t>работа</w:t>
      </w:r>
      <w:r w:rsidR="00543D3E">
        <w:rPr>
          <w:b/>
          <w:i/>
          <w:sz w:val="24"/>
        </w:rPr>
        <w:t xml:space="preserve"> </w:t>
      </w:r>
      <w:r w:rsidR="00D4697F" w:rsidRPr="005B48CD">
        <w:rPr>
          <w:b/>
          <w:i/>
          <w:sz w:val="24"/>
        </w:rPr>
        <w:t>включает:</w:t>
      </w:r>
    </w:p>
    <w:p w:rsidR="00D4697F" w:rsidRPr="005B48CD" w:rsidRDefault="00543D3E" w:rsidP="00FA10CE">
      <w:pPr>
        <w:pStyle w:val="20"/>
        <w:numPr>
          <w:ilvl w:val="1"/>
          <w:numId w:val="96"/>
        </w:numPr>
        <w:shd w:val="clear" w:color="auto" w:fill="auto"/>
        <w:tabs>
          <w:tab w:val="left" w:pos="0"/>
        </w:tabs>
        <w:spacing w:before="0" w:after="0" w:line="240" w:lineRule="auto"/>
        <w:ind w:left="0" w:firstLine="567"/>
        <w:jc w:val="both"/>
        <w:rPr>
          <w:sz w:val="24"/>
          <w:szCs w:val="24"/>
          <w:lang w:val="ru-RU"/>
        </w:rPr>
      </w:pPr>
      <w:r>
        <w:rPr>
          <w:sz w:val="24"/>
          <w:szCs w:val="24"/>
          <w:lang w:val="ru-RU"/>
        </w:rPr>
        <w:t xml:space="preserve"> </w:t>
      </w:r>
      <w:r w:rsidR="00D4697F" w:rsidRPr="005B48CD">
        <w:rPr>
          <w:sz w:val="24"/>
          <w:szCs w:val="24"/>
          <w:lang w:val="ru-RU"/>
        </w:rPr>
        <w:t>своевременное выявление детей, нуждающихся в психолого-педагогическом сопровождении;</w:t>
      </w:r>
    </w:p>
    <w:p w:rsidR="00D4697F" w:rsidRPr="005B48CD" w:rsidRDefault="00543D3E" w:rsidP="00FA10CE">
      <w:pPr>
        <w:pStyle w:val="20"/>
        <w:numPr>
          <w:ilvl w:val="1"/>
          <w:numId w:val="96"/>
        </w:numPr>
        <w:shd w:val="clear" w:color="auto" w:fill="auto"/>
        <w:tabs>
          <w:tab w:val="left" w:pos="0"/>
        </w:tabs>
        <w:spacing w:before="0" w:after="0" w:line="240" w:lineRule="auto"/>
        <w:ind w:left="0" w:firstLine="567"/>
        <w:jc w:val="both"/>
        <w:rPr>
          <w:sz w:val="24"/>
          <w:szCs w:val="24"/>
          <w:lang w:val="ru-RU"/>
        </w:rPr>
      </w:pPr>
      <w:r>
        <w:rPr>
          <w:sz w:val="24"/>
          <w:szCs w:val="24"/>
          <w:lang w:val="ru-RU"/>
        </w:rPr>
        <w:t xml:space="preserve"> </w:t>
      </w:r>
      <w:r w:rsidR="00D4697F" w:rsidRPr="005B48CD">
        <w:rPr>
          <w:sz w:val="24"/>
          <w:szCs w:val="24"/>
          <w:lang w:val="ru-RU"/>
        </w:rPr>
        <w:t>раннюю (с первых дней пребывания обучающегося в ДОО) диагностику отклонений в развитии и анализ причин трудностей социальной адаптации;</w:t>
      </w:r>
    </w:p>
    <w:p w:rsidR="00D4697F" w:rsidRPr="005B48CD" w:rsidRDefault="00543D3E" w:rsidP="00FA10CE">
      <w:pPr>
        <w:pStyle w:val="20"/>
        <w:numPr>
          <w:ilvl w:val="1"/>
          <w:numId w:val="96"/>
        </w:numPr>
        <w:shd w:val="clear" w:color="auto" w:fill="auto"/>
        <w:tabs>
          <w:tab w:val="left" w:pos="0"/>
        </w:tabs>
        <w:spacing w:before="0" w:after="0" w:line="240" w:lineRule="auto"/>
        <w:ind w:left="0" w:firstLine="567"/>
        <w:jc w:val="both"/>
        <w:rPr>
          <w:sz w:val="24"/>
          <w:szCs w:val="24"/>
          <w:lang w:val="ru-RU"/>
        </w:rPr>
      </w:pPr>
      <w:r>
        <w:rPr>
          <w:sz w:val="24"/>
          <w:szCs w:val="24"/>
          <w:lang w:val="ru-RU"/>
        </w:rPr>
        <w:t xml:space="preserve"> </w:t>
      </w:r>
      <w:proofErr w:type="gramStart"/>
      <w:r w:rsidR="00D4697F" w:rsidRPr="005B48CD">
        <w:rPr>
          <w:sz w:val="24"/>
          <w:szCs w:val="24"/>
          <w:lang w:val="ru-RU"/>
        </w:rPr>
        <w:t>комплексный сбор сведений об обучающемся на основании диагностической информации от специалистов разного профиля;</w:t>
      </w:r>
      <w:proofErr w:type="gramEnd"/>
    </w:p>
    <w:p w:rsidR="00D4697F" w:rsidRPr="005B48CD" w:rsidRDefault="00543D3E" w:rsidP="00FA10CE">
      <w:pPr>
        <w:pStyle w:val="20"/>
        <w:numPr>
          <w:ilvl w:val="1"/>
          <w:numId w:val="96"/>
        </w:numPr>
        <w:shd w:val="clear" w:color="auto" w:fill="auto"/>
        <w:tabs>
          <w:tab w:val="left" w:pos="0"/>
        </w:tabs>
        <w:spacing w:before="0" w:after="0" w:line="240" w:lineRule="auto"/>
        <w:ind w:left="0" w:firstLine="567"/>
        <w:jc w:val="both"/>
        <w:rPr>
          <w:sz w:val="24"/>
          <w:szCs w:val="24"/>
          <w:lang w:val="ru-RU"/>
        </w:rPr>
      </w:pPr>
      <w:r>
        <w:rPr>
          <w:sz w:val="24"/>
          <w:szCs w:val="24"/>
          <w:lang w:val="ru-RU"/>
        </w:rPr>
        <w:t xml:space="preserve"> </w:t>
      </w:r>
      <w:r w:rsidR="00D4697F" w:rsidRPr="005B48CD">
        <w:rPr>
          <w:sz w:val="24"/>
          <w:szCs w:val="24"/>
          <w:lang w:val="ru-RU"/>
        </w:rPr>
        <w:t>определение уровня актуального и зоны ближайшего развития обучающегося с ОВЗ, с трудностями в обучении и социализации, выявление его резервных возможностей;</w:t>
      </w:r>
    </w:p>
    <w:p w:rsidR="00D4697F" w:rsidRPr="005B48CD" w:rsidRDefault="00543D3E" w:rsidP="00FA10CE">
      <w:pPr>
        <w:pStyle w:val="20"/>
        <w:numPr>
          <w:ilvl w:val="1"/>
          <w:numId w:val="96"/>
        </w:numPr>
        <w:shd w:val="clear" w:color="auto" w:fill="auto"/>
        <w:tabs>
          <w:tab w:val="left" w:pos="0"/>
        </w:tabs>
        <w:spacing w:before="0" w:after="0" w:line="240" w:lineRule="auto"/>
        <w:ind w:left="0" w:firstLine="567"/>
        <w:jc w:val="both"/>
        <w:rPr>
          <w:sz w:val="24"/>
          <w:szCs w:val="24"/>
          <w:lang w:val="ru-RU"/>
        </w:rPr>
      </w:pPr>
      <w:r>
        <w:rPr>
          <w:sz w:val="24"/>
          <w:szCs w:val="24"/>
          <w:lang w:val="ru-RU"/>
        </w:rPr>
        <w:t xml:space="preserve"> </w:t>
      </w:r>
      <w:r w:rsidR="00D4697F" w:rsidRPr="005B48CD">
        <w:rPr>
          <w:sz w:val="24"/>
          <w:szCs w:val="24"/>
          <w:lang w:val="ru-RU"/>
        </w:rPr>
        <w:t>изучение уровня общего развития обучающихся (с учётом особенностей нозологической группы), возможностей вербальной и невербальной коммуникации со сверстниками и взрослыми;</w:t>
      </w:r>
    </w:p>
    <w:p w:rsidR="00D4697F" w:rsidRPr="005B48CD" w:rsidRDefault="00543D3E" w:rsidP="00FA10CE">
      <w:pPr>
        <w:pStyle w:val="20"/>
        <w:numPr>
          <w:ilvl w:val="1"/>
          <w:numId w:val="96"/>
        </w:numPr>
        <w:shd w:val="clear" w:color="auto" w:fill="auto"/>
        <w:tabs>
          <w:tab w:val="left" w:pos="0"/>
        </w:tabs>
        <w:spacing w:before="0" w:after="0" w:line="240" w:lineRule="auto"/>
        <w:ind w:left="0" w:firstLine="567"/>
        <w:jc w:val="both"/>
        <w:rPr>
          <w:sz w:val="24"/>
          <w:szCs w:val="24"/>
          <w:lang w:val="ru-RU"/>
        </w:rPr>
      </w:pPr>
      <w:r>
        <w:rPr>
          <w:sz w:val="24"/>
          <w:szCs w:val="24"/>
          <w:lang w:val="ru-RU"/>
        </w:rPr>
        <w:t xml:space="preserve"> </w:t>
      </w:r>
      <w:r w:rsidR="00D4697F" w:rsidRPr="005B48CD">
        <w:rPr>
          <w:sz w:val="24"/>
          <w:szCs w:val="24"/>
          <w:lang w:val="ru-RU"/>
        </w:rPr>
        <w:t>изучение развития эмоционально-волевой сферы и личностных особенностей обучающихся;</w:t>
      </w:r>
    </w:p>
    <w:p w:rsidR="00D4697F" w:rsidRPr="005B48CD" w:rsidRDefault="00543D3E" w:rsidP="00FA10CE">
      <w:pPr>
        <w:pStyle w:val="20"/>
        <w:numPr>
          <w:ilvl w:val="1"/>
          <w:numId w:val="96"/>
        </w:numPr>
        <w:shd w:val="clear" w:color="auto" w:fill="auto"/>
        <w:tabs>
          <w:tab w:val="left" w:pos="0"/>
        </w:tabs>
        <w:spacing w:before="0" w:after="0" w:line="240" w:lineRule="auto"/>
        <w:ind w:left="0" w:firstLine="567"/>
        <w:jc w:val="both"/>
        <w:rPr>
          <w:sz w:val="24"/>
          <w:szCs w:val="24"/>
          <w:lang w:val="ru-RU"/>
        </w:rPr>
      </w:pPr>
      <w:r>
        <w:rPr>
          <w:sz w:val="24"/>
          <w:szCs w:val="24"/>
          <w:lang w:val="ru-RU"/>
        </w:rPr>
        <w:t xml:space="preserve"> </w:t>
      </w:r>
      <w:r w:rsidR="00D4697F" w:rsidRPr="005B48CD">
        <w:rPr>
          <w:sz w:val="24"/>
          <w:szCs w:val="24"/>
          <w:lang w:val="ru-RU"/>
        </w:rPr>
        <w:t>изучение индивидуальных образовательных и социально-коммуникативных потребностей обучающихся;</w:t>
      </w:r>
    </w:p>
    <w:p w:rsidR="00D4697F" w:rsidRPr="005B48CD" w:rsidRDefault="00543D3E" w:rsidP="00FA10CE">
      <w:pPr>
        <w:pStyle w:val="20"/>
        <w:numPr>
          <w:ilvl w:val="1"/>
          <w:numId w:val="96"/>
        </w:numPr>
        <w:shd w:val="clear" w:color="auto" w:fill="auto"/>
        <w:tabs>
          <w:tab w:val="left" w:pos="0"/>
        </w:tabs>
        <w:spacing w:before="0" w:after="0" w:line="240" w:lineRule="auto"/>
        <w:ind w:left="0" w:firstLine="567"/>
        <w:jc w:val="both"/>
        <w:rPr>
          <w:sz w:val="24"/>
          <w:szCs w:val="24"/>
          <w:lang w:val="ru-RU"/>
        </w:rPr>
      </w:pPr>
      <w:r>
        <w:rPr>
          <w:sz w:val="24"/>
          <w:szCs w:val="24"/>
          <w:lang w:val="ru-RU"/>
        </w:rPr>
        <w:t xml:space="preserve"> </w:t>
      </w:r>
      <w:r w:rsidR="00D4697F" w:rsidRPr="005B48CD">
        <w:rPr>
          <w:sz w:val="24"/>
          <w:szCs w:val="24"/>
          <w:lang w:val="ru-RU"/>
        </w:rPr>
        <w:t>изучение социальной ситуации развития и условий семейного воспитания ребёнка;</w:t>
      </w:r>
    </w:p>
    <w:p w:rsidR="00D4697F" w:rsidRPr="005B48CD" w:rsidRDefault="00543D3E" w:rsidP="00FA10CE">
      <w:pPr>
        <w:pStyle w:val="20"/>
        <w:numPr>
          <w:ilvl w:val="1"/>
          <w:numId w:val="96"/>
        </w:numPr>
        <w:shd w:val="clear" w:color="auto" w:fill="auto"/>
        <w:tabs>
          <w:tab w:val="left" w:pos="0"/>
        </w:tabs>
        <w:spacing w:before="0" w:after="0" w:line="240" w:lineRule="auto"/>
        <w:ind w:left="0" w:firstLine="567"/>
        <w:rPr>
          <w:sz w:val="24"/>
          <w:szCs w:val="24"/>
          <w:lang w:val="ru-RU"/>
        </w:rPr>
      </w:pPr>
      <w:r>
        <w:rPr>
          <w:sz w:val="24"/>
          <w:szCs w:val="24"/>
          <w:lang w:val="ru-RU"/>
        </w:rPr>
        <w:t xml:space="preserve"> </w:t>
      </w:r>
      <w:r w:rsidR="00D4697F" w:rsidRPr="005B48CD">
        <w:rPr>
          <w:sz w:val="24"/>
          <w:szCs w:val="24"/>
          <w:lang w:val="ru-RU"/>
        </w:rPr>
        <w:t>изучение уровня адаптации и адаптивных возможностей обучающегося; изучение направленности детской одаренности;</w:t>
      </w:r>
    </w:p>
    <w:p w:rsidR="00D4697F" w:rsidRPr="005B48CD" w:rsidRDefault="00543D3E" w:rsidP="00FA10CE">
      <w:pPr>
        <w:pStyle w:val="20"/>
        <w:numPr>
          <w:ilvl w:val="1"/>
          <w:numId w:val="96"/>
        </w:numPr>
        <w:shd w:val="clear" w:color="auto" w:fill="auto"/>
        <w:tabs>
          <w:tab w:val="left" w:pos="0"/>
        </w:tabs>
        <w:spacing w:before="0" w:after="0" w:line="240" w:lineRule="auto"/>
        <w:ind w:left="0" w:firstLine="567"/>
        <w:jc w:val="both"/>
        <w:rPr>
          <w:sz w:val="24"/>
          <w:szCs w:val="24"/>
          <w:lang w:val="ru-RU"/>
        </w:rPr>
      </w:pPr>
      <w:r>
        <w:rPr>
          <w:sz w:val="24"/>
          <w:szCs w:val="24"/>
          <w:lang w:val="ru-RU"/>
        </w:rPr>
        <w:t xml:space="preserve"> </w:t>
      </w:r>
      <w:r w:rsidR="00D4697F" w:rsidRPr="005B48CD">
        <w:rPr>
          <w:sz w:val="24"/>
          <w:szCs w:val="24"/>
          <w:lang w:val="ru-RU"/>
        </w:rPr>
        <w:t xml:space="preserve">изучение, констатацию в развитии ребёнка его интересов и склонностей, </w:t>
      </w:r>
      <w:r w:rsidR="00D4697F" w:rsidRPr="005B48CD">
        <w:rPr>
          <w:sz w:val="24"/>
          <w:szCs w:val="24"/>
          <w:lang w:val="ru-RU"/>
        </w:rPr>
        <w:lastRenderedPageBreak/>
        <w:t>одаренности;</w:t>
      </w:r>
    </w:p>
    <w:p w:rsidR="00D4697F" w:rsidRPr="005B48CD" w:rsidRDefault="00543D3E" w:rsidP="00FA10CE">
      <w:pPr>
        <w:pStyle w:val="20"/>
        <w:numPr>
          <w:ilvl w:val="1"/>
          <w:numId w:val="96"/>
        </w:numPr>
        <w:shd w:val="clear" w:color="auto" w:fill="auto"/>
        <w:tabs>
          <w:tab w:val="left" w:pos="0"/>
        </w:tabs>
        <w:spacing w:before="0" w:after="0" w:line="240" w:lineRule="auto"/>
        <w:ind w:left="0" w:firstLine="567"/>
        <w:jc w:val="both"/>
        <w:rPr>
          <w:sz w:val="24"/>
          <w:szCs w:val="24"/>
          <w:lang w:val="ru-RU"/>
        </w:rPr>
      </w:pPr>
      <w:r>
        <w:rPr>
          <w:sz w:val="24"/>
          <w:szCs w:val="24"/>
          <w:lang w:val="ru-RU"/>
        </w:rPr>
        <w:t xml:space="preserve"> </w:t>
      </w:r>
      <w:r w:rsidR="00D4697F" w:rsidRPr="005B48CD">
        <w:rPr>
          <w:sz w:val="24"/>
          <w:szCs w:val="24"/>
          <w:lang w:val="ru-RU"/>
        </w:rPr>
        <w:t xml:space="preserve">мониторинг развития детей и предупреждение возникновения </w:t>
      </w:r>
      <w:proofErr w:type="spellStart"/>
      <w:r w:rsidR="00D4697F" w:rsidRPr="005B48CD">
        <w:rPr>
          <w:sz w:val="24"/>
          <w:szCs w:val="24"/>
          <w:lang w:val="ru-RU"/>
        </w:rPr>
        <w:t>психолого</w:t>
      </w:r>
      <w:r w:rsidR="00D4697F" w:rsidRPr="005B48CD">
        <w:rPr>
          <w:sz w:val="24"/>
          <w:szCs w:val="24"/>
          <w:lang w:val="ru-RU"/>
        </w:rPr>
        <w:softHyphen/>
        <w:t>педагогических</w:t>
      </w:r>
      <w:proofErr w:type="spellEnd"/>
      <w:r w:rsidR="00D4697F" w:rsidRPr="005B48CD">
        <w:rPr>
          <w:sz w:val="24"/>
          <w:szCs w:val="24"/>
          <w:lang w:val="ru-RU"/>
        </w:rPr>
        <w:t xml:space="preserve"> проблем в их развитии;</w:t>
      </w:r>
    </w:p>
    <w:p w:rsidR="00D4697F" w:rsidRPr="005B48CD" w:rsidRDefault="00543D3E" w:rsidP="00FA10CE">
      <w:pPr>
        <w:pStyle w:val="20"/>
        <w:numPr>
          <w:ilvl w:val="1"/>
          <w:numId w:val="96"/>
        </w:numPr>
        <w:shd w:val="clear" w:color="auto" w:fill="auto"/>
        <w:tabs>
          <w:tab w:val="left" w:pos="0"/>
        </w:tabs>
        <w:spacing w:before="0" w:after="0" w:line="240" w:lineRule="auto"/>
        <w:ind w:left="0" w:firstLine="567"/>
        <w:jc w:val="both"/>
        <w:rPr>
          <w:sz w:val="24"/>
          <w:szCs w:val="24"/>
          <w:lang w:val="ru-RU"/>
        </w:rPr>
      </w:pPr>
      <w:r>
        <w:rPr>
          <w:sz w:val="24"/>
          <w:szCs w:val="24"/>
          <w:lang w:val="ru-RU"/>
        </w:rPr>
        <w:t xml:space="preserve"> </w:t>
      </w:r>
      <w:r w:rsidR="00D4697F" w:rsidRPr="005B48CD">
        <w:rPr>
          <w:sz w:val="24"/>
          <w:szCs w:val="24"/>
          <w:lang w:val="ru-RU"/>
        </w:rPr>
        <w:t xml:space="preserve">выявление детей-мигрантов, имеющих трудности в обучении и </w:t>
      </w:r>
      <w:proofErr w:type="spellStart"/>
      <w:r w:rsidR="00D4697F" w:rsidRPr="005B48CD">
        <w:rPr>
          <w:sz w:val="24"/>
          <w:szCs w:val="24"/>
          <w:lang w:val="ru-RU"/>
        </w:rPr>
        <w:t>социально</w:t>
      </w:r>
      <w:r w:rsidR="00D4697F" w:rsidRPr="005B48CD">
        <w:rPr>
          <w:sz w:val="24"/>
          <w:szCs w:val="24"/>
          <w:lang w:val="ru-RU"/>
        </w:rPr>
        <w:softHyphen/>
        <w:t>психологической</w:t>
      </w:r>
      <w:proofErr w:type="spellEnd"/>
      <w:r w:rsidR="00D4697F" w:rsidRPr="005B48CD">
        <w:rPr>
          <w:sz w:val="24"/>
          <w:szCs w:val="24"/>
          <w:lang w:val="ru-RU"/>
        </w:rPr>
        <w:t xml:space="preserve"> адаптации, дифференциальная диагностика и оценка этнокультурной природы имеющихся трудностей;</w:t>
      </w:r>
    </w:p>
    <w:p w:rsidR="00D4697F" w:rsidRPr="005B48CD" w:rsidRDefault="00543D3E" w:rsidP="00FA10CE">
      <w:pPr>
        <w:pStyle w:val="20"/>
        <w:numPr>
          <w:ilvl w:val="1"/>
          <w:numId w:val="96"/>
        </w:numPr>
        <w:shd w:val="clear" w:color="auto" w:fill="auto"/>
        <w:tabs>
          <w:tab w:val="left" w:pos="0"/>
        </w:tabs>
        <w:spacing w:before="0" w:after="0" w:line="240" w:lineRule="auto"/>
        <w:ind w:left="0" w:firstLine="567"/>
        <w:rPr>
          <w:sz w:val="24"/>
          <w:szCs w:val="24"/>
          <w:lang w:val="ru-RU"/>
        </w:rPr>
      </w:pPr>
      <w:r>
        <w:rPr>
          <w:sz w:val="24"/>
          <w:szCs w:val="24"/>
          <w:lang w:val="ru-RU"/>
        </w:rPr>
        <w:t xml:space="preserve"> </w:t>
      </w:r>
      <w:r w:rsidR="00D4697F" w:rsidRPr="005B48CD">
        <w:rPr>
          <w:sz w:val="24"/>
          <w:szCs w:val="24"/>
          <w:lang w:val="ru-RU"/>
        </w:rPr>
        <w:t>всестороннее психолого-педагогическое изучение личности ребёнка; выявление и изучение неблагоприятных факторов социальной среды и рисков образовательной среды;</w:t>
      </w:r>
    </w:p>
    <w:p w:rsidR="00D4697F" w:rsidRPr="005B48CD" w:rsidRDefault="00543D3E" w:rsidP="00FA10CE">
      <w:pPr>
        <w:pStyle w:val="20"/>
        <w:numPr>
          <w:ilvl w:val="1"/>
          <w:numId w:val="96"/>
        </w:numPr>
        <w:shd w:val="clear" w:color="auto" w:fill="auto"/>
        <w:tabs>
          <w:tab w:val="left" w:pos="0"/>
        </w:tabs>
        <w:spacing w:before="0" w:after="0" w:line="240" w:lineRule="auto"/>
        <w:ind w:left="0" w:firstLine="567"/>
        <w:jc w:val="both"/>
        <w:rPr>
          <w:sz w:val="24"/>
          <w:szCs w:val="24"/>
          <w:lang w:val="ru-RU"/>
        </w:rPr>
      </w:pPr>
      <w:r>
        <w:rPr>
          <w:sz w:val="24"/>
          <w:szCs w:val="24"/>
          <w:lang w:val="ru-RU"/>
        </w:rPr>
        <w:t xml:space="preserve"> </w:t>
      </w:r>
      <w:r w:rsidR="00D4697F" w:rsidRPr="005B48CD">
        <w:rPr>
          <w:sz w:val="24"/>
          <w:szCs w:val="24"/>
          <w:lang w:val="ru-RU"/>
        </w:rPr>
        <w:t>системный разносторонний контроль специалистов за уровнем и динамикой развития обучающегося, а также за созданием необходимых условий, соответствующих особым (индивидуальным) образовательным потребностям обучающегося.</w:t>
      </w:r>
    </w:p>
    <w:p w:rsidR="00BB340C" w:rsidRPr="005B48CD" w:rsidRDefault="0021290F" w:rsidP="00FA10CE">
      <w:pPr>
        <w:pStyle w:val="a5"/>
        <w:numPr>
          <w:ilvl w:val="0"/>
          <w:numId w:val="97"/>
        </w:numPr>
        <w:tabs>
          <w:tab w:val="left" w:pos="0"/>
        </w:tabs>
        <w:ind w:left="0" w:firstLine="567"/>
        <w:jc w:val="both"/>
        <w:rPr>
          <w:b/>
          <w:i/>
          <w:sz w:val="24"/>
        </w:rPr>
      </w:pPr>
      <w:r w:rsidRPr="005B48CD">
        <w:rPr>
          <w:b/>
          <w:i/>
          <w:sz w:val="24"/>
        </w:rPr>
        <w:t>Коррекционно-развивающая</w:t>
      </w:r>
      <w:r w:rsidR="00543D3E">
        <w:rPr>
          <w:b/>
          <w:i/>
          <w:sz w:val="24"/>
        </w:rPr>
        <w:t xml:space="preserve"> </w:t>
      </w:r>
      <w:r w:rsidRPr="005B48CD">
        <w:rPr>
          <w:b/>
          <w:i/>
          <w:sz w:val="24"/>
        </w:rPr>
        <w:t>работа</w:t>
      </w:r>
      <w:r w:rsidR="00543D3E">
        <w:rPr>
          <w:b/>
          <w:i/>
          <w:sz w:val="24"/>
        </w:rPr>
        <w:t xml:space="preserve"> </w:t>
      </w:r>
      <w:r w:rsidR="00D4697F" w:rsidRPr="005B48CD">
        <w:rPr>
          <w:b/>
          <w:i/>
          <w:sz w:val="24"/>
        </w:rPr>
        <w:t>включает:</w:t>
      </w:r>
    </w:p>
    <w:p w:rsidR="00BB340C" w:rsidRPr="005B48CD" w:rsidRDefault="00543D3E" w:rsidP="00FA10CE">
      <w:pPr>
        <w:pStyle w:val="a3"/>
        <w:numPr>
          <w:ilvl w:val="1"/>
          <w:numId w:val="98"/>
        </w:numPr>
        <w:tabs>
          <w:tab w:val="left" w:pos="0"/>
        </w:tabs>
        <w:ind w:left="0" w:firstLine="567"/>
      </w:pPr>
      <w:r>
        <w:t xml:space="preserve"> в</w:t>
      </w:r>
      <w:r w:rsidR="0021290F" w:rsidRPr="005B48CD">
        <w:t>ыбор</w:t>
      </w:r>
      <w:r>
        <w:t xml:space="preserve"> </w:t>
      </w:r>
      <w:r w:rsidR="0021290F" w:rsidRPr="005B48CD">
        <w:t>оптимальных</w:t>
      </w:r>
      <w:r>
        <w:t xml:space="preserve"> </w:t>
      </w:r>
      <w:r w:rsidR="0021290F" w:rsidRPr="005B48CD">
        <w:t>для</w:t>
      </w:r>
      <w:r>
        <w:t xml:space="preserve"> </w:t>
      </w:r>
      <w:r w:rsidR="0021290F" w:rsidRPr="005B48CD">
        <w:t>развития</w:t>
      </w:r>
      <w:r>
        <w:t xml:space="preserve"> </w:t>
      </w:r>
      <w:r w:rsidR="0021290F" w:rsidRPr="005B48CD">
        <w:t>обучающегося</w:t>
      </w:r>
      <w:r>
        <w:t xml:space="preserve"> </w:t>
      </w:r>
      <w:r w:rsidR="0021290F" w:rsidRPr="005B48CD">
        <w:t>коррекционно-развивающих</w:t>
      </w:r>
      <w:r>
        <w:t xml:space="preserve"> </w:t>
      </w:r>
      <w:r w:rsidR="0021290F" w:rsidRPr="005B48CD">
        <w:t>программ/методик</w:t>
      </w:r>
      <w:r>
        <w:t xml:space="preserve"> </w:t>
      </w:r>
      <w:r w:rsidR="0021290F" w:rsidRPr="005B48CD">
        <w:t>психолого-педагогического</w:t>
      </w:r>
      <w:r>
        <w:t xml:space="preserve"> </w:t>
      </w:r>
      <w:r w:rsidR="0021290F" w:rsidRPr="005B48CD">
        <w:t>сопровождения</w:t>
      </w:r>
      <w:r>
        <w:t xml:space="preserve"> </w:t>
      </w:r>
      <w:r w:rsidR="0021290F" w:rsidRPr="005B48CD">
        <w:t>в</w:t>
      </w:r>
      <w:r>
        <w:t xml:space="preserve"> соответствии </w:t>
      </w:r>
      <w:r w:rsidR="0021290F" w:rsidRPr="005B48CD">
        <w:t>с</w:t>
      </w:r>
      <w:r>
        <w:t xml:space="preserve"> </w:t>
      </w:r>
      <w:r w:rsidR="0021290F" w:rsidRPr="005B48CD">
        <w:t>его</w:t>
      </w:r>
      <w:r>
        <w:t xml:space="preserve"> </w:t>
      </w:r>
      <w:r w:rsidR="0021290F" w:rsidRPr="005B48CD">
        <w:t>особыми</w:t>
      </w:r>
      <w:r>
        <w:t xml:space="preserve"> </w:t>
      </w:r>
      <w:r w:rsidR="0021290F" w:rsidRPr="005B48CD">
        <w:t>(индивидуальными)</w:t>
      </w:r>
      <w:r>
        <w:t xml:space="preserve"> </w:t>
      </w:r>
      <w:r w:rsidR="0021290F" w:rsidRPr="005B48CD">
        <w:t>образовательными потребностями;</w:t>
      </w:r>
    </w:p>
    <w:p w:rsidR="00BB340C" w:rsidRPr="005B48CD" w:rsidRDefault="00543D3E" w:rsidP="00FA10CE">
      <w:pPr>
        <w:pStyle w:val="a3"/>
        <w:numPr>
          <w:ilvl w:val="1"/>
          <w:numId w:val="98"/>
        </w:numPr>
        <w:tabs>
          <w:tab w:val="left" w:pos="0"/>
        </w:tabs>
        <w:ind w:left="0" w:firstLine="567"/>
      </w:pPr>
      <w:r>
        <w:t xml:space="preserve"> </w:t>
      </w:r>
      <w:r w:rsidR="0021290F" w:rsidRPr="005B48CD">
        <w:t>организацию,</w:t>
      </w:r>
      <w:r>
        <w:t xml:space="preserve"> </w:t>
      </w:r>
      <w:r w:rsidR="0021290F" w:rsidRPr="005B48CD">
        <w:t>разработку</w:t>
      </w:r>
      <w:r>
        <w:t xml:space="preserve"> </w:t>
      </w:r>
      <w:r w:rsidR="0021290F" w:rsidRPr="005B48CD">
        <w:t>и</w:t>
      </w:r>
      <w:r>
        <w:t xml:space="preserve"> </w:t>
      </w:r>
      <w:r w:rsidR="0021290F" w:rsidRPr="005B48CD">
        <w:t>проведение</w:t>
      </w:r>
      <w:r>
        <w:t xml:space="preserve"> </w:t>
      </w:r>
      <w:r w:rsidR="0021290F" w:rsidRPr="005B48CD">
        <w:t>специалистами</w:t>
      </w:r>
      <w:r>
        <w:t xml:space="preserve"> </w:t>
      </w:r>
      <w:r w:rsidR="0021290F" w:rsidRPr="005B48CD">
        <w:t>индивидуальных</w:t>
      </w:r>
      <w:r>
        <w:t xml:space="preserve"> </w:t>
      </w:r>
      <w:r w:rsidR="0021290F" w:rsidRPr="005B48CD">
        <w:t>и</w:t>
      </w:r>
      <w:r>
        <w:t xml:space="preserve"> </w:t>
      </w:r>
      <w:r w:rsidR="0021290F" w:rsidRPr="005B48CD">
        <w:t>групповых</w:t>
      </w:r>
      <w:r>
        <w:t xml:space="preserve"> </w:t>
      </w:r>
      <w:r w:rsidR="0021290F" w:rsidRPr="005B48CD">
        <w:t>коррекционно-развивающих</w:t>
      </w:r>
      <w:r>
        <w:t xml:space="preserve"> </w:t>
      </w:r>
      <w:r w:rsidR="0021290F" w:rsidRPr="005B48CD">
        <w:t>занятий,</w:t>
      </w:r>
      <w:r>
        <w:t xml:space="preserve"> </w:t>
      </w:r>
      <w:r w:rsidR="0021290F" w:rsidRPr="005B48CD">
        <w:t>необходимых</w:t>
      </w:r>
      <w:r>
        <w:t xml:space="preserve"> </w:t>
      </w:r>
      <w:r w:rsidR="0021290F" w:rsidRPr="005B48CD">
        <w:t>для</w:t>
      </w:r>
      <w:r>
        <w:t xml:space="preserve"> </w:t>
      </w:r>
      <w:r w:rsidR="0021290F" w:rsidRPr="005B48CD">
        <w:t>преодоления</w:t>
      </w:r>
      <w:r>
        <w:t xml:space="preserve"> </w:t>
      </w:r>
      <w:r w:rsidR="0021290F" w:rsidRPr="005B48CD">
        <w:t>нарушений</w:t>
      </w:r>
      <w:r>
        <w:t xml:space="preserve"> </w:t>
      </w:r>
      <w:r w:rsidR="0021290F" w:rsidRPr="005B48CD">
        <w:t>поведения</w:t>
      </w:r>
      <w:r>
        <w:t xml:space="preserve"> </w:t>
      </w:r>
      <w:r w:rsidR="0021290F" w:rsidRPr="005B48CD">
        <w:t>и</w:t>
      </w:r>
      <w:r>
        <w:t xml:space="preserve"> </w:t>
      </w:r>
      <w:r w:rsidR="0021290F" w:rsidRPr="005B48CD">
        <w:t>развития,</w:t>
      </w:r>
      <w:r>
        <w:t xml:space="preserve"> </w:t>
      </w:r>
      <w:r w:rsidR="0021290F" w:rsidRPr="005B48CD">
        <w:t>трудностей в</w:t>
      </w:r>
      <w:r>
        <w:t xml:space="preserve"> </w:t>
      </w:r>
      <w:r w:rsidR="0021290F" w:rsidRPr="005B48CD">
        <w:t>освоении образовательной</w:t>
      </w:r>
      <w:r>
        <w:t xml:space="preserve"> </w:t>
      </w:r>
      <w:r w:rsidR="0021290F" w:rsidRPr="005B48CD">
        <w:t>программы и</w:t>
      </w:r>
      <w:r>
        <w:t xml:space="preserve"> </w:t>
      </w:r>
      <w:r w:rsidR="0021290F" w:rsidRPr="005B48CD">
        <w:t>социализации;</w:t>
      </w:r>
    </w:p>
    <w:p w:rsidR="00BB340C" w:rsidRPr="005B48CD" w:rsidRDefault="00543D3E" w:rsidP="00FA10CE">
      <w:pPr>
        <w:pStyle w:val="a3"/>
        <w:numPr>
          <w:ilvl w:val="1"/>
          <w:numId w:val="98"/>
        </w:numPr>
        <w:tabs>
          <w:tab w:val="left" w:pos="0"/>
        </w:tabs>
        <w:ind w:left="0" w:firstLine="567"/>
      </w:pPr>
      <w:r>
        <w:t xml:space="preserve"> </w:t>
      </w:r>
      <w:r w:rsidR="0021290F" w:rsidRPr="005B48CD">
        <w:t>коррекцию</w:t>
      </w:r>
      <w:r>
        <w:t xml:space="preserve"> </w:t>
      </w:r>
      <w:r w:rsidR="0021290F" w:rsidRPr="005B48CD">
        <w:t>и</w:t>
      </w:r>
      <w:r>
        <w:t xml:space="preserve"> </w:t>
      </w:r>
      <w:r w:rsidR="0021290F" w:rsidRPr="005B48CD">
        <w:t>развитие</w:t>
      </w:r>
      <w:r>
        <w:t xml:space="preserve"> </w:t>
      </w:r>
      <w:r w:rsidR="0021290F" w:rsidRPr="005B48CD">
        <w:t>высших</w:t>
      </w:r>
      <w:r>
        <w:t xml:space="preserve"> </w:t>
      </w:r>
      <w:r w:rsidR="0021290F" w:rsidRPr="005B48CD">
        <w:t>психических</w:t>
      </w:r>
      <w:r>
        <w:t xml:space="preserve"> </w:t>
      </w:r>
      <w:r w:rsidR="0021290F" w:rsidRPr="005B48CD">
        <w:t>функций;</w:t>
      </w:r>
    </w:p>
    <w:p w:rsidR="00BB340C" w:rsidRPr="005B48CD" w:rsidRDefault="00543D3E" w:rsidP="00FA10CE">
      <w:pPr>
        <w:pStyle w:val="a3"/>
        <w:numPr>
          <w:ilvl w:val="1"/>
          <w:numId w:val="98"/>
        </w:numPr>
        <w:tabs>
          <w:tab w:val="left" w:pos="0"/>
        </w:tabs>
        <w:ind w:left="0" w:firstLine="567"/>
      </w:pPr>
      <w:r>
        <w:t xml:space="preserve"> </w:t>
      </w:r>
      <w:r w:rsidR="0021290F" w:rsidRPr="005B48CD">
        <w:t>развитие эмоционально-волевой и личностной сферы обучающегося и психологическую</w:t>
      </w:r>
      <w:r>
        <w:t xml:space="preserve"> </w:t>
      </w:r>
      <w:r w:rsidR="0021290F" w:rsidRPr="005B48CD">
        <w:t>коррекцию</w:t>
      </w:r>
      <w:r>
        <w:t xml:space="preserve"> </w:t>
      </w:r>
      <w:r w:rsidR="0021290F" w:rsidRPr="005B48CD">
        <w:t>его</w:t>
      </w:r>
      <w:r>
        <w:t xml:space="preserve"> </w:t>
      </w:r>
      <w:r w:rsidR="0021290F" w:rsidRPr="005B48CD">
        <w:t>поведения;</w:t>
      </w:r>
    </w:p>
    <w:p w:rsidR="00BB340C" w:rsidRPr="005B48CD" w:rsidRDefault="00543D3E" w:rsidP="00FA10CE">
      <w:pPr>
        <w:pStyle w:val="a3"/>
        <w:numPr>
          <w:ilvl w:val="1"/>
          <w:numId w:val="98"/>
        </w:numPr>
        <w:tabs>
          <w:tab w:val="left" w:pos="0"/>
        </w:tabs>
        <w:ind w:left="0" w:firstLine="567"/>
      </w:pPr>
      <w:r>
        <w:t xml:space="preserve"> р</w:t>
      </w:r>
      <w:r w:rsidR="0021290F" w:rsidRPr="005B48CD">
        <w:t>азвитие</w:t>
      </w:r>
      <w:r>
        <w:t xml:space="preserve"> </w:t>
      </w:r>
      <w:r w:rsidR="0021290F" w:rsidRPr="005B48CD">
        <w:t>коммуникативных</w:t>
      </w:r>
      <w:r>
        <w:t xml:space="preserve"> </w:t>
      </w:r>
      <w:r w:rsidR="0021290F" w:rsidRPr="005B48CD">
        <w:t>способностей,</w:t>
      </w:r>
      <w:r>
        <w:t xml:space="preserve"> </w:t>
      </w:r>
      <w:r w:rsidR="0021290F" w:rsidRPr="005B48CD">
        <w:t>социального</w:t>
      </w:r>
      <w:r>
        <w:t xml:space="preserve"> </w:t>
      </w:r>
      <w:r w:rsidR="0021290F" w:rsidRPr="005B48CD">
        <w:t>и</w:t>
      </w:r>
      <w:r>
        <w:t xml:space="preserve"> </w:t>
      </w:r>
      <w:r w:rsidR="0021290F" w:rsidRPr="005B48CD">
        <w:t>эмоционального</w:t>
      </w:r>
      <w:r>
        <w:t xml:space="preserve"> </w:t>
      </w:r>
      <w:r w:rsidR="0021290F" w:rsidRPr="005B48CD">
        <w:t>интеллекта</w:t>
      </w:r>
      <w:r>
        <w:t xml:space="preserve"> </w:t>
      </w:r>
      <w:r w:rsidR="0021290F" w:rsidRPr="005B48CD">
        <w:t>обучающихся,</w:t>
      </w:r>
      <w:r>
        <w:t xml:space="preserve"> </w:t>
      </w:r>
      <w:r w:rsidR="0021290F" w:rsidRPr="005B48CD">
        <w:t>формирование</w:t>
      </w:r>
      <w:r>
        <w:t xml:space="preserve"> </w:t>
      </w:r>
      <w:r w:rsidR="0021290F" w:rsidRPr="005B48CD">
        <w:t>их</w:t>
      </w:r>
      <w:r>
        <w:t xml:space="preserve"> </w:t>
      </w:r>
      <w:r w:rsidR="0021290F" w:rsidRPr="005B48CD">
        <w:t>коммуникативной компетентности;</w:t>
      </w:r>
    </w:p>
    <w:p w:rsidR="00BB340C" w:rsidRPr="005B48CD" w:rsidRDefault="00543D3E" w:rsidP="00FA10CE">
      <w:pPr>
        <w:pStyle w:val="a3"/>
        <w:numPr>
          <w:ilvl w:val="1"/>
          <w:numId w:val="98"/>
        </w:numPr>
        <w:tabs>
          <w:tab w:val="left" w:pos="0"/>
        </w:tabs>
        <w:ind w:left="0" w:firstLine="567"/>
      </w:pPr>
      <w:r>
        <w:t xml:space="preserve"> к</w:t>
      </w:r>
      <w:r w:rsidR="0021290F" w:rsidRPr="005B48CD">
        <w:t>оррекцию</w:t>
      </w:r>
      <w:r>
        <w:t xml:space="preserve"> </w:t>
      </w:r>
      <w:r w:rsidR="0021290F" w:rsidRPr="005B48CD">
        <w:t>и</w:t>
      </w:r>
      <w:r>
        <w:t xml:space="preserve"> </w:t>
      </w:r>
      <w:r w:rsidR="0021290F" w:rsidRPr="005B48CD">
        <w:t>развитие</w:t>
      </w:r>
      <w:r>
        <w:t xml:space="preserve"> </w:t>
      </w:r>
      <w:r w:rsidR="0021290F" w:rsidRPr="005B48CD">
        <w:t>психомоторной</w:t>
      </w:r>
      <w:r>
        <w:t xml:space="preserve"> </w:t>
      </w:r>
      <w:r w:rsidR="0021290F" w:rsidRPr="005B48CD">
        <w:t>сферы,</w:t>
      </w:r>
      <w:r>
        <w:t xml:space="preserve"> </w:t>
      </w:r>
      <w:r w:rsidR="0021290F" w:rsidRPr="005B48CD">
        <w:t>координации</w:t>
      </w:r>
      <w:r>
        <w:t xml:space="preserve"> </w:t>
      </w:r>
      <w:r w:rsidR="0021290F" w:rsidRPr="005B48CD">
        <w:t>и</w:t>
      </w:r>
      <w:r>
        <w:t xml:space="preserve"> </w:t>
      </w:r>
      <w:r w:rsidR="0021290F" w:rsidRPr="005B48CD">
        <w:t>регуляции</w:t>
      </w:r>
      <w:r>
        <w:t xml:space="preserve"> </w:t>
      </w:r>
      <w:r w:rsidR="0021290F" w:rsidRPr="005B48CD">
        <w:t>движений;</w:t>
      </w:r>
    </w:p>
    <w:p w:rsidR="00BB340C" w:rsidRPr="005B48CD" w:rsidRDefault="00543D3E" w:rsidP="00FA10CE">
      <w:pPr>
        <w:pStyle w:val="a3"/>
        <w:numPr>
          <w:ilvl w:val="1"/>
          <w:numId w:val="98"/>
        </w:numPr>
        <w:tabs>
          <w:tab w:val="left" w:pos="0"/>
        </w:tabs>
        <w:ind w:left="0" w:firstLine="567"/>
      </w:pPr>
      <w:r>
        <w:t>с</w:t>
      </w:r>
      <w:r w:rsidR="0021290F" w:rsidRPr="005B48CD">
        <w:t>оздание</w:t>
      </w:r>
      <w:r>
        <w:t xml:space="preserve"> </w:t>
      </w:r>
      <w:r w:rsidR="0021290F" w:rsidRPr="005B48CD">
        <w:t>условий,</w:t>
      </w:r>
      <w:r>
        <w:t xml:space="preserve"> </w:t>
      </w:r>
      <w:r w:rsidR="0021290F" w:rsidRPr="005B48CD">
        <w:t>обеспечивающих</w:t>
      </w:r>
      <w:r>
        <w:t xml:space="preserve"> </w:t>
      </w:r>
      <w:r w:rsidR="0021290F" w:rsidRPr="005B48CD">
        <w:t>развитие,</w:t>
      </w:r>
      <w:r>
        <w:t xml:space="preserve"> </w:t>
      </w:r>
      <w:r w:rsidR="0021290F" w:rsidRPr="005B48CD">
        <w:t>обучение</w:t>
      </w:r>
      <w:r>
        <w:t xml:space="preserve"> </w:t>
      </w:r>
      <w:r w:rsidR="0021290F" w:rsidRPr="005B48CD">
        <w:t>и</w:t>
      </w:r>
      <w:r>
        <w:t xml:space="preserve"> </w:t>
      </w:r>
      <w:r w:rsidR="0021290F" w:rsidRPr="005B48CD">
        <w:t>воспитание</w:t>
      </w:r>
      <w:r>
        <w:t xml:space="preserve"> </w:t>
      </w:r>
      <w:r w:rsidR="0021290F" w:rsidRPr="005B48CD">
        <w:t>детей</w:t>
      </w:r>
      <w:r>
        <w:t xml:space="preserve"> </w:t>
      </w:r>
      <w:r w:rsidR="0021290F" w:rsidRPr="005B48CD">
        <w:t>с</w:t>
      </w:r>
      <w:r>
        <w:t xml:space="preserve"> </w:t>
      </w:r>
      <w:r w:rsidR="0021290F" w:rsidRPr="005B48CD">
        <w:t>ярко</w:t>
      </w:r>
      <w:r>
        <w:t xml:space="preserve"> </w:t>
      </w:r>
      <w:r w:rsidR="0021290F" w:rsidRPr="005B48CD">
        <w:t>выраженной познавательной направленностью, высоким уровнем умственного развития или иной</w:t>
      </w:r>
      <w:r>
        <w:t xml:space="preserve"> </w:t>
      </w:r>
      <w:r w:rsidR="0021290F" w:rsidRPr="005B48CD">
        <w:t>направленностью</w:t>
      </w:r>
      <w:r>
        <w:t xml:space="preserve"> </w:t>
      </w:r>
      <w:r w:rsidR="0021290F" w:rsidRPr="005B48CD">
        <w:t>одаренности;</w:t>
      </w:r>
    </w:p>
    <w:p w:rsidR="00BB340C" w:rsidRPr="005B48CD" w:rsidRDefault="00543D3E" w:rsidP="00FA10CE">
      <w:pPr>
        <w:pStyle w:val="a3"/>
        <w:numPr>
          <w:ilvl w:val="1"/>
          <w:numId w:val="98"/>
        </w:numPr>
        <w:tabs>
          <w:tab w:val="left" w:pos="0"/>
        </w:tabs>
        <w:ind w:left="0" w:firstLine="567"/>
      </w:pPr>
      <w:r>
        <w:t xml:space="preserve"> </w:t>
      </w:r>
      <w:r w:rsidR="0021290F" w:rsidRPr="005B48CD">
        <w:t>создание насыщенной развивающей предметно - пространственной среды для разных видов</w:t>
      </w:r>
      <w:r>
        <w:t xml:space="preserve"> </w:t>
      </w:r>
      <w:r w:rsidR="0021290F" w:rsidRPr="005B48CD">
        <w:t>деятельности;</w:t>
      </w:r>
    </w:p>
    <w:p w:rsidR="00E16E3B" w:rsidRPr="005B48CD" w:rsidRDefault="00543D3E" w:rsidP="00FA10CE">
      <w:pPr>
        <w:pStyle w:val="a3"/>
        <w:numPr>
          <w:ilvl w:val="1"/>
          <w:numId w:val="98"/>
        </w:numPr>
        <w:tabs>
          <w:tab w:val="left" w:pos="0"/>
        </w:tabs>
        <w:ind w:left="0" w:firstLine="567"/>
      </w:pPr>
      <w:r>
        <w:t xml:space="preserve"> </w:t>
      </w:r>
      <w:r w:rsidR="00E43E8E">
        <w:t>ф</w:t>
      </w:r>
      <w:r w:rsidR="0021290F" w:rsidRPr="005B48CD">
        <w:t>ормирование</w:t>
      </w:r>
      <w:r>
        <w:t xml:space="preserve"> </w:t>
      </w:r>
      <w:r w:rsidR="0021290F" w:rsidRPr="005B48CD">
        <w:t>инклюзивной</w:t>
      </w:r>
      <w:r>
        <w:t xml:space="preserve"> </w:t>
      </w:r>
      <w:r w:rsidR="0021290F" w:rsidRPr="005B48CD">
        <w:t>образовательной</w:t>
      </w:r>
      <w:r>
        <w:t xml:space="preserve"> </w:t>
      </w:r>
      <w:r w:rsidR="0021290F" w:rsidRPr="005B48CD">
        <w:t>среды,</w:t>
      </w:r>
      <w:r>
        <w:t xml:space="preserve"> </w:t>
      </w:r>
      <w:r w:rsidR="0021290F" w:rsidRPr="005B48CD">
        <w:t>в</w:t>
      </w:r>
      <w:r>
        <w:t xml:space="preserve"> </w:t>
      </w:r>
      <w:r w:rsidR="0021290F" w:rsidRPr="005B48CD">
        <w:t>том</w:t>
      </w:r>
      <w:r>
        <w:t xml:space="preserve"> </w:t>
      </w:r>
      <w:r w:rsidR="0021290F" w:rsidRPr="005B48CD">
        <w:t>числе</w:t>
      </w:r>
      <w:r>
        <w:t xml:space="preserve"> </w:t>
      </w:r>
      <w:r w:rsidR="0021290F" w:rsidRPr="005B48CD">
        <w:t>обеспечивающей</w:t>
      </w:r>
      <w:r>
        <w:t xml:space="preserve"> </w:t>
      </w:r>
      <w:r w:rsidR="0021290F" w:rsidRPr="005B48CD">
        <w:t>включение</w:t>
      </w:r>
      <w:r>
        <w:t xml:space="preserve"> </w:t>
      </w:r>
      <w:r w:rsidR="0021290F" w:rsidRPr="005B48CD">
        <w:t>детей</w:t>
      </w:r>
      <w:r>
        <w:t xml:space="preserve"> </w:t>
      </w:r>
      <w:r w:rsidR="0021290F" w:rsidRPr="005B48CD">
        <w:t>иностранных</w:t>
      </w:r>
      <w:r>
        <w:t xml:space="preserve"> </w:t>
      </w:r>
      <w:r w:rsidR="0021290F" w:rsidRPr="005B48CD">
        <w:t>граждан</w:t>
      </w:r>
      <w:r>
        <w:t xml:space="preserve"> </w:t>
      </w:r>
      <w:r w:rsidR="0021290F" w:rsidRPr="005B48CD">
        <w:t>в</w:t>
      </w:r>
      <w:r>
        <w:t xml:space="preserve"> </w:t>
      </w:r>
      <w:r w:rsidR="0021290F" w:rsidRPr="005B48CD">
        <w:t>российское</w:t>
      </w:r>
      <w:r>
        <w:t xml:space="preserve"> </w:t>
      </w:r>
      <w:r w:rsidR="0021290F" w:rsidRPr="005B48CD">
        <w:t>образовательное</w:t>
      </w:r>
      <w:r>
        <w:t xml:space="preserve"> </w:t>
      </w:r>
      <w:r w:rsidR="0021290F" w:rsidRPr="005B48CD">
        <w:t>пространство</w:t>
      </w:r>
      <w:r>
        <w:t xml:space="preserve"> </w:t>
      </w:r>
      <w:r w:rsidR="0021290F" w:rsidRPr="005B48CD">
        <w:t>с</w:t>
      </w:r>
      <w:r>
        <w:t xml:space="preserve"> </w:t>
      </w:r>
      <w:r w:rsidR="0021290F" w:rsidRPr="005B48CD">
        <w:t>сохранением</w:t>
      </w:r>
      <w:r>
        <w:t xml:space="preserve"> </w:t>
      </w:r>
      <w:r w:rsidR="0021290F" w:rsidRPr="005B48CD">
        <w:t>культуры и</w:t>
      </w:r>
      <w:r>
        <w:t xml:space="preserve"> </w:t>
      </w:r>
      <w:r w:rsidR="0021290F" w:rsidRPr="005B48CD">
        <w:t>идентичности, связанных со</w:t>
      </w:r>
      <w:r>
        <w:t xml:space="preserve"> </w:t>
      </w:r>
      <w:r w:rsidR="0021290F" w:rsidRPr="005B48CD">
        <w:t>страной</w:t>
      </w:r>
      <w:r>
        <w:t xml:space="preserve"> </w:t>
      </w:r>
      <w:r w:rsidR="0021290F" w:rsidRPr="005B48CD">
        <w:t>и</w:t>
      </w:r>
      <w:r>
        <w:t xml:space="preserve"> </w:t>
      </w:r>
      <w:proofErr w:type="spellStart"/>
      <w:r w:rsidR="0021290F" w:rsidRPr="005B48CD">
        <w:t>схода\происхождения</w:t>
      </w:r>
      <w:proofErr w:type="spellEnd"/>
      <w:r w:rsidR="0021290F" w:rsidRPr="005B48CD">
        <w:t>;</w:t>
      </w:r>
    </w:p>
    <w:p w:rsidR="00BB340C" w:rsidRPr="005B48CD" w:rsidRDefault="00E43E8E" w:rsidP="00FA10CE">
      <w:pPr>
        <w:pStyle w:val="a3"/>
        <w:numPr>
          <w:ilvl w:val="1"/>
          <w:numId w:val="98"/>
        </w:numPr>
        <w:tabs>
          <w:tab w:val="left" w:pos="0"/>
        </w:tabs>
        <w:ind w:left="0" w:firstLine="567"/>
      </w:pPr>
      <w:r>
        <w:t xml:space="preserve"> о</w:t>
      </w:r>
      <w:r w:rsidR="0021290F" w:rsidRPr="005B48CD">
        <w:t>казание</w:t>
      </w:r>
      <w:r>
        <w:t xml:space="preserve"> </w:t>
      </w:r>
      <w:r w:rsidR="0021290F" w:rsidRPr="005B48CD">
        <w:t>поддержки</w:t>
      </w:r>
      <w:r>
        <w:t xml:space="preserve"> </w:t>
      </w:r>
      <w:r w:rsidR="0021290F" w:rsidRPr="005B48CD">
        <w:t>ребенку</w:t>
      </w:r>
      <w:r>
        <w:t xml:space="preserve"> </w:t>
      </w:r>
      <w:r w:rsidR="0021290F" w:rsidRPr="005B48CD">
        <w:t>в</w:t>
      </w:r>
      <w:r>
        <w:t xml:space="preserve"> </w:t>
      </w:r>
      <w:r w:rsidR="0021290F" w:rsidRPr="005B48CD">
        <w:t>случаях</w:t>
      </w:r>
      <w:r>
        <w:t xml:space="preserve"> </w:t>
      </w:r>
      <w:r w:rsidR="0021290F" w:rsidRPr="005B48CD">
        <w:t>неблагоприятных</w:t>
      </w:r>
      <w:r>
        <w:t xml:space="preserve"> </w:t>
      </w:r>
      <w:r w:rsidR="0021290F" w:rsidRPr="005B48CD">
        <w:t>условий</w:t>
      </w:r>
      <w:r>
        <w:t xml:space="preserve"> </w:t>
      </w:r>
      <w:r w:rsidR="0021290F" w:rsidRPr="005B48CD">
        <w:t>жизни,</w:t>
      </w:r>
      <w:r>
        <w:t xml:space="preserve"> </w:t>
      </w:r>
      <w:r w:rsidR="0021290F" w:rsidRPr="005B48CD">
        <w:t>психотравмирующих обстоятельствах при условии информирования соответствующих структур</w:t>
      </w:r>
      <w:r>
        <w:t xml:space="preserve"> </w:t>
      </w:r>
      <w:proofErr w:type="spellStart"/>
      <w:r w:rsidR="0021290F" w:rsidRPr="005B48CD">
        <w:t>социальнойзащиты</w:t>
      </w:r>
      <w:proofErr w:type="spellEnd"/>
      <w:r w:rsidR="0021290F" w:rsidRPr="005B48CD">
        <w:t>;</w:t>
      </w:r>
    </w:p>
    <w:p w:rsidR="00BB340C" w:rsidRPr="005B48CD" w:rsidRDefault="00E43E8E" w:rsidP="00FA10CE">
      <w:pPr>
        <w:pStyle w:val="a3"/>
        <w:numPr>
          <w:ilvl w:val="1"/>
          <w:numId w:val="98"/>
        </w:numPr>
        <w:tabs>
          <w:tab w:val="left" w:pos="0"/>
        </w:tabs>
        <w:ind w:left="0" w:firstLine="567"/>
      </w:pPr>
      <w:r>
        <w:t xml:space="preserve"> </w:t>
      </w:r>
      <w:r w:rsidR="0021290F" w:rsidRPr="005B48CD">
        <w:t xml:space="preserve">преодоление педагогической запущенности в работе с </w:t>
      </w:r>
      <w:proofErr w:type="gramStart"/>
      <w:r w:rsidR="0021290F" w:rsidRPr="005B48CD">
        <w:t>обучающимся</w:t>
      </w:r>
      <w:proofErr w:type="gramEnd"/>
      <w:r w:rsidR="0021290F" w:rsidRPr="005B48CD">
        <w:t>, стремление устранить</w:t>
      </w:r>
      <w:r>
        <w:t xml:space="preserve"> </w:t>
      </w:r>
      <w:r w:rsidR="0021290F" w:rsidRPr="005B48CD">
        <w:t>неадекватные</w:t>
      </w:r>
      <w:r>
        <w:t xml:space="preserve"> </w:t>
      </w:r>
      <w:r w:rsidR="0021290F" w:rsidRPr="005B48CD">
        <w:t>методы</w:t>
      </w:r>
      <w:r>
        <w:t xml:space="preserve"> </w:t>
      </w:r>
      <w:r w:rsidR="0021290F" w:rsidRPr="005B48CD">
        <w:t>воспитания</w:t>
      </w:r>
      <w:r>
        <w:t xml:space="preserve"> </w:t>
      </w:r>
      <w:r w:rsidR="0021290F" w:rsidRPr="005B48CD">
        <w:t>в</w:t>
      </w:r>
      <w:r>
        <w:t xml:space="preserve"> </w:t>
      </w:r>
      <w:r w:rsidR="0021290F" w:rsidRPr="005B48CD">
        <w:t>семье</w:t>
      </w:r>
      <w:r>
        <w:t xml:space="preserve"> </w:t>
      </w:r>
      <w:r w:rsidR="0021290F" w:rsidRPr="005B48CD">
        <w:t>во</w:t>
      </w:r>
      <w:r>
        <w:t xml:space="preserve"> </w:t>
      </w:r>
      <w:r w:rsidR="0021290F" w:rsidRPr="005B48CD">
        <w:t>взаимодействии</w:t>
      </w:r>
      <w:r>
        <w:t xml:space="preserve"> </w:t>
      </w:r>
      <w:r w:rsidR="0021290F" w:rsidRPr="005B48CD">
        <w:t>родителей</w:t>
      </w:r>
      <w:r>
        <w:t xml:space="preserve"> </w:t>
      </w:r>
      <w:r w:rsidR="0021290F" w:rsidRPr="005B48CD">
        <w:t>(</w:t>
      </w:r>
      <w:proofErr w:type="spellStart"/>
      <w:r w:rsidR="0021290F" w:rsidRPr="005B48CD">
        <w:t>законныхпредставителей</w:t>
      </w:r>
      <w:proofErr w:type="spellEnd"/>
      <w:r w:rsidR="0021290F" w:rsidRPr="005B48CD">
        <w:t>)</w:t>
      </w:r>
      <w:r>
        <w:t xml:space="preserve"> </w:t>
      </w:r>
      <w:r w:rsidR="0021290F" w:rsidRPr="005B48CD">
        <w:t>с</w:t>
      </w:r>
      <w:r>
        <w:t xml:space="preserve"> </w:t>
      </w:r>
      <w:r w:rsidR="0021290F" w:rsidRPr="005B48CD">
        <w:t>детьми;</w:t>
      </w:r>
    </w:p>
    <w:p w:rsidR="00BB340C" w:rsidRPr="005B48CD" w:rsidRDefault="00E43E8E" w:rsidP="00FA10CE">
      <w:pPr>
        <w:pStyle w:val="a3"/>
        <w:numPr>
          <w:ilvl w:val="1"/>
          <w:numId w:val="98"/>
        </w:numPr>
        <w:tabs>
          <w:tab w:val="left" w:pos="0"/>
        </w:tabs>
        <w:ind w:left="0" w:firstLine="567"/>
      </w:pPr>
      <w:r>
        <w:t xml:space="preserve"> п</w:t>
      </w:r>
      <w:r w:rsidR="0021290F" w:rsidRPr="005B48CD">
        <w:t>омощь</w:t>
      </w:r>
      <w:r>
        <w:t xml:space="preserve"> </w:t>
      </w:r>
      <w:r w:rsidR="0021290F" w:rsidRPr="005B48CD">
        <w:t>в</w:t>
      </w:r>
      <w:r>
        <w:t xml:space="preserve"> </w:t>
      </w:r>
      <w:r w:rsidR="0021290F" w:rsidRPr="005B48CD">
        <w:t>устранении</w:t>
      </w:r>
      <w:r>
        <w:t xml:space="preserve"> </w:t>
      </w:r>
      <w:r w:rsidR="0021290F" w:rsidRPr="005B48CD">
        <w:t>психотравмирующих</w:t>
      </w:r>
      <w:r>
        <w:t xml:space="preserve"> </w:t>
      </w:r>
      <w:r w:rsidR="0021290F" w:rsidRPr="005B48CD">
        <w:t>ситуаций</w:t>
      </w:r>
      <w:r>
        <w:t xml:space="preserve"> </w:t>
      </w:r>
      <w:r w:rsidR="0021290F" w:rsidRPr="005B48CD">
        <w:t>в</w:t>
      </w:r>
      <w:r>
        <w:t xml:space="preserve"> </w:t>
      </w:r>
      <w:r w:rsidR="0021290F" w:rsidRPr="005B48CD">
        <w:t>жизни</w:t>
      </w:r>
      <w:r>
        <w:t xml:space="preserve"> </w:t>
      </w:r>
      <w:r w:rsidR="0021290F" w:rsidRPr="005B48CD">
        <w:t>ребенка.</w:t>
      </w:r>
    </w:p>
    <w:p w:rsidR="00BB340C" w:rsidRPr="005B48CD" w:rsidRDefault="0021290F" w:rsidP="00FA10CE">
      <w:pPr>
        <w:pStyle w:val="a5"/>
        <w:numPr>
          <w:ilvl w:val="0"/>
          <w:numId w:val="97"/>
        </w:numPr>
        <w:tabs>
          <w:tab w:val="left" w:pos="0"/>
        </w:tabs>
        <w:ind w:left="0" w:firstLine="567"/>
        <w:jc w:val="both"/>
        <w:rPr>
          <w:b/>
          <w:i/>
          <w:sz w:val="24"/>
        </w:rPr>
      </w:pPr>
      <w:r w:rsidRPr="005B48CD">
        <w:rPr>
          <w:b/>
          <w:i/>
          <w:sz w:val="24"/>
        </w:rPr>
        <w:t>Консультативная</w:t>
      </w:r>
      <w:r w:rsidR="00E43E8E">
        <w:rPr>
          <w:b/>
          <w:i/>
          <w:sz w:val="24"/>
        </w:rPr>
        <w:t xml:space="preserve"> </w:t>
      </w:r>
      <w:r w:rsidRPr="005B48CD">
        <w:rPr>
          <w:b/>
          <w:i/>
          <w:sz w:val="24"/>
        </w:rPr>
        <w:t>работа</w:t>
      </w:r>
      <w:r w:rsidR="00D4697F" w:rsidRPr="005B48CD">
        <w:rPr>
          <w:b/>
          <w:i/>
          <w:sz w:val="24"/>
        </w:rPr>
        <w:t xml:space="preserve"> включает</w:t>
      </w:r>
      <w:r w:rsidRPr="005B48CD">
        <w:rPr>
          <w:b/>
          <w:i/>
          <w:sz w:val="24"/>
        </w:rPr>
        <w:t>:</w:t>
      </w:r>
    </w:p>
    <w:p w:rsidR="00BB340C" w:rsidRPr="005B48CD" w:rsidRDefault="00E43E8E" w:rsidP="00FA10CE">
      <w:pPr>
        <w:pStyle w:val="a3"/>
        <w:numPr>
          <w:ilvl w:val="0"/>
          <w:numId w:val="99"/>
        </w:numPr>
        <w:tabs>
          <w:tab w:val="left" w:pos="0"/>
        </w:tabs>
        <w:ind w:left="0" w:firstLine="567"/>
      </w:pPr>
      <w:r>
        <w:t xml:space="preserve"> </w:t>
      </w:r>
      <w:proofErr w:type="gramStart"/>
      <w:r>
        <w:t>р</w:t>
      </w:r>
      <w:r w:rsidR="0021290F" w:rsidRPr="005B48CD">
        <w:t>азработку</w:t>
      </w:r>
      <w:r>
        <w:t xml:space="preserve"> </w:t>
      </w:r>
      <w:r w:rsidR="0021290F" w:rsidRPr="005B48CD">
        <w:t>рекомендаций</w:t>
      </w:r>
      <w:r>
        <w:t xml:space="preserve"> </w:t>
      </w:r>
      <w:r w:rsidR="0021290F" w:rsidRPr="005B48CD">
        <w:t>по</w:t>
      </w:r>
      <w:r>
        <w:t xml:space="preserve"> </w:t>
      </w:r>
      <w:r w:rsidR="0021290F" w:rsidRPr="005B48CD">
        <w:t>основным</w:t>
      </w:r>
      <w:r>
        <w:t xml:space="preserve"> </w:t>
      </w:r>
      <w:r w:rsidR="0021290F" w:rsidRPr="005B48CD">
        <w:t>направлениям</w:t>
      </w:r>
      <w:r>
        <w:t xml:space="preserve"> </w:t>
      </w:r>
      <w:r w:rsidR="0021290F" w:rsidRPr="005B48CD">
        <w:t>работы</w:t>
      </w:r>
      <w:r>
        <w:t xml:space="preserve"> </w:t>
      </w:r>
      <w:r w:rsidR="0021290F" w:rsidRPr="005B48CD">
        <w:t>с</w:t>
      </w:r>
      <w:r>
        <w:t xml:space="preserve"> </w:t>
      </w:r>
      <w:r w:rsidR="0021290F" w:rsidRPr="005B48CD">
        <w:t>обучающимся</w:t>
      </w:r>
      <w:r>
        <w:t xml:space="preserve"> </w:t>
      </w:r>
      <w:r w:rsidR="0021290F" w:rsidRPr="005B48CD">
        <w:t>с</w:t>
      </w:r>
      <w:r>
        <w:t xml:space="preserve"> </w:t>
      </w:r>
      <w:r w:rsidR="0021290F" w:rsidRPr="005B48CD">
        <w:t>трудностями</w:t>
      </w:r>
      <w:r>
        <w:t xml:space="preserve"> </w:t>
      </w:r>
      <w:r w:rsidR="0021290F" w:rsidRPr="005B48CD">
        <w:t>в</w:t>
      </w:r>
      <w:r>
        <w:t xml:space="preserve"> обучении </w:t>
      </w:r>
      <w:r w:rsidR="0021290F" w:rsidRPr="005B48CD">
        <w:t>социализации,</w:t>
      </w:r>
      <w:r>
        <w:t xml:space="preserve"> </w:t>
      </w:r>
      <w:r w:rsidR="0021290F" w:rsidRPr="005B48CD">
        <w:t>единых</w:t>
      </w:r>
      <w:r>
        <w:t xml:space="preserve"> </w:t>
      </w:r>
      <w:r w:rsidR="0021290F" w:rsidRPr="005B48CD">
        <w:t>для</w:t>
      </w:r>
      <w:r>
        <w:t xml:space="preserve"> </w:t>
      </w:r>
      <w:r w:rsidR="0021290F" w:rsidRPr="005B48CD">
        <w:t>всех</w:t>
      </w:r>
      <w:r>
        <w:t xml:space="preserve"> </w:t>
      </w:r>
      <w:r w:rsidR="0021290F" w:rsidRPr="005B48CD">
        <w:t>участников</w:t>
      </w:r>
      <w:r>
        <w:t xml:space="preserve"> </w:t>
      </w:r>
      <w:r w:rsidR="0021290F" w:rsidRPr="005B48CD">
        <w:t>образовательных</w:t>
      </w:r>
      <w:r>
        <w:t xml:space="preserve"> </w:t>
      </w:r>
      <w:r w:rsidR="0021290F" w:rsidRPr="005B48CD">
        <w:t>отношений;</w:t>
      </w:r>
      <w:proofErr w:type="gramEnd"/>
    </w:p>
    <w:p w:rsidR="00BB340C" w:rsidRPr="005B48CD" w:rsidRDefault="00E43E8E" w:rsidP="00FA10CE">
      <w:pPr>
        <w:pStyle w:val="a3"/>
        <w:numPr>
          <w:ilvl w:val="0"/>
          <w:numId w:val="99"/>
        </w:numPr>
        <w:tabs>
          <w:tab w:val="left" w:pos="0"/>
        </w:tabs>
        <w:ind w:left="0" w:firstLine="567"/>
      </w:pPr>
      <w:r>
        <w:t xml:space="preserve"> </w:t>
      </w:r>
      <w:r w:rsidR="0021290F" w:rsidRPr="005B48CD">
        <w:t>консультирование специалистами педагогов по выбору индивидуально ориентированных</w:t>
      </w:r>
      <w:r>
        <w:t xml:space="preserve"> </w:t>
      </w:r>
      <w:r w:rsidR="0021290F" w:rsidRPr="005B48CD">
        <w:t>методов</w:t>
      </w:r>
      <w:r>
        <w:t xml:space="preserve"> </w:t>
      </w:r>
      <w:r w:rsidR="0021290F" w:rsidRPr="005B48CD">
        <w:t xml:space="preserve">и приемов работы </w:t>
      </w:r>
      <w:proofErr w:type="spellStart"/>
      <w:r w:rsidR="0021290F" w:rsidRPr="005B48CD">
        <w:t>собучающимся</w:t>
      </w:r>
      <w:proofErr w:type="spellEnd"/>
      <w:r w:rsidR="0021290F" w:rsidRPr="005B48CD">
        <w:t>;</w:t>
      </w:r>
    </w:p>
    <w:p w:rsidR="00BB340C" w:rsidRPr="005B48CD" w:rsidRDefault="00E43E8E" w:rsidP="00FA10CE">
      <w:pPr>
        <w:pStyle w:val="a3"/>
        <w:numPr>
          <w:ilvl w:val="0"/>
          <w:numId w:val="99"/>
        </w:numPr>
        <w:tabs>
          <w:tab w:val="left" w:pos="0"/>
        </w:tabs>
        <w:ind w:left="0" w:firstLine="567"/>
      </w:pPr>
      <w:r>
        <w:t xml:space="preserve"> </w:t>
      </w:r>
      <w:r w:rsidR="0021290F" w:rsidRPr="005B48CD">
        <w:t>консультативную помощь семье в вопросах выбора оптимальной стратегии воспитания и</w:t>
      </w:r>
      <w:r>
        <w:t xml:space="preserve"> </w:t>
      </w:r>
      <w:r w:rsidR="0021290F" w:rsidRPr="005B48CD">
        <w:t>приемов</w:t>
      </w:r>
      <w:r>
        <w:t xml:space="preserve"> </w:t>
      </w:r>
      <w:r w:rsidR="0021290F" w:rsidRPr="005B48CD">
        <w:t>коррекционно-развивающей работы с ребенком.</w:t>
      </w:r>
    </w:p>
    <w:p w:rsidR="00BB340C" w:rsidRPr="005B48CD" w:rsidRDefault="0021290F" w:rsidP="00FA10CE">
      <w:pPr>
        <w:pStyle w:val="a5"/>
        <w:numPr>
          <w:ilvl w:val="0"/>
          <w:numId w:val="97"/>
        </w:numPr>
        <w:tabs>
          <w:tab w:val="left" w:pos="0"/>
        </w:tabs>
        <w:ind w:left="0" w:firstLine="567"/>
        <w:jc w:val="both"/>
        <w:rPr>
          <w:b/>
          <w:i/>
          <w:sz w:val="24"/>
        </w:rPr>
      </w:pPr>
      <w:r w:rsidRPr="005B48CD">
        <w:rPr>
          <w:b/>
          <w:i/>
          <w:sz w:val="24"/>
        </w:rPr>
        <w:t>Информационно-просветительская</w:t>
      </w:r>
      <w:r w:rsidR="00E43E8E">
        <w:rPr>
          <w:b/>
          <w:i/>
          <w:sz w:val="24"/>
        </w:rPr>
        <w:t xml:space="preserve"> </w:t>
      </w:r>
      <w:r w:rsidRPr="005B48CD">
        <w:rPr>
          <w:b/>
          <w:i/>
          <w:sz w:val="24"/>
        </w:rPr>
        <w:t>работа</w:t>
      </w:r>
      <w:r w:rsidR="00E43E8E">
        <w:rPr>
          <w:b/>
          <w:i/>
          <w:sz w:val="24"/>
        </w:rPr>
        <w:t xml:space="preserve"> </w:t>
      </w:r>
      <w:r w:rsidRPr="005B48CD">
        <w:rPr>
          <w:b/>
          <w:i/>
          <w:sz w:val="24"/>
        </w:rPr>
        <w:t>предусматривает:</w:t>
      </w:r>
    </w:p>
    <w:p w:rsidR="00E43E8E" w:rsidRDefault="00E43E8E" w:rsidP="00BA752C">
      <w:pPr>
        <w:pStyle w:val="a3"/>
        <w:numPr>
          <w:ilvl w:val="0"/>
          <w:numId w:val="138"/>
        </w:numPr>
        <w:tabs>
          <w:tab w:val="left" w:pos="0"/>
        </w:tabs>
        <w:ind w:left="0" w:firstLine="567"/>
      </w:pPr>
      <w:r>
        <w:t xml:space="preserve"> р</w:t>
      </w:r>
      <w:r w:rsidR="0021290F" w:rsidRPr="005B48CD">
        <w:t>азличные</w:t>
      </w:r>
      <w:r>
        <w:t xml:space="preserve"> </w:t>
      </w:r>
      <w:r w:rsidR="0021290F" w:rsidRPr="005B48CD">
        <w:t>формы</w:t>
      </w:r>
      <w:r>
        <w:t xml:space="preserve"> </w:t>
      </w:r>
      <w:r w:rsidR="0021290F" w:rsidRPr="005B48CD">
        <w:t>просветительской</w:t>
      </w:r>
      <w:r>
        <w:t xml:space="preserve"> </w:t>
      </w:r>
      <w:r w:rsidR="0021290F" w:rsidRPr="005B48CD">
        <w:t>деятельности</w:t>
      </w:r>
      <w:r>
        <w:t xml:space="preserve"> </w:t>
      </w:r>
      <w:r w:rsidR="0021290F" w:rsidRPr="005B48CD">
        <w:t>(лекции,</w:t>
      </w:r>
      <w:r>
        <w:t xml:space="preserve"> </w:t>
      </w:r>
      <w:r w:rsidR="0021290F" w:rsidRPr="005B48CD">
        <w:t>беседы,</w:t>
      </w:r>
      <w:r>
        <w:t xml:space="preserve"> </w:t>
      </w:r>
      <w:r w:rsidR="0021290F" w:rsidRPr="005B48CD">
        <w:t>информационные</w:t>
      </w:r>
      <w:r>
        <w:t xml:space="preserve"> </w:t>
      </w:r>
      <w:r w:rsidR="0021290F" w:rsidRPr="005B48CD">
        <w:t>стенды, печатные материалы, электронные ресурсы), направленные на разъяснение участникам</w:t>
      </w:r>
      <w:r>
        <w:t xml:space="preserve"> </w:t>
      </w:r>
      <w:r w:rsidR="0021290F" w:rsidRPr="005B48CD">
        <w:t>образовательных отношений — обучающимся (в доступной для дошкольного возраста форме), их</w:t>
      </w:r>
      <w:r>
        <w:t xml:space="preserve"> </w:t>
      </w:r>
      <w:r w:rsidR="0021290F" w:rsidRPr="005B48CD">
        <w:t>родителям</w:t>
      </w:r>
      <w:r>
        <w:t xml:space="preserve"> </w:t>
      </w:r>
      <w:r w:rsidR="0021290F" w:rsidRPr="005B48CD">
        <w:t>(</w:t>
      </w:r>
      <w:proofErr w:type="spellStart"/>
      <w:r w:rsidR="0021290F" w:rsidRPr="005B48CD">
        <w:t>законнымпредставителям</w:t>
      </w:r>
      <w:proofErr w:type="spellEnd"/>
      <w:r w:rsidR="0021290F" w:rsidRPr="005B48CD">
        <w:t>),</w:t>
      </w:r>
      <w:r>
        <w:t xml:space="preserve"> </w:t>
      </w:r>
      <w:r w:rsidR="0021290F" w:rsidRPr="005B48CD">
        <w:t>педагогическим</w:t>
      </w:r>
      <w:r>
        <w:t xml:space="preserve"> </w:t>
      </w:r>
      <w:r w:rsidR="0021290F" w:rsidRPr="005B48CD">
        <w:lastRenderedPageBreak/>
        <w:t>работникам —</w:t>
      </w:r>
      <w:r>
        <w:t xml:space="preserve"> </w:t>
      </w:r>
      <w:r w:rsidR="0021290F" w:rsidRPr="005B48CD">
        <w:t>вопросов,</w:t>
      </w:r>
      <w:r>
        <w:t xml:space="preserve"> </w:t>
      </w:r>
      <w:r w:rsidR="0021290F" w:rsidRPr="005B48CD">
        <w:t>связанных</w:t>
      </w:r>
      <w:r>
        <w:t xml:space="preserve"> </w:t>
      </w:r>
      <w:proofErr w:type="spellStart"/>
      <w:r w:rsidR="0021290F" w:rsidRPr="005B48CD">
        <w:t>сособенностями</w:t>
      </w:r>
      <w:proofErr w:type="spellEnd"/>
      <w:r>
        <w:t xml:space="preserve"> </w:t>
      </w:r>
      <w:r w:rsidR="0021290F" w:rsidRPr="005B48CD">
        <w:t>образовательного</w:t>
      </w:r>
      <w:r>
        <w:t xml:space="preserve"> </w:t>
      </w:r>
      <w:r w:rsidR="0021290F" w:rsidRPr="005B48CD">
        <w:t>процесса</w:t>
      </w:r>
      <w:r>
        <w:t xml:space="preserve"> </w:t>
      </w:r>
      <w:r w:rsidR="0021290F" w:rsidRPr="005B48CD">
        <w:t>и</w:t>
      </w:r>
      <w:r>
        <w:t xml:space="preserve"> </w:t>
      </w:r>
      <w:r w:rsidR="0021290F" w:rsidRPr="005B48CD">
        <w:t>психолого-педагогического</w:t>
      </w:r>
      <w:r>
        <w:t xml:space="preserve"> </w:t>
      </w:r>
      <w:r w:rsidR="0021290F" w:rsidRPr="005B48CD">
        <w:t>сопровождения</w:t>
      </w:r>
      <w:r>
        <w:t xml:space="preserve"> </w:t>
      </w:r>
      <w:r w:rsidR="0021290F" w:rsidRPr="005B48CD">
        <w:t>обучающихся,</w:t>
      </w:r>
      <w:r>
        <w:t xml:space="preserve"> </w:t>
      </w:r>
      <w:r w:rsidR="0021290F" w:rsidRPr="005B48CD">
        <w:t>в</w:t>
      </w:r>
      <w:r>
        <w:t xml:space="preserve"> </w:t>
      </w:r>
      <w:r w:rsidR="0021290F" w:rsidRPr="005B48CD">
        <w:t>том</w:t>
      </w:r>
      <w:r>
        <w:t xml:space="preserve"> </w:t>
      </w:r>
      <w:r w:rsidR="0021290F" w:rsidRPr="005B48CD">
        <w:t>числе</w:t>
      </w:r>
      <w:r>
        <w:t xml:space="preserve"> </w:t>
      </w:r>
      <w:r w:rsidR="0021290F" w:rsidRPr="005B48CD">
        <w:t>с</w:t>
      </w:r>
      <w:r>
        <w:t xml:space="preserve"> </w:t>
      </w:r>
      <w:r w:rsidR="0021290F" w:rsidRPr="005B48CD">
        <w:t>ОВЗ,</w:t>
      </w:r>
      <w:r>
        <w:t xml:space="preserve"> </w:t>
      </w:r>
      <w:r w:rsidR="0021290F" w:rsidRPr="005B48CD">
        <w:t>трудностями</w:t>
      </w:r>
      <w:r>
        <w:t xml:space="preserve"> </w:t>
      </w:r>
      <w:r w:rsidR="0021290F" w:rsidRPr="005B48CD">
        <w:t xml:space="preserve"> в</w:t>
      </w:r>
      <w:r>
        <w:t xml:space="preserve"> </w:t>
      </w:r>
      <w:proofErr w:type="spellStart"/>
      <w:r w:rsidR="0021290F" w:rsidRPr="005B48CD">
        <w:t>обучениии</w:t>
      </w:r>
      <w:proofErr w:type="spellEnd"/>
      <w:r w:rsidR="0021290F" w:rsidRPr="005B48CD">
        <w:t xml:space="preserve"> социализации;</w:t>
      </w:r>
    </w:p>
    <w:p w:rsidR="00BB340C" w:rsidRPr="005B48CD" w:rsidRDefault="00E43E8E" w:rsidP="00BA752C">
      <w:pPr>
        <w:pStyle w:val="a3"/>
        <w:numPr>
          <w:ilvl w:val="0"/>
          <w:numId w:val="138"/>
        </w:numPr>
        <w:tabs>
          <w:tab w:val="left" w:pos="0"/>
        </w:tabs>
        <w:ind w:left="0" w:firstLine="567"/>
      </w:pPr>
      <w:r>
        <w:t xml:space="preserve"> </w:t>
      </w:r>
      <w:r w:rsidR="0021290F" w:rsidRPr="005B48CD">
        <w:t>проведение тематических</w:t>
      </w:r>
      <w:r>
        <w:t xml:space="preserve"> </w:t>
      </w:r>
      <w:r w:rsidR="0021290F" w:rsidRPr="005B48CD">
        <w:t xml:space="preserve">выступлений, </w:t>
      </w:r>
      <w:proofErr w:type="spellStart"/>
      <w:r w:rsidR="0021290F" w:rsidRPr="005B48CD">
        <w:t>онлайн-консультаций</w:t>
      </w:r>
      <w:proofErr w:type="spellEnd"/>
      <w:r>
        <w:t xml:space="preserve"> </w:t>
      </w:r>
      <w:r w:rsidR="0021290F" w:rsidRPr="005B48CD">
        <w:t>для</w:t>
      </w:r>
      <w:r>
        <w:t xml:space="preserve"> </w:t>
      </w:r>
      <w:r w:rsidR="0021290F" w:rsidRPr="005B48CD">
        <w:t>педагогов и</w:t>
      </w:r>
      <w:r>
        <w:t xml:space="preserve"> </w:t>
      </w:r>
      <w:r w:rsidR="0021290F" w:rsidRPr="005B48CD">
        <w:t>родителей</w:t>
      </w:r>
      <w:r>
        <w:t xml:space="preserve"> </w:t>
      </w:r>
      <w:r w:rsidR="0021290F" w:rsidRPr="005B48CD">
        <w:t>по</w:t>
      </w:r>
      <w:r>
        <w:t xml:space="preserve"> </w:t>
      </w:r>
      <w:r w:rsidR="0021290F" w:rsidRPr="005B48CD">
        <w:t>разъяснению</w:t>
      </w:r>
      <w:r>
        <w:t xml:space="preserve"> </w:t>
      </w:r>
      <w:r w:rsidR="0021290F" w:rsidRPr="005B48CD">
        <w:t>индивидуально-типологических</w:t>
      </w:r>
      <w:r>
        <w:t xml:space="preserve"> </w:t>
      </w:r>
      <w:r w:rsidR="0021290F" w:rsidRPr="005B48CD">
        <w:t>особенностей</w:t>
      </w:r>
      <w:r>
        <w:t xml:space="preserve"> </w:t>
      </w:r>
      <w:r w:rsidR="0021290F" w:rsidRPr="005B48CD">
        <w:t>различных</w:t>
      </w:r>
      <w:r>
        <w:t xml:space="preserve"> </w:t>
      </w:r>
      <w:r w:rsidR="0021290F" w:rsidRPr="005B48CD">
        <w:t>категорий</w:t>
      </w:r>
      <w:r>
        <w:t xml:space="preserve"> </w:t>
      </w:r>
      <w:r w:rsidR="0021290F" w:rsidRPr="005B48CD">
        <w:t>обучающихся,</w:t>
      </w:r>
      <w:r>
        <w:t xml:space="preserve"> </w:t>
      </w:r>
      <w:r w:rsidR="0021290F" w:rsidRPr="005B48CD">
        <w:t>в</w:t>
      </w:r>
      <w:r>
        <w:t xml:space="preserve"> </w:t>
      </w:r>
      <w:r w:rsidR="0021290F" w:rsidRPr="005B48CD">
        <w:t>том числе</w:t>
      </w:r>
      <w:r>
        <w:t xml:space="preserve"> </w:t>
      </w:r>
      <w:r w:rsidR="0021290F" w:rsidRPr="005B48CD">
        <w:t>с</w:t>
      </w:r>
      <w:r>
        <w:t xml:space="preserve"> </w:t>
      </w:r>
      <w:r w:rsidR="0021290F" w:rsidRPr="005B48CD">
        <w:t>ОВЗ, трудностями в</w:t>
      </w:r>
      <w:r>
        <w:t xml:space="preserve"> </w:t>
      </w:r>
      <w:r w:rsidR="0021290F" w:rsidRPr="005B48CD">
        <w:t>обучении и социализации.</w:t>
      </w:r>
    </w:p>
    <w:p w:rsidR="004B2F2A" w:rsidRPr="005B48CD" w:rsidRDefault="004B2F2A" w:rsidP="00FA10CE">
      <w:pPr>
        <w:pStyle w:val="a3"/>
        <w:tabs>
          <w:tab w:val="left" w:pos="0"/>
        </w:tabs>
        <w:ind w:left="0" w:firstLine="567"/>
      </w:pPr>
    </w:p>
    <w:p w:rsidR="004F0633" w:rsidRPr="005B48CD" w:rsidRDefault="0021290F" w:rsidP="00FA10CE">
      <w:pPr>
        <w:pStyle w:val="a3"/>
        <w:numPr>
          <w:ilvl w:val="0"/>
          <w:numId w:val="97"/>
        </w:numPr>
        <w:tabs>
          <w:tab w:val="left" w:pos="0"/>
          <w:tab w:val="left" w:pos="1134"/>
        </w:tabs>
        <w:ind w:left="0" w:firstLine="567"/>
      </w:pPr>
      <w:r w:rsidRPr="005B48CD">
        <w:rPr>
          <w:b/>
          <w:i/>
        </w:rPr>
        <w:t xml:space="preserve">Реализация КРР с обучающимися с ОВЗ и детьми-инвалидами </w:t>
      </w:r>
      <w:r w:rsidRPr="005B48CD">
        <w:t>согласно нозологических</w:t>
      </w:r>
      <w:r w:rsidR="00E43E8E">
        <w:t xml:space="preserve"> </w:t>
      </w:r>
      <w:r w:rsidRPr="005B48CD">
        <w:t>групп</w:t>
      </w:r>
      <w:r w:rsidR="00E43E8E">
        <w:t xml:space="preserve"> </w:t>
      </w:r>
      <w:r w:rsidRPr="005B48CD">
        <w:t>осуществляется</w:t>
      </w:r>
      <w:r w:rsidR="00E43E8E">
        <w:t xml:space="preserve"> </w:t>
      </w:r>
      <w:r w:rsidRPr="005B48CD">
        <w:t>в</w:t>
      </w:r>
      <w:r w:rsidR="00E43E8E">
        <w:t xml:space="preserve"> </w:t>
      </w:r>
      <w:r w:rsidRPr="005B48CD">
        <w:t>соответствии</w:t>
      </w:r>
      <w:r w:rsidR="00E43E8E">
        <w:t xml:space="preserve"> </w:t>
      </w:r>
      <w:r w:rsidRPr="005B48CD">
        <w:t>с</w:t>
      </w:r>
      <w:r w:rsidR="00E43E8E">
        <w:t xml:space="preserve"> </w:t>
      </w:r>
      <w:r w:rsidRPr="005B48CD">
        <w:t>Федеральной</w:t>
      </w:r>
      <w:r w:rsidR="00E43E8E">
        <w:t xml:space="preserve"> </w:t>
      </w:r>
      <w:r w:rsidRPr="005B48CD">
        <w:t>адаптированной</w:t>
      </w:r>
      <w:r w:rsidR="00E43E8E">
        <w:t xml:space="preserve"> </w:t>
      </w:r>
      <w:r w:rsidRPr="005B48CD">
        <w:t>образовательной</w:t>
      </w:r>
      <w:r w:rsidR="00E43E8E">
        <w:t xml:space="preserve"> </w:t>
      </w:r>
      <w:r w:rsidRPr="005B48CD">
        <w:t xml:space="preserve">программой </w:t>
      </w:r>
      <w:proofErr w:type="gramStart"/>
      <w:r w:rsidRPr="005B48CD">
        <w:t>ДО</w:t>
      </w:r>
      <w:proofErr w:type="gramEnd"/>
      <w:r w:rsidR="002B2DA7">
        <w:t xml:space="preserve"> </w:t>
      </w:r>
      <w:hyperlink r:id="rId14" w:anchor=":~:text=%D0%90%D0%B4%D0%B0%D0%BF%D1%82%D0%B8%D1%80%D0%BE%D0%B2%D0%B0%D0%BD%D0%BD%D0%B0%D1%8F%20%D0%BE%D0%B1%D1%80%D0%B0%D0%B7%D0%BE%D0%B2%D0%B0%D1%82%D0%B5%D0%BB%D1%8C%D0%BD%D0%B0%D1%8F%20%D0%BF%D1%80%D0%BE%D0%B3%D1%80%D0%B0%D0%BC%D0%BC%D0%B0,%D1%80%D0%B0" w:history="1">
        <w:r w:rsidR="00027429" w:rsidRPr="005B48CD">
          <w:rPr>
            <w:rStyle w:val="af4"/>
          </w:rPr>
          <w:t>ССЫЛКА</w:t>
        </w:r>
      </w:hyperlink>
      <w:r w:rsidRPr="005B48CD">
        <w:t xml:space="preserve"> (далее ФАОП ДО). </w:t>
      </w:r>
      <w:proofErr w:type="gramStart"/>
      <w:r w:rsidRPr="005B48CD">
        <w:t>КРР с обучающимися с ОВЗ и детьми-инвалидами</w:t>
      </w:r>
      <w:r w:rsidR="00E43E8E">
        <w:t xml:space="preserve"> </w:t>
      </w:r>
      <w:r w:rsidRPr="005B48CD">
        <w:t xml:space="preserve"> должна</w:t>
      </w:r>
      <w:r w:rsidR="00E43E8E">
        <w:t xml:space="preserve"> </w:t>
      </w:r>
      <w:r w:rsidRPr="005B48CD">
        <w:t>предусматривать</w:t>
      </w:r>
      <w:r w:rsidR="00E43E8E">
        <w:t xml:space="preserve"> </w:t>
      </w:r>
      <w:r w:rsidRPr="005B48CD">
        <w:t>предупреждение</w:t>
      </w:r>
      <w:r w:rsidR="00E43E8E">
        <w:t xml:space="preserve"> </w:t>
      </w:r>
      <w:r w:rsidRPr="005B48CD">
        <w:t>вторичных</w:t>
      </w:r>
      <w:r w:rsidR="00E43E8E">
        <w:t xml:space="preserve"> </w:t>
      </w:r>
      <w:r w:rsidRPr="005B48CD">
        <w:t>биологических</w:t>
      </w:r>
      <w:r w:rsidR="00E43E8E">
        <w:t xml:space="preserve"> </w:t>
      </w:r>
      <w:r w:rsidRPr="005B48CD">
        <w:t>и</w:t>
      </w:r>
      <w:r w:rsidR="00E43E8E">
        <w:t xml:space="preserve"> </w:t>
      </w:r>
      <w:r w:rsidRPr="005B48CD">
        <w:t>социальных</w:t>
      </w:r>
      <w:r w:rsidR="00E43E8E">
        <w:t xml:space="preserve"> </w:t>
      </w:r>
      <w:r w:rsidRPr="005B48CD">
        <w:t>отклонений</w:t>
      </w:r>
      <w:r w:rsidR="00E43E8E">
        <w:t xml:space="preserve"> </w:t>
      </w:r>
      <w:r w:rsidRPr="005B48CD">
        <w:t>в</w:t>
      </w:r>
      <w:r w:rsidR="00E43E8E">
        <w:t xml:space="preserve"> </w:t>
      </w:r>
      <w:r w:rsidRPr="005B48CD">
        <w:t>развитии,</w:t>
      </w:r>
      <w:r w:rsidR="00E43E8E">
        <w:t xml:space="preserve"> </w:t>
      </w:r>
      <w:r w:rsidRPr="005B48CD">
        <w:t>затрудняющих</w:t>
      </w:r>
      <w:r w:rsidR="00E43E8E">
        <w:t xml:space="preserve"> </w:t>
      </w:r>
      <w:r w:rsidRPr="005B48CD">
        <w:t>образование</w:t>
      </w:r>
      <w:r w:rsidR="00E43E8E">
        <w:t xml:space="preserve"> </w:t>
      </w:r>
      <w:r w:rsidRPr="005B48CD">
        <w:t>и</w:t>
      </w:r>
      <w:r w:rsidR="00E43E8E">
        <w:t xml:space="preserve"> </w:t>
      </w:r>
      <w:r w:rsidRPr="005B48CD">
        <w:t>социализацию</w:t>
      </w:r>
      <w:r w:rsidR="00E43E8E">
        <w:t xml:space="preserve"> </w:t>
      </w:r>
      <w:r w:rsidRPr="005B48CD">
        <w:t>обучающихся,</w:t>
      </w:r>
      <w:r w:rsidR="00E43E8E">
        <w:t xml:space="preserve"> </w:t>
      </w:r>
      <w:r w:rsidRPr="005B48CD">
        <w:t>коррекцию</w:t>
      </w:r>
      <w:r w:rsidR="00E43E8E">
        <w:t xml:space="preserve"> </w:t>
      </w:r>
      <w:r w:rsidRPr="005B48CD">
        <w:t>нарушений</w:t>
      </w:r>
      <w:r w:rsidR="00E43E8E">
        <w:t xml:space="preserve"> </w:t>
      </w:r>
      <w:r w:rsidRPr="005B48CD">
        <w:t>психического</w:t>
      </w:r>
      <w:r w:rsidR="00E43E8E">
        <w:t xml:space="preserve"> </w:t>
      </w:r>
      <w:r w:rsidRPr="005B48CD">
        <w:t>и</w:t>
      </w:r>
      <w:r w:rsidR="00E43E8E">
        <w:t xml:space="preserve"> </w:t>
      </w:r>
      <w:r w:rsidRPr="005B48CD">
        <w:t>физического</w:t>
      </w:r>
      <w:r w:rsidR="00E43E8E">
        <w:t xml:space="preserve"> </w:t>
      </w:r>
      <w:r w:rsidRPr="005B48CD">
        <w:t>развития</w:t>
      </w:r>
      <w:r w:rsidR="00E43E8E">
        <w:t xml:space="preserve"> </w:t>
      </w:r>
      <w:r w:rsidRPr="005B48CD">
        <w:t>средства</w:t>
      </w:r>
      <w:r w:rsidR="00E43E8E">
        <w:t xml:space="preserve"> </w:t>
      </w:r>
      <w:proofErr w:type="spellStart"/>
      <w:r w:rsidRPr="005B48CD">
        <w:t>микоррекционной</w:t>
      </w:r>
      <w:proofErr w:type="spellEnd"/>
      <w:r w:rsidR="00E43E8E">
        <w:t xml:space="preserve"> </w:t>
      </w:r>
      <w:r w:rsidRPr="005B48CD">
        <w:t>педагогики,</w:t>
      </w:r>
      <w:r w:rsidR="00E43E8E">
        <w:t xml:space="preserve"> </w:t>
      </w:r>
      <w:r w:rsidRPr="005B48CD">
        <w:t>специальной</w:t>
      </w:r>
      <w:r w:rsidR="00E43E8E">
        <w:t xml:space="preserve"> </w:t>
      </w:r>
      <w:r w:rsidRPr="005B48CD">
        <w:t>психологии и медицины;</w:t>
      </w:r>
      <w:r w:rsidR="00E43E8E">
        <w:t xml:space="preserve"> </w:t>
      </w:r>
      <w:r w:rsidRPr="005B48CD">
        <w:t xml:space="preserve">формирование у обучающихся механизмов компенсации </w:t>
      </w:r>
      <w:proofErr w:type="spellStart"/>
      <w:r w:rsidRPr="005B48CD">
        <w:t>дефицитарных</w:t>
      </w:r>
      <w:proofErr w:type="spellEnd"/>
      <w:r w:rsidR="00E43E8E">
        <w:t xml:space="preserve"> </w:t>
      </w:r>
      <w:r w:rsidRPr="005B48CD">
        <w:t>функций,</w:t>
      </w:r>
      <w:r w:rsidR="00E43E8E">
        <w:t xml:space="preserve"> </w:t>
      </w:r>
      <w:r w:rsidRPr="005B48CD">
        <w:t>неподдающихся</w:t>
      </w:r>
      <w:r w:rsidR="00E43E8E">
        <w:t xml:space="preserve"> </w:t>
      </w:r>
      <w:r w:rsidRPr="005B48CD">
        <w:t>коррекции,</w:t>
      </w:r>
      <w:r w:rsidR="00E43E8E">
        <w:t xml:space="preserve"> </w:t>
      </w:r>
      <w:r w:rsidRPr="005B48CD">
        <w:t>в</w:t>
      </w:r>
      <w:r w:rsidR="00E43E8E">
        <w:t xml:space="preserve"> </w:t>
      </w:r>
      <w:r w:rsidRPr="005B48CD">
        <w:t>том</w:t>
      </w:r>
      <w:r w:rsidR="00E43E8E">
        <w:t xml:space="preserve"> </w:t>
      </w:r>
      <w:r w:rsidRPr="005B48CD">
        <w:t>числе</w:t>
      </w:r>
      <w:r w:rsidR="00E43E8E">
        <w:t xml:space="preserve"> </w:t>
      </w:r>
      <w:r w:rsidRPr="005B48CD">
        <w:t>с</w:t>
      </w:r>
      <w:r w:rsidR="00E43E8E">
        <w:t xml:space="preserve"> </w:t>
      </w:r>
      <w:r w:rsidRPr="005B48CD">
        <w:t>использования</w:t>
      </w:r>
      <w:r w:rsidR="00E43E8E">
        <w:t xml:space="preserve"> </w:t>
      </w:r>
      <w:proofErr w:type="spellStart"/>
      <w:r w:rsidRPr="005B48CD">
        <w:t>ассистивных</w:t>
      </w:r>
      <w:proofErr w:type="spellEnd"/>
      <w:r w:rsidRPr="005B48CD">
        <w:t xml:space="preserve"> технологий.</w:t>
      </w:r>
      <w:proofErr w:type="gramEnd"/>
    </w:p>
    <w:p w:rsidR="00BB340C" w:rsidRPr="005B48CD" w:rsidRDefault="0021290F" w:rsidP="00FA10CE">
      <w:pPr>
        <w:pStyle w:val="a5"/>
        <w:numPr>
          <w:ilvl w:val="0"/>
          <w:numId w:val="97"/>
        </w:numPr>
        <w:tabs>
          <w:tab w:val="left" w:pos="0"/>
          <w:tab w:val="left" w:pos="1134"/>
        </w:tabs>
        <w:ind w:left="0" w:firstLine="567"/>
        <w:jc w:val="both"/>
        <w:rPr>
          <w:sz w:val="24"/>
        </w:rPr>
      </w:pPr>
      <w:r w:rsidRPr="005B48CD">
        <w:rPr>
          <w:sz w:val="24"/>
        </w:rPr>
        <w:t>Направленность</w:t>
      </w:r>
      <w:r w:rsidR="00E43E8E">
        <w:rPr>
          <w:sz w:val="24"/>
        </w:rPr>
        <w:t xml:space="preserve"> </w:t>
      </w:r>
      <w:r w:rsidRPr="005B48CD">
        <w:rPr>
          <w:sz w:val="24"/>
        </w:rPr>
        <w:t>коррекционно-развивающей</w:t>
      </w:r>
      <w:r w:rsidR="00E43E8E">
        <w:rPr>
          <w:sz w:val="24"/>
        </w:rPr>
        <w:t xml:space="preserve"> </w:t>
      </w:r>
      <w:r w:rsidRPr="005B48CD">
        <w:rPr>
          <w:sz w:val="24"/>
        </w:rPr>
        <w:t>работы</w:t>
      </w:r>
      <w:r w:rsidR="00E43E8E">
        <w:rPr>
          <w:sz w:val="24"/>
        </w:rPr>
        <w:t xml:space="preserve"> </w:t>
      </w:r>
      <w:r w:rsidRPr="00E43E8E">
        <w:rPr>
          <w:b/>
          <w:i/>
          <w:sz w:val="24"/>
        </w:rPr>
        <w:t>с</w:t>
      </w:r>
      <w:r w:rsidR="00E43E8E">
        <w:rPr>
          <w:b/>
          <w:i/>
          <w:sz w:val="24"/>
        </w:rPr>
        <w:t xml:space="preserve"> </w:t>
      </w:r>
      <w:proofErr w:type="gramStart"/>
      <w:r w:rsidRPr="005B48CD">
        <w:rPr>
          <w:b/>
          <w:i/>
          <w:sz w:val="24"/>
        </w:rPr>
        <w:t>одаренными</w:t>
      </w:r>
      <w:proofErr w:type="gramEnd"/>
      <w:r w:rsidR="00E43E8E">
        <w:rPr>
          <w:b/>
          <w:i/>
          <w:sz w:val="24"/>
        </w:rPr>
        <w:t xml:space="preserve"> </w:t>
      </w:r>
      <w:r w:rsidRPr="005B48CD">
        <w:rPr>
          <w:b/>
          <w:i/>
          <w:sz w:val="24"/>
        </w:rPr>
        <w:t>обучающимися</w:t>
      </w:r>
      <w:r w:rsidR="00E43E8E">
        <w:rPr>
          <w:b/>
          <w:i/>
          <w:sz w:val="24"/>
        </w:rPr>
        <w:t xml:space="preserve"> </w:t>
      </w:r>
      <w:r w:rsidR="004B6B00" w:rsidRPr="005B48CD">
        <w:rPr>
          <w:sz w:val="24"/>
        </w:rPr>
        <w:t>включает</w:t>
      </w:r>
      <w:r w:rsidRPr="005B48CD">
        <w:rPr>
          <w:sz w:val="24"/>
        </w:rPr>
        <w:t>:</w:t>
      </w:r>
    </w:p>
    <w:p w:rsidR="004B6B00" w:rsidRPr="005B48CD" w:rsidRDefault="004B6B00" w:rsidP="00FA10CE">
      <w:pPr>
        <w:pStyle w:val="20"/>
        <w:numPr>
          <w:ilvl w:val="0"/>
          <w:numId w:val="100"/>
        </w:numPr>
        <w:shd w:val="clear" w:color="auto" w:fill="auto"/>
        <w:tabs>
          <w:tab w:val="left" w:pos="0"/>
        </w:tabs>
        <w:spacing w:before="0" w:after="0" w:line="240" w:lineRule="auto"/>
        <w:ind w:left="0" w:firstLine="567"/>
        <w:jc w:val="both"/>
        <w:rPr>
          <w:sz w:val="24"/>
          <w:szCs w:val="24"/>
          <w:lang w:val="ru-RU"/>
        </w:rPr>
      </w:pPr>
      <w:r w:rsidRPr="005B48CD">
        <w:rPr>
          <w:sz w:val="24"/>
          <w:szCs w:val="24"/>
          <w:lang w:val="ru-RU"/>
        </w:rPr>
        <w:t>определение вида одаренности, интеллектуальных и личностных особенностей детей, прогноз возможных проблем и потенциала развития.</w:t>
      </w:r>
    </w:p>
    <w:p w:rsidR="004B6B00" w:rsidRPr="005B48CD" w:rsidRDefault="004B6B00" w:rsidP="00FA10CE">
      <w:pPr>
        <w:pStyle w:val="20"/>
        <w:numPr>
          <w:ilvl w:val="0"/>
          <w:numId w:val="100"/>
        </w:numPr>
        <w:shd w:val="clear" w:color="auto" w:fill="auto"/>
        <w:tabs>
          <w:tab w:val="left" w:pos="0"/>
        </w:tabs>
        <w:spacing w:before="0" w:after="0" w:line="240" w:lineRule="auto"/>
        <w:ind w:left="0" w:firstLine="567"/>
        <w:jc w:val="both"/>
        <w:rPr>
          <w:sz w:val="24"/>
          <w:szCs w:val="24"/>
          <w:lang w:val="ru-RU"/>
        </w:rPr>
      </w:pPr>
      <w:r w:rsidRPr="005B48CD">
        <w:rPr>
          <w:sz w:val="24"/>
          <w:szCs w:val="24"/>
          <w:lang w:val="ru-RU"/>
        </w:rPr>
        <w:t>вовлечение родителей (законных представителей) в образовательный процесс и установление с ними отношений сотрудничества как обязательного условия поддержки и развития одаренного ребёнка, как в ДОО, так и в условиях семенного воспитания;</w:t>
      </w:r>
    </w:p>
    <w:p w:rsidR="004B6B00" w:rsidRPr="005B48CD" w:rsidRDefault="004B6B00" w:rsidP="00FA10CE">
      <w:pPr>
        <w:pStyle w:val="20"/>
        <w:numPr>
          <w:ilvl w:val="0"/>
          <w:numId w:val="100"/>
        </w:numPr>
        <w:shd w:val="clear" w:color="auto" w:fill="auto"/>
        <w:tabs>
          <w:tab w:val="left" w:pos="0"/>
        </w:tabs>
        <w:spacing w:before="0" w:after="0" w:line="240" w:lineRule="auto"/>
        <w:ind w:left="0" w:firstLine="567"/>
        <w:jc w:val="both"/>
        <w:rPr>
          <w:sz w:val="24"/>
          <w:szCs w:val="24"/>
          <w:lang w:val="ru-RU"/>
        </w:rPr>
      </w:pPr>
      <w:r w:rsidRPr="005B48CD">
        <w:rPr>
          <w:sz w:val="24"/>
          <w:szCs w:val="24"/>
          <w:lang w:val="ru-RU"/>
        </w:rPr>
        <w:t>создание атмосферы доброжелательности, заботы и уважения по отношению к ребёнку, обстановки, формирующей у ребёнка чувство собственной значимости, поощряющей проявление его индивидуальности;</w:t>
      </w:r>
    </w:p>
    <w:p w:rsidR="004B6B00" w:rsidRPr="005B48CD" w:rsidRDefault="004B6B00" w:rsidP="00FA10CE">
      <w:pPr>
        <w:pStyle w:val="20"/>
        <w:numPr>
          <w:ilvl w:val="0"/>
          <w:numId w:val="100"/>
        </w:numPr>
        <w:shd w:val="clear" w:color="auto" w:fill="auto"/>
        <w:tabs>
          <w:tab w:val="left" w:pos="0"/>
        </w:tabs>
        <w:spacing w:before="0" w:after="0" w:line="240" w:lineRule="auto"/>
        <w:ind w:left="0" w:firstLine="567"/>
        <w:jc w:val="both"/>
        <w:rPr>
          <w:sz w:val="24"/>
          <w:szCs w:val="24"/>
          <w:lang w:val="ru-RU"/>
        </w:rPr>
      </w:pPr>
      <w:r w:rsidRPr="005B48CD">
        <w:rPr>
          <w:sz w:val="24"/>
          <w:szCs w:val="24"/>
          <w:lang w:val="ru-RU"/>
        </w:rPr>
        <w:t>сохранение и поддержка индивидуальности ребёнка, развитие его индивидуальных способностей и творческого потенциала как субъекта отношений с людьми, миром и самим собой;</w:t>
      </w:r>
    </w:p>
    <w:p w:rsidR="004B6B00" w:rsidRPr="005B48CD" w:rsidRDefault="004B6B00" w:rsidP="00FA10CE">
      <w:pPr>
        <w:pStyle w:val="20"/>
        <w:numPr>
          <w:ilvl w:val="0"/>
          <w:numId w:val="100"/>
        </w:numPr>
        <w:shd w:val="clear" w:color="auto" w:fill="auto"/>
        <w:tabs>
          <w:tab w:val="left" w:pos="0"/>
        </w:tabs>
        <w:spacing w:before="0" w:after="0" w:line="240" w:lineRule="auto"/>
        <w:ind w:left="0" w:firstLine="567"/>
        <w:jc w:val="both"/>
        <w:rPr>
          <w:sz w:val="24"/>
          <w:szCs w:val="24"/>
          <w:lang w:val="ru-RU"/>
        </w:rPr>
      </w:pPr>
      <w:r w:rsidRPr="005B48CD">
        <w:rPr>
          <w:sz w:val="24"/>
          <w:szCs w:val="24"/>
          <w:lang w:val="ru-RU"/>
        </w:rPr>
        <w:t>формирование коммуникативных навыков и развитие эмоциональной устойчивости;</w:t>
      </w:r>
    </w:p>
    <w:p w:rsidR="004B6B00" w:rsidRPr="005B48CD" w:rsidRDefault="004B6B00" w:rsidP="00FA10CE">
      <w:pPr>
        <w:pStyle w:val="20"/>
        <w:numPr>
          <w:ilvl w:val="0"/>
          <w:numId w:val="100"/>
        </w:numPr>
        <w:shd w:val="clear" w:color="auto" w:fill="auto"/>
        <w:tabs>
          <w:tab w:val="left" w:pos="0"/>
        </w:tabs>
        <w:spacing w:before="0" w:after="0" w:line="240" w:lineRule="auto"/>
        <w:ind w:left="0" w:firstLine="567"/>
        <w:jc w:val="both"/>
        <w:rPr>
          <w:sz w:val="24"/>
          <w:szCs w:val="24"/>
          <w:lang w:val="ru-RU"/>
        </w:rPr>
      </w:pPr>
      <w:r w:rsidRPr="005B48CD">
        <w:rPr>
          <w:sz w:val="24"/>
          <w:szCs w:val="24"/>
          <w:lang w:val="ru-RU"/>
        </w:rPr>
        <w:t xml:space="preserve">организация предметно-развивающей, обогащённой образовательной среды в условиях ДОО, </w:t>
      </w:r>
      <w:proofErr w:type="gramStart"/>
      <w:r w:rsidRPr="005B48CD">
        <w:rPr>
          <w:sz w:val="24"/>
          <w:szCs w:val="24"/>
          <w:lang w:val="ru-RU"/>
        </w:rPr>
        <w:t>благоприятную</w:t>
      </w:r>
      <w:proofErr w:type="gramEnd"/>
      <w:r w:rsidRPr="005B48CD">
        <w:rPr>
          <w:sz w:val="24"/>
          <w:szCs w:val="24"/>
          <w:lang w:val="ru-RU"/>
        </w:rPr>
        <w:t xml:space="preserve"> для развития различных видов способностей и одаренности.</w:t>
      </w:r>
    </w:p>
    <w:p w:rsidR="00BB340C" w:rsidRPr="005B48CD" w:rsidRDefault="0021290F" w:rsidP="00FA10CE">
      <w:pPr>
        <w:pStyle w:val="a3"/>
        <w:tabs>
          <w:tab w:val="left" w:pos="0"/>
        </w:tabs>
        <w:ind w:left="0" w:firstLine="567"/>
      </w:pPr>
      <w:r w:rsidRPr="005B48CD">
        <w:t>Включение ребенка в программу КРР, определение индивидуального маршрута психолого-педагогического</w:t>
      </w:r>
      <w:r w:rsidR="00E43E8E">
        <w:t xml:space="preserve"> </w:t>
      </w:r>
      <w:r w:rsidRPr="005B48CD">
        <w:t>сопровождения</w:t>
      </w:r>
      <w:r w:rsidR="00E43E8E">
        <w:t xml:space="preserve"> </w:t>
      </w:r>
      <w:r w:rsidRPr="005B48CD">
        <w:t>осуществляется</w:t>
      </w:r>
      <w:r w:rsidR="00E43E8E">
        <w:t xml:space="preserve"> </w:t>
      </w:r>
      <w:r w:rsidRPr="005B48CD">
        <w:t>на</w:t>
      </w:r>
      <w:r w:rsidR="00E43E8E">
        <w:t xml:space="preserve"> </w:t>
      </w:r>
      <w:r w:rsidRPr="005B48CD">
        <w:t>основе</w:t>
      </w:r>
      <w:r w:rsidR="00E43E8E">
        <w:t xml:space="preserve"> </w:t>
      </w:r>
      <w:r w:rsidRPr="005B48CD">
        <w:t>заключения</w:t>
      </w:r>
      <w:r w:rsidR="00E43E8E">
        <w:t xml:space="preserve"> </w:t>
      </w:r>
      <w:r w:rsidRPr="005B48CD">
        <w:t>ППК</w:t>
      </w:r>
      <w:r w:rsidR="00E43E8E">
        <w:t xml:space="preserve"> </w:t>
      </w:r>
      <w:r w:rsidRPr="005B48CD">
        <w:t>по</w:t>
      </w:r>
      <w:r w:rsidR="00E43E8E">
        <w:t xml:space="preserve"> </w:t>
      </w:r>
      <w:r w:rsidRPr="005B48CD">
        <w:t>результатам</w:t>
      </w:r>
      <w:r w:rsidR="00E43E8E">
        <w:t xml:space="preserve"> </w:t>
      </w:r>
      <w:r w:rsidRPr="005B48CD">
        <w:t>психологической</w:t>
      </w:r>
      <w:r w:rsidR="00E43E8E">
        <w:t xml:space="preserve"> </w:t>
      </w:r>
      <w:r w:rsidRPr="005B48CD">
        <w:t>и</w:t>
      </w:r>
      <w:r w:rsidR="00E43E8E">
        <w:t xml:space="preserve"> </w:t>
      </w:r>
      <w:r w:rsidRPr="005B48CD">
        <w:t>педагогической диагностики.</w:t>
      </w:r>
    </w:p>
    <w:p w:rsidR="00BB340C" w:rsidRPr="005B48CD" w:rsidRDefault="0021290F" w:rsidP="00FA10CE">
      <w:pPr>
        <w:pStyle w:val="a5"/>
        <w:numPr>
          <w:ilvl w:val="0"/>
          <w:numId w:val="97"/>
        </w:numPr>
        <w:tabs>
          <w:tab w:val="left" w:pos="0"/>
          <w:tab w:val="left" w:pos="1134"/>
        </w:tabs>
        <w:ind w:left="0" w:firstLine="567"/>
        <w:jc w:val="both"/>
        <w:rPr>
          <w:sz w:val="24"/>
        </w:rPr>
      </w:pPr>
      <w:r w:rsidRPr="005B48CD">
        <w:rPr>
          <w:sz w:val="24"/>
        </w:rPr>
        <w:t>Направленность</w:t>
      </w:r>
      <w:r w:rsidR="00E43E8E">
        <w:rPr>
          <w:sz w:val="24"/>
        </w:rPr>
        <w:t xml:space="preserve"> </w:t>
      </w:r>
      <w:r w:rsidRPr="005B48CD">
        <w:rPr>
          <w:sz w:val="24"/>
        </w:rPr>
        <w:t>КРР</w:t>
      </w:r>
      <w:r w:rsidR="00E43E8E">
        <w:rPr>
          <w:sz w:val="24"/>
        </w:rPr>
        <w:t xml:space="preserve"> </w:t>
      </w:r>
      <w:r w:rsidRPr="005B48CD">
        <w:rPr>
          <w:b/>
          <w:i/>
          <w:sz w:val="24"/>
        </w:rPr>
        <w:t>с</w:t>
      </w:r>
      <w:r w:rsidR="00E43E8E">
        <w:rPr>
          <w:b/>
          <w:i/>
          <w:sz w:val="24"/>
        </w:rPr>
        <w:t xml:space="preserve"> </w:t>
      </w:r>
      <w:proofErr w:type="spellStart"/>
      <w:r w:rsidRPr="005B48CD">
        <w:rPr>
          <w:b/>
          <w:i/>
          <w:sz w:val="24"/>
        </w:rPr>
        <w:t>билингвальными</w:t>
      </w:r>
      <w:proofErr w:type="spellEnd"/>
      <w:r w:rsidR="00E43E8E">
        <w:rPr>
          <w:b/>
          <w:i/>
          <w:sz w:val="24"/>
        </w:rPr>
        <w:t xml:space="preserve"> </w:t>
      </w:r>
      <w:r w:rsidRPr="005B48CD">
        <w:rPr>
          <w:b/>
          <w:i/>
          <w:sz w:val="24"/>
        </w:rPr>
        <w:t>воспитанниками,</w:t>
      </w:r>
      <w:r w:rsidR="00E43E8E">
        <w:rPr>
          <w:b/>
          <w:i/>
          <w:sz w:val="24"/>
        </w:rPr>
        <w:t xml:space="preserve"> </w:t>
      </w:r>
      <w:r w:rsidRPr="005B48CD">
        <w:rPr>
          <w:b/>
          <w:i/>
          <w:sz w:val="24"/>
        </w:rPr>
        <w:t>детьми</w:t>
      </w:r>
      <w:r w:rsidR="00E43E8E">
        <w:rPr>
          <w:b/>
          <w:i/>
          <w:sz w:val="24"/>
        </w:rPr>
        <w:t xml:space="preserve"> </w:t>
      </w:r>
      <w:r w:rsidRPr="005B48CD">
        <w:rPr>
          <w:b/>
          <w:i/>
          <w:sz w:val="24"/>
        </w:rPr>
        <w:t>мигрантов</w:t>
      </w:r>
      <w:r w:rsidRPr="005B48CD">
        <w:rPr>
          <w:i/>
          <w:sz w:val="24"/>
        </w:rPr>
        <w:t>,</w:t>
      </w:r>
      <w:r w:rsidR="00E43E8E">
        <w:rPr>
          <w:i/>
          <w:sz w:val="24"/>
        </w:rPr>
        <w:t xml:space="preserve"> </w:t>
      </w:r>
      <w:r w:rsidRPr="005B48CD">
        <w:rPr>
          <w:i/>
          <w:sz w:val="24"/>
        </w:rPr>
        <w:t>испытывающими трудности с пониманием государственного языка РФ</w:t>
      </w:r>
      <w:r w:rsidR="004B6B00" w:rsidRPr="005B48CD">
        <w:rPr>
          <w:i/>
          <w:sz w:val="24"/>
        </w:rPr>
        <w:t>,</w:t>
      </w:r>
      <w:r w:rsidR="00E43E8E">
        <w:rPr>
          <w:i/>
          <w:sz w:val="24"/>
        </w:rPr>
        <w:t xml:space="preserve"> </w:t>
      </w:r>
      <w:r w:rsidR="004B6B00" w:rsidRPr="005B48CD">
        <w:rPr>
          <w:sz w:val="24"/>
        </w:rPr>
        <w:t>включает</w:t>
      </w:r>
      <w:r w:rsidRPr="005B48CD">
        <w:rPr>
          <w:sz w:val="24"/>
        </w:rPr>
        <w:t>:</w:t>
      </w:r>
    </w:p>
    <w:p w:rsidR="00BB340C" w:rsidRPr="005B48CD" w:rsidRDefault="0021290F" w:rsidP="00FA10CE">
      <w:pPr>
        <w:pStyle w:val="a3"/>
        <w:numPr>
          <w:ilvl w:val="1"/>
          <w:numId w:val="101"/>
        </w:numPr>
        <w:tabs>
          <w:tab w:val="left" w:pos="0"/>
        </w:tabs>
        <w:ind w:left="0" w:firstLine="567"/>
      </w:pPr>
      <w:r w:rsidRPr="005B48CD">
        <w:t>развитие коммуникативных навыков, формирование чувствительности к сверстнику, его</w:t>
      </w:r>
      <w:r w:rsidR="00E43E8E">
        <w:t xml:space="preserve"> </w:t>
      </w:r>
      <w:r w:rsidRPr="005B48CD">
        <w:t>эмоциональному</w:t>
      </w:r>
      <w:r w:rsidR="00E43E8E">
        <w:t xml:space="preserve"> </w:t>
      </w:r>
      <w:r w:rsidRPr="005B48CD">
        <w:t>состоянию,</w:t>
      </w:r>
      <w:r w:rsidR="00E43E8E">
        <w:t xml:space="preserve"> </w:t>
      </w:r>
      <w:r w:rsidRPr="005B48CD">
        <w:t>намерениями желаниям;</w:t>
      </w:r>
    </w:p>
    <w:p w:rsidR="00BB340C" w:rsidRPr="005B48CD" w:rsidRDefault="0021290F" w:rsidP="00FA10CE">
      <w:pPr>
        <w:pStyle w:val="a3"/>
        <w:numPr>
          <w:ilvl w:val="1"/>
          <w:numId w:val="101"/>
        </w:numPr>
        <w:tabs>
          <w:tab w:val="left" w:pos="0"/>
        </w:tabs>
        <w:ind w:left="0" w:firstLine="567"/>
      </w:pPr>
      <w:r w:rsidRPr="005B48CD">
        <w:t>формирование</w:t>
      </w:r>
      <w:r w:rsidR="00E43E8E">
        <w:t xml:space="preserve"> </w:t>
      </w:r>
      <w:r w:rsidRPr="005B48CD">
        <w:t>уверенного</w:t>
      </w:r>
      <w:r w:rsidR="00E43E8E">
        <w:t xml:space="preserve"> </w:t>
      </w:r>
      <w:r w:rsidRPr="005B48CD">
        <w:t>поведения</w:t>
      </w:r>
      <w:r w:rsidR="00E43E8E">
        <w:t xml:space="preserve"> </w:t>
      </w:r>
      <w:r w:rsidRPr="005B48CD">
        <w:t>и</w:t>
      </w:r>
      <w:r w:rsidR="00E43E8E">
        <w:t xml:space="preserve"> </w:t>
      </w:r>
      <w:r w:rsidRPr="005B48CD">
        <w:t>социальной успешности;</w:t>
      </w:r>
    </w:p>
    <w:p w:rsidR="00BB340C" w:rsidRPr="005B48CD" w:rsidRDefault="0021290F" w:rsidP="00FA10CE">
      <w:pPr>
        <w:pStyle w:val="a3"/>
        <w:numPr>
          <w:ilvl w:val="1"/>
          <w:numId w:val="101"/>
        </w:numPr>
        <w:tabs>
          <w:tab w:val="left" w:pos="0"/>
        </w:tabs>
        <w:ind w:left="0" w:firstLine="567"/>
      </w:pPr>
      <w:r w:rsidRPr="005B48CD">
        <w:t>коррекцию деструктивных эмоциональных состояний, возникающих вследствие попадания</w:t>
      </w:r>
      <w:r w:rsidR="00E43E8E">
        <w:t xml:space="preserve"> </w:t>
      </w:r>
      <w:r w:rsidRPr="005B48CD">
        <w:t>в</w:t>
      </w:r>
      <w:r w:rsidR="00E43E8E">
        <w:t xml:space="preserve"> </w:t>
      </w:r>
      <w:r w:rsidRPr="005B48CD">
        <w:t>новую языковую</w:t>
      </w:r>
      <w:r w:rsidR="00E43E8E">
        <w:t xml:space="preserve"> </w:t>
      </w:r>
      <w:r w:rsidRPr="005B48CD">
        <w:t>и культурную</w:t>
      </w:r>
      <w:r w:rsidR="00E43E8E">
        <w:t xml:space="preserve"> </w:t>
      </w:r>
      <w:r w:rsidRPr="005B48CD">
        <w:t>среду</w:t>
      </w:r>
      <w:r w:rsidR="00E43E8E">
        <w:t xml:space="preserve"> </w:t>
      </w:r>
      <w:r w:rsidRPr="005B48CD">
        <w:t>(тревога,</w:t>
      </w:r>
      <w:r w:rsidR="00E43E8E">
        <w:t xml:space="preserve"> </w:t>
      </w:r>
      <w:r w:rsidRPr="005B48CD">
        <w:t>неуверенность, агрессия);</w:t>
      </w:r>
    </w:p>
    <w:p w:rsidR="004B6B00" w:rsidRPr="005B48CD" w:rsidRDefault="0021290F" w:rsidP="00FA10CE">
      <w:pPr>
        <w:pStyle w:val="a3"/>
        <w:numPr>
          <w:ilvl w:val="1"/>
          <w:numId w:val="101"/>
        </w:numPr>
        <w:tabs>
          <w:tab w:val="left" w:pos="0"/>
        </w:tabs>
        <w:ind w:left="0" w:firstLine="567"/>
      </w:pPr>
      <w:r w:rsidRPr="005B48CD">
        <w:t>создание атмосферы доброжелательности, заботы и уважения по отношению к ребенку.</w:t>
      </w:r>
    </w:p>
    <w:p w:rsidR="00BB340C" w:rsidRPr="005B48CD" w:rsidRDefault="0021290F" w:rsidP="00FA10CE">
      <w:pPr>
        <w:pStyle w:val="a3"/>
        <w:tabs>
          <w:tab w:val="left" w:pos="0"/>
        </w:tabs>
        <w:ind w:left="0" w:firstLine="567"/>
      </w:pPr>
      <w:r w:rsidRPr="005B48CD">
        <w:t>Таким</w:t>
      </w:r>
      <w:r w:rsidR="00E43E8E">
        <w:t xml:space="preserve"> </w:t>
      </w:r>
      <w:r w:rsidRPr="005B48CD">
        <w:t>образом,</w:t>
      </w:r>
      <w:r w:rsidR="00E43E8E">
        <w:t xml:space="preserve"> </w:t>
      </w:r>
      <w:r w:rsidRPr="005B48CD">
        <w:t>работу</w:t>
      </w:r>
      <w:r w:rsidR="00E43E8E">
        <w:t xml:space="preserve"> </w:t>
      </w:r>
      <w:r w:rsidRPr="005B48CD">
        <w:t>по</w:t>
      </w:r>
      <w:r w:rsidR="00E43E8E">
        <w:t xml:space="preserve"> социализации </w:t>
      </w:r>
      <w:r w:rsidRPr="005B48CD">
        <w:t>языковой</w:t>
      </w:r>
      <w:r w:rsidR="00E43E8E">
        <w:t xml:space="preserve"> </w:t>
      </w:r>
      <w:r w:rsidRPr="005B48CD">
        <w:t>адаптации</w:t>
      </w:r>
      <w:r w:rsidR="00E43E8E">
        <w:t xml:space="preserve"> </w:t>
      </w:r>
      <w:r w:rsidRPr="005B48CD">
        <w:t>детей</w:t>
      </w:r>
      <w:r w:rsidR="00E43E8E">
        <w:t xml:space="preserve"> </w:t>
      </w:r>
      <w:r w:rsidRPr="005B48CD">
        <w:t>иностранных граждан,</w:t>
      </w:r>
      <w:r w:rsidR="00E43E8E">
        <w:t xml:space="preserve"> </w:t>
      </w:r>
      <w:r w:rsidRPr="005B48CD">
        <w:t>обучающихся</w:t>
      </w:r>
      <w:r w:rsidR="00E43E8E">
        <w:t xml:space="preserve"> </w:t>
      </w:r>
      <w:r w:rsidRPr="005B48CD">
        <w:t>в</w:t>
      </w:r>
      <w:r w:rsidR="00E43E8E">
        <w:t xml:space="preserve"> </w:t>
      </w:r>
      <w:r w:rsidRPr="005B48CD">
        <w:t>организациях,</w:t>
      </w:r>
      <w:r w:rsidR="00E43E8E">
        <w:t xml:space="preserve"> </w:t>
      </w:r>
      <w:r w:rsidRPr="005B48CD">
        <w:t>реализующих</w:t>
      </w:r>
      <w:r w:rsidR="00E43E8E">
        <w:t xml:space="preserve"> </w:t>
      </w:r>
      <w:r w:rsidRPr="005B48CD">
        <w:t>программы</w:t>
      </w:r>
      <w:r w:rsidR="00E43E8E">
        <w:t xml:space="preserve"> </w:t>
      </w:r>
      <w:proofErr w:type="gramStart"/>
      <w:r w:rsidRPr="005B48CD">
        <w:t>ДО</w:t>
      </w:r>
      <w:proofErr w:type="gramEnd"/>
      <w:r w:rsidR="00E43E8E">
        <w:t xml:space="preserve"> </w:t>
      </w:r>
      <w:proofErr w:type="gramStart"/>
      <w:r w:rsidRPr="005B48CD">
        <w:t>в</w:t>
      </w:r>
      <w:proofErr w:type="gramEnd"/>
      <w:r w:rsidR="00E43E8E">
        <w:t xml:space="preserve"> </w:t>
      </w:r>
      <w:r w:rsidRPr="005B48CD">
        <w:t>РФ,</w:t>
      </w:r>
      <w:r w:rsidR="00E43E8E">
        <w:t xml:space="preserve"> </w:t>
      </w:r>
      <w:r w:rsidRPr="005B48CD">
        <w:t>рекомендуется</w:t>
      </w:r>
      <w:r w:rsidR="00E43E8E">
        <w:t xml:space="preserve"> </w:t>
      </w:r>
      <w:r w:rsidRPr="005B48CD">
        <w:t>организовывать</w:t>
      </w:r>
      <w:r w:rsidR="00E43E8E">
        <w:t xml:space="preserve"> </w:t>
      </w:r>
      <w:r w:rsidRPr="005B48CD">
        <w:t>с учетом особенностей</w:t>
      </w:r>
      <w:r w:rsidR="00E43E8E">
        <w:t xml:space="preserve"> </w:t>
      </w:r>
      <w:r w:rsidRPr="005B48CD">
        <w:t>социальной ситуации каждого</w:t>
      </w:r>
      <w:r w:rsidR="00E43E8E">
        <w:t xml:space="preserve"> </w:t>
      </w:r>
      <w:r w:rsidRPr="005B48CD">
        <w:t>ребенка</w:t>
      </w:r>
      <w:r w:rsidR="00E43E8E">
        <w:t xml:space="preserve"> </w:t>
      </w:r>
      <w:r w:rsidRPr="005B48CD">
        <w:t>персонально.</w:t>
      </w:r>
    </w:p>
    <w:p w:rsidR="00BB340C" w:rsidRPr="005B48CD" w:rsidRDefault="0021290F" w:rsidP="00FA10CE">
      <w:pPr>
        <w:pStyle w:val="a3"/>
        <w:tabs>
          <w:tab w:val="left" w:pos="0"/>
        </w:tabs>
        <w:ind w:left="0" w:firstLine="567"/>
      </w:pPr>
      <w:r w:rsidRPr="005B48CD">
        <w:t>Психолого-педагогическое</w:t>
      </w:r>
      <w:r w:rsidR="009E7163">
        <w:t xml:space="preserve"> </w:t>
      </w:r>
      <w:r w:rsidRPr="005B48CD">
        <w:t>сопровождение</w:t>
      </w:r>
      <w:r w:rsidR="009E7163">
        <w:t xml:space="preserve"> </w:t>
      </w:r>
      <w:r w:rsidRPr="005B48CD">
        <w:t>детей</w:t>
      </w:r>
      <w:r w:rsidR="009E7163">
        <w:t xml:space="preserve"> </w:t>
      </w:r>
      <w:r w:rsidRPr="005B48CD">
        <w:t>данной</w:t>
      </w:r>
      <w:r w:rsidR="009E7163">
        <w:t xml:space="preserve"> </w:t>
      </w:r>
      <w:r w:rsidRPr="005B48CD">
        <w:t>целевой</w:t>
      </w:r>
      <w:r w:rsidR="009E7163">
        <w:t xml:space="preserve"> </w:t>
      </w:r>
      <w:r w:rsidRPr="005B48CD">
        <w:t>группы</w:t>
      </w:r>
      <w:r w:rsidR="009E7163">
        <w:t xml:space="preserve"> </w:t>
      </w:r>
      <w:r w:rsidRPr="005B48CD">
        <w:t>может</w:t>
      </w:r>
      <w:r w:rsidR="009E7163">
        <w:t xml:space="preserve"> </w:t>
      </w:r>
      <w:r w:rsidRPr="005B48CD">
        <w:t>осуществляться в контексте общей программы адаптации ребенка к ДОО. В случаях выраженных</w:t>
      </w:r>
      <w:r w:rsidR="009E7163">
        <w:t xml:space="preserve"> </w:t>
      </w:r>
      <w:r w:rsidRPr="005B48CD">
        <w:t>проблем</w:t>
      </w:r>
      <w:r w:rsidR="009E7163">
        <w:t xml:space="preserve"> </w:t>
      </w:r>
      <w:r w:rsidRPr="005B48CD">
        <w:t>социализации,</w:t>
      </w:r>
      <w:r w:rsidR="009E7163">
        <w:t xml:space="preserve"> </w:t>
      </w:r>
      <w:r w:rsidRPr="005B48CD">
        <w:t>личностного</w:t>
      </w:r>
      <w:r w:rsidR="009E7163">
        <w:t xml:space="preserve"> </w:t>
      </w:r>
      <w:r w:rsidRPr="005B48CD">
        <w:t>развития</w:t>
      </w:r>
      <w:r w:rsidR="009E7163">
        <w:t xml:space="preserve"> </w:t>
      </w:r>
      <w:r w:rsidRPr="005B48CD">
        <w:t>и</w:t>
      </w:r>
      <w:r w:rsidR="009E7163">
        <w:t xml:space="preserve"> </w:t>
      </w:r>
      <w:r w:rsidRPr="005B48CD">
        <w:t>общей</w:t>
      </w:r>
      <w:r w:rsidR="009E7163">
        <w:t xml:space="preserve"> </w:t>
      </w:r>
      <w:proofErr w:type="spellStart"/>
      <w:r w:rsidRPr="005B48CD">
        <w:t>дезадаптации</w:t>
      </w:r>
      <w:proofErr w:type="spellEnd"/>
      <w:r w:rsidR="009E7163">
        <w:t xml:space="preserve"> </w:t>
      </w:r>
      <w:r w:rsidRPr="005B48CD">
        <w:t>ребенка,</w:t>
      </w:r>
      <w:r w:rsidR="009E7163">
        <w:t xml:space="preserve"> </w:t>
      </w:r>
      <w:r w:rsidRPr="005B48CD">
        <w:lastRenderedPageBreak/>
        <w:t>его</w:t>
      </w:r>
      <w:r w:rsidR="009E7163">
        <w:t xml:space="preserve"> </w:t>
      </w:r>
      <w:r w:rsidRPr="005B48CD">
        <w:t>включение</w:t>
      </w:r>
      <w:r w:rsidR="009E7163">
        <w:t xml:space="preserve"> </w:t>
      </w:r>
      <w:r w:rsidRPr="005B48CD">
        <w:t>в</w:t>
      </w:r>
      <w:r w:rsidR="009E7163">
        <w:t xml:space="preserve"> </w:t>
      </w:r>
      <w:r w:rsidRPr="005B48CD">
        <w:t>программу</w:t>
      </w:r>
      <w:r w:rsidR="009E7163">
        <w:t xml:space="preserve"> </w:t>
      </w:r>
      <w:r w:rsidRPr="005B48CD">
        <w:t>КРР</w:t>
      </w:r>
      <w:r w:rsidR="009E7163">
        <w:t xml:space="preserve"> </w:t>
      </w:r>
      <w:r w:rsidRPr="005B48CD">
        <w:t>может</w:t>
      </w:r>
      <w:r w:rsidR="009E7163">
        <w:t xml:space="preserve"> </w:t>
      </w:r>
      <w:r w:rsidRPr="005B48CD">
        <w:t>быть</w:t>
      </w:r>
      <w:r w:rsidR="009E7163">
        <w:t xml:space="preserve"> </w:t>
      </w:r>
      <w:r w:rsidRPr="005B48CD">
        <w:t>осуществлено</w:t>
      </w:r>
      <w:r w:rsidR="009E7163">
        <w:t xml:space="preserve"> </w:t>
      </w:r>
      <w:r w:rsidRPr="005B48CD">
        <w:t>на</w:t>
      </w:r>
      <w:r w:rsidR="009E7163">
        <w:t xml:space="preserve"> </w:t>
      </w:r>
      <w:r w:rsidRPr="005B48CD">
        <w:t>основе</w:t>
      </w:r>
      <w:r w:rsidR="009E7163">
        <w:t xml:space="preserve"> </w:t>
      </w:r>
      <w:r w:rsidRPr="005B48CD">
        <w:t>заключения</w:t>
      </w:r>
      <w:r w:rsidR="009E7163">
        <w:t xml:space="preserve"> </w:t>
      </w:r>
      <w:r w:rsidRPr="005B48CD">
        <w:t>ППК</w:t>
      </w:r>
      <w:r w:rsidR="009E7163">
        <w:t xml:space="preserve"> </w:t>
      </w:r>
      <w:r w:rsidRPr="005B48CD">
        <w:t>по</w:t>
      </w:r>
      <w:r w:rsidR="009E7163">
        <w:t xml:space="preserve"> </w:t>
      </w:r>
      <w:r w:rsidRPr="005B48CD">
        <w:t>результатам</w:t>
      </w:r>
      <w:r w:rsidR="009E7163">
        <w:t xml:space="preserve"> </w:t>
      </w:r>
      <w:r w:rsidRPr="005B48CD">
        <w:t>психологической</w:t>
      </w:r>
      <w:r w:rsidR="009E7163">
        <w:t xml:space="preserve"> </w:t>
      </w:r>
      <w:r w:rsidRPr="005B48CD">
        <w:t>диагностики</w:t>
      </w:r>
      <w:r w:rsidR="009E7163">
        <w:t xml:space="preserve"> </w:t>
      </w:r>
      <w:r w:rsidRPr="005B48CD">
        <w:t>или</w:t>
      </w:r>
      <w:r w:rsidR="009E7163">
        <w:t xml:space="preserve"> </w:t>
      </w:r>
      <w:r w:rsidRPr="005B48CD">
        <w:t>по</w:t>
      </w:r>
      <w:r w:rsidR="009E7163">
        <w:t xml:space="preserve"> </w:t>
      </w:r>
      <w:r w:rsidRPr="005B48CD">
        <w:t>запросу</w:t>
      </w:r>
      <w:r w:rsidR="009E7163">
        <w:t xml:space="preserve"> </w:t>
      </w:r>
      <w:r w:rsidRPr="005B48CD">
        <w:t>родителей</w:t>
      </w:r>
      <w:r w:rsidR="009E7163">
        <w:t xml:space="preserve"> </w:t>
      </w:r>
      <w:r w:rsidRPr="005B48CD">
        <w:t>(законных</w:t>
      </w:r>
      <w:r w:rsidR="009E7163">
        <w:t xml:space="preserve"> </w:t>
      </w:r>
      <w:r w:rsidRPr="005B48CD">
        <w:t>представителей)</w:t>
      </w:r>
      <w:r w:rsidR="009E7163">
        <w:t xml:space="preserve"> </w:t>
      </w:r>
      <w:r w:rsidRPr="005B48CD">
        <w:t>ребенка.</w:t>
      </w:r>
    </w:p>
    <w:p w:rsidR="00BB340C" w:rsidRPr="005B48CD" w:rsidRDefault="0021290F" w:rsidP="00FA10CE">
      <w:pPr>
        <w:pStyle w:val="a3"/>
        <w:numPr>
          <w:ilvl w:val="0"/>
          <w:numId w:val="97"/>
        </w:numPr>
        <w:tabs>
          <w:tab w:val="left" w:pos="0"/>
          <w:tab w:val="left" w:pos="1134"/>
        </w:tabs>
        <w:ind w:left="0" w:firstLine="567"/>
      </w:pPr>
      <w:proofErr w:type="gramStart"/>
      <w:r w:rsidRPr="005B48CD">
        <w:t>К</w:t>
      </w:r>
      <w:r w:rsidR="009E7163">
        <w:t xml:space="preserve"> </w:t>
      </w:r>
      <w:r w:rsidRPr="005B48CD">
        <w:t>целевой</w:t>
      </w:r>
      <w:r w:rsidR="009E7163">
        <w:t xml:space="preserve"> </w:t>
      </w:r>
      <w:r w:rsidRPr="005B48CD">
        <w:t>группе</w:t>
      </w:r>
      <w:r w:rsidR="009E7163">
        <w:t xml:space="preserve"> </w:t>
      </w:r>
      <w:r w:rsidRPr="005B48CD">
        <w:rPr>
          <w:b/>
          <w:i/>
        </w:rPr>
        <w:t>обучающихся</w:t>
      </w:r>
      <w:r w:rsidR="009E7163">
        <w:rPr>
          <w:b/>
          <w:i/>
        </w:rPr>
        <w:t xml:space="preserve"> </w:t>
      </w:r>
      <w:r w:rsidRPr="005B48CD">
        <w:rPr>
          <w:b/>
          <w:i/>
        </w:rPr>
        <w:t>«группы</w:t>
      </w:r>
      <w:r w:rsidR="009E7163">
        <w:rPr>
          <w:b/>
          <w:i/>
        </w:rPr>
        <w:t xml:space="preserve"> </w:t>
      </w:r>
      <w:r w:rsidRPr="005B48CD">
        <w:rPr>
          <w:b/>
          <w:i/>
        </w:rPr>
        <w:t>риска»</w:t>
      </w:r>
      <w:r w:rsidR="009E7163">
        <w:rPr>
          <w:b/>
          <w:i/>
        </w:rPr>
        <w:t xml:space="preserve"> </w:t>
      </w:r>
      <w:r w:rsidRPr="005B48CD">
        <w:t>могут</w:t>
      </w:r>
      <w:r w:rsidR="009E7163">
        <w:t xml:space="preserve"> </w:t>
      </w:r>
      <w:r w:rsidRPr="005B48CD">
        <w:t>быть</w:t>
      </w:r>
      <w:r w:rsidR="009E7163">
        <w:t xml:space="preserve"> </w:t>
      </w:r>
      <w:r w:rsidRPr="005B48CD">
        <w:t>отнесены</w:t>
      </w:r>
      <w:r w:rsidR="009E7163">
        <w:t xml:space="preserve"> </w:t>
      </w:r>
      <w:r w:rsidRPr="005B48CD">
        <w:t>дети,</w:t>
      </w:r>
      <w:r w:rsidR="009E7163">
        <w:t xml:space="preserve"> </w:t>
      </w:r>
      <w:r w:rsidRPr="005B48CD">
        <w:t>имеющие</w:t>
      </w:r>
      <w:r w:rsidR="009E7163">
        <w:t xml:space="preserve"> </w:t>
      </w:r>
      <w:r w:rsidRPr="005B48CD">
        <w:t>проблемы с п</w:t>
      </w:r>
      <w:r w:rsidRPr="005B48CD">
        <w:rPr>
          <w:b/>
        </w:rPr>
        <w:t>с</w:t>
      </w:r>
      <w:r w:rsidRPr="005B48CD">
        <w:t>ихологическим здоровьем; эмоциональные проблемы (повышенная возбудимость,</w:t>
      </w:r>
      <w:r w:rsidR="009E7163">
        <w:t xml:space="preserve"> </w:t>
      </w:r>
      <w:r w:rsidRPr="005B48CD">
        <w:t>апатия,</w:t>
      </w:r>
      <w:r w:rsidR="009E7163">
        <w:t xml:space="preserve"> </w:t>
      </w:r>
      <w:r w:rsidRPr="005B48CD">
        <w:t>раздражительность,</w:t>
      </w:r>
      <w:r w:rsidR="009E7163">
        <w:t xml:space="preserve"> </w:t>
      </w:r>
      <w:r w:rsidRPr="005B48CD">
        <w:t>тревога,</w:t>
      </w:r>
      <w:r w:rsidR="009E7163">
        <w:t xml:space="preserve"> </w:t>
      </w:r>
      <w:r w:rsidRPr="005B48CD">
        <w:t>появление</w:t>
      </w:r>
      <w:r w:rsidR="009E7163">
        <w:t xml:space="preserve"> </w:t>
      </w:r>
      <w:r w:rsidRPr="005B48CD">
        <w:t>фобий);</w:t>
      </w:r>
      <w:r w:rsidR="009E7163">
        <w:t xml:space="preserve"> </w:t>
      </w:r>
      <w:r w:rsidRPr="005B48CD">
        <w:t>поведенческие</w:t>
      </w:r>
      <w:r w:rsidR="009E7163">
        <w:t xml:space="preserve"> </w:t>
      </w:r>
      <w:r w:rsidRPr="005B48CD">
        <w:t>проблемы</w:t>
      </w:r>
      <w:r w:rsidR="009E7163">
        <w:t xml:space="preserve"> </w:t>
      </w:r>
      <w:r w:rsidRPr="005B48CD">
        <w:t>(грубость,</w:t>
      </w:r>
      <w:r w:rsidR="009E7163">
        <w:t xml:space="preserve"> </w:t>
      </w:r>
      <w:r w:rsidRPr="005B48CD">
        <w:t>агрессия, обман); проблемы неврологического характера (потеря аппетита); проблемы общения</w:t>
      </w:r>
      <w:r w:rsidR="009E7163">
        <w:t xml:space="preserve"> </w:t>
      </w:r>
      <w:r w:rsidRPr="005B48CD">
        <w:t>(стеснительность,</w:t>
      </w:r>
      <w:r w:rsidR="009E7163">
        <w:t xml:space="preserve"> </w:t>
      </w:r>
      <w:r w:rsidRPr="005B48CD">
        <w:t>замкнутость,</w:t>
      </w:r>
      <w:r w:rsidR="009E7163">
        <w:t xml:space="preserve"> </w:t>
      </w:r>
      <w:r w:rsidRPr="005B48CD">
        <w:t>излишняя</w:t>
      </w:r>
      <w:r w:rsidR="009E7163">
        <w:t xml:space="preserve"> </w:t>
      </w:r>
      <w:r w:rsidRPr="005B48CD">
        <w:t>чувствительность,</w:t>
      </w:r>
      <w:r w:rsidR="009E7163">
        <w:t xml:space="preserve"> </w:t>
      </w:r>
      <w:r w:rsidRPr="005B48CD">
        <w:t>выраженная</w:t>
      </w:r>
      <w:r w:rsidR="009E7163">
        <w:t xml:space="preserve"> </w:t>
      </w:r>
      <w:r w:rsidRPr="005B48CD">
        <w:t>нереализованная</w:t>
      </w:r>
      <w:r w:rsidR="009E7163">
        <w:t xml:space="preserve"> </w:t>
      </w:r>
      <w:r w:rsidRPr="005B48CD">
        <w:t>потребность</w:t>
      </w:r>
      <w:r w:rsidR="009E7163">
        <w:t xml:space="preserve"> </w:t>
      </w:r>
      <w:r w:rsidRPr="005B48CD">
        <w:t>в</w:t>
      </w:r>
      <w:r w:rsidR="009E7163">
        <w:t xml:space="preserve"> </w:t>
      </w:r>
      <w:r w:rsidRPr="005B48CD">
        <w:t>лидерстве);</w:t>
      </w:r>
      <w:r w:rsidR="009E7163">
        <w:t xml:space="preserve"> </w:t>
      </w:r>
      <w:r w:rsidRPr="005B48CD">
        <w:t>проблемы</w:t>
      </w:r>
      <w:r w:rsidR="009E7163">
        <w:t xml:space="preserve"> </w:t>
      </w:r>
      <w:r w:rsidRPr="005B48CD">
        <w:t>регуляторного</w:t>
      </w:r>
      <w:r w:rsidR="009E7163">
        <w:t xml:space="preserve"> </w:t>
      </w:r>
      <w:r w:rsidRPr="005B48CD">
        <w:t>характера</w:t>
      </w:r>
      <w:r w:rsidR="009E7163">
        <w:t xml:space="preserve"> </w:t>
      </w:r>
      <w:r w:rsidRPr="005B48CD">
        <w:t>(расстройство</w:t>
      </w:r>
      <w:r w:rsidR="009E7163">
        <w:t xml:space="preserve"> </w:t>
      </w:r>
      <w:r w:rsidRPr="005B48CD">
        <w:t>сна,</w:t>
      </w:r>
      <w:r w:rsidR="009E7163">
        <w:t xml:space="preserve"> </w:t>
      </w:r>
      <w:r w:rsidRPr="005B48CD">
        <w:t>быстрая</w:t>
      </w:r>
      <w:r w:rsidR="009E7163">
        <w:t xml:space="preserve"> </w:t>
      </w:r>
      <w:r w:rsidRPr="005B48CD">
        <w:t>утомляемость, навязчивые движения, двигательная расторможенность, снижение произвольности</w:t>
      </w:r>
      <w:r w:rsidR="009E7163">
        <w:t xml:space="preserve"> </w:t>
      </w:r>
      <w:r w:rsidRPr="005B48CD">
        <w:t>внимания).</w:t>
      </w:r>
      <w:proofErr w:type="gramEnd"/>
    </w:p>
    <w:p w:rsidR="00BB340C" w:rsidRPr="005B48CD" w:rsidRDefault="0021290F" w:rsidP="00FA10CE">
      <w:pPr>
        <w:pStyle w:val="a3"/>
        <w:tabs>
          <w:tab w:val="left" w:pos="0"/>
        </w:tabs>
        <w:ind w:left="0" w:firstLine="567"/>
      </w:pPr>
      <w:r w:rsidRPr="005B48CD">
        <w:t>Направленность</w:t>
      </w:r>
      <w:r w:rsidR="003527A2">
        <w:t xml:space="preserve"> </w:t>
      </w:r>
      <w:r w:rsidRPr="005B48CD">
        <w:t>КРР с</w:t>
      </w:r>
      <w:r w:rsidR="003527A2">
        <w:t xml:space="preserve"> </w:t>
      </w:r>
      <w:proofErr w:type="gramStart"/>
      <w:r w:rsidRPr="005B48CD">
        <w:t>воспитанниками, имеющими</w:t>
      </w:r>
      <w:r w:rsidR="003527A2">
        <w:t xml:space="preserve"> </w:t>
      </w:r>
      <w:r w:rsidRPr="005B48CD">
        <w:t>девиации</w:t>
      </w:r>
      <w:r w:rsidR="003527A2">
        <w:t xml:space="preserve"> </w:t>
      </w:r>
      <w:r w:rsidRPr="005B48CD">
        <w:t>развития и</w:t>
      </w:r>
      <w:r w:rsidR="003527A2">
        <w:t xml:space="preserve"> </w:t>
      </w:r>
      <w:r w:rsidRPr="005B48CD">
        <w:t>поведения</w:t>
      </w:r>
      <w:r w:rsidR="003527A2">
        <w:t xml:space="preserve"> </w:t>
      </w:r>
      <w:r w:rsidR="004B6B00" w:rsidRPr="005B48CD">
        <w:t>включает</w:t>
      </w:r>
      <w:proofErr w:type="gramEnd"/>
      <w:r w:rsidRPr="005B48CD">
        <w:t>:</w:t>
      </w:r>
    </w:p>
    <w:p w:rsidR="00BB340C" w:rsidRPr="005B48CD" w:rsidRDefault="0021290F" w:rsidP="00FA10CE">
      <w:pPr>
        <w:pStyle w:val="a3"/>
        <w:numPr>
          <w:ilvl w:val="1"/>
          <w:numId w:val="102"/>
        </w:numPr>
        <w:tabs>
          <w:tab w:val="left" w:pos="0"/>
        </w:tabs>
        <w:ind w:left="0" w:firstLine="567"/>
      </w:pPr>
      <w:r w:rsidRPr="005B48CD">
        <w:t>коррекция/развитие</w:t>
      </w:r>
      <w:r w:rsidR="003527A2">
        <w:t xml:space="preserve"> </w:t>
      </w:r>
      <w:r w:rsidRPr="005B48CD">
        <w:t>социально-коммуникативной,</w:t>
      </w:r>
      <w:r w:rsidR="003527A2">
        <w:t xml:space="preserve"> </w:t>
      </w:r>
      <w:r w:rsidRPr="005B48CD">
        <w:t>личностной,</w:t>
      </w:r>
      <w:r w:rsidR="003527A2">
        <w:t xml:space="preserve"> </w:t>
      </w:r>
      <w:r w:rsidRPr="005B48CD">
        <w:t>эмоционально-волевой</w:t>
      </w:r>
      <w:r w:rsidR="003527A2">
        <w:t xml:space="preserve"> </w:t>
      </w:r>
      <w:r w:rsidRPr="005B48CD">
        <w:t>сферы;</w:t>
      </w:r>
    </w:p>
    <w:p w:rsidR="00027429" w:rsidRPr="005B48CD" w:rsidRDefault="0021290F" w:rsidP="00FA10CE">
      <w:pPr>
        <w:pStyle w:val="a3"/>
        <w:numPr>
          <w:ilvl w:val="1"/>
          <w:numId w:val="102"/>
        </w:numPr>
        <w:tabs>
          <w:tab w:val="left" w:pos="0"/>
        </w:tabs>
        <w:ind w:left="0" w:firstLine="567"/>
      </w:pPr>
      <w:r w:rsidRPr="005B48CD">
        <w:t>помощь</w:t>
      </w:r>
      <w:r w:rsidR="003527A2">
        <w:t xml:space="preserve"> </w:t>
      </w:r>
      <w:r w:rsidRPr="005B48CD">
        <w:t>в</w:t>
      </w:r>
      <w:r w:rsidR="003527A2">
        <w:t xml:space="preserve"> </w:t>
      </w:r>
      <w:r w:rsidRPr="005B48CD">
        <w:t>решении</w:t>
      </w:r>
      <w:r w:rsidR="003527A2">
        <w:t xml:space="preserve"> </w:t>
      </w:r>
      <w:r w:rsidRPr="005B48CD">
        <w:t>поведенческих проблем;</w:t>
      </w:r>
    </w:p>
    <w:p w:rsidR="004B6B00" w:rsidRPr="005B48CD" w:rsidRDefault="0021290F" w:rsidP="00FA10CE">
      <w:pPr>
        <w:pStyle w:val="a3"/>
        <w:numPr>
          <w:ilvl w:val="1"/>
          <w:numId w:val="102"/>
        </w:numPr>
        <w:tabs>
          <w:tab w:val="left" w:pos="0"/>
        </w:tabs>
        <w:ind w:left="0" w:firstLine="567"/>
      </w:pPr>
      <w:r w:rsidRPr="005B48CD">
        <w:t>формирование адекватных, социально-приемлемых способов поведения;</w:t>
      </w:r>
    </w:p>
    <w:p w:rsidR="004B6B00" w:rsidRPr="005B48CD" w:rsidRDefault="0021290F" w:rsidP="00FA10CE">
      <w:pPr>
        <w:pStyle w:val="a3"/>
        <w:numPr>
          <w:ilvl w:val="1"/>
          <w:numId w:val="102"/>
        </w:numPr>
        <w:tabs>
          <w:tab w:val="left" w:pos="0"/>
        </w:tabs>
        <w:ind w:left="0" w:firstLine="567"/>
      </w:pPr>
      <w:r w:rsidRPr="005B48CD">
        <w:t>развитие</w:t>
      </w:r>
      <w:r w:rsidR="003527A2">
        <w:t xml:space="preserve"> </w:t>
      </w:r>
      <w:r w:rsidRPr="005B48CD">
        <w:t>рефлексивных способностей;</w:t>
      </w:r>
    </w:p>
    <w:p w:rsidR="00BB340C" w:rsidRPr="005B48CD" w:rsidRDefault="0021290F" w:rsidP="00FA10CE">
      <w:pPr>
        <w:pStyle w:val="a3"/>
        <w:numPr>
          <w:ilvl w:val="1"/>
          <w:numId w:val="102"/>
        </w:numPr>
        <w:tabs>
          <w:tab w:val="left" w:pos="0"/>
        </w:tabs>
        <w:ind w:left="0" w:firstLine="567"/>
      </w:pPr>
      <w:r w:rsidRPr="005B48CD">
        <w:t>совершенствование</w:t>
      </w:r>
      <w:r w:rsidR="003527A2">
        <w:t xml:space="preserve"> </w:t>
      </w:r>
      <w:r w:rsidRPr="005B48CD">
        <w:t>способов</w:t>
      </w:r>
      <w:r w:rsidR="003527A2">
        <w:t xml:space="preserve"> </w:t>
      </w:r>
      <w:proofErr w:type="spellStart"/>
      <w:r w:rsidRPr="005B48CD">
        <w:t>саморегуляции</w:t>
      </w:r>
      <w:proofErr w:type="spellEnd"/>
      <w:r w:rsidRPr="005B48CD">
        <w:t>.</w:t>
      </w:r>
    </w:p>
    <w:p w:rsidR="00BB340C" w:rsidRPr="005B48CD" w:rsidRDefault="0021290F" w:rsidP="00FA10CE">
      <w:pPr>
        <w:pStyle w:val="a3"/>
        <w:tabs>
          <w:tab w:val="left" w:pos="0"/>
        </w:tabs>
        <w:ind w:left="0" w:firstLine="567"/>
      </w:pPr>
      <w:r w:rsidRPr="005B48CD">
        <w:t>Включение ребенка из «группы риска» в программу КРР, определение индивидуального</w:t>
      </w:r>
      <w:r w:rsidR="003527A2">
        <w:t xml:space="preserve"> </w:t>
      </w:r>
      <w:r w:rsidRPr="005B48CD">
        <w:t>маршрута психолого-педагогического сопровождения осуществляется на основе заключения ППК</w:t>
      </w:r>
      <w:r w:rsidR="003527A2">
        <w:t xml:space="preserve"> </w:t>
      </w:r>
      <w:r w:rsidRPr="005B48CD">
        <w:t>по результатам психологической диагностики или по обоснованному запросу педагога/родителей</w:t>
      </w:r>
      <w:r w:rsidR="003527A2">
        <w:t xml:space="preserve"> </w:t>
      </w:r>
      <w:r w:rsidRPr="005B48CD">
        <w:t>(</w:t>
      </w:r>
      <w:proofErr w:type="spellStart"/>
      <w:r w:rsidRPr="005B48CD">
        <w:t>законныхпредставителей</w:t>
      </w:r>
      <w:proofErr w:type="spellEnd"/>
      <w:r w:rsidRPr="005B48CD">
        <w:t>).</w:t>
      </w:r>
    </w:p>
    <w:p w:rsidR="00343426" w:rsidRPr="005B48CD" w:rsidRDefault="00343426" w:rsidP="00FA10CE">
      <w:pPr>
        <w:pStyle w:val="a3"/>
        <w:ind w:left="0"/>
        <w:rPr>
          <w:color w:val="00B050"/>
        </w:rPr>
      </w:pPr>
    </w:p>
    <w:p w:rsidR="00343426" w:rsidRPr="005B48CD" w:rsidRDefault="00027429" w:rsidP="00FA10CE">
      <w:pPr>
        <w:pStyle w:val="a3"/>
        <w:ind w:left="0" w:firstLine="709"/>
        <w:rPr>
          <w:b/>
          <w:bCs/>
          <w:sz w:val="26"/>
          <w:szCs w:val="26"/>
        </w:rPr>
      </w:pPr>
      <w:r w:rsidRPr="005B48CD">
        <w:rPr>
          <w:b/>
          <w:bCs/>
          <w:sz w:val="26"/>
          <w:szCs w:val="26"/>
        </w:rPr>
        <w:t>2.11</w:t>
      </w:r>
      <w:r w:rsidR="00343426" w:rsidRPr="005B48CD">
        <w:rPr>
          <w:b/>
          <w:bCs/>
          <w:sz w:val="26"/>
          <w:szCs w:val="26"/>
        </w:rPr>
        <w:t>. Рабочая программа воспитания</w:t>
      </w:r>
    </w:p>
    <w:p w:rsidR="00307635" w:rsidRPr="005B48CD" w:rsidRDefault="00307635" w:rsidP="003527A2">
      <w:pPr>
        <w:pStyle w:val="20"/>
        <w:shd w:val="clear" w:color="auto" w:fill="auto"/>
        <w:tabs>
          <w:tab w:val="left" w:pos="1344"/>
        </w:tabs>
        <w:spacing w:before="0" w:after="0" w:line="240" w:lineRule="auto"/>
        <w:ind w:firstLine="709"/>
        <w:jc w:val="both"/>
        <w:rPr>
          <w:b/>
          <w:bCs/>
          <w:sz w:val="24"/>
          <w:szCs w:val="24"/>
          <w:lang w:val="ru-RU"/>
        </w:rPr>
      </w:pPr>
      <w:r w:rsidRPr="005B48CD">
        <w:rPr>
          <w:b/>
          <w:bCs/>
          <w:sz w:val="24"/>
          <w:szCs w:val="24"/>
          <w:lang w:val="ru-RU"/>
        </w:rPr>
        <w:t>Целевой раздел</w:t>
      </w:r>
    </w:p>
    <w:p w:rsidR="00343426" w:rsidRPr="005B48CD" w:rsidRDefault="00343426" w:rsidP="003527A2">
      <w:pPr>
        <w:pStyle w:val="20"/>
        <w:shd w:val="clear" w:color="auto" w:fill="auto"/>
        <w:tabs>
          <w:tab w:val="left" w:pos="1344"/>
        </w:tabs>
        <w:spacing w:before="0" w:after="0" w:line="240" w:lineRule="auto"/>
        <w:ind w:firstLine="709"/>
        <w:jc w:val="both"/>
        <w:rPr>
          <w:b/>
          <w:bCs/>
          <w:sz w:val="24"/>
          <w:szCs w:val="24"/>
          <w:lang w:val="ru-RU"/>
        </w:rPr>
      </w:pPr>
      <w:r w:rsidRPr="005B48CD">
        <w:rPr>
          <w:b/>
          <w:bCs/>
          <w:sz w:val="24"/>
          <w:szCs w:val="24"/>
          <w:lang w:val="ru-RU"/>
        </w:rPr>
        <w:t>Пояснительная записка.</w:t>
      </w:r>
    </w:p>
    <w:p w:rsidR="00343426" w:rsidRPr="005B48CD" w:rsidRDefault="00343426" w:rsidP="00FA10CE">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t>Программа воспитания основана на воплощении национального воспитательного идеала, который понимается как высшая цель образования, нравственное (идеальное) представление о человеке.</w:t>
      </w:r>
    </w:p>
    <w:p w:rsidR="00343426" w:rsidRPr="005B48CD" w:rsidRDefault="00343426" w:rsidP="00FA10CE">
      <w:pPr>
        <w:pStyle w:val="20"/>
        <w:shd w:val="clear" w:color="auto" w:fill="auto"/>
        <w:tabs>
          <w:tab w:val="left" w:pos="1038"/>
        </w:tabs>
        <w:spacing w:before="0" w:after="0" w:line="240" w:lineRule="auto"/>
        <w:ind w:firstLine="709"/>
        <w:jc w:val="both"/>
        <w:rPr>
          <w:sz w:val="24"/>
          <w:szCs w:val="24"/>
          <w:lang w:val="ru-RU"/>
        </w:rPr>
      </w:pPr>
      <w:r w:rsidRPr="005B48CD">
        <w:rPr>
          <w:sz w:val="24"/>
          <w:szCs w:val="24"/>
          <w:lang w:val="ru-RU"/>
        </w:rPr>
        <w:t xml:space="preserve">Под воспитанием понимается деятельность, направленная на развитие личности, создание условий для самоопределения и </w:t>
      </w:r>
      <w:proofErr w:type="gramStart"/>
      <w:r w:rsidRPr="005B48CD">
        <w:rPr>
          <w:sz w:val="24"/>
          <w:szCs w:val="24"/>
          <w:lang w:val="ru-RU"/>
        </w:rPr>
        <w:t>социализации</w:t>
      </w:r>
      <w:proofErr w:type="gramEnd"/>
      <w:r w:rsidRPr="005B48CD">
        <w:rPr>
          <w:sz w:val="24"/>
          <w:szCs w:val="24"/>
          <w:lang w:val="ru-RU"/>
        </w:rPr>
        <w:t xml:space="preserve"> обучающихся на основе </w:t>
      </w:r>
      <w:proofErr w:type="spellStart"/>
      <w:r w:rsidRPr="005B48CD">
        <w:rPr>
          <w:sz w:val="24"/>
          <w:szCs w:val="24"/>
          <w:lang w:val="ru-RU"/>
        </w:rPr>
        <w:t>социокультурных</w:t>
      </w:r>
      <w:proofErr w:type="spellEnd"/>
      <w:r w:rsidRPr="005B48CD">
        <w:rPr>
          <w:sz w:val="24"/>
          <w:szCs w:val="24"/>
          <w:lang w:val="ru-RU"/>
        </w:rPr>
        <w:t>,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r w:rsidR="007F0F0D" w:rsidRPr="005B48CD">
        <w:rPr>
          <w:sz w:val="24"/>
          <w:szCs w:val="24"/>
          <w:lang w:val="ru-RU"/>
        </w:rPr>
        <w:t>.</w:t>
      </w:r>
    </w:p>
    <w:p w:rsidR="00343426" w:rsidRPr="005B48CD" w:rsidRDefault="00343426" w:rsidP="00FA10CE">
      <w:pPr>
        <w:pStyle w:val="20"/>
        <w:shd w:val="clear" w:color="auto" w:fill="auto"/>
        <w:tabs>
          <w:tab w:val="left" w:pos="1042"/>
        </w:tabs>
        <w:spacing w:before="0" w:after="0" w:line="240" w:lineRule="auto"/>
        <w:ind w:firstLine="709"/>
        <w:jc w:val="both"/>
        <w:rPr>
          <w:sz w:val="24"/>
          <w:szCs w:val="24"/>
          <w:lang w:val="ru-RU"/>
        </w:rPr>
      </w:pPr>
      <w:r w:rsidRPr="005B48CD">
        <w:rPr>
          <w:sz w:val="24"/>
          <w:szCs w:val="24"/>
          <w:lang w:val="ru-RU"/>
        </w:rPr>
        <w:t>Основу воспитания на всех уровнях, начиная с дошкольного, составляют традиционные ценности российского общества. Традиционные ценности – это нравственные ориентиры, формирующие мировоззрение граждан</w:t>
      </w:r>
      <w:r w:rsidR="003527A2">
        <w:rPr>
          <w:sz w:val="24"/>
          <w:szCs w:val="24"/>
          <w:lang w:val="ru-RU"/>
        </w:rPr>
        <w:t xml:space="preserve"> </w:t>
      </w:r>
      <w:r w:rsidRPr="005B48CD">
        <w:rPr>
          <w:sz w:val="24"/>
          <w:szCs w:val="24"/>
          <w:lang w:val="ru-RU"/>
        </w:rPr>
        <w:t xml:space="preserve"> России, передаваемые от поколения к поколению, лежащие в основе общероссийской гражданской идентичности и единого культурного пространства страны, укрепляющие гражданское единство, нашедшие свое уникальное, самобытное проявление в духовном, историческом и культурном развитии многонационального народа России.</w:t>
      </w:r>
    </w:p>
    <w:p w:rsidR="00343426" w:rsidRPr="005B48CD" w:rsidRDefault="00343426" w:rsidP="00FA10CE">
      <w:pPr>
        <w:pStyle w:val="20"/>
        <w:shd w:val="clear" w:color="auto" w:fill="auto"/>
        <w:tabs>
          <w:tab w:val="left" w:pos="1028"/>
        </w:tabs>
        <w:spacing w:before="0" w:after="0" w:line="240" w:lineRule="auto"/>
        <w:ind w:firstLine="709"/>
        <w:jc w:val="both"/>
        <w:rPr>
          <w:sz w:val="24"/>
          <w:szCs w:val="24"/>
          <w:lang w:val="ru-RU"/>
        </w:rPr>
      </w:pPr>
      <w:proofErr w:type="gramStart"/>
      <w:r w:rsidRPr="005B48CD">
        <w:rPr>
          <w:sz w:val="24"/>
          <w:szCs w:val="24"/>
          <w:lang w:val="ru-RU"/>
        </w:rPr>
        <w:t>Программа воспитания предусматривает приобщение детей к традиционным ценностям российского общества –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r w:rsidR="004F0633" w:rsidRPr="005B48CD">
        <w:rPr>
          <w:sz w:val="24"/>
          <w:szCs w:val="24"/>
          <w:vertAlign w:val="superscript"/>
          <w:lang w:val="ru-RU"/>
        </w:rPr>
        <w:t>.</w:t>
      </w:r>
      <w:proofErr w:type="gramEnd"/>
    </w:p>
    <w:p w:rsidR="00343426" w:rsidRPr="005B48CD" w:rsidRDefault="00343426" w:rsidP="00FA10CE">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lastRenderedPageBreak/>
        <w:t>Вся система ценностей российского народа находит отражение в содержании воспитательной работы ДОО, в соответствии с возрастными особенностями детей.</w:t>
      </w:r>
    </w:p>
    <w:p w:rsidR="00343426" w:rsidRPr="005B48CD" w:rsidRDefault="00343426" w:rsidP="00FA10CE">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t>Ценности Родина и природа лежат в основе патриотического направления воспитания.</w:t>
      </w:r>
    </w:p>
    <w:p w:rsidR="00343426" w:rsidRPr="005B48CD" w:rsidRDefault="00343426" w:rsidP="00FA10CE">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t>Ценности милосердие, жизнь, добро лежат в основе духовно-нравственного направления воспитания</w:t>
      </w:r>
    </w:p>
    <w:p w:rsidR="00343426" w:rsidRPr="005B48CD" w:rsidRDefault="00343426" w:rsidP="00FA10CE">
      <w:pPr>
        <w:pStyle w:val="20"/>
        <w:shd w:val="clear" w:color="auto" w:fill="auto"/>
        <w:tabs>
          <w:tab w:val="left" w:pos="1023"/>
        </w:tabs>
        <w:spacing w:before="0" w:after="0" w:line="240" w:lineRule="auto"/>
        <w:ind w:firstLine="709"/>
        <w:jc w:val="both"/>
        <w:rPr>
          <w:sz w:val="24"/>
          <w:szCs w:val="24"/>
          <w:lang w:val="ru-RU"/>
        </w:rPr>
      </w:pPr>
      <w:r w:rsidRPr="005B48CD">
        <w:rPr>
          <w:sz w:val="24"/>
          <w:szCs w:val="24"/>
          <w:lang w:val="ru-RU"/>
        </w:rPr>
        <w:t>Ценности человек, семья, дружба, сотрудничество лежат в основе социального направления воспитания.</w:t>
      </w:r>
    </w:p>
    <w:p w:rsidR="00343426" w:rsidRPr="005B48CD" w:rsidRDefault="00343426" w:rsidP="00FA10CE">
      <w:pPr>
        <w:pStyle w:val="20"/>
        <w:shd w:val="clear" w:color="auto" w:fill="auto"/>
        <w:tabs>
          <w:tab w:val="left" w:pos="1028"/>
        </w:tabs>
        <w:spacing w:before="0" w:after="0" w:line="240" w:lineRule="auto"/>
        <w:ind w:firstLine="709"/>
        <w:jc w:val="both"/>
        <w:rPr>
          <w:sz w:val="24"/>
          <w:szCs w:val="24"/>
          <w:lang w:val="ru-RU"/>
        </w:rPr>
      </w:pPr>
      <w:r w:rsidRPr="005B48CD">
        <w:rPr>
          <w:sz w:val="24"/>
          <w:szCs w:val="24"/>
          <w:lang w:val="ru-RU"/>
        </w:rPr>
        <w:t>Ценность познание лежит в основе познавательного направления воспитания.</w:t>
      </w:r>
    </w:p>
    <w:p w:rsidR="00343426" w:rsidRPr="005B48CD" w:rsidRDefault="00343426" w:rsidP="00FA10CE">
      <w:pPr>
        <w:pStyle w:val="20"/>
        <w:shd w:val="clear" w:color="auto" w:fill="auto"/>
        <w:tabs>
          <w:tab w:val="left" w:pos="1167"/>
        </w:tabs>
        <w:spacing w:before="0" w:after="0" w:line="240" w:lineRule="auto"/>
        <w:ind w:firstLine="709"/>
        <w:jc w:val="both"/>
        <w:rPr>
          <w:sz w:val="24"/>
          <w:szCs w:val="24"/>
          <w:lang w:val="ru-RU"/>
        </w:rPr>
      </w:pPr>
      <w:r w:rsidRPr="005B48CD">
        <w:rPr>
          <w:sz w:val="24"/>
          <w:szCs w:val="24"/>
          <w:lang w:val="ru-RU"/>
        </w:rPr>
        <w:t>Ценности жизнь и здоровье лежат в основе физического и оздоровительного направления воспитания.</w:t>
      </w:r>
    </w:p>
    <w:p w:rsidR="00343426" w:rsidRPr="005B48CD" w:rsidRDefault="00343426" w:rsidP="00FA10CE">
      <w:pPr>
        <w:pStyle w:val="20"/>
        <w:shd w:val="clear" w:color="auto" w:fill="auto"/>
        <w:tabs>
          <w:tab w:val="left" w:pos="1148"/>
        </w:tabs>
        <w:spacing w:before="0" w:after="0" w:line="240" w:lineRule="auto"/>
        <w:ind w:firstLine="709"/>
        <w:jc w:val="both"/>
        <w:rPr>
          <w:sz w:val="24"/>
          <w:szCs w:val="24"/>
          <w:lang w:val="ru-RU"/>
        </w:rPr>
      </w:pPr>
      <w:r w:rsidRPr="005B48CD">
        <w:rPr>
          <w:sz w:val="24"/>
          <w:szCs w:val="24"/>
          <w:lang w:val="ru-RU"/>
        </w:rPr>
        <w:t>Ценность труд лежит в основе трудового направления воспитания.</w:t>
      </w:r>
    </w:p>
    <w:p w:rsidR="00343426" w:rsidRPr="005B48CD" w:rsidRDefault="00343426" w:rsidP="00FA10CE">
      <w:pPr>
        <w:pStyle w:val="20"/>
        <w:shd w:val="clear" w:color="auto" w:fill="auto"/>
        <w:tabs>
          <w:tab w:val="left" w:pos="1167"/>
        </w:tabs>
        <w:spacing w:before="0" w:after="0" w:line="240" w:lineRule="auto"/>
        <w:ind w:firstLine="709"/>
        <w:jc w:val="both"/>
        <w:rPr>
          <w:sz w:val="24"/>
          <w:szCs w:val="24"/>
          <w:lang w:val="ru-RU"/>
        </w:rPr>
      </w:pPr>
      <w:r w:rsidRPr="005B48CD">
        <w:rPr>
          <w:sz w:val="24"/>
          <w:szCs w:val="24"/>
          <w:lang w:val="ru-RU"/>
        </w:rPr>
        <w:t>Ценности культура и красота лежат в основе эстетического направления воспитания.</w:t>
      </w:r>
    </w:p>
    <w:p w:rsidR="00343426" w:rsidRPr="005B48CD" w:rsidRDefault="00343426" w:rsidP="00FA10CE">
      <w:pPr>
        <w:pStyle w:val="20"/>
        <w:shd w:val="clear" w:color="auto" w:fill="auto"/>
        <w:tabs>
          <w:tab w:val="left" w:pos="1167"/>
        </w:tabs>
        <w:spacing w:before="0" w:after="0" w:line="240" w:lineRule="auto"/>
        <w:ind w:firstLine="709"/>
        <w:jc w:val="both"/>
        <w:rPr>
          <w:sz w:val="24"/>
          <w:szCs w:val="24"/>
          <w:lang w:val="ru-RU"/>
        </w:rPr>
      </w:pPr>
      <w:r w:rsidRPr="005B48CD">
        <w:rPr>
          <w:sz w:val="24"/>
          <w:szCs w:val="24"/>
          <w:lang w:val="ru-RU"/>
        </w:rPr>
        <w:t xml:space="preserve">Целевые ориентиры воспитания следует рассматривать как возрастные характеристики возможных достижений ребёнка, которые </w:t>
      </w:r>
      <w:proofErr w:type="spellStart"/>
      <w:r w:rsidRPr="005B48CD">
        <w:rPr>
          <w:sz w:val="24"/>
          <w:szCs w:val="24"/>
          <w:lang w:val="ru-RU"/>
        </w:rPr>
        <w:t>коррелируют</w:t>
      </w:r>
      <w:proofErr w:type="spellEnd"/>
      <w:r w:rsidRPr="005B48CD">
        <w:rPr>
          <w:sz w:val="24"/>
          <w:szCs w:val="24"/>
          <w:lang w:val="ru-RU"/>
        </w:rPr>
        <w:t xml:space="preserve"> с портретом выпускника ДОО и с традиционными ценностями российского общества.</w:t>
      </w:r>
    </w:p>
    <w:p w:rsidR="00343426" w:rsidRPr="005B48CD" w:rsidRDefault="00343426" w:rsidP="00FA10CE">
      <w:pPr>
        <w:pStyle w:val="20"/>
        <w:shd w:val="clear" w:color="auto" w:fill="auto"/>
        <w:tabs>
          <w:tab w:val="left" w:pos="1177"/>
        </w:tabs>
        <w:spacing w:before="0" w:after="0" w:line="240" w:lineRule="auto"/>
        <w:ind w:firstLine="709"/>
        <w:jc w:val="both"/>
        <w:rPr>
          <w:sz w:val="24"/>
          <w:szCs w:val="24"/>
          <w:lang w:val="ru-RU"/>
        </w:rPr>
      </w:pPr>
      <w:r w:rsidRPr="005B48CD">
        <w:rPr>
          <w:sz w:val="24"/>
          <w:szCs w:val="24"/>
          <w:lang w:val="ru-RU"/>
        </w:rPr>
        <w:t xml:space="preserve">С учётом особенностей </w:t>
      </w:r>
      <w:proofErr w:type="spellStart"/>
      <w:r w:rsidRPr="005B48CD">
        <w:rPr>
          <w:sz w:val="24"/>
          <w:szCs w:val="24"/>
          <w:lang w:val="ru-RU"/>
        </w:rPr>
        <w:t>социокультурной</w:t>
      </w:r>
      <w:proofErr w:type="spellEnd"/>
      <w:r w:rsidRPr="005B48CD">
        <w:rPr>
          <w:sz w:val="24"/>
          <w:szCs w:val="24"/>
          <w:lang w:val="ru-RU"/>
        </w:rPr>
        <w:t xml:space="preserve"> среды, в которой воспитывается ребёнок, в программе воспитания находит отражение взаимодействие всех субъектов воспитательных отношений. Реализация Программы воспитания предполагает социальное партнерство ДОО с другими учреждениями образования и культуры (музеи, театры, библиотеки, и другое), в том числе системой дополнительного образования детей.</w:t>
      </w:r>
    </w:p>
    <w:p w:rsidR="00511BC7" w:rsidRPr="005B48CD" w:rsidRDefault="00511BC7" w:rsidP="00FA10CE">
      <w:pPr>
        <w:pStyle w:val="20"/>
        <w:shd w:val="clear" w:color="auto" w:fill="auto"/>
        <w:tabs>
          <w:tab w:val="left" w:pos="1570"/>
        </w:tabs>
        <w:spacing w:before="0" w:after="0" w:line="240" w:lineRule="auto"/>
        <w:jc w:val="both"/>
        <w:rPr>
          <w:b/>
          <w:bCs/>
          <w:sz w:val="24"/>
          <w:szCs w:val="24"/>
          <w:lang w:val="ru-RU"/>
        </w:rPr>
      </w:pPr>
    </w:p>
    <w:p w:rsidR="00343426" w:rsidRPr="005B48CD" w:rsidRDefault="00343426" w:rsidP="00FA10CE">
      <w:pPr>
        <w:pStyle w:val="20"/>
        <w:shd w:val="clear" w:color="auto" w:fill="auto"/>
        <w:tabs>
          <w:tab w:val="left" w:pos="1570"/>
        </w:tabs>
        <w:spacing w:before="0" w:after="0" w:line="240" w:lineRule="auto"/>
        <w:jc w:val="both"/>
        <w:rPr>
          <w:b/>
          <w:bCs/>
          <w:sz w:val="24"/>
          <w:szCs w:val="24"/>
          <w:lang w:val="ru-RU"/>
        </w:rPr>
      </w:pPr>
      <w:r w:rsidRPr="005B48CD">
        <w:rPr>
          <w:b/>
          <w:bCs/>
          <w:sz w:val="24"/>
          <w:szCs w:val="24"/>
          <w:lang w:val="ru-RU"/>
        </w:rPr>
        <w:t>Цели и задачи воспитания.</w:t>
      </w:r>
    </w:p>
    <w:p w:rsidR="00343426" w:rsidRPr="005B48CD" w:rsidRDefault="00343426" w:rsidP="00FA10CE">
      <w:pPr>
        <w:pStyle w:val="20"/>
        <w:shd w:val="clear" w:color="auto" w:fill="auto"/>
        <w:tabs>
          <w:tab w:val="left" w:pos="1782"/>
        </w:tabs>
        <w:spacing w:before="0" w:after="0" w:line="240" w:lineRule="auto"/>
        <w:ind w:firstLine="709"/>
        <w:jc w:val="both"/>
        <w:rPr>
          <w:sz w:val="24"/>
          <w:szCs w:val="24"/>
          <w:lang w:val="ru-RU"/>
        </w:rPr>
      </w:pPr>
      <w:r w:rsidRPr="005B48CD">
        <w:rPr>
          <w:sz w:val="24"/>
          <w:szCs w:val="24"/>
          <w:lang w:val="ru-RU"/>
        </w:rPr>
        <w:t>Общая цель воспитания в ДОО – личностное развитие каждого ребёнка с учётом его индивидуальности и создание условий для позитивной социализации детей на основе традиционных ценностей российского общества, что предполагает:</w:t>
      </w:r>
    </w:p>
    <w:p w:rsidR="00343426" w:rsidRPr="005B48CD" w:rsidRDefault="00343426" w:rsidP="00FA10CE">
      <w:pPr>
        <w:pStyle w:val="20"/>
        <w:numPr>
          <w:ilvl w:val="0"/>
          <w:numId w:val="103"/>
        </w:numPr>
        <w:shd w:val="clear" w:color="auto" w:fill="auto"/>
        <w:tabs>
          <w:tab w:val="left" w:pos="1042"/>
        </w:tabs>
        <w:spacing w:before="0" w:after="0" w:line="240" w:lineRule="auto"/>
        <w:ind w:firstLine="709"/>
        <w:jc w:val="both"/>
        <w:rPr>
          <w:sz w:val="24"/>
          <w:szCs w:val="24"/>
          <w:lang w:val="ru-RU"/>
        </w:rPr>
      </w:pPr>
      <w:r w:rsidRPr="005B48CD">
        <w:rPr>
          <w:sz w:val="24"/>
          <w:szCs w:val="24"/>
          <w:lang w:val="ru-RU"/>
        </w:rPr>
        <w:t>формирование первоначальных представлений о традиционных ценностях российского народа, социально приемлемых нормах и правилах поведения;</w:t>
      </w:r>
    </w:p>
    <w:p w:rsidR="00343426" w:rsidRPr="005B48CD" w:rsidRDefault="00343426" w:rsidP="00FA10CE">
      <w:pPr>
        <w:pStyle w:val="20"/>
        <w:numPr>
          <w:ilvl w:val="0"/>
          <w:numId w:val="103"/>
        </w:numPr>
        <w:shd w:val="clear" w:color="auto" w:fill="auto"/>
        <w:tabs>
          <w:tab w:val="left" w:pos="1052"/>
        </w:tabs>
        <w:spacing w:before="0" w:after="0" w:line="240" w:lineRule="auto"/>
        <w:ind w:firstLine="709"/>
        <w:jc w:val="both"/>
        <w:rPr>
          <w:sz w:val="24"/>
          <w:szCs w:val="24"/>
          <w:lang w:val="ru-RU"/>
        </w:rPr>
      </w:pPr>
      <w:r w:rsidRPr="005B48CD">
        <w:rPr>
          <w:sz w:val="24"/>
          <w:szCs w:val="24"/>
          <w:lang w:val="ru-RU"/>
        </w:rPr>
        <w:t xml:space="preserve">формирование ценностного отношения к окружающему миру (природному и </w:t>
      </w:r>
      <w:proofErr w:type="spellStart"/>
      <w:r w:rsidRPr="005B48CD">
        <w:rPr>
          <w:sz w:val="24"/>
          <w:szCs w:val="24"/>
          <w:lang w:val="ru-RU"/>
        </w:rPr>
        <w:t>социокультурному</w:t>
      </w:r>
      <w:proofErr w:type="spellEnd"/>
      <w:r w:rsidRPr="005B48CD">
        <w:rPr>
          <w:sz w:val="24"/>
          <w:szCs w:val="24"/>
          <w:lang w:val="ru-RU"/>
        </w:rPr>
        <w:t>), другим людям, самому себе;</w:t>
      </w:r>
    </w:p>
    <w:p w:rsidR="00343426" w:rsidRPr="005B48CD" w:rsidRDefault="00343426" w:rsidP="00FA10CE">
      <w:pPr>
        <w:pStyle w:val="20"/>
        <w:numPr>
          <w:ilvl w:val="0"/>
          <w:numId w:val="103"/>
        </w:numPr>
        <w:shd w:val="clear" w:color="auto" w:fill="auto"/>
        <w:tabs>
          <w:tab w:val="left" w:pos="1057"/>
        </w:tabs>
        <w:spacing w:before="0" w:after="0" w:line="240" w:lineRule="auto"/>
        <w:ind w:firstLine="709"/>
        <w:jc w:val="both"/>
        <w:rPr>
          <w:sz w:val="24"/>
          <w:szCs w:val="24"/>
          <w:lang w:val="ru-RU"/>
        </w:rPr>
      </w:pPr>
      <w:r w:rsidRPr="005B48CD">
        <w:rPr>
          <w:sz w:val="24"/>
          <w:szCs w:val="24"/>
          <w:lang w:val="ru-RU"/>
        </w:rPr>
        <w:t>становление первичного опыта деятельности и поведения в соответствии с традиционными ценностями, принятыми в обществе нормами и правилами.</w:t>
      </w:r>
    </w:p>
    <w:p w:rsidR="00343426" w:rsidRPr="005B48CD" w:rsidRDefault="00343426" w:rsidP="00FA10CE">
      <w:pPr>
        <w:pStyle w:val="20"/>
        <w:shd w:val="clear" w:color="auto" w:fill="auto"/>
        <w:tabs>
          <w:tab w:val="left" w:pos="1786"/>
        </w:tabs>
        <w:spacing w:before="0" w:after="0" w:line="240" w:lineRule="auto"/>
        <w:ind w:firstLine="709"/>
        <w:jc w:val="both"/>
        <w:rPr>
          <w:sz w:val="24"/>
          <w:szCs w:val="24"/>
          <w:lang w:val="ru-RU"/>
        </w:rPr>
      </w:pPr>
      <w:r w:rsidRPr="005B48CD">
        <w:rPr>
          <w:sz w:val="24"/>
          <w:szCs w:val="24"/>
          <w:lang w:val="ru-RU"/>
        </w:rPr>
        <w:t>Общие задачи воспитания в ДОО:</w:t>
      </w:r>
    </w:p>
    <w:p w:rsidR="00343426" w:rsidRPr="005B48CD" w:rsidRDefault="00343426" w:rsidP="00FA10CE">
      <w:pPr>
        <w:pStyle w:val="20"/>
        <w:numPr>
          <w:ilvl w:val="0"/>
          <w:numId w:val="104"/>
        </w:numPr>
        <w:shd w:val="clear" w:color="auto" w:fill="auto"/>
        <w:tabs>
          <w:tab w:val="left" w:pos="1023"/>
        </w:tabs>
        <w:spacing w:before="0" w:after="0" w:line="240" w:lineRule="auto"/>
        <w:ind w:firstLine="709"/>
        <w:jc w:val="both"/>
        <w:rPr>
          <w:sz w:val="24"/>
          <w:szCs w:val="24"/>
          <w:lang w:val="ru-RU"/>
        </w:rPr>
      </w:pPr>
      <w:r w:rsidRPr="005B48CD">
        <w:rPr>
          <w:sz w:val="24"/>
          <w:szCs w:val="24"/>
          <w:lang w:val="ru-RU"/>
        </w:rPr>
        <w:t>содействовать развитию личности, основанному на принятых в обществе представлениях о добре и зле, должном и недопустимом;</w:t>
      </w:r>
    </w:p>
    <w:p w:rsidR="00343426" w:rsidRPr="005B48CD" w:rsidRDefault="00343426" w:rsidP="00FA10CE">
      <w:pPr>
        <w:pStyle w:val="20"/>
        <w:numPr>
          <w:ilvl w:val="0"/>
          <w:numId w:val="104"/>
        </w:numPr>
        <w:shd w:val="clear" w:color="auto" w:fill="auto"/>
        <w:tabs>
          <w:tab w:val="left" w:pos="1028"/>
        </w:tabs>
        <w:spacing w:before="0" w:after="0" w:line="240" w:lineRule="auto"/>
        <w:ind w:firstLine="709"/>
        <w:jc w:val="both"/>
        <w:rPr>
          <w:sz w:val="24"/>
          <w:szCs w:val="24"/>
          <w:lang w:val="ru-RU"/>
        </w:rPr>
      </w:pPr>
      <w:r w:rsidRPr="005B48CD">
        <w:rPr>
          <w:sz w:val="24"/>
          <w:szCs w:val="24"/>
          <w:lang w:val="ru-RU"/>
        </w:rPr>
        <w:t>способствовать становлению нравственности, основанной на духовных отечественных традициях, внутренней установке личности поступать согласно своей совести;</w:t>
      </w:r>
    </w:p>
    <w:p w:rsidR="00343426" w:rsidRPr="005B48CD" w:rsidRDefault="00343426" w:rsidP="00FA10CE">
      <w:pPr>
        <w:pStyle w:val="20"/>
        <w:numPr>
          <w:ilvl w:val="0"/>
          <w:numId w:val="104"/>
        </w:numPr>
        <w:shd w:val="clear" w:color="auto" w:fill="auto"/>
        <w:tabs>
          <w:tab w:val="left" w:pos="1038"/>
        </w:tabs>
        <w:spacing w:before="0" w:after="0" w:line="240" w:lineRule="auto"/>
        <w:ind w:firstLine="709"/>
        <w:jc w:val="both"/>
        <w:rPr>
          <w:sz w:val="24"/>
          <w:szCs w:val="24"/>
          <w:lang w:val="ru-RU"/>
        </w:rPr>
      </w:pPr>
      <w:r w:rsidRPr="005B48CD">
        <w:rPr>
          <w:sz w:val="24"/>
          <w:szCs w:val="24"/>
          <w:lang w:val="ru-RU"/>
        </w:rPr>
        <w:t>создавать условия для развития и реализации личностного потенциала ребёнка, его готовности к творческому самовыражению и саморазвитию, самовоспитанию;</w:t>
      </w:r>
    </w:p>
    <w:p w:rsidR="00343426" w:rsidRPr="005B48CD" w:rsidRDefault="00343426" w:rsidP="00FA10CE">
      <w:pPr>
        <w:pStyle w:val="20"/>
        <w:numPr>
          <w:ilvl w:val="0"/>
          <w:numId w:val="104"/>
        </w:numPr>
        <w:shd w:val="clear" w:color="auto" w:fill="auto"/>
        <w:tabs>
          <w:tab w:val="left" w:pos="1033"/>
        </w:tabs>
        <w:spacing w:before="0" w:after="0" w:line="240" w:lineRule="auto"/>
        <w:ind w:firstLine="709"/>
        <w:jc w:val="both"/>
        <w:rPr>
          <w:sz w:val="24"/>
          <w:szCs w:val="24"/>
          <w:lang w:val="ru-RU"/>
        </w:rPr>
      </w:pPr>
      <w:r w:rsidRPr="005B48CD">
        <w:rPr>
          <w:sz w:val="24"/>
          <w:szCs w:val="24"/>
          <w:lang w:val="ru-RU"/>
        </w:rPr>
        <w:t>осуществлять поддержку позитивной социализации ребёнка посредством проектирования и принятия уклада, воспитывающей среды, создания воспитывающих общностей.</w:t>
      </w:r>
    </w:p>
    <w:p w:rsidR="00511BC7" w:rsidRPr="005B48CD" w:rsidRDefault="00511BC7" w:rsidP="00FA10CE">
      <w:pPr>
        <w:pStyle w:val="20"/>
        <w:shd w:val="clear" w:color="auto" w:fill="auto"/>
        <w:tabs>
          <w:tab w:val="left" w:pos="1570"/>
        </w:tabs>
        <w:spacing w:before="0" w:after="0" w:line="240" w:lineRule="auto"/>
        <w:ind w:firstLine="709"/>
        <w:jc w:val="both"/>
        <w:rPr>
          <w:b/>
          <w:bCs/>
          <w:sz w:val="24"/>
          <w:szCs w:val="24"/>
          <w:lang w:val="ru-RU"/>
        </w:rPr>
      </w:pPr>
    </w:p>
    <w:p w:rsidR="00343426" w:rsidRPr="005B48CD" w:rsidRDefault="00343426" w:rsidP="00FA10CE">
      <w:pPr>
        <w:pStyle w:val="20"/>
        <w:shd w:val="clear" w:color="auto" w:fill="auto"/>
        <w:tabs>
          <w:tab w:val="left" w:pos="1570"/>
        </w:tabs>
        <w:spacing w:before="0" w:after="0" w:line="240" w:lineRule="auto"/>
        <w:ind w:firstLine="709"/>
        <w:jc w:val="both"/>
        <w:rPr>
          <w:b/>
          <w:bCs/>
          <w:sz w:val="24"/>
          <w:szCs w:val="24"/>
          <w:lang w:val="ru-RU"/>
        </w:rPr>
      </w:pPr>
      <w:r w:rsidRPr="005B48CD">
        <w:rPr>
          <w:b/>
          <w:bCs/>
          <w:sz w:val="24"/>
          <w:szCs w:val="24"/>
          <w:lang w:val="ru-RU"/>
        </w:rPr>
        <w:t>Направления воспитания.</w:t>
      </w:r>
    </w:p>
    <w:p w:rsidR="00343426" w:rsidRPr="005B48CD" w:rsidRDefault="00343426" w:rsidP="00FA10CE">
      <w:pPr>
        <w:pStyle w:val="20"/>
        <w:shd w:val="clear" w:color="auto" w:fill="auto"/>
        <w:tabs>
          <w:tab w:val="left" w:pos="1782"/>
        </w:tabs>
        <w:spacing w:before="0" w:after="0" w:line="240" w:lineRule="auto"/>
        <w:ind w:firstLine="709"/>
        <w:jc w:val="both"/>
        <w:rPr>
          <w:b/>
          <w:bCs/>
          <w:sz w:val="24"/>
          <w:szCs w:val="24"/>
          <w:lang w:val="ru-RU"/>
        </w:rPr>
      </w:pPr>
      <w:r w:rsidRPr="005B48CD">
        <w:rPr>
          <w:b/>
          <w:bCs/>
          <w:sz w:val="24"/>
          <w:szCs w:val="24"/>
          <w:lang w:val="ru-RU"/>
        </w:rPr>
        <w:t>Патриотическое направление воспитания.</w:t>
      </w:r>
    </w:p>
    <w:p w:rsidR="00343426" w:rsidRPr="005B48CD" w:rsidRDefault="00343426" w:rsidP="00FA10CE">
      <w:pPr>
        <w:pStyle w:val="20"/>
        <w:numPr>
          <w:ilvl w:val="0"/>
          <w:numId w:val="105"/>
        </w:numPr>
        <w:shd w:val="clear" w:color="auto" w:fill="auto"/>
        <w:tabs>
          <w:tab w:val="left" w:pos="1134"/>
        </w:tabs>
        <w:spacing w:before="0" w:after="0" w:line="240" w:lineRule="auto"/>
        <w:ind w:firstLine="709"/>
        <w:jc w:val="both"/>
        <w:rPr>
          <w:sz w:val="24"/>
          <w:szCs w:val="24"/>
          <w:lang w:val="ru-RU"/>
        </w:rPr>
      </w:pPr>
      <w:r w:rsidRPr="005B48CD">
        <w:rPr>
          <w:sz w:val="24"/>
          <w:szCs w:val="24"/>
          <w:lang w:val="ru-RU"/>
        </w:rPr>
        <w:t>Цель патриотического направления воспитания – содействовать формированию у ребёнка личностной позиции наследника традиций и культуры, защитника Отечества и творца (созидателя), ответственного за будущее своей страны.</w:t>
      </w:r>
    </w:p>
    <w:p w:rsidR="00343426" w:rsidRPr="005B48CD" w:rsidRDefault="00343426" w:rsidP="00FA10CE">
      <w:pPr>
        <w:pStyle w:val="20"/>
        <w:numPr>
          <w:ilvl w:val="0"/>
          <w:numId w:val="105"/>
        </w:numPr>
        <w:shd w:val="clear" w:color="auto" w:fill="auto"/>
        <w:tabs>
          <w:tab w:val="left" w:pos="1134"/>
        </w:tabs>
        <w:spacing w:before="0" w:after="0" w:line="240" w:lineRule="auto"/>
        <w:ind w:firstLine="709"/>
        <w:jc w:val="both"/>
        <w:rPr>
          <w:sz w:val="24"/>
          <w:szCs w:val="24"/>
          <w:lang w:val="ru-RU"/>
        </w:rPr>
      </w:pPr>
      <w:r w:rsidRPr="005B48CD">
        <w:rPr>
          <w:sz w:val="24"/>
          <w:szCs w:val="24"/>
          <w:lang w:val="ru-RU"/>
        </w:rPr>
        <w:t xml:space="preserve">Ценности - Родина и природа лежат в основе патриотического направления воспитания. Чувство патриотизма возникает у ребёнка вследствие воспитания у него </w:t>
      </w:r>
      <w:r w:rsidRPr="005B48CD">
        <w:rPr>
          <w:sz w:val="24"/>
          <w:szCs w:val="24"/>
          <w:lang w:val="ru-RU"/>
        </w:rPr>
        <w:lastRenderedPageBreak/>
        <w:t>нравственных качеств, интереса, чувства любви и уважения 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w:t>
      </w:r>
    </w:p>
    <w:p w:rsidR="00343426" w:rsidRPr="005B48CD" w:rsidRDefault="00343426" w:rsidP="00FA10CE">
      <w:pPr>
        <w:pStyle w:val="20"/>
        <w:numPr>
          <w:ilvl w:val="0"/>
          <w:numId w:val="105"/>
        </w:numPr>
        <w:shd w:val="clear" w:color="auto" w:fill="auto"/>
        <w:tabs>
          <w:tab w:val="left" w:pos="1134"/>
        </w:tabs>
        <w:spacing w:before="0" w:after="0" w:line="240" w:lineRule="auto"/>
        <w:ind w:firstLine="709"/>
        <w:jc w:val="both"/>
        <w:rPr>
          <w:sz w:val="24"/>
          <w:szCs w:val="24"/>
          <w:lang w:val="ru-RU"/>
        </w:rPr>
      </w:pPr>
      <w:r w:rsidRPr="005B48CD">
        <w:rPr>
          <w:sz w:val="24"/>
          <w:szCs w:val="24"/>
          <w:lang w:val="ru-RU"/>
        </w:rPr>
        <w:t>Патриотическое направление воспитания базируется на идее патриотизма как нравственного чувства, которое вырастает из культуры человеческого бытия, особенностей образа жизни и её уклада, народных и семейных традиций.</w:t>
      </w:r>
    </w:p>
    <w:p w:rsidR="00343426" w:rsidRPr="005B48CD" w:rsidRDefault="00343426" w:rsidP="00FA10CE">
      <w:pPr>
        <w:pStyle w:val="20"/>
        <w:numPr>
          <w:ilvl w:val="0"/>
          <w:numId w:val="105"/>
        </w:numPr>
        <w:shd w:val="clear" w:color="auto" w:fill="auto"/>
        <w:tabs>
          <w:tab w:val="left" w:pos="1134"/>
        </w:tabs>
        <w:spacing w:before="0" w:after="0" w:line="240" w:lineRule="auto"/>
        <w:ind w:firstLine="709"/>
        <w:jc w:val="both"/>
        <w:rPr>
          <w:sz w:val="24"/>
          <w:szCs w:val="24"/>
          <w:lang w:val="ru-RU"/>
        </w:rPr>
      </w:pPr>
      <w:r w:rsidRPr="005B48CD">
        <w:rPr>
          <w:sz w:val="24"/>
          <w:szCs w:val="24"/>
          <w:lang w:val="ru-RU"/>
        </w:rPr>
        <w:t xml:space="preserve">Работа по патриотическому воспитанию предполагает: формирование «патриотизма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 «патриотизма защитника», стремящегося сохранить это наследие (предполагает развитие у детей готовности преодолевать трудности ради своей семьи, малой родины); </w:t>
      </w:r>
      <w:proofErr w:type="gramStart"/>
      <w:r w:rsidRPr="005B48CD">
        <w:rPr>
          <w:sz w:val="24"/>
          <w:szCs w:val="24"/>
          <w:lang w:val="ru-RU"/>
        </w:rPr>
        <w:t>«патриотизма созидателя и творца»,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roofErr w:type="gramEnd"/>
    </w:p>
    <w:p w:rsidR="00343426" w:rsidRPr="005B48CD" w:rsidRDefault="00343426" w:rsidP="00FA10CE">
      <w:pPr>
        <w:pStyle w:val="20"/>
        <w:shd w:val="clear" w:color="auto" w:fill="auto"/>
        <w:tabs>
          <w:tab w:val="left" w:pos="1782"/>
        </w:tabs>
        <w:spacing w:before="0" w:after="0" w:line="240" w:lineRule="auto"/>
        <w:ind w:firstLine="709"/>
        <w:jc w:val="both"/>
        <w:rPr>
          <w:b/>
          <w:bCs/>
          <w:sz w:val="24"/>
          <w:szCs w:val="24"/>
        </w:rPr>
      </w:pPr>
      <w:proofErr w:type="spellStart"/>
      <w:proofErr w:type="gramStart"/>
      <w:r w:rsidRPr="005B48CD">
        <w:rPr>
          <w:b/>
          <w:bCs/>
          <w:sz w:val="24"/>
          <w:szCs w:val="24"/>
        </w:rPr>
        <w:t>Духовно-нравственное</w:t>
      </w:r>
      <w:proofErr w:type="spellEnd"/>
      <w:r w:rsidRPr="005B48CD">
        <w:rPr>
          <w:b/>
          <w:bCs/>
          <w:sz w:val="24"/>
          <w:szCs w:val="24"/>
        </w:rPr>
        <w:t xml:space="preserve"> </w:t>
      </w:r>
      <w:proofErr w:type="spellStart"/>
      <w:r w:rsidRPr="005B48CD">
        <w:rPr>
          <w:b/>
          <w:bCs/>
          <w:sz w:val="24"/>
          <w:szCs w:val="24"/>
        </w:rPr>
        <w:t>направление</w:t>
      </w:r>
      <w:proofErr w:type="spellEnd"/>
      <w:r w:rsidRPr="005B48CD">
        <w:rPr>
          <w:b/>
          <w:bCs/>
          <w:sz w:val="24"/>
          <w:szCs w:val="24"/>
        </w:rPr>
        <w:t xml:space="preserve"> </w:t>
      </w:r>
      <w:proofErr w:type="spellStart"/>
      <w:r w:rsidRPr="005B48CD">
        <w:rPr>
          <w:b/>
          <w:bCs/>
          <w:sz w:val="24"/>
          <w:szCs w:val="24"/>
        </w:rPr>
        <w:t>воспитания</w:t>
      </w:r>
      <w:proofErr w:type="spellEnd"/>
      <w:r w:rsidRPr="005B48CD">
        <w:rPr>
          <w:b/>
          <w:bCs/>
          <w:sz w:val="24"/>
          <w:szCs w:val="24"/>
        </w:rPr>
        <w:t>.</w:t>
      </w:r>
      <w:proofErr w:type="gramEnd"/>
    </w:p>
    <w:p w:rsidR="00343426" w:rsidRPr="005B48CD" w:rsidRDefault="00343426" w:rsidP="00FA10CE">
      <w:pPr>
        <w:pStyle w:val="20"/>
        <w:numPr>
          <w:ilvl w:val="0"/>
          <w:numId w:val="106"/>
        </w:numPr>
        <w:shd w:val="clear" w:color="auto" w:fill="auto"/>
        <w:tabs>
          <w:tab w:val="left" w:pos="1134"/>
          <w:tab w:val="left" w:pos="1815"/>
        </w:tabs>
        <w:spacing w:before="0" w:after="0" w:line="240" w:lineRule="auto"/>
        <w:ind w:firstLine="709"/>
        <w:jc w:val="both"/>
        <w:rPr>
          <w:sz w:val="24"/>
          <w:szCs w:val="24"/>
          <w:lang w:val="ru-RU"/>
        </w:rPr>
      </w:pPr>
      <w:r w:rsidRPr="005B48CD">
        <w:rPr>
          <w:sz w:val="24"/>
          <w:szCs w:val="24"/>
          <w:lang w:val="ru-RU"/>
        </w:rPr>
        <w:t>Цель</w:t>
      </w:r>
      <w:r w:rsidRPr="005B48CD">
        <w:rPr>
          <w:sz w:val="24"/>
          <w:szCs w:val="24"/>
          <w:lang w:val="ru-RU"/>
        </w:rPr>
        <w:tab/>
        <w:t>духовно-нравственного направления воспитания – формирование способности к духовному развитию, нравственному самосовершенствованию, индивидуально-ответственному поведению.</w:t>
      </w:r>
    </w:p>
    <w:p w:rsidR="00343426" w:rsidRPr="005B48CD" w:rsidRDefault="00343426" w:rsidP="00FA10CE">
      <w:pPr>
        <w:pStyle w:val="20"/>
        <w:numPr>
          <w:ilvl w:val="0"/>
          <w:numId w:val="106"/>
        </w:numPr>
        <w:shd w:val="clear" w:color="auto" w:fill="auto"/>
        <w:tabs>
          <w:tab w:val="left" w:pos="1023"/>
          <w:tab w:val="left" w:pos="1134"/>
        </w:tabs>
        <w:spacing w:before="0" w:after="0" w:line="240" w:lineRule="auto"/>
        <w:ind w:firstLine="709"/>
        <w:jc w:val="both"/>
        <w:rPr>
          <w:sz w:val="24"/>
          <w:szCs w:val="24"/>
          <w:lang w:val="ru-RU"/>
        </w:rPr>
      </w:pPr>
      <w:r w:rsidRPr="005B48CD">
        <w:rPr>
          <w:sz w:val="24"/>
          <w:szCs w:val="24"/>
          <w:lang w:val="ru-RU"/>
        </w:rPr>
        <w:t xml:space="preserve">Ценности - жизнь, милосердие, добро лежат в основе </w:t>
      </w:r>
      <w:proofErr w:type="spellStart"/>
      <w:r w:rsidRPr="005B48CD">
        <w:rPr>
          <w:sz w:val="24"/>
          <w:szCs w:val="24"/>
          <w:lang w:val="ru-RU"/>
        </w:rPr>
        <w:t>духовно</w:t>
      </w:r>
      <w:r w:rsidRPr="005B48CD">
        <w:rPr>
          <w:sz w:val="24"/>
          <w:szCs w:val="24"/>
          <w:lang w:val="ru-RU"/>
        </w:rPr>
        <w:softHyphen/>
        <w:t>нравственного</w:t>
      </w:r>
      <w:proofErr w:type="spellEnd"/>
      <w:r w:rsidRPr="005B48CD">
        <w:rPr>
          <w:sz w:val="24"/>
          <w:szCs w:val="24"/>
          <w:lang w:val="ru-RU"/>
        </w:rPr>
        <w:t xml:space="preserve"> направления воспитания.</w:t>
      </w:r>
    </w:p>
    <w:p w:rsidR="00343426" w:rsidRPr="005B48CD" w:rsidRDefault="00343426" w:rsidP="00FA10CE">
      <w:pPr>
        <w:pStyle w:val="20"/>
        <w:numPr>
          <w:ilvl w:val="0"/>
          <w:numId w:val="106"/>
        </w:numPr>
        <w:shd w:val="clear" w:color="auto" w:fill="auto"/>
        <w:tabs>
          <w:tab w:val="left" w:pos="1028"/>
          <w:tab w:val="left" w:pos="1134"/>
        </w:tabs>
        <w:spacing w:before="0" w:after="0" w:line="240" w:lineRule="auto"/>
        <w:ind w:firstLine="709"/>
        <w:jc w:val="both"/>
        <w:rPr>
          <w:sz w:val="24"/>
          <w:szCs w:val="24"/>
          <w:lang w:val="ru-RU"/>
        </w:rPr>
      </w:pPr>
      <w:r w:rsidRPr="005B48CD">
        <w:rPr>
          <w:sz w:val="24"/>
          <w:szCs w:val="24"/>
          <w:lang w:val="ru-RU"/>
        </w:rPr>
        <w:t xml:space="preserve">Духовно-нравственное воспитание направлено на развитие </w:t>
      </w:r>
      <w:proofErr w:type="spellStart"/>
      <w:r w:rsidRPr="005B48CD">
        <w:rPr>
          <w:sz w:val="24"/>
          <w:szCs w:val="24"/>
          <w:lang w:val="ru-RU"/>
        </w:rPr>
        <w:t>ценностно</w:t>
      </w:r>
      <w:r w:rsidRPr="005B48CD">
        <w:rPr>
          <w:sz w:val="24"/>
          <w:szCs w:val="24"/>
          <w:lang w:val="ru-RU"/>
        </w:rPr>
        <w:softHyphen/>
        <w:t>смысловой</w:t>
      </w:r>
      <w:proofErr w:type="spellEnd"/>
      <w:r w:rsidRPr="005B48CD">
        <w:rPr>
          <w:sz w:val="24"/>
          <w:szCs w:val="24"/>
          <w:lang w:val="ru-RU"/>
        </w:rPr>
        <w:t xml:space="preserve"> сферы дошкольников на основе творческого взаимодействия в </w:t>
      </w:r>
      <w:proofErr w:type="spellStart"/>
      <w:r w:rsidRPr="005B48CD">
        <w:rPr>
          <w:sz w:val="24"/>
          <w:szCs w:val="24"/>
          <w:lang w:val="ru-RU"/>
        </w:rPr>
        <w:t>детск</w:t>
      </w:r>
      <w:proofErr w:type="gramStart"/>
      <w:r w:rsidRPr="005B48CD">
        <w:rPr>
          <w:sz w:val="24"/>
          <w:szCs w:val="24"/>
          <w:lang w:val="ru-RU"/>
        </w:rPr>
        <w:t>о</w:t>
      </w:r>
      <w:proofErr w:type="spellEnd"/>
      <w:r w:rsidRPr="005B48CD">
        <w:rPr>
          <w:sz w:val="24"/>
          <w:szCs w:val="24"/>
          <w:lang w:val="ru-RU"/>
        </w:rPr>
        <w:t>-</w:t>
      </w:r>
      <w:proofErr w:type="gramEnd"/>
      <w:r w:rsidRPr="005B48CD">
        <w:rPr>
          <w:sz w:val="24"/>
          <w:szCs w:val="24"/>
          <w:lang w:val="ru-RU"/>
        </w:rPr>
        <w:t xml:space="preserve"> взрослой общности, содержанием которого является освоение </w:t>
      </w:r>
      <w:proofErr w:type="spellStart"/>
      <w:r w:rsidRPr="005B48CD">
        <w:rPr>
          <w:sz w:val="24"/>
          <w:szCs w:val="24"/>
          <w:lang w:val="ru-RU"/>
        </w:rPr>
        <w:t>социокультурного</w:t>
      </w:r>
      <w:proofErr w:type="spellEnd"/>
      <w:r w:rsidRPr="005B48CD">
        <w:rPr>
          <w:sz w:val="24"/>
          <w:szCs w:val="24"/>
          <w:lang w:val="ru-RU"/>
        </w:rPr>
        <w:t xml:space="preserve"> опыта в его культурно-историческом и личностном аспектах.</w:t>
      </w:r>
    </w:p>
    <w:p w:rsidR="00343426" w:rsidRPr="005B48CD" w:rsidRDefault="00343426" w:rsidP="00FA10CE">
      <w:pPr>
        <w:pStyle w:val="20"/>
        <w:shd w:val="clear" w:color="auto" w:fill="auto"/>
        <w:tabs>
          <w:tab w:val="left" w:pos="1786"/>
        </w:tabs>
        <w:spacing w:before="0" w:after="0" w:line="240" w:lineRule="auto"/>
        <w:ind w:firstLine="709"/>
        <w:jc w:val="both"/>
        <w:rPr>
          <w:b/>
          <w:bCs/>
          <w:sz w:val="24"/>
          <w:szCs w:val="24"/>
        </w:rPr>
      </w:pPr>
      <w:proofErr w:type="spellStart"/>
      <w:proofErr w:type="gramStart"/>
      <w:r w:rsidRPr="005B48CD">
        <w:rPr>
          <w:b/>
          <w:bCs/>
          <w:sz w:val="24"/>
          <w:szCs w:val="24"/>
        </w:rPr>
        <w:t>Социальное</w:t>
      </w:r>
      <w:proofErr w:type="spellEnd"/>
      <w:r w:rsidRPr="005B48CD">
        <w:rPr>
          <w:b/>
          <w:bCs/>
          <w:sz w:val="24"/>
          <w:szCs w:val="24"/>
        </w:rPr>
        <w:t xml:space="preserve"> </w:t>
      </w:r>
      <w:proofErr w:type="spellStart"/>
      <w:r w:rsidRPr="005B48CD">
        <w:rPr>
          <w:b/>
          <w:bCs/>
          <w:sz w:val="24"/>
          <w:szCs w:val="24"/>
        </w:rPr>
        <w:t>направление</w:t>
      </w:r>
      <w:proofErr w:type="spellEnd"/>
      <w:r w:rsidRPr="005B48CD">
        <w:rPr>
          <w:b/>
          <w:bCs/>
          <w:sz w:val="24"/>
          <w:szCs w:val="24"/>
        </w:rPr>
        <w:t xml:space="preserve"> </w:t>
      </w:r>
      <w:proofErr w:type="spellStart"/>
      <w:r w:rsidRPr="005B48CD">
        <w:rPr>
          <w:b/>
          <w:bCs/>
          <w:sz w:val="24"/>
          <w:szCs w:val="24"/>
        </w:rPr>
        <w:t>воспитания</w:t>
      </w:r>
      <w:proofErr w:type="spellEnd"/>
      <w:r w:rsidRPr="005B48CD">
        <w:rPr>
          <w:b/>
          <w:bCs/>
          <w:sz w:val="24"/>
          <w:szCs w:val="24"/>
        </w:rPr>
        <w:t>.</w:t>
      </w:r>
      <w:proofErr w:type="gramEnd"/>
    </w:p>
    <w:p w:rsidR="00343426" w:rsidRPr="005B48CD" w:rsidRDefault="00343426" w:rsidP="00FA10CE">
      <w:pPr>
        <w:pStyle w:val="20"/>
        <w:numPr>
          <w:ilvl w:val="0"/>
          <w:numId w:val="107"/>
        </w:numPr>
        <w:shd w:val="clear" w:color="auto" w:fill="auto"/>
        <w:tabs>
          <w:tab w:val="left" w:pos="1134"/>
        </w:tabs>
        <w:spacing w:before="0" w:after="0" w:line="240" w:lineRule="auto"/>
        <w:ind w:firstLine="709"/>
        <w:jc w:val="both"/>
        <w:rPr>
          <w:sz w:val="24"/>
          <w:szCs w:val="24"/>
          <w:lang w:val="ru-RU"/>
        </w:rPr>
      </w:pPr>
      <w:r w:rsidRPr="005B48CD">
        <w:rPr>
          <w:sz w:val="24"/>
          <w:szCs w:val="24"/>
          <w:lang w:val="ru-RU"/>
        </w:rPr>
        <w:t>Цель</w:t>
      </w:r>
      <w:r w:rsidR="003527A2">
        <w:rPr>
          <w:sz w:val="24"/>
          <w:szCs w:val="24"/>
          <w:lang w:val="ru-RU"/>
        </w:rPr>
        <w:t xml:space="preserve"> </w:t>
      </w:r>
      <w:r w:rsidRPr="005B48CD">
        <w:rPr>
          <w:sz w:val="24"/>
          <w:szCs w:val="24"/>
          <w:lang w:val="ru-RU"/>
        </w:rPr>
        <w:t>социального</w:t>
      </w:r>
      <w:r w:rsidR="003527A2">
        <w:rPr>
          <w:sz w:val="24"/>
          <w:szCs w:val="24"/>
          <w:lang w:val="ru-RU"/>
        </w:rPr>
        <w:t xml:space="preserve"> </w:t>
      </w:r>
      <w:r w:rsidRPr="005B48CD">
        <w:rPr>
          <w:sz w:val="24"/>
          <w:szCs w:val="24"/>
          <w:lang w:val="ru-RU"/>
        </w:rPr>
        <w:t>направления воспитания – формирование ценностного отношения детей к семье, другому человеку, развитие дружелюбия, умения находить общий язык с другими людьми.</w:t>
      </w:r>
    </w:p>
    <w:p w:rsidR="00343426" w:rsidRPr="005B48CD" w:rsidRDefault="00343426" w:rsidP="00FA10CE">
      <w:pPr>
        <w:pStyle w:val="20"/>
        <w:numPr>
          <w:ilvl w:val="0"/>
          <w:numId w:val="107"/>
        </w:numPr>
        <w:shd w:val="clear" w:color="auto" w:fill="auto"/>
        <w:tabs>
          <w:tab w:val="left" w:pos="1028"/>
          <w:tab w:val="left" w:pos="1134"/>
        </w:tabs>
        <w:spacing w:before="0" w:after="0" w:line="240" w:lineRule="auto"/>
        <w:ind w:firstLine="709"/>
        <w:jc w:val="both"/>
        <w:rPr>
          <w:sz w:val="24"/>
          <w:szCs w:val="24"/>
          <w:lang w:val="ru-RU"/>
        </w:rPr>
      </w:pPr>
      <w:r w:rsidRPr="005B48CD">
        <w:rPr>
          <w:sz w:val="24"/>
          <w:szCs w:val="24"/>
          <w:lang w:val="ru-RU"/>
        </w:rPr>
        <w:t>Ценности – семья, дружба, человек и сотрудничество лежат в основе социального направления воспитания.</w:t>
      </w:r>
    </w:p>
    <w:p w:rsidR="00343426" w:rsidRPr="005B48CD" w:rsidRDefault="00343426" w:rsidP="00FA10CE">
      <w:pPr>
        <w:pStyle w:val="20"/>
        <w:numPr>
          <w:ilvl w:val="0"/>
          <w:numId w:val="107"/>
        </w:numPr>
        <w:shd w:val="clear" w:color="auto" w:fill="auto"/>
        <w:tabs>
          <w:tab w:val="left" w:pos="1033"/>
          <w:tab w:val="left" w:pos="1134"/>
        </w:tabs>
        <w:spacing w:before="0" w:after="0" w:line="240" w:lineRule="auto"/>
        <w:ind w:firstLine="709"/>
        <w:jc w:val="both"/>
        <w:rPr>
          <w:sz w:val="24"/>
          <w:szCs w:val="24"/>
          <w:lang w:val="ru-RU"/>
        </w:rPr>
      </w:pPr>
      <w:r w:rsidRPr="005B48CD">
        <w:rPr>
          <w:sz w:val="24"/>
          <w:szCs w:val="24"/>
          <w:lang w:val="ru-RU"/>
        </w:rPr>
        <w:t xml:space="preserve">В дошкольном детстве ребёнок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ребёнка к социальному окружению невозможно без грамотно выстроенного воспитательного процесса, в котором проявляется личная социальная инициатива ребёнка в </w:t>
      </w:r>
      <w:proofErr w:type="spellStart"/>
      <w:r w:rsidRPr="005B48CD">
        <w:rPr>
          <w:sz w:val="24"/>
          <w:szCs w:val="24"/>
          <w:lang w:val="ru-RU"/>
        </w:rPr>
        <w:t>детск</w:t>
      </w:r>
      <w:proofErr w:type="gramStart"/>
      <w:r w:rsidRPr="005B48CD">
        <w:rPr>
          <w:sz w:val="24"/>
          <w:szCs w:val="24"/>
          <w:lang w:val="ru-RU"/>
        </w:rPr>
        <w:t>о</w:t>
      </w:r>
      <w:proofErr w:type="spellEnd"/>
      <w:r w:rsidRPr="005B48CD">
        <w:rPr>
          <w:sz w:val="24"/>
          <w:szCs w:val="24"/>
          <w:lang w:val="ru-RU"/>
        </w:rPr>
        <w:t>-</w:t>
      </w:r>
      <w:proofErr w:type="gramEnd"/>
      <w:r w:rsidRPr="005B48CD">
        <w:rPr>
          <w:sz w:val="24"/>
          <w:szCs w:val="24"/>
          <w:lang w:val="ru-RU"/>
        </w:rPr>
        <w:t xml:space="preserve"> взрослых и детских общностях.</w:t>
      </w:r>
    </w:p>
    <w:p w:rsidR="00343426" w:rsidRPr="005B48CD" w:rsidRDefault="00343426" w:rsidP="00FA10CE">
      <w:pPr>
        <w:pStyle w:val="20"/>
        <w:numPr>
          <w:ilvl w:val="0"/>
          <w:numId w:val="107"/>
        </w:numPr>
        <w:shd w:val="clear" w:color="auto" w:fill="auto"/>
        <w:tabs>
          <w:tab w:val="left" w:pos="1038"/>
          <w:tab w:val="left" w:pos="1134"/>
        </w:tabs>
        <w:spacing w:before="0" w:after="0" w:line="240" w:lineRule="auto"/>
        <w:ind w:firstLine="709"/>
        <w:jc w:val="both"/>
        <w:rPr>
          <w:sz w:val="24"/>
          <w:szCs w:val="24"/>
          <w:lang w:val="ru-RU"/>
        </w:rPr>
      </w:pPr>
      <w:r w:rsidRPr="005B48CD">
        <w:rPr>
          <w:sz w:val="24"/>
          <w:szCs w:val="24"/>
          <w:lang w:val="ru-RU"/>
        </w:rPr>
        <w:t>Важной составляющей социального воспитания является освоение ребёнком моральных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основе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ребёнком вместе с опытом поведения, с накоплением нравственных представлений, формированием навыка культурного поведения.</w:t>
      </w:r>
    </w:p>
    <w:p w:rsidR="00343426" w:rsidRPr="005B48CD" w:rsidRDefault="00343426" w:rsidP="00FA10CE">
      <w:pPr>
        <w:pStyle w:val="20"/>
        <w:shd w:val="clear" w:color="auto" w:fill="auto"/>
        <w:tabs>
          <w:tab w:val="left" w:pos="1134"/>
        </w:tabs>
        <w:spacing w:before="0" w:after="0" w:line="240" w:lineRule="auto"/>
        <w:ind w:firstLine="709"/>
        <w:jc w:val="both"/>
        <w:rPr>
          <w:b/>
          <w:bCs/>
          <w:sz w:val="24"/>
          <w:szCs w:val="24"/>
        </w:rPr>
      </w:pPr>
      <w:proofErr w:type="spellStart"/>
      <w:proofErr w:type="gramStart"/>
      <w:r w:rsidRPr="005B48CD">
        <w:rPr>
          <w:b/>
          <w:bCs/>
          <w:sz w:val="24"/>
          <w:szCs w:val="24"/>
        </w:rPr>
        <w:t>Познавательное</w:t>
      </w:r>
      <w:proofErr w:type="spellEnd"/>
      <w:r w:rsidRPr="005B48CD">
        <w:rPr>
          <w:b/>
          <w:bCs/>
          <w:sz w:val="24"/>
          <w:szCs w:val="24"/>
        </w:rPr>
        <w:t xml:space="preserve"> </w:t>
      </w:r>
      <w:proofErr w:type="spellStart"/>
      <w:r w:rsidRPr="005B48CD">
        <w:rPr>
          <w:b/>
          <w:bCs/>
          <w:sz w:val="24"/>
          <w:szCs w:val="24"/>
        </w:rPr>
        <w:t>направление</w:t>
      </w:r>
      <w:proofErr w:type="spellEnd"/>
      <w:r w:rsidRPr="005B48CD">
        <w:rPr>
          <w:b/>
          <w:bCs/>
          <w:sz w:val="24"/>
          <w:szCs w:val="24"/>
        </w:rPr>
        <w:t xml:space="preserve"> </w:t>
      </w:r>
      <w:proofErr w:type="spellStart"/>
      <w:r w:rsidRPr="005B48CD">
        <w:rPr>
          <w:b/>
          <w:bCs/>
          <w:sz w:val="24"/>
          <w:szCs w:val="24"/>
        </w:rPr>
        <w:t>воспитания</w:t>
      </w:r>
      <w:proofErr w:type="spellEnd"/>
      <w:r w:rsidRPr="005B48CD">
        <w:rPr>
          <w:b/>
          <w:bCs/>
          <w:sz w:val="24"/>
          <w:szCs w:val="24"/>
        </w:rPr>
        <w:t>.</w:t>
      </w:r>
      <w:proofErr w:type="gramEnd"/>
    </w:p>
    <w:p w:rsidR="00343426" w:rsidRPr="005B48CD" w:rsidRDefault="00343426" w:rsidP="00FA10CE">
      <w:pPr>
        <w:pStyle w:val="20"/>
        <w:numPr>
          <w:ilvl w:val="0"/>
          <w:numId w:val="108"/>
        </w:numPr>
        <w:shd w:val="clear" w:color="auto" w:fill="auto"/>
        <w:tabs>
          <w:tab w:val="left" w:pos="1134"/>
        </w:tabs>
        <w:spacing w:before="0" w:after="0" w:line="240" w:lineRule="auto"/>
        <w:ind w:firstLine="709"/>
        <w:jc w:val="both"/>
        <w:rPr>
          <w:sz w:val="24"/>
          <w:szCs w:val="24"/>
          <w:lang w:val="ru-RU"/>
        </w:rPr>
      </w:pPr>
      <w:r w:rsidRPr="005B48CD">
        <w:rPr>
          <w:sz w:val="24"/>
          <w:szCs w:val="24"/>
          <w:lang w:val="ru-RU"/>
        </w:rPr>
        <w:t>Цель</w:t>
      </w:r>
      <w:r w:rsidR="003527A2">
        <w:rPr>
          <w:sz w:val="24"/>
          <w:szCs w:val="24"/>
          <w:lang w:val="ru-RU"/>
        </w:rPr>
        <w:t xml:space="preserve"> </w:t>
      </w:r>
      <w:r w:rsidRPr="005B48CD">
        <w:rPr>
          <w:sz w:val="24"/>
          <w:szCs w:val="24"/>
          <w:lang w:val="ru-RU"/>
        </w:rPr>
        <w:t>познавательного направления воспитания – формирование ценности познания.</w:t>
      </w:r>
    </w:p>
    <w:p w:rsidR="00343426" w:rsidRPr="005B48CD" w:rsidRDefault="00343426" w:rsidP="00FA10CE">
      <w:pPr>
        <w:pStyle w:val="20"/>
        <w:numPr>
          <w:ilvl w:val="0"/>
          <w:numId w:val="108"/>
        </w:numPr>
        <w:shd w:val="clear" w:color="auto" w:fill="auto"/>
        <w:tabs>
          <w:tab w:val="left" w:pos="1028"/>
          <w:tab w:val="left" w:pos="1134"/>
        </w:tabs>
        <w:spacing w:before="0" w:after="0" w:line="240" w:lineRule="auto"/>
        <w:ind w:firstLine="709"/>
        <w:jc w:val="both"/>
        <w:rPr>
          <w:sz w:val="24"/>
          <w:szCs w:val="24"/>
          <w:lang w:val="ru-RU"/>
        </w:rPr>
      </w:pPr>
      <w:r w:rsidRPr="005B48CD">
        <w:rPr>
          <w:sz w:val="24"/>
          <w:szCs w:val="24"/>
          <w:lang w:val="ru-RU"/>
        </w:rPr>
        <w:t>Ценность – познание лежит в основе познавательного направления воспитания.</w:t>
      </w:r>
    </w:p>
    <w:p w:rsidR="00343426" w:rsidRPr="005B48CD" w:rsidRDefault="00343426" w:rsidP="00FA10CE">
      <w:pPr>
        <w:pStyle w:val="20"/>
        <w:numPr>
          <w:ilvl w:val="0"/>
          <w:numId w:val="108"/>
        </w:numPr>
        <w:shd w:val="clear" w:color="auto" w:fill="auto"/>
        <w:tabs>
          <w:tab w:val="left" w:pos="1038"/>
          <w:tab w:val="left" w:pos="1134"/>
        </w:tabs>
        <w:spacing w:before="0" w:after="0" w:line="240" w:lineRule="auto"/>
        <w:ind w:firstLine="709"/>
        <w:jc w:val="both"/>
        <w:rPr>
          <w:sz w:val="24"/>
          <w:szCs w:val="24"/>
          <w:lang w:val="ru-RU"/>
        </w:rPr>
      </w:pPr>
      <w:r w:rsidRPr="005B48CD">
        <w:rPr>
          <w:sz w:val="24"/>
          <w:szCs w:val="24"/>
          <w:lang w:val="ru-RU"/>
        </w:rPr>
        <w:t xml:space="preserve">В ДОО проблема воспитания у детей познавательной активности охватывает все стороны воспитательного процесса и является непременным условием формирования </w:t>
      </w:r>
      <w:r w:rsidRPr="005B48CD">
        <w:rPr>
          <w:sz w:val="24"/>
          <w:szCs w:val="24"/>
          <w:lang w:val="ru-RU"/>
        </w:rPr>
        <w:lastRenderedPageBreak/>
        <w:t>умственных качеств личности, самостоятельности и инициативности ребёнка. Познавательное и духовно-нравственное воспитание должны осуществляться в содержательном единстве, так как знания наук и незнание добра ограничивает и деформирует личностное развитие ребёнка.</w:t>
      </w:r>
    </w:p>
    <w:p w:rsidR="00343426" w:rsidRPr="005B48CD" w:rsidRDefault="00343426" w:rsidP="00FA10CE">
      <w:pPr>
        <w:pStyle w:val="20"/>
        <w:numPr>
          <w:ilvl w:val="0"/>
          <w:numId w:val="108"/>
        </w:numPr>
        <w:shd w:val="clear" w:color="auto" w:fill="auto"/>
        <w:tabs>
          <w:tab w:val="left" w:pos="1038"/>
          <w:tab w:val="left" w:pos="1134"/>
        </w:tabs>
        <w:spacing w:before="0" w:after="0" w:line="240" w:lineRule="auto"/>
        <w:ind w:firstLine="709"/>
        <w:jc w:val="both"/>
        <w:rPr>
          <w:sz w:val="24"/>
          <w:szCs w:val="24"/>
          <w:lang w:val="ru-RU"/>
        </w:rPr>
      </w:pPr>
      <w:r w:rsidRPr="005B48CD">
        <w:rPr>
          <w:sz w:val="24"/>
          <w:szCs w:val="24"/>
          <w:lang w:val="ru-RU"/>
        </w:rPr>
        <w:t>Значимым является воспитание у ребёнка стремления к истине, становление целостной картины мира, в которой интегрировано ценностное, эмоционально окрашенное отношение к миру, людям, природе, деятельности человека.</w:t>
      </w:r>
    </w:p>
    <w:p w:rsidR="00343426" w:rsidRPr="005B48CD" w:rsidRDefault="00343426" w:rsidP="00FA10CE">
      <w:pPr>
        <w:pStyle w:val="20"/>
        <w:shd w:val="clear" w:color="auto" w:fill="auto"/>
        <w:tabs>
          <w:tab w:val="left" w:pos="1134"/>
        </w:tabs>
        <w:spacing w:before="0" w:after="0" w:line="240" w:lineRule="auto"/>
        <w:ind w:firstLine="709"/>
        <w:jc w:val="both"/>
        <w:rPr>
          <w:b/>
          <w:bCs/>
          <w:sz w:val="24"/>
          <w:szCs w:val="24"/>
          <w:lang w:val="ru-RU"/>
        </w:rPr>
      </w:pPr>
      <w:r w:rsidRPr="005B48CD">
        <w:rPr>
          <w:b/>
          <w:bCs/>
          <w:sz w:val="24"/>
          <w:szCs w:val="24"/>
          <w:lang w:val="ru-RU"/>
        </w:rPr>
        <w:t>Физическое и оздоровительное направление воспитания.</w:t>
      </w:r>
    </w:p>
    <w:p w:rsidR="00343426" w:rsidRPr="005B48CD" w:rsidRDefault="00343426" w:rsidP="00FA10CE">
      <w:pPr>
        <w:pStyle w:val="20"/>
        <w:numPr>
          <w:ilvl w:val="0"/>
          <w:numId w:val="109"/>
        </w:numPr>
        <w:shd w:val="clear" w:color="auto" w:fill="auto"/>
        <w:tabs>
          <w:tab w:val="left" w:pos="1028"/>
          <w:tab w:val="left" w:pos="1134"/>
        </w:tabs>
        <w:spacing w:before="0" w:after="0" w:line="240" w:lineRule="auto"/>
        <w:ind w:firstLine="709"/>
        <w:jc w:val="both"/>
        <w:rPr>
          <w:sz w:val="24"/>
          <w:szCs w:val="24"/>
          <w:lang w:val="ru-RU"/>
        </w:rPr>
      </w:pPr>
      <w:r w:rsidRPr="005B48CD">
        <w:rPr>
          <w:sz w:val="24"/>
          <w:szCs w:val="24"/>
          <w:lang w:val="ru-RU"/>
        </w:rPr>
        <w:t xml:space="preserve">Цель физического и оздоровительного воспитания - формирование ценностного отношения детей к здоровому образу жизни, овладение </w:t>
      </w:r>
      <w:proofErr w:type="gramStart"/>
      <w:r w:rsidRPr="005B48CD">
        <w:rPr>
          <w:sz w:val="24"/>
          <w:szCs w:val="24"/>
          <w:lang w:val="ru-RU"/>
        </w:rPr>
        <w:t>элементарными</w:t>
      </w:r>
      <w:proofErr w:type="gramEnd"/>
    </w:p>
    <w:p w:rsidR="00343426" w:rsidRPr="005B48CD" w:rsidRDefault="00343426" w:rsidP="00FA10CE">
      <w:pPr>
        <w:pStyle w:val="20"/>
        <w:shd w:val="clear" w:color="auto" w:fill="auto"/>
        <w:tabs>
          <w:tab w:val="left" w:pos="1134"/>
        </w:tabs>
        <w:spacing w:before="0" w:after="0" w:line="240" w:lineRule="auto"/>
        <w:ind w:firstLine="709"/>
        <w:rPr>
          <w:sz w:val="24"/>
          <w:szCs w:val="24"/>
          <w:lang w:val="ru-RU"/>
        </w:rPr>
      </w:pPr>
      <w:r w:rsidRPr="005B48CD">
        <w:rPr>
          <w:rStyle w:val="11"/>
          <w:sz w:val="24"/>
          <w:szCs w:val="24"/>
        </w:rPr>
        <w:t>гигиеническими навыками и правилами безопасности.</w:t>
      </w:r>
    </w:p>
    <w:p w:rsidR="00343426" w:rsidRPr="005B48CD" w:rsidRDefault="00343426" w:rsidP="00FA10CE">
      <w:pPr>
        <w:pStyle w:val="20"/>
        <w:numPr>
          <w:ilvl w:val="0"/>
          <w:numId w:val="110"/>
        </w:numPr>
        <w:shd w:val="clear" w:color="auto" w:fill="auto"/>
        <w:tabs>
          <w:tab w:val="left" w:pos="1018"/>
          <w:tab w:val="left" w:pos="1134"/>
        </w:tabs>
        <w:spacing w:before="0" w:after="0" w:line="240" w:lineRule="auto"/>
        <w:ind w:firstLine="709"/>
        <w:jc w:val="both"/>
        <w:rPr>
          <w:sz w:val="24"/>
          <w:szCs w:val="24"/>
          <w:lang w:val="ru-RU"/>
        </w:rPr>
      </w:pPr>
      <w:r w:rsidRPr="005B48CD">
        <w:rPr>
          <w:rStyle w:val="11"/>
          <w:sz w:val="24"/>
          <w:szCs w:val="24"/>
        </w:rPr>
        <w:t>Ценности - жизнь и здоровье лежит в основе физического и оздоровительного направления воспитания.</w:t>
      </w:r>
    </w:p>
    <w:p w:rsidR="00343426" w:rsidRPr="005B48CD" w:rsidRDefault="00343426" w:rsidP="00FA10CE">
      <w:pPr>
        <w:pStyle w:val="20"/>
        <w:numPr>
          <w:ilvl w:val="0"/>
          <w:numId w:val="110"/>
        </w:numPr>
        <w:shd w:val="clear" w:color="auto" w:fill="auto"/>
        <w:tabs>
          <w:tab w:val="left" w:pos="1033"/>
          <w:tab w:val="left" w:pos="1134"/>
        </w:tabs>
        <w:spacing w:before="0" w:after="0" w:line="240" w:lineRule="auto"/>
        <w:ind w:firstLine="709"/>
        <w:jc w:val="both"/>
        <w:rPr>
          <w:sz w:val="24"/>
          <w:szCs w:val="24"/>
          <w:lang w:val="ru-RU"/>
        </w:rPr>
      </w:pPr>
      <w:r w:rsidRPr="005B48CD">
        <w:rPr>
          <w:rStyle w:val="11"/>
          <w:sz w:val="24"/>
          <w:szCs w:val="24"/>
        </w:rPr>
        <w:t>Физическое и оздоровительное направление воспитания основано на идее охраны и укрепления здоровья детей, становления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343426" w:rsidRPr="005B48CD" w:rsidRDefault="00343426" w:rsidP="00FA10CE">
      <w:pPr>
        <w:pStyle w:val="20"/>
        <w:shd w:val="clear" w:color="auto" w:fill="auto"/>
        <w:tabs>
          <w:tab w:val="left" w:pos="1134"/>
        </w:tabs>
        <w:spacing w:before="0" w:after="0" w:line="240" w:lineRule="auto"/>
        <w:ind w:firstLine="709"/>
        <w:jc w:val="both"/>
        <w:rPr>
          <w:b/>
          <w:bCs/>
          <w:sz w:val="24"/>
          <w:szCs w:val="24"/>
        </w:rPr>
      </w:pPr>
      <w:r w:rsidRPr="005B48CD">
        <w:rPr>
          <w:rStyle w:val="11"/>
          <w:b/>
          <w:bCs/>
          <w:sz w:val="24"/>
          <w:szCs w:val="24"/>
        </w:rPr>
        <w:t>Трудовое направление воспитания.</w:t>
      </w:r>
    </w:p>
    <w:p w:rsidR="00343426" w:rsidRPr="005B48CD" w:rsidRDefault="00343426" w:rsidP="00FA10CE">
      <w:pPr>
        <w:pStyle w:val="20"/>
        <w:numPr>
          <w:ilvl w:val="0"/>
          <w:numId w:val="111"/>
        </w:numPr>
        <w:shd w:val="clear" w:color="auto" w:fill="auto"/>
        <w:tabs>
          <w:tab w:val="left" w:pos="1028"/>
          <w:tab w:val="left" w:pos="1134"/>
        </w:tabs>
        <w:spacing w:before="0" w:after="0" w:line="240" w:lineRule="auto"/>
        <w:ind w:firstLine="709"/>
        <w:jc w:val="both"/>
        <w:rPr>
          <w:sz w:val="24"/>
          <w:szCs w:val="24"/>
          <w:lang w:val="ru-RU"/>
        </w:rPr>
      </w:pPr>
      <w:r w:rsidRPr="005B48CD">
        <w:rPr>
          <w:rStyle w:val="11"/>
          <w:sz w:val="24"/>
          <w:szCs w:val="24"/>
        </w:rPr>
        <w:t>Цель трудового воспитания - формирование ценностного отношения детей к труду, трудолюбию и приобщение ребёнка к труду.</w:t>
      </w:r>
    </w:p>
    <w:p w:rsidR="00343426" w:rsidRPr="005B48CD" w:rsidRDefault="00343426" w:rsidP="00FA10CE">
      <w:pPr>
        <w:pStyle w:val="20"/>
        <w:numPr>
          <w:ilvl w:val="0"/>
          <w:numId w:val="111"/>
        </w:numPr>
        <w:shd w:val="clear" w:color="auto" w:fill="auto"/>
        <w:tabs>
          <w:tab w:val="left" w:pos="1038"/>
          <w:tab w:val="left" w:pos="1134"/>
        </w:tabs>
        <w:spacing w:before="0" w:after="0" w:line="240" w:lineRule="auto"/>
        <w:ind w:firstLine="709"/>
        <w:jc w:val="both"/>
        <w:rPr>
          <w:sz w:val="24"/>
          <w:szCs w:val="24"/>
          <w:lang w:val="ru-RU"/>
        </w:rPr>
      </w:pPr>
      <w:r w:rsidRPr="005B48CD">
        <w:rPr>
          <w:rStyle w:val="11"/>
          <w:sz w:val="24"/>
          <w:szCs w:val="24"/>
        </w:rPr>
        <w:t>Ценность – труд лежит в основе трудового направления воспитания.</w:t>
      </w:r>
    </w:p>
    <w:p w:rsidR="00343426" w:rsidRPr="005B48CD" w:rsidRDefault="00343426" w:rsidP="00FA10CE">
      <w:pPr>
        <w:pStyle w:val="20"/>
        <w:numPr>
          <w:ilvl w:val="0"/>
          <w:numId w:val="111"/>
        </w:numPr>
        <w:shd w:val="clear" w:color="auto" w:fill="auto"/>
        <w:tabs>
          <w:tab w:val="left" w:pos="1033"/>
          <w:tab w:val="left" w:pos="1134"/>
        </w:tabs>
        <w:spacing w:before="0" w:after="0" w:line="240" w:lineRule="auto"/>
        <w:ind w:firstLine="709"/>
        <w:jc w:val="both"/>
        <w:rPr>
          <w:sz w:val="24"/>
          <w:szCs w:val="24"/>
          <w:lang w:val="ru-RU"/>
        </w:rPr>
      </w:pPr>
      <w:r w:rsidRPr="005B48CD">
        <w:rPr>
          <w:rStyle w:val="11"/>
          <w:sz w:val="24"/>
          <w:szCs w:val="24"/>
        </w:rPr>
        <w:t>Трудовое направление воспитания направлено на формирование и поддержку привычки к трудовому усилию, к доступному напряжению физических, умственных и нравственных сил для решения трудовой задачи; стремление приносить пользу людям. Повседневный труд постепенно приводит детей к осознанию нравственной стороны труда. Самостоятельность в выполнении трудовых поручений способствует формированию ответственности за свои действия.</w:t>
      </w:r>
    </w:p>
    <w:p w:rsidR="00343426" w:rsidRPr="005B48CD" w:rsidRDefault="00343426" w:rsidP="00FA10CE">
      <w:pPr>
        <w:pStyle w:val="20"/>
        <w:shd w:val="clear" w:color="auto" w:fill="auto"/>
        <w:tabs>
          <w:tab w:val="left" w:pos="1134"/>
        </w:tabs>
        <w:spacing w:before="0" w:after="0" w:line="240" w:lineRule="auto"/>
        <w:ind w:firstLine="709"/>
        <w:jc w:val="both"/>
        <w:rPr>
          <w:b/>
          <w:bCs/>
          <w:sz w:val="24"/>
          <w:szCs w:val="24"/>
        </w:rPr>
      </w:pPr>
      <w:r w:rsidRPr="005B48CD">
        <w:rPr>
          <w:rStyle w:val="11"/>
          <w:b/>
          <w:bCs/>
          <w:sz w:val="24"/>
          <w:szCs w:val="24"/>
        </w:rPr>
        <w:t>Эстетическое направление воспитания.</w:t>
      </w:r>
    </w:p>
    <w:p w:rsidR="00343426" w:rsidRPr="005B48CD" w:rsidRDefault="00343426" w:rsidP="00FA10CE">
      <w:pPr>
        <w:pStyle w:val="20"/>
        <w:numPr>
          <w:ilvl w:val="0"/>
          <w:numId w:val="112"/>
        </w:numPr>
        <w:shd w:val="clear" w:color="auto" w:fill="auto"/>
        <w:tabs>
          <w:tab w:val="left" w:pos="1028"/>
          <w:tab w:val="left" w:pos="1134"/>
        </w:tabs>
        <w:spacing w:before="0" w:after="0" w:line="240" w:lineRule="auto"/>
        <w:ind w:firstLine="709"/>
        <w:jc w:val="both"/>
        <w:rPr>
          <w:sz w:val="24"/>
          <w:szCs w:val="24"/>
          <w:lang w:val="ru-RU"/>
        </w:rPr>
      </w:pPr>
      <w:r w:rsidRPr="005B48CD">
        <w:rPr>
          <w:rStyle w:val="11"/>
          <w:sz w:val="24"/>
          <w:szCs w:val="24"/>
        </w:rPr>
        <w:t>Цель эстетического направления воспитания – способствовать становлению у ребёнка ценностного отношения к красоте.</w:t>
      </w:r>
    </w:p>
    <w:p w:rsidR="00343426" w:rsidRPr="005B48CD" w:rsidRDefault="00343426" w:rsidP="00FA10CE">
      <w:pPr>
        <w:pStyle w:val="20"/>
        <w:numPr>
          <w:ilvl w:val="0"/>
          <w:numId w:val="112"/>
        </w:numPr>
        <w:shd w:val="clear" w:color="auto" w:fill="auto"/>
        <w:tabs>
          <w:tab w:val="left" w:pos="1023"/>
          <w:tab w:val="left" w:pos="1134"/>
        </w:tabs>
        <w:spacing w:before="0" w:after="0" w:line="240" w:lineRule="auto"/>
        <w:ind w:firstLine="709"/>
        <w:jc w:val="both"/>
        <w:rPr>
          <w:sz w:val="24"/>
          <w:szCs w:val="24"/>
          <w:lang w:val="ru-RU"/>
        </w:rPr>
      </w:pPr>
      <w:r w:rsidRPr="005B48CD">
        <w:rPr>
          <w:rStyle w:val="11"/>
          <w:sz w:val="24"/>
          <w:szCs w:val="24"/>
        </w:rPr>
        <w:t>Ценности – культура, красота, лежат в основе эстетического направления воспитания.</w:t>
      </w:r>
    </w:p>
    <w:p w:rsidR="00343426" w:rsidRPr="005B48CD" w:rsidRDefault="00343426" w:rsidP="00FA10CE">
      <w:pPr>
        <w:pStyle w:val="20"/>
        <w:numPr>
          <w:ilvl w:val="0"/>
          <w:numId w:val="112"/>
        </w:numPr>
        <w:shd w:val="clear" w:color="auto" w:fill="auto"/>
        <w:tabs>
          <w:tab w:val="left" w:pos="1038"/>
          <w:tab w:val="left" w:pos="1134"/>
        </w:tabs>
        <w:spacing w:before="0" w:after="0" w:line="240" w:lineRule="auto"/>
        <w:ind w:firstLine="709"/>
        <w:jc w:val="both"/>
        <w:rPr>
          <w:sz w:val="24"/>
          <w:szCs w:val="24"/>
          <w:lang w:val="ru-RU"/>
        </w:rPr>
      </w:pPr>
      <w:r w:rsidRPr="005B48CD">
        <w:rPr>
          <w:rStyle w:val="11"/>
          <w:sz w:val="24"/>
          <w:szCs w:val="24"/>
        </w:rPr>
        <w:t xml:space="preserve">Эстетическое воспитание направлено на воспитание любви к </w:t>
      </w:r>
      <w:proofErr w:type="gramStart"/>
      <w:r w:rsidRPr="005B48CD">
        <w:rPr>
          <w:rStyle w:val="11"/>
          <w:sz w:val="24"/>
          <w:szCs w:val="24"/>
        </w:rPr>
        <w:t>прекрасному</w:t>
      </w:r>
      <w:proofErr w:type="gramEnd"/>
      <w:r w:rsidRPr="005B48CD">
        <w:rPr>
          <w:rStyle w:val="11"/>
          <w:sz w:val="24"/>
          <w:szCs w:val="24"/>
        </w:rPr>
        <w:t xml:space="preserve"> в окружающей обстановке, в природе, в искусстве, в отношениях, развитие у детей желания 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ребёнка. Искусство делает ребёнка отзывчивее, добрее, обогащает его духовный мир, способствует воспитанию воображения, чувств. Красивая и удобная обстановка, чистота помещения, опрятный вид детей и взрослых содействуют воспитанию художественного вкуса.</w:t>
      </w:r>
    </w:p>
    <w:p w:rsidR="00307635" w:rsidRPr="005B48CD" w:rsidRDefault="00307635" w:rsidP="00FA10CE">
      <w:pPr>
        <w:pStyle w:val="20"/>
        <w:shd w:val="clear" w:color="auto" w:fill="auto"/>
        <w:tabs>
          <w:tab w:val="left" w:pos="1575"/>
        </w:tabs>
        <w:spacing w:before="0" w:after="0" w:line="240" w:lineRule="auto"/>
        <w:ind w:firstLine="709"/>
        <w:jc w:val="both"/>
        <w:rPr>
          <w:rStyle w:val="11"/>
          <w:b/>
          <w:bCs/>
          <w:sz w:val="24"/>
          <w:szCs w:val="24"/>
        </w:rPr>
      </w:pPr>
    </w:p>
    <w:p w:rsidR="00343426" w:rsidRPr="005B48CD" w:rsidRDefault="00343426" w:rsidP="00FA10CE">
      <w:pPr>
        <w:pStyle w:val="20"/>
        <w:shd w:val="clear" w:color="auto" w:fill="auto"/>
        <w:tabs>
          <w:tab w:val="left" w:pos="1575"/>
        </w:tabs>
        <w:spacing w:before="0" w:after="0" w:line="240" w:lineRule="auto"/>
        <w:ind w:firstLine="709"/>
        <w:jc w:val="both"/>
        <w:rPr>
          <w:b/>
          <w:bCs/>
          <w:sz w:val="24"/>
          <w:szCs w:val="24"/>
        </w:rPr>
      </w:pPr>
      <w:r w:rsidRPr="005B48CD">
        <w:rPr>
          <w:rStyle w:val="11"/>
          <w:b/>
          <w:bCs/>
          <w:sz w:val="24"/>
          <w:szCs w:val="24"/>
        </w:rPr>
        <w:t>Целевые ориентиры воспитания.</w:t>
      </w:r>
    </w:p>
    <w:p w:rsidR="00343426" w:rsidRPr="005B48CD" w:rsidRDefault="00343426" w:rsidP="00FA10CE">
      <w:pPr>
        <w:pStyle w:val="20"/>
        <w:numPr>
          <w:ilvl w:val="0"/>
          <w:numId w:val="113"/>
        </w:numPr>
        <w:shd w:val="clear" w:color="auto" w:fill="auto"/>
        <w:tabs>
          <w:tab w:val="left" w:pos="1028"/>
        </w:tabs>
        <w:spacing w:before="0" w:after="0" w:line="240" w:lineRule="auto"/>
        <w:ind w:firstLine="709"/>
        <w:jc w:val="both"/>
        <w:rPr>
          <w:sz w:val="24"/>
          <w:szCs w:val="24"/>
          <w:lang w:val="ru-RU"/>
        </w:rPr>
      </w:pPr>
      <w:r w:rsidRPr="005B48CD">
        <w:rPr>
          <w:rStyle w:val="11"/>
          <w:sz w:val="24"/>
          <w:szCs w:val="24"/>
        </w:rPr>
        <w:t>Деятельность воспитателя нацелена на перспективу становления личности и развития ребёнка. Поэтому планируемые результаты представлены в виде целевых ориентиров как обобщенные «портреты» ребёнка к концу раннего и дошкольного возрастов.</w:t>
      </w:r>
    </w:p>
    <w:p w:rsidR="00343426" w:rsidRPr="005B48CD" w:rsidRDefault="00343426" w:rsidP="00FA10CE">
      <w:pPr>
        <w:pStyle w:val="20"/>
        <w:numPr>
          <w:ilvl w:val="0"/>
          <w:numId w:val="113"/>
        </w:numPr>
        <w:shd w:val="clear" w:color="auto" w:fill="auto"/>
        <w:tabs>
          <w:tab w:val="left" w:pos="1018"/>
        </w:tabs>
        <w:spacing w:before="0" w:after="0" w:line="240" w:lineRule="auto"/>
        <w:ind w:firstLine="709"/>
        <w:jc w:val="both"/>
        <w:rPr>
          <w:sz w:val="24"/>
          <w:szCs w:val="24"/>
          <w:lang w:val="ru-RU"/>
        </w:rPr>
      </w:pPr>
      <w:r w:rsidRPr="005B48CD">
        <w:rPr>
          <w:rStyle w:val="11"/>
          <w:sz w:val="24"/>
          <w:szCs w:val="24"/>
        </w:rPr>
        <w:t xml:space="preserve">В соответствии с ФГОС </w:t>
      </w:r>
      <w:proofErr w:type="gramStart"/>
      <w:r w:rsidRPr="005B48CD">
        <w:rPr>
          <w:rStyle w:val="11"/>
          <w:sz w:val="24"/>
          <w:szCs w:val="24"/>
        </w:rPr>
        <w:t>ДО</w:t>
      </w:r>
      <w:proofErr w:type="gramEnd"/>
      <w:r w:rsidRPr="005B48CD">
        <w:rPr>
          <w:rStyle w:val="11"/>
          <w:sz w:val="24"/>
          <w:szCs w:val="24"/>
        </w:rPr>
        <w:t xml:space="preserve"> </w:t>
      </w:r>
      <w:proofErr w:type="gramStart"/>
      <w:r w:rsidRPr="005B48CD">
        <w:rPr>
          <w:rStyle w:val="11"/>
          <w:sz w:val="24"/>
          <w:szCs w:val="24"/>
        </w:rPr>
        <w:t>оценка</w:t>
      </w:r>
      <w:proofErr w:type="gramEnd"/>
      <w:r w:rsidRPr="005B48CD">
        <w:rPr>
          <w:rStyle w:val="11"/>
          <w:sz w:val="24"/>
          <w:szCs w:val="24"/>
        </w:rPr>
        <w:t xml:space="preserve"> результатов воспитательной работы не осуществляется, так как целевые ориентиры основной образовательной программы</w:t>
      </w:r>
    </w:p>
    <w:p w:rsidR="00343426" w:rsidRPr="005B48CD" w:rsidRDefault="00343426" w:rsidP="00FA10CE">
      <w:pPr>
        <w:pStyle w:val="20"/>
        <w:shd w:val="clear" w:color="auto" w:fill="auto"/>
        <w:spacing w:before="0" w:after="0" w:line="240" w:lineRule="auto"/>
        <w:ind w:firstLine="709"/>
        <w:jc w:val="both"/>
        <w:rPr>
          <w:sz w:val="24"/>
          <w:szCs w:val="24"/>
          <w:lang w:val="ru-RU"/>
        </w:rPr>
      </w:pPr>
      <w:r w:rsidRPr="005B48CD">
        <w:rPr>
          <w:rStyle w:val="11"/>
          <w:sz w:val="24"/>
          <w:szCs w:val="24"/>
        </w:rPr>
        <w:t>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w:t>
      </w:r>
    </w:p>
    <w:p w:rsidR="00511BC7" w:rsidRPr="005B48CD" w:rsidRDefault="00511BC7" w:rsidP="00FA10CE">
      <w:pPr>
        <w:pStyle w:val="20"/>
        <w:shd w:val="clear" w:color="auto" w:fill="auto"/>
        <w:tabs>
          <w:tab w:val="left" w:pos="1888"/>
        </w:tabs>
        <w:spacing w:before="0" w:after="0" w:line="240" w:lineRule="auto"/>
        <w:ind w:firstLine="709"/>
        <w:rPr>
          <w:rStyle w:val="11"/>
          <w:b/>
          <w:bCs/>
          <w:sz w:val="24"/>
          <w:szCs w:val="24"/>
        </w:rPr>
      </w:pPr>
    </w:p>
    <w:p w:rsidR="003527A2" w:rsidRDefault="003527A2" w:rsidP="00FA10CE">
      <w:pPr>
        <w:pStyle w:val="20"/>
        <w:shd w:val="clear" w:color="auto" w:fill="auto"/>
        <w:tabs>
          <w:tab w:val="left" w:pos="1888"/>
        </w:tabs>
        <w:spacing w:before="0" w:after="0" w:line="240" w:lineRule="auto"/>
        <w:ind w:firstLine="709"/>
        <w:rPr>
          <w:rStyle w:val="11"/>
          <w:b/>
          <w:bCs/>
          <w:sz w:val="24"/>
          <w:szCs w:val="24"/>
        </w:rPr>
      </w:pPr>
    </w:p>
    <w:p w:rsidR="00343426" w:rsidRPr="005B48CD" w:rsidRDefault="00343426" w:rsidP="00FA10CE">
      <w:pPr>
        <w:pStyle w:val="20"/>
        <w:shd w:val="clear" w:color="auto" w:fill="auto"/>
        <w:tabs>
          <w:tab w:val="left" w:pos="1888"/>
        </w:tabs>
        <w:spacing w:before="0" w:after="0" w:line="240" w:lineRule="auto"/>
        <w:ind w:firstLine="709"/>
        <w:rPr>
          <w:rStyle w:val="11"/>
          <w:b/>
          <w:bCs/>
          <w:sz w:val="24"/>
          <w:szCs w:val="24"/>
        </w:rPr>
      </w:pPr>
      <w:r w:rsidRPr="005B48CD">
        <w:rPr>
          <w:rStyle w:val="11"/>
          <w:b/>
          <w:bCs/>
          <w:sz w:val="24"/>
          <w:szCs w:val="24"/>
        </w:rPr>
        <w:lastRenderedPageBreak/>
        <w:t>Целевые ориентиры воспитания детей раннего возраста (к трем годам).</w:t>
      </w:r>
    </w:p>
    <w:tbl>
      <w:tblPr>
        <w:tblStyle w:val="aa"/>
        <w:tblW w:w="10173" w:type="dxa"/>
        <w:tblLook w:val="04A0"/>
      </w:tblPr>
      <w:tblGrid>
        <w:gridCol w:w="1951"/>
        <w:gridCol w:w="2126"/>
        <w:gridCol w:w="6096"/>
      </w:tblGrid>
      <w:tr w:rsidR="00343426" w:rsidRPr="005B48CD" w:rsidTr="003527A2">
        <w:trPr>
          <w:tblHeader/>
        </w:trPr>
        <w:tc>
          <w:tcPr>
            <w:tcW w:w="1951" w:type="dxa"/>
            <w:vAlign w:val="center"/>
          </w:tcPr>
          <w:p w:rsidR="00343426" w:rsidRPr="005B48CD" w:rsidRDefault="00343426" w:rsidP="00FA10CE">
            <w:pPr>
              <w:pStyle w:val="20"/>
              <w:shd w:val="clear" w:color="auto" w:fill="auto"/>
              <w:spacing w:before="0" w:after="0" w:line="240" w:lineRule="auto"/>
              <w:jc w:val="center"/>
              <w:rPr>
                <w:sz w:val="24"/>
                <w:szCs w:val="24"/>
              </w:rPr>
            </w:pPr>
            <w:r w:rsidRPr="005B48CD">
              <w:rPr>
                <w:rStyle w:val="11"/>
                <w:sz w:val="24"/>
                <w:szCs w:val="24"/>
              </w:rPr>
              <w:t>Направление</w:t>
            </w:r>
          </w:p>
          <w:p w:rsidR="00343426" w:rsidRPr="005B48CD" w:rsidRDefault="00343426" w:rsidP="00FA10CE">
            <w:pPr>
              <w:pStyle w:val="20"/>
              <w:shd w:val="clear" w:color="auto" w:fill="auto"/>
              <w:spacing w:before="0" w:after="0" w:line="240" w:lineRule="auto"/>
              <w:jc w:val="center"/>
              <w:rPr>
                <w:sz w:val="24"/>
                <w:szCs w:val="24"/>
              </w:rPr>
            </w:pPr>
            <w:r w:rsidRPr="005B48CD">
              <w:rPr>
                <w:rStyle w:val="11"/>
                <w:sz w:val="24"/>
                <w:szCs w:val="24"/>
              </w:rPr>
              <w:t>воспитания</w:t>
            </w:r>
          </w:p>
        </w:tc>
        <w:tc>
          <w:tcPr>
            <w:tcW w:w="2126" w:type="dxa"/>
            <w:vAlign w:val="center"/>
          </w:tcPr>
          <w:p w:rsidR="00343426" w:rsidRPr="005B48CD" w:rsidRDefault="00343426" w:rsidP="00FA10CE">
            <w:pPr>
              <w:pStyle w:val="20"/>
              <w:shd w:val="clear" w:color="auto" w:fill="auto"/>
              <w:spacing w:before="0" w:after="0" w:line="240" w:lineRule="auto"/>
              <w:jc w:val="center"/>
              <w:rPr>
                <w:sz w:val="24"/>
                <w:szCs w:val="24"/>
              </w:rPr>
            </w:pPr>
            <w:r w:rsidRPr="005B48CD">
              <w:rPr>
                <w:rStyle w:val="11"/>
                <w:sz w:val="24"/>
                <w:szCs w:val="24"/>
              </w:rPr>
              <w:t>Ценности</w:t>
            </w:r>
          </w:p>
        </w:tc>
        <w:tc>
          <w:tcPr>
            <w:tcW w:w="6096" w:type="dxa"/>
            <w:vAlign w:val="center"/>
          </w:tcPr>
          <w:p w:rsidR="00343426" w:rsidRPr="005B48CD" w:rsidRDefault="00343426" w:rsidP="00FA10CE">
            <w:pPr>
              <w:pStyle w:val="20"/>
              <w:shd w:val="clear" w:color="auto" w:fill="auto"/>
              <w:spacing w:before="0" w:after="0" w:line="240" w:lineRule="auto"/>
              <w:jc w:val="center"/>
              <w:rPr>
                <w:sz w:val="24"/>
                <w:szCs w:val="24"/>
              </w:rPr>
            </w:pPr>
            <w:r w:rsidRPr="005B48CD">
              <w:rPr>
                <w:rStyle w:val="11"/>
                <w:sz w:val="24"/>
                <w:szCs w:val="24"/>
              </w:rPr>
              <w:t>Целевые ориентиры</w:t>
            </w:r>
          </w:p>
        </w:tc>
      </w:tr>
      <w:tr w:rsidR="00343426" w:rsidRPr="005B48CD" w:rsidTr="003527A2">
        <w:tc>
          <w:tcPr>
            <w:tcW w:w="1951"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Патриотическое</w:t>
            </w:r>
          </w:p>
        </w:tc>
        <w:tc>
          <w:tcPr>
            <w:tcW w:w="2126"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Родина, природа</w:t>
            </w:r>
          </w:p>
        </w:tc>
        <w:tc>
          <w:tcPr>
            <w:tcW w:w="6096" w:type="dxa"/>
          </w:tcPr>
          <w:p w:rsidR="00343426" w:rsidRPr="005B48CD" w:rsidRDefault="00343426" w:rsidP="003527A2">
            <w:pPr>
              <w:pStyle w:val="20"/>
              <w:shd w:val="clear" w:color="auto" w:fill="auto"/>
              <w:spacing w:before="0" w:after="0" w:line="240" w:lineRule="auto"/>
              <w:jc w:val="both"/>
              <w:rPr>
                <w:sz w:val="24"/>
                <w:szCs w:val="24"/>
                <w:lang w:val="ru-RU"/>
              </w:rPr>
            </w:pPr>
            <w:proofErr w:type="gramStart"/>
            <w:r w:rsidRPr="005B48CD">
              <w:rPr>
                <w:rStyle w:val="11"/>
                <w:sz w:val="24"/>
                <w:szCs w:val="24"/>
              </w:rPr>
              <w:t>Проявляющий</w:t>
            </w:r>
            <w:proofErr w:type="gramEnd"/>
            <w:r w:rsidRPr="005B48CD">
              <w:rPr>
                <w:rStyle w:val="11"/>
                <w:sz w:val="24"/>
                <w:szCs w:val="24"/>
              </w:rPr>
              <w:t xml:space="preserve"> привязанность к близким людям, бережное отношение к живому</w:t>
            </w:r>
          </w:p>
        </w:tc>
      </w:tr>
      <w:tr w:rsidR="00343426" w:rsidRPr="005B48CD" w:rsidTr="003527A2">
        <w:tc>
          <w:tcPr>
            <w:tcW w:w="1951"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Духовно</w:t>
            </w:r>
            <w:r w:rsidRPr="005B48CD">
              <w:rPr>
                <w:rStyle w:val="11"/>
                <w:sz w:val="24"/>
                <w:szCs w:val="24"/>
              </w:rPr>
              <w:softHyphen/>
            </w:r>
          </w:p>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нравственное</w:t>
            </w:r>
          </w:p>
        </w:tc>
        <w:tc>
          <w:tcPr>
            <w:tcW w:w="2126"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Жизнь,</w:t>
            </w:r>
          </w:p>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милосердие, добро</w:t>
            </w:r>
          </w:p>
        </w:tc>
        <w:tc>
          <w:tcPr>
            <w:tcW w:w="6096" w:type="dxa"/>
          </w:tcPr>
          <w:p w:rsidR="00343426" w:rsidRPr="005B48CD" w:rsidRDefault="00343426" w:rsidP="003527A2">
            <w:pPr>
              <w:pStyle w:val="20"/>
              <w:shd w:val="clear" w:color="auto" w:fill="auto"/>
              <w:spacing w:before="0" w:after="0" w:line="240" w:lineRule="auto"/>
              <w:jc w:val="both"/>
              <w:rPr>
                <w:sz w:val="24"/>
                <w:szCs w:val="24"/>
                <w:lang w:val="ru-RU"/>
              </w:rPr>
            </w:pPr>
            <w:proofErr w:type="gramStart"/>
            <w:r w:rsidRPr="005B48CD">
              <w:rPr>
                <w:rStyle w:val="11"/>
                <w:sz w:val="24"/>
                <w:szCs w:val="24"/>
              </w:rPr>
              <w:t>Способный</w:t>
            </w:r>
            <w:proofErr w:type="gramEnd"/>
            <w:r w:rsidRPr="005B48CD">
              <w:rPr>
                <w:rStyle w:val="11"/>
                <w:sz w:val="24"/>
                <w:szCs w:val="24"/>
              </w:rPr>
              <w:t xml:space="preserve"> понять и принять, что такое «хорошо» и «плохо».</w:t>
            </w:r>
          </w:p>
          <w:p w:rsidR="00343426" w:rsidRPr="005B48CD" w:rsidRDefault="00343426" w:rsidP="003527A2">
            <w:pPr>
              <w:pStyle w:val="20"/>
              <w:shd w:val="clear" w:color="auto" w:fill="auto"/>
              <w:spacing w:before="0" w:after="0" w:line="240" w:lineRule="auto"/>
              <w:jc w:val="both"/>
              <w:rPr>
                <w:sz w:val="24"/>
                <w:szCs w:val="24"/>
              </w:rPr>
            </w:pPr>
            <w:proofErr w:type="gramStart"/>
            <w:r w:rsidRPr="005B48CD">
              <w:rPr>
                <w:rStyle w:val="11"/>
                <w:sz w:val="24"/>
                <w:szCs w:val="24"/>
              </w:rPr>
              <w:t>Проявляющий</w:t>
            </w:r>
            <w:proofErr w:type="gramEnd"/>
            <w:r w:rsidRPr="005B48CD">
              <w:rPr>
                <w:rStyle w:val="11"/>
                <w:sz w:val="24"/>
                <w:szCs w:val="24"/>
              </w:rPr>
              <w:t xml:space="preserve"> сочувствие, доброту.</w:t>
            </w:r>
          </w:p>
        </w:tc>
      </w:tr>
      <w:tr w:rsidR="00343426" w:rsidRPr="005B48CD" w:rsidTr="003527A2">
        <w:tc>
          <w:tcPr>
            <w:tcW w:w="1951"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Социальное</w:t>
            </w:r>
          </w:p>
        </w:tc>
        <w:tc>
          <w:tcPr>
            <w:tcW w:w="2126"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Человек, семья,</w:t>
            </w:r>
          </w:p>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дружба,</w:t>
            </w:r>
          </w:p>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сотрудничество</w:t>
            </w:r>
          </w:p>
        </w:tc>
        <w:tc>
          <w:tcPr>
            <w:tcW w:w="6096" w:type="dxa"/>
          </w:tcPr>
          <w:p w:rsidR="00343426" w:rsidRPr="005B48CD" w:rsidRDefault="00343426" w:rsidP="003527A2">
            <w:pPr>
              <w:pStyle w:val="20"/>
              <w:shd w:val="clear" w:color="auto" w:fill="auto"/>
              <w:spacing w:before="0" w:after="0" w:line="240" w:lineRule="auto"/>
              <w:jc w:val="both"/>
              <w:rPr>
                <w:sz w:val="24"/>
                <w:szCs w:val="24"/>
                <w:lang w:val="ru-RU"/>
              </w:rPr>
            </w:pPr>
            <w:proofErr w:type="gramStart"/>
            <w:r w:rsidRPr="005B48CD">
              <w:rPr>
                <w:rStyle w:val="11"/>
                <w:sz w:val="24"/>
                <w:szCs w:val="24"/>
              </w:rPr>
              <w:t>Испытывающий</w:t>
            </w:r>
            <w:proofErr w:type="gramEnd"/>
            <w:r w:rsidRPr="005B48CD">
              <w:rPr>
                <w:rStyle w:val="11"/>
                <w:sz w:val="24"/>
                <w:szCs w:val="24"/>
              </w:rPr>
              <w:t xml:space="preserve"> чувство удовольствия в случае одобрения и чувство огорчения в случае неодобрения со стороны взрослых. Проявляющий интерес к другим детям и способный бесконфликтно играть рядом с ними.</w:t>
            </w:r>
          </w:p>
          <w:p w:rsidR="00343426" w:rsidRPr="005B48CD" w:rsidRDefault="00343426" w:rsidP="003527A2">
            <w:pPr>
              <w:pStyle w:val="20"/>
              <w:shd w:val="clear" w:color="auto" w:fill="auto"/>
              <w:spacing w:before="0" w:after="0" w:line="240" w:lineRule="auto"/>
              <w:jc w:val="both"/>
              <w:rPr>
                <w:sz w:val="24"/>
                <w:szCs w:val="24"/>
                <w:lang w:val="ru-RU"/>
              </w:rPr>
            </w:pPr>
            <w:r w:rsidRPr="005B48CD">
              <w:rPr>
                <w:rStyle w:val="11"/>
                <w:sz w:val="24"/>
                <w:szCs w:val="24"/>
              </w:rPr>
              <w:t xml:space="preserve">Проявляющий позицию «Я сам!». </w:t>
            </w:r>
            <w:proofErr w:type="gramStart"/>
            <w:r w:rsidRPr="005B48CD">
              <w:rPr>
                <w:rStyle w:val="11"/>
                <w:sz w:val="24"/>
                <w:szCs w:val="24"/>
              </w:rPr>
              <w:t>Способный</w:t>
            </w:r>
            <w:proofErr w:type="gramEnd"/>
            <w:r w:rsidRPr="005B48CD">
              <w:rPr>
                <w:rStyle w:val="11"/>
                <w:sz w:val="24"/>
                <w:szCs w:val="24"/>
              </w:rPr>
              <w:t xml:space="preserve"> к самостоятельным (свободным) активным действиям в общении.</w:t>
            </w:r>
          </w:p>
        </w:tc>
      </w:tr>
      <w:tr w:rsidR="00343426" w:rsidRPr="005B48CD" w:rsidTr="003527A2">
        <w:tc>
          <w:tcPr>
            <w:tcW w:w="1951"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Познавательное</w:t>
            </w:r>
          </w:p>
        </w:tc>
        <w:tc>
          <w:tcPr>
            <w:tcW w:w="2126"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Познание</w:t>
            </w:r>
          </w:p>
        </w:tc>
        <w:tc>
          <w:tcPr>
            <w:tcW w:w="6096" w:type="dxa"/>
          </w:tcPr>
          <w:p w:rsidR="00343426" w:rsidRPr="005B48CD" w:rsidRDefault="00343426" w:rsidP="003527A2">
            <w:pPr>
              <w:pStyle w:val="20"/>
              <w:shd w:val="clear" w:color="auto" w:fill="auto"/>
              <w:spacing w:before="0" w:after="0" w:line="240" w:lineRule="auto"/>
              <w:jc w:val="both"/>
              <w:rPr>
                <w:sz w:val="24"/>
                <w:szCs w:val="24"/>
                <w:lang w:val="ru-RU"/>
              </w:rPr>
            </w:pPr>
            <w:r w:rsidRPr="005B48CD">
              <w:rPr>
                <w:rStyle w:val="11"/>
                <w:sz w:val="24"/>
                <w:szCs w:val="24"/>
              </w:rPr>
              <w:t xml:space="preserve">Проявляющий интерес к окружающему миру. </w:t>
            </w:r>
            <w:proofErr w:type="gramStart"/>
            <w:r w:rsidRPr="005B48CD">
              <w:rPr>
                <w:rStyle w:val="11"/>
                <w:sz w:val="24"/>
                <w:szCs w:val="24"/>
              </w:rPr>
              <w:t>Любознательный</w:t>
            </w:r>
            <w:proofErr w:type="gramEnd"/>
            <w:r w:rsidRPr="005B48CD">
              <w:rPr>
                <w:rStyle w:val="11"/>
                <w:sz w:val="24"/>
                <w:szCs w:val="24"/>
              </w:rPr>
              <w:t>, активный в поведении и деятельности.</w:t>
            </w:r>
          </w:p>
        </w:tc>
      </w:tr>
      <w:tr w:rsidR="00343426" w:rsidRPr="005B48CD" w:rsidTr="003527A2">
        <w:tc>
          <w:tcPr>
            <w:tcW w:w="1951"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Физическое и оздоровительное</w:t>
            </w:r>
          </w:p>
        </w:tc>
        <w:tc>
          <w:tcPr>
            <w:tcW w:w="2126"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Здоровье, жизнь</w:t>
            </w:r>
          </w:p>
        </w:tc>
        <w:tc>
          <w:tcPr>
            <w:tcW w:w="6096" w:type="dxa"/>
          </w:tcPr>
          <w:p w:rsidR="00343426" w:rsidRPr="005B48CD" w:rsidRDefault="00343426" w:rsidP="003527A2">
            <w:pPr>
              <w:pStyle w:val="20"/>
              <w:shd w:val="clear" w:color="auto" w:fill="auto"/>
              <w:spacing w:before="0" w:after="0" w:line="240" w:lineRule="auto"/>
              <w:jc w:val="both"/>
              <w:rPr>
                <w:sz w:val="24"/>
                <w:szCs w:val="24"/>
                <w:lang w:val="ru-RU"/>
              </w:rPr>
            </w:pPr>
            <w:proofErr w:type="gramStart"/>
            <w:r w:rsidRPr="005B48CD">
              <w:rPr>
                <w:rStyle w:val="11"/>
                <w:sz w:val="24"/>
                <w:szCs w:val="24"/>
              </w:rPr>
              <w:t>Понимающий</w:t>
            </w:r>
            <w:proofErr w:type="gramEnd"/>
            <w:r w:rsidRPr="005B48CD">
              <w:rPr>
                <w:rStyle w:val="11"/>
                <w:sz w:val="24"/>
                <w:szCs w:val="24"/>
              </w:rPr>
              <w:t xml:space="preserve"> ценность жизни и здоровья, владеющий основными способами укрепления здоровья - физическая культура, закаливание, утренняя гимнастика, личная гигиена, безопасное поведение и другое; стремящийся к сбережению и укреплению собственного здоровья и здоровья окружающих.</w:t>
            </w:r>
          </w:p>
          <w:p w:rsidR="00343426" w:rsidRPr="005B48CD" w:rsidRDefault="00343426" w:rsidP="003527A2">
            <w:pPr>
              <w:pStyle w:val="20"/>
              <w:shd w:val="clear" w:color="auto" w:fill="auto"/>
              <w:spacing w:before="0" w:after="0" w:line="240" w:lineRule="auto"/>
              <w:jc w:val="both"/>
              <w:rPr>
                <w:sz w:val="24"/>
                <w:szCs w:val="24"/>
                <w:lang w:val="ru-RU"/>
              </w:rPr>
            </w:pPr>
            <w:r w:rsidRPr="005B48CD">
              <w:rPr>
                <w:rStyle w:val="11"/>
                <w:sz w:val="24"/>
                <w:szCs w:val="24"/>
              </w:rPr>
              <w:t>Проявляющий интерес к физическим упражнениям и подвижным играм, стремление к личной и командной победе, нравственные и волевые качества.</w:t>
            </w:r>
          </w:p>
        </w:tc>
      </w:tr>
      <w:tr w:rsidR="00343426" w:rsidRPr="005B48CD" w:rsidTr="003527A2">
        <w:tc>
          <w:tcPr>
            <w:tcW w:w="1951"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Трудовое</w:t>
            </w:r>
          </w:p>
        </w:tc>
        <w:tc>
          <w:tcPr>
            <w:tcW w:w="2126"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Труд</w:t>
            </w:r>
          </w:p>
        </w:tc>
        <w:tc>
          <w:tcPr>
            <w:tcW w:w="6096" w:type="dxa"/>
          </w:tcPr>
          <w:p w:rsidR="00343426" w:rsidRPr="005B48CD" w:rsidRDefault="00343426" w:rsidP="003527A2">
            <w:pPr>
              <w:pStyle w:val="20"/>
              <w:shd w:val="clear" w:color="auto" w:fill="auto"/>
              <w:spacing w:before="0" w:after="0" w:line="240" w:lineRule="auto"/>
              <w:jc w:val="both"/>
              <w:rPr>
                <w:sz w:val="24"/>
                <w:szCs w:val="24"/>
                <w:lang w:val="ru-RU"/>
              </w:rPr>
            </w:pPr>
            <w:r w:rsidRPr="005B48CD">
              <w:rPr>
                <w:rStyle w:val="11"/>
                <w:sz w:val="24"/>
                <w:szCs w:val="24"/>
              </w:rPr>
              <w:t>Поддерживающий элементарный порядок в окружающей обстановке.</w:t>
            </w:r>
          </w:p>
          <w:p w:rsidR="00343426" w:rsidRPr="005B48CD" w:rsidRDefault="00343426" w:rsidP="003527A2">
            <w:pPr>
              <w:pStyle w:val="20"/>
              <w:shd w:val="clear" w:color="auto" w:fill="auto"/>
              <w:spacing w:before="0" w:after="0" w:line="240" w:lineRule="auto"/>
              <w:jc w:val="both"/>
              <w:rPr>
                <w:sz w:val="24"/>
                <w:szCs w:val="24"/>
                <w:lang w:val="ru-RU"/>
              </w:rPr>
            </w:pPr>
            <w:proofErr w:type="gramStart"/>
            <w:r w:rsidRPr="005B48CD">
              <w:rPr>
                <w:rStyle w:val="11"/>
                <w:sz w:val="24"/>
                <w:szCs w:val="24"/>
              </w:rPr>
              <w:t>Стремящийся</w:t>
            </w:r>
            <w:proofErr w:type="gramEnd"/>
            <w:r w:rsidRPr="005B48CD">
              <w:rPr>
                <w:rStyle w:val="11"/>
                <w:sz w:val="24"/>
                <w:szCs w:val="24"/>
              </w:rPr>
              <w:t xml:space="preserve"> помогать старшим в доступных трудовых действиях. </w:t>
            </w:r>
            <w:proofErr w:type="gramStart"/>
            <w:r w:rsidRPr="005B48CD">
              <w:rPr>
                <w:rStyle w:val="11"/>
                <w:sz w:val="24"/>
                <w:szCs w:val="24"/>
              </w:rPr>
              <w:t>Стремящийся к результативности, самостоятельности, ответственности в самообслуживании, в быту, в игровой и других видах деятельности (конструирование, лепка, художественный труд, детский дизайн и другое).</w:t>
            </w:r>
            <w:proofErr w:type="gramEnd"/>
          </w:p>
        </w:tc>
      </w:tr>
      <w:tr w:rsidR="00343426" w:rsidRPr="005B48CD" w:rsidTr="003527A2">
        <w:tc>
          <w:tcPr>
            <w:tcW w:w="1951"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Эстетическое</w:t>
            </w:r>
          </w:p>
        </w:tc>
        <w:tc>
          <w:tcPr>
            <w:tcW w:w="2126"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Культура и красота</w:t>
            </w:r>
          </w:p>
        </w:tc>
        <w:tc>
          <w:tcPr>
            <w:tcW w:w="6096" w:type="dxa"/>
          </w:tcPr>
          <w:p w:rsidR="00343426" w:rsidRPr="005B48CD" w:rsidRDefault="00343426" w:rsidP="003527A2">
            <w:pPr>
              <w:pStyle w:val="20"/>
              <w:shd w:val="clear" w:color="auto" w:fill="auto"/>
              <w:spacing w:before="0" w:after="0" w:line="240" w:lineRule="auto"/>
              <w:jc w:val="both"/>
              <w:rPr>
                <w:sz w:val="24"/>
                <w:szCs w:val="24"/>
                <w:lang w:val="ru-RU"/>
              </w:rPr>
            </w:pPr>
            <w:proofErr w:type="gramStart"/>
            <w:r w:rsidRPr="005B48CD">
              <w:rPr>
                <w:rStyle w:val="11"/>
                <w:sz w:val="24"/>
                <w:szCs w:val="24"/>
              </w:rPr>
              <w:t>Проявляющий</w:t>
            </w:r>
            <w:proofErr w:type="gramEnd"/>
            <w:r w:rsidRPr="005B48CD">
              <w:rPr>
                <w:rStyle w:val="11"/>
                <w:sz w:val="24"/>
                <w:szCs w:val="24"/>
              </w:rPr>
              <w:t xml:space="preserve"> эмоциональную отзывчивость на красоту в окружающем мире и искусстве. </w:t>
            </w:r>
            <w:proofErr w:type="gramStart"/>
            <w:r w:rsidRPr="005B48CD">
              <w:rPr>
                <w:rStyle w:val="11"/>
                <w:sz w:val="24"/>
                <w:szCs w:val="24"/>
              </w:rPr>
              <w:t>Способный</w:t>
            </w:r>
            <w:proofErr w:type="gramEnd"/>
            <w:r w:rsidRPr="005B48CD">
              <w:rPr>
                <w:rStyle w:val="11"/>
                <w:sz w:val="24"/>
                <w:szCs w:val="24"/>
              </w:rPr>
              <w:t xml:space="preserve"> к творческой деятельности (изобразительной, декоративно</w:t>
            </w:r>
            <w:r w:rsidRPr="005B48CD">
              <w:rPr>
                <w:rStyle w:val="11"/>
                <w:sz w:val="24"/>
                <w:szCs w:val="24"/>
              </w:rPr>
              <w:softHyphen/>
              <w:t xml:space="preserve">-оформительской, музыкальной, </w:t>
            </w:r>
            <w:proofErr w:type="spellStart"/>
            <w:r w:rsidRPr="005B48CD">
              <w:rPr>
                <w:rStyle w:val="11"/>
                <w:sz w:val="24"/>
                <w:szCs w:val="24"/>
              </w:rPr>
              <w:t>словесно</w:t>
            </w:r>
            <w:r w:rsidRPr="005B48CD">
              <w:rPr>
                <w:rStyle w:val="11"/>
                <w:sz w:val="24"/>
                <w:szCs w:val="24"/>
              </w:rPr>
              <w:softHyphen/>
              <w:t>речевой</w:t>
            </w:r>
            <w:proofErr w:type="spellEnd"/>
            <w:r w:rsidRPr="005B48CD">
              <w:rPr>
                <w:rStyle w:val="11"/>
                <w:sz w:val="24"/>
                <w:szCs w:val="24"/>
              </w:rPr>
              <w:t>, театрализованной и другое).</w:t>
            </w:r>
          </w:p>
        </w:tc>
      </w:tr>
    </w:tbl>
    <w:p w:rsidR="00343426" w:rsidRPr="005B48CD" w:rsidRDefault="00343426" w:rsidP="00FA10CE">
      <w:pPr>
        <w:rPr>
          <w:sz w:val="24"/>
          <w:szCs w:val="24"/>
        </w:rPr>
      </w:pPr>
    </w:p>
    <w:p w:rsidR="00343426" w:rsidRPr="005B48CD" w:rsidRDefault="00343426" w:rsidP="003527A2">
      <w:pPr>
        <w:ind w:firstLine="709"/>
        <w:jc w:val="center"/>
        <w:rPr>
          <w:b/>
          <w:bCs/>
          <w:sz w:val="24"/>
          <w:szCs w:val="24"/>
        </w:rPr>
      </w:pPr>
      <w:r w:rsidRPr="005B48CD">
        <w:rPr>
          <w:b/>
          <w:bCs/>
          <w:sz w:val="24"/>
          <w:szCs w:val="24"/>
        </w:rPr>
        <w:t>Целевые ориентиры воспитания детей на этапе завершения освоения программы</w:t>
      </w:r>
    </w:p>
    <w:tbl>
      <w:tblPr>
        <w:tblStyle w:val="aa"/>
        <w:tblW w:w="10173" w:type="dxa"/>
        <w:tblLook w:val="04A0"/>
      </w:tblPr>
      <w:tblGrid>
        <w:gridCol w:w="1951"/>
        <w:gridCol w:w="2128"/>
        <w:gridCol w:w="6094"/>
      </w:tblGrid>
      <w:tr w:rsidR="00343426" w:rsidRPr="005B48CD" w:rsidTr="003527A2">
        <w:trPr>
          <w:tblHeader/>
        </w:trPr>
        <w:tc>
          <w:tcPr>
            <w:tcW w:w="1951" w:type="dxa"/>
            <w:vAlign w:val="center"/>
          </w:tcPr>
          <w:p w:rsidR="00343426" w:rsidRPr="005B48CD" w:rsidRDefault="00343426" w:rsidP="00FA10CE">
            <w:pPr>
              <w:pStyle w:val="20"/>
              <w:shd w:val="clear" w:color="auto" w:fill="auto"/>
              <w:spacing w:before="0" w:after="0" w:line="240" w:lineRule="auto"/>
              <w:jc w:val="center"/>
              <w:rPr>
                <w:sz w:val="24"/>
                <w:szCs w:val="24"/>
              </w:rPr>
            </w:pPr>
            <w:r w:rsidRPr="005B48CD">
              <w:rPr>
                <w:rStyle w:val="11"/>
                <w:sz w:val="24"/>
                <w:szCs w:val="24"/>
              </w:rPr>
              <w:t>Направление</w:t>
            </w:r>
          </w:p>
          <w:p w:rsidR="00343426" w:rsidRPr="005B48CD" w:rsidRDefault="00343426" w:rsidP="00FA10CE">
            <w:pPr>
              <w:pStyle w:val="20"/>
              <w:shd w:val="clear" w:color="auto" w:fill="auto"/>
              <w:spacing w:before="0" w:after="0" w:line="240" w:lineRule="auto"/>
              <w:jc w:val="center"/>
              <w:rPr>
                <w:sz w:val="24"/>
                <w:szCs w:val="24"/>
              </w:rPr>
            </w:pPr>
            <w:r w:rsidRPr="005B48CD">
              <w:rPr>
                <w:rStyle w:val="11"/>
                <w:sz w:val="24"/>
                <w:szCs w:val="24"/>
              </w:rPr>
              <w:t>воспитания</w:t>
            </w:r>
          </w:p>
        </w:tc>
        <w:tc>
          <w:tcPr>
            <w:tcW w:w="2128" w:type="dxa"/>
            <w:vAlign w:val="center"/>
          </w:tcPr>
          <w:p w:rsidR="00343426" w:rsidRPr="005B48CD" w:rsidRDefault="00343426" w:rsidP="00FA10CE">
            <w:pPr>
              <w:pStyle w:val="20"/>
              <w:shd w:val="clear" w:color="auto" w:fill="auto"/>
              <w:spacing w:before="0" w:after="0" w:line="240" w:lineRule="auto"/>
              <w:jc w:val="center"/>
              <w:rPr>
                <w:sz w:val="24"/>
                <w:szCs w:val="24"/>
              </w:rPr>
            </w:pPr>
            <w:r w:rsidRPr="005B48CD">
              <w:rPr>
                <w:rStyle w:val="11"/>
                <w:sz w:val="24"/>
                <w:szCs w:val="24"/>
              </w:rPr>
              <w:t>Ценности</w:t>
            </w:r>
          </w:p>
        </w:tc>
        <w:tc>
          <w:tcPr>
            <w:tcW w:w="6094" w:type="dxa"/>
            <w:vAlign w:val="center"/>
          </w:tcPr>
          <w:p w:rsidR="00343426" w:rsidRPr="005B48CD" w:rsidRDefault="00343426" w:rsidP="00FA10CE">
            <w:pPr>
              <w:pStyle w:val="20"/>
              <w:shd w:val="clear" w:color="auto" w:fill="auto"/>
              <w:spacing w:before="0" w:after="0" w:line="240" w:lineRule="auto"/>
              <w:jc w:val="center"/>
              <w:rPr>
                <w:sz w:val="24"/>
                <w:szCs w:val="24"/>
              </w:rPr>
            </w:pPr>
            <w:r w:rsidRPr="005B48CD">
              <w:rPr>
                <w:rStyle w:val="11"/>
                <w:sz w:val="24"/>
                <w:szCs w:val="24"/>
              </w:rPr>
              <w:t>Целевые ориентиры</w:t>
            </w:r>
          </w:p>
        </w:tc>
      </w:tr>
      <w:tr w:rsidR="00343426" w:rsidRPr="005B48CD" w:rsidTr="003527A2">
        <w:tc>
          <w:tcPr>
            <w:tcW w:w="1951"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Патриотическое</w:t>
            </w:r>
          </w:p>
        </w:tc>
        <w:tc>
          <w:tcPr>
            <w:tcW w:w="2128"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Родина, природа</w:t>
            </w:r>
          </w:p>
        </w:tc>
        <w:tc>
          <w:tcPr>
            <w:tcW w:w="6094" w:type="dxa"/>
          </w:tcPr>
          <w:p w:rsidR="00343426" w:rsidRPr="005B48CD" w:rsidRDefault="00343426" w:rsidP="003527A2">
            <w:pPr>
              <w:pStyle w:val="20"/>
              <w:shd w:val="clear" w:color="auto" w:fill="auto"/>
              <w:spacing w:before="0" w:after="0" w:line="240" w:lineRule="auto"/>
              <w:jc w:val="both"/>
              <w:rPr>
                <w:sz w:val="24"/>
                <w:szCs w:val="24"/>
                <w:lang w:val="ru-RU"/>
              </w:rPr>
            </w:pPr>
            <w:proofErr w:type="gramStart"/>
            <w:r w:rsidRPr="005B48CD">
              <w:rPr>
                <w:rStyle w:val="11"/>
                <w:sz w:val="24"/>
                <w:szCs w:val="24"/>
              </w:rPr>
              <w:t>Любящий</w:t>
            </w:r>
            <w:proofErr w:type="gramEnd"/>
            <w:r w:rsidRPr="005B48CD">
              <w:rPr>
                <w:rStyle w:val="11"/>
                <w:sz w:val="24"/>
                <w:szCs w:val="24"/>
              </w:rPr>
              <w:t xml:space="preserve"> свою малую родину и имеющий представление о своей стране - России, испытывающий чувство привязанности к родному дому, семье, близким людям.</w:t>
            </w:r>
          </w:p>
        </w:tc>
      </w:tr>
      <w:tr w:rsidR="00343426" w:rsidRPr="005B48CD" w:rsidTr="003527A2">
        <w:tc>
          <w:tcPr>
            <w:tcW w:w="1951"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Духовно</w:t>
            </w:r>
            <w:r w:rsidRPr="005B48CD">
              <w:rPr>
                <w:rStyle w:val="11"/>
                <w:sz w:val="24"/>
                <w:szCs w:val="24"/>
              </w:rPr>
              <w:softHyphen/>
            </w:r>
          </w:p>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нравственное</w:t>
            </w:r>
          </w:p>
        </w:tc>
        <w:tc>
          <w:tcPr>
            <w:tcW w:w="2128"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Жизнь,</w:t>
            </w:r>
          </w:p>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милосердие, добро</w:t>
            </w:r>
          </w:p>
        </w:tc>
        <w:tc>
          <w:tcPr>
            <w:tcW w:w="6094" w:type="dxa"/>
          </w:tcPr>
          <w:p w:rsidR="00343426" w:rsidRPr="005B48CD" w:rsidRDefault="00343426" w:rsidP="003527A2">
            <w:pPr>
              <w:pStyle w:val="20"/>
              <w:shd w:val="clear" w:color="auto" w:fill="auto"/>
              <w:spacing w:before="0" w:after="0" w:line="240" w:lineRule="auto"/>
              <w:jc w:val="both"/>
              <w:rPr>
                <w:sz w:val="24"/>
                <w:szCs w:val="24"/>
                <w:lang w:val="ru-RU"/>
              </w:rPr>
            </w:pPr>
            <w:proofErr w:type="gramStart"/>
            <w:r w:rsidRPr="005B48CD">
              <w:rPr>
                <w:rStyle w:val="11"/>
                <w:sz w:val="24"/>
                <w:szCs w:val="24"/>
              </w:rPr>
              <w:t>Различающий</w:t>
            </w:r>
            <w:proofErr w:type="gramEnd"/>
            <w:r w:rsidRPr="005B48CD">
              <w:rPr>
                <w:rStyle w:val="11"/>
                <w:sz w:val="24"/>
                <w:szCs w:val="24"/>
              </w:rPr>
              <w:t xml:space="preserve">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w:t>
            </w:r>
            <w:r w:rsidRPr="005B48CD">
              <w:rPr>
                <w:rStyle w:val="11"/>
                <w:sz w:val="24"/>
                <w:szCs w:val="24"/>
              </w:rPr>
              <w:lastRenderedPageBreak/>
              <w:t>поступку.</w:t>
            </w:r>
          </w:p>
          <w:p w:rsidR="00343426" w:rsidRPr="005B48CD" w:rsidRDefault="00343426" w:rsidP="003527A2">
            <w:pPr>
              <w:pStyle w:val="20"/>
              <w:shd w:val="clear" w:color="auto" w:fill="auto"/>
              <w:spacing w:before="0" w:after="0" w:line="240" w:lineRule="auto"/>
              <w:jc w:val="both"/>
              <w:rPr>
                <w:sz w:val="24"/>
                <w:szCs w:val="24"/>
                <w:lang w:val="ru-RU"/>
              </w:rPr>
            </w:pPr>
            <w:proofErr w:type="gramStart"/>
            <w:r w:rsidRPr="005B48CD">
              <w:rPr>
                <w:rStyle w:val="11"/>
                <w:sz w:val="24"/>
                <w:szCs w:val="24"/>
              </w:rPr>
              <w:t>Способный</w:t>
            </w:r>
            <w:proofErr w:type="gramEnd"/>
            <w:r w:rsidRPr="005B48CD">
              <w:rPr>
                <w:rStyle w:val="11"/>
                <w:sz w:val="24"/>
                <w:szCs w:val="24"/>
              </w:rPr>
              <w:t xml:space="preserve"> не оставаться равнодушным к чужому горю, проявлять заботу; Самостоятельно различающий основные отрицательные и положительные человеческие качества, иногда прибегая к помощи взрослого в ситуациях морального выбора.</w:t>
            </w:r>
          </w:p>
        </w:tc>
      </w:tr>
      <w:tr w:rsidR="00343426" w:rsidRPr="005B48CD" w:rsidTr="003527A2">
        <w:tc>
          <w:tcPr>
            <w:tcW w:w="1951"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lastRenderedPageBreak/>
              <w:t>Социальное</w:t>
            </w:r>
          </w:p>
        </w:tc>
        <w:tc>
          <w:tcPr>
            <w:tcW w:w="2128"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Человек, семья,</w:t>
            </w:r>
          </w:p>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дружба,</w:t>
            </w:r>
          </w:p>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сотрудничество</w:t>
            </w:r>
          </w:p>
        </w:tc>
        <w:tc>
          <w:tcPr>
            <w:tcW w:w="6094" w:type="dxa"/>
          </w:tcPr>
          <w:p w:rsidR="00343426" w:rsidRPr="005B48CD" w:rsidRDefault="00343426" w:rsidP="003527A2">
            <w:pPr>
              <w:pStyle w:val="20"/>
              <w:shd w:val="clear" w:color="auto" w:fill="auto"/>
              <w:spacing w:before="0" w:after="0" w:line="240" w:lineRule="auto"/>
              <w:jc w:val="both"/>
              <w:rPr>
                <w:sz w:val="24"/>
                <w:szCs w:val="24"/>
                <w:lang w:val="ru-RU"/>
              </w:rPr>
            </w:pPr>
            <w:proofErr w:type="gramStart"/>
            <w:r w:rsidRPr="005B48CD">
              <w:rPr>
                <w:rStyle w:val="11"/>
                <w:sz w:val="24"/>
                <w:szCs w:val="24"/>
              </w:rPr>
              <w:t>Проявляющий</w:t>
            </w:r>
            <w:proofErr w:type="gramEnd"/>
            <w:r w:rsidRPr="005B48CD">
              <w:rPr>
                <w:rStyle w:val="11"/>
                <w:sz w:val="24"/>
                <w:szCs w:val="24"/>
              </w:rPr>
              <w:t xml:space="preserve"> ответственность за свои действия и поведение; принимающий и уважающий различия между людьми. </w:t>
            </w:r>
            <w:proofErr w:type="gramStart"/>
            <w:r w:rsidRPr="005B48CD">
              <w:rPr>
                <w:rStyle w:val="11"/>
                <w:sz w:val="24"/>
                <w:szCs w:val="24"/>
              </w:rPr>
              <w:t>Владеющий</w:t>
            </w:r>
            <w:proofErr w:type="gramEnd"/>
            <w:r w:rsidRPr="005B48CD">
              <w:rPr>
                <w:rStyle w:val="11"/>
                <w:sz w:val="24"/>
                <w:szCs w:val="24"/>
              </w:rPr>
              <w:t xml:space="preserve"> основами речевой культуры. Дружелюбный и доброжелательный, умеющий слушать и слышать собеседника, способный взаимодействовать </w:t>
            </w:r>
            <w:proofErr w:type="gramStart"/>
            <w:r w:rsidRPr="005B48CD">
              <w:rPr>
                <w:rStyle w:val="11"/>
                <w:sz w:val="24"/>
                <w:szCs w:val="24"/>
              </w:rPr>
              <w:t>со</w:t>
            </w:r>
            <w:proofErr w:type="gramEnd"/>
            <w:r w:rsidRPr="005B48CD">
              <w:rPr>
                <w:rStyle w:val="11"/>
                <w:sz w:val="24"/>
                <w:szCs w:val="24"/>
              </w:rPr>
              <w:t xml:space="preserve"> взрослыми и сверстниками на основе общих интересов и дел.</w:t>
            </w:r>
          </w:p>
        </w:tc>
      </w:tr>
      <w:tr w:rsidR="00343426" w:rsidRPr="005B48CD" w:rsidTr="003527A2">
        <w:tc>
          <w:tcPr>
            <w:tcW w:w="1951"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Познавательное</w:t>
            </w:r>
          </w:p>
        </w:tc>
        <w:tc>
          <w:tcPr>
            <w:tcW w:w="2128"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Познание</w:t>
            </w:r>
          </w:p>
        </w:tc>
        <w:tc>
          <w:tcPr>
            <w:tcW w:w="6094" w:type="dxa"/>
          </w:tcPr>
          <w:p w:rsidR="00343426" w:rsidRPr="005B48CD" w:rsidRDefault="00343426" w:rsidP="003527A2">
            <w:pPr>
              <w:pStyle w:val="20"/>
              <w:shd w:val="clear" w:color="auto" w:fill="auto"/>
              <w:spacing w:before="0" w:after="0" w:line="240" w:lineRule="auto"/>
              <w:jc w:val="both"/>
              <w:rPr>
                <w:sz w:val="24"/>
                <w:szCs w:val="24"/>
              </w:rPr>
            </w:pPr>
            <w:proofErr w:type="gramStart"/>
            <w:r w:rsidRPr="005B48CD">
              <w:rPr>
                <w:rStyle w:val="11"/>
                <w:sz w:val="24"/>
                <w:szCs w:val="24"/>
              </w:rPr>
              <w:t>Любознательный, наблюдательный, испытывающий потребность в самовыражении, в том числе творческом.</w:t>
            </w:r>
            <w:proofErr w:type="gramEnd"/>
            <w:r w:rsidRPr="005B48CD">
              <w:rPr>
                <w:rStyle w:val="11"/>
                <w:sz w:val="24"/>
                <w:szCs w:val="24"/>
              </w:rPr>
              <w:t xml:space="preserve"> </w:t>
            </w:r>
            <w:proofErr w:type="gramStart"/>
            <w:r w:rsidRPr="005B48CD">
              <w:rPr>
                <w:rStyle w:val="11"/>
                <w:sz w:val="24"/>
                <w:szCs w:val="24"/>
              </w:rPr>
              <w:t>Проявляющий</w:t>
            </w:r>
            <w:proofErr w:type="gramEnd"/>
            <w:r w:rsidRPr="005B48CD">
              <w:rPr>
                <w:rStyle w:val="11"/>
                <w:sz w:val="24"/>
                <w:szCs w:val="24"/>
              </w:rPr>
              <w:t xml:space="preserve"> активность, самостоятельность, инициативу в познавательной, игровой, коммуникативной и продуктивных видах деятельности и в самообслуживании. </w:t>
            </w:r>
            <w:proofErr w:type="gramStart"/>
            <w:r w:rsidRPr="005B48CD">
              <w:rPr>
                <w:rStyle w:val="11"/>
                <w:sz w:val="24"/>
                <w:szCs w:val="24"/>
              </w:rPr>
              <w:t>Обладающий</w:t>
            </w:r>
            <w:proofErr w:type="gramEnd"/>
            <w:r w:rsidRPr="005B48CD">
              <w:rPr>
                <w:rStyle w:val="11"/>
                <w:sz w:val="24"/>
                <w:szCs w:val="24"/>
              </w:rPr>
              <w:t xml:space="preserve"> первичной картиной мира на основе традиционных ценностей.</w:t>
            </w:r>
          </w:p>
        </w:tc>
      </w:tr>
      <w:tr w:rsidR="00343426" w:rsidRPr="005B48CD" w:rsidTr="003527A2">
        <w:tc>
          <w:tcPr>
            <w:tcW w:w="1951"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Физическое и оздоровительное</w:t>
            </w:r>
          </w:p>
        </w:tc>
        <w:tc>
          <w:tcPr>
            <w:tcW w:w="2128"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Здоровье, жизнь</w:t>
            </w:r>
          </w:p>
        </w:tc>
        <w:tc>
          <w:tcPr>
            <w:tcW w:w="6094" w:type="dxa"/>
          </w:tcPr>
          <w:p w:rsidR="00343426" w:rsidRPr="005B48CD" w:rsidRDefault="00343426" w:rsidP="003527A2">
            <w:pPr>
              <w:pStyle w:val="20"/>
              <w:shd w:val="clear" w:color="auto" w:fill="auto"/>
              <w:spacing w:before="0" w:after="0" w:line="240" w:lineRule="auto"/>
              <w:jc w:val="both"/>
              <w:rPr>
                <w:sz w:val="24"/>
                <w:szCs w:val="24"/>
                <w:lang w:val="ru-RU"/>
              </w:rPr>
            </w:pPr>
            <w:proofErr w:type="gramStart"/>
            <w:r w:rsidRPr="005B48CD">
              <w:rPr>
                <w:rStyle w:val="11"/>
                <w:sz w:val="24"/>
                <w:szCs w:val="24"/>
              </w:rPr>
              <w:t>Понимающий</w:t>
            </w:r>
            <w:proofErr w:type="gramEnd"/>
            <w:r w:rsidRPr="005B48CD">
              <w:rPr>
                <w:rStyle w:val="11"/>
                <w:sz w:val="24"/>
                <w:szCs w:val="24"/>
              </w:rPr>
              <w:t xml:space="preserve"> ценность жизни, владеющий основными способами укрепления здоровья - занятия физической культурой, закаливание, утренняя гимнастика, соблюдение личной гигиены и безопасного поведения и другое; стремящийся к сбережению и укреплению собственного здоровья и здоровья окружающих. Проявляющий интерес к физическим упражнениям и подвижным играм, стремление к личной и командной победе, нравственные и волевые качества.</w:t>
            </w:r>
          </w:p>
          <w:p w:rsidR="00343426" w:rsidRPr="005B48CD" w:rsidRDefault="00343426" w:rsidP="003527A2">
            <w:pPr>
              <w:pStyle w:val="20"/>
              <w:shd w:val="clear" w:color="auto" w:fill="auto"/>
              <w:spacing w:before="0" w:after="0" w:line="240" w:lineRule="auto"/>
              <w:jc w:val="both"/>
              <w:rPr>
                <w:sz w:val="24"/>
                <w:szCs w:val="24"/>
                <w:lang w:val="ru-RU"/>
              </w:rPr>
            </w:pPr>
            <w:proofErr w:type="gramStart"/>
            <w:r w:rsidRPr="005B48CD">
              <w:rPr>
                <w:rStyle w:val="11"/>
                <w:sz w:val="24"/>
                <w:szCs w:val="24"/>
              </w:rPr>
              <w:t>Демонстрирующий</w:t>
            </w:r>
            <w:proofErr w:type="gramEnd"/>
            <w:r w:rsidRPr="005B48CD">
              <w:rPr>
                <w:rStyle w:val="11"/>
                <w:sz w:val="24"/>
                <w:szCs w:val="24"/>
              </w:rPr>
              <w:t xml:space="preserve"> потребность в двигательной деятельности.</w:t>
            </w:r>
          </w:p>
          <w:p w:rsidR="00343426" w:rsidRPr="005B48CD" w:rsidRDefault="00343426" w:rsidP="003527A2">
            <w:pPr>
              <w:pStyle w:val="20"/>
              <w:shd w:val="clear" w:color="auto" w:fill="auto"/>
              <w:spacing w:before="0" w:after="0" w:line="240" w:lineRule="auto"/>
              <w:jc w:val="both"/>
              <w:rPr>
                <w:sz w:val="24"/>
                <w:szCs w:val="24"/>
                <w:lang w:val="ru-RU"/>
              </w:rPr>
            </w:pPr>
            <w:proofErr w:type="gramStart"/>
            <w:r w:rsidRPr="005B48CD">
              <w:rPr>
                <w:rStyle w:val="11"/>
                <w:sz w:val="24"/>
                <w:szCs w:val="24"/>
              </w:rPr>
              <w:t>Имеющий</w:t>
            </w:r>
            <w:proofErr w:type="gramEnd"/>
            <w:r w:rsidRPr="005B48CD">
              <w:rPr>
                <w:rStyle w:val="11"/>
                <w:sz w:val="24"/>
                <w:szCs w:val="24"/>
              </w:rPr>
              <w:t xml:space="preserve"> представление о некоторых видах спорта и активного отдыха.</w:t>
            </w:r>
          </w:p>
        </w:tc>
      </w:tr>
      <w:tr w:rsidR="00343426" w:rsidRPr="005B48CD" w:rsidTr="003527A2">
        <w:tc>
          <w:tcPr>
            <w:tcW w:w="1951"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Трудовое</w:t>
            </w:r>
          </w:p>
        </w:tc>
        <w:tc>
          <w:tcPr>
            <w:tcW w:w="2128"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Труд</w:t>
            </w:r>
          </w:p>
        </w:tc>
        <w:tc>
          <w:tcPr>
            <w:tcW w:w="6094" w:type="dxa"/>
          </w:tcPr>
          <w:p w:rsidR="00343426" w:rsidRPr="005B48CD" w:rsidRDefault="00343426" w:rsidP="003527A2">
            <w:pPr>
              <w:pStyle w:val="20"/>
              <w:shd w:val="clear" w:color="auto" w:fill="auto"/>
              <w:spacing w:before="0" w:after="0" w:line="240" w:lineRule="auto"/>
              <w:jc w:val="both"/>
              <w:rPr>
                <w:sz w:val="24"/>
                <w:szCs w:val="24"/>
                <w:lang w:val="ru-RU"/>
              </w:rPr>
            </w:pPr>
            <w:proofErr w:type="gramStart"/>
            <w:r w:rsidRPr="005B48CD">
              <w:rPr>
                <w:rStyle w:val="11"/>
                <w:sz w:val="24"/>
                <w:szCs w:val="24"/>
              </w:rPr>
              <w:t>Понимающий</w:t>
            </w:r>
            <w:proofErr w:type="gramEnd"/>
            <w:r w:rsidRPr="005B48CD">
              <w:rPr>
                <w:rStyle w:val="11"/>
                <w:sz w:val="24"/>
                <w:szCs w:val="24"/>
              </w:rPr>
              <w:t xml:space="preserve"> ценность труда в семье и в обществе на основе уважения к людям труда, результатам их деятельности.</w:t>
            </w:r>
          </w:p>
          <w:p w:rsidR="00343426" w:rsidRPr="005B48CD" w:rsidRDefault="00343426" w:rsidP="003527A2">
            <w:pPr>
              <w:pStyle w:val="20"/>
              <w:shd w:val="clear" w:color="auto" w:fill="auto"/>
              <w:spacing w:before="0" w:after="0" w:line="240" w:lineRule="auto"/>
              <w:jc w:val="both"/>
              <w:rPr>
                <w:sz w:val="24"/>
                <w:szCs w:val="24"/>
                <w:lang w:val="ru-RU"/>
              </w:rPr>
            </w:pPr>
            <w:proofErr w:type="gramStart"/>
            <w:r w:rsidRPr="005B48CD">
              <w:rPr>
                <w:rStyle w:val="11"/>
                <w:sz w:val="24"/>
                <w:szCs w:val="24"/>
              </w:rPr>
              <w:t>Проявляющий</w:t>
            </w:r>
            <w:proofErr w:type="gramEnd"/>
            <w:r w:rsidRPr="005B48CD">
              <w:rPr>
                <w:rStyle w:val="11"/>
                <w:sz w:val="24"/>
                <w:szCs w:val="24"/>
              </w:rPr>
              <w:t xml:space="preserve"> трудолюбие при выполнении поручений и в самостоятельной деятельности.</w:t>
            </w:r>
          </w:p>
        </w:tc>
      </w:tr>
      <w:tr w:rsidR="00343426" w:rsidRPr="005B48CD" w:rsidTr="003527A2">
        <w:tc>
          <w:tcPr>
            <w:tcW w:w="1951"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Эстетическое</w:t>
            </w:r>
          </w:p>
        </w:tc>
        <w:tc>
          <w:tcPr>
            <w:tcW w:w="2128" w:type="dxa"/>
          </w:tcPr>
          <w:p w:rsidR="00343426" w:rsidRPr="005B48CD" w:rsidRDefault="00343426" w:rsidP="00FA10CE">
            <w:pPr>
              <w:pStyle w:val="20"/>
              <w:shd w:val="clear" w:color="auto" w:fill="auto"/>
              <w:spacing w:before="0" w:after="0" w:line="240" w:lineRule="auto"/>
              <w:rPr>
                <w:sz w:val="24"/>
                <w:szCs w:val="24"/>
              </w:rPr>
            </w:pPr>
            <w:r w:rsidRPr="005B48CD">
              <w:rPr>
                <w:rStyle w:val="11"/>
                <w:sz w:val="24"/>
                <w:szCs w:val="24"/>
              </w:rPr>
              <w:t>Культура и красота</w:t>
            </w:r>
          </w:p>
        </w:tc>
        <w:tc>
          <w:tcPr>
            <w:tcW w:w="6094" w:type="dxa"/>
          </w:tcPr>
          <w:p w:rsidR="00343426" w:rsidRPr="005B48CD" w:rsidRDefault="00343426" w:rsidP="003527A2">
            <w:pPr>
              <w:pStyle w:val="20"/>
              <w:shd w:val="clear" w:color="auto" w:fill="auto"/>
              <w:spacing w:before="0" w:after="0" w:line="240" w:lineRule="auto"/>
              <w:jc w:val="both"/>
              <w:rPr>
                <w:sz w:val="24"/>
                <w:szCs w:val="24"/>
                <w:lang w:val="ru-RU"/>
              </w:rPr>
            </w:pPr>
            <w:proofErr w:type="gramStart"/>
            <w:r w:rsidRPr="005B48CD">
              <w:rPr>
                <w:rStyle w:val="11"/>
                <w:sz w:val="24"/>
                <w:szCs w:val="24"/>
              </w:rPr>
              <w:t>Способный</w:t>
            </w:r>
            <w:proofErr w:type="gramEnd"/>
            <w:r w:rsidRPr="005B48CD">
              <w:rPr>
                <w:rStyle w:val="11"/>
                <w:sz w:val="24"/>
                <w:szCs w:val="24"/>
              </w:rPr>
              <w:t xml:space="preserve"> воспринимать и чувствовать прекрасное в быту, природе, поступках, искусстве.</w:t>
            </w:r>
          </w:p>
          <w:p w:rsidR="00343426" w:rsidRPr="005B48CD" w:rsidRDefault="00343426" w:rsidP="003527A2">
            <w:pPr>
              <w:pStyle w:val="20"/>
              <w:shd w:val="clear" w:color="auto" w:fill="auto"/>
              <w:spacing w:before="0" w:after="0" w:line="240" w:lineRule="auto"/>
              <w:jc w:val="both"/>
              <w:rPr>
                <w:sz w:val="24"/>
                <w:szCs w:val="24"/>
                <w:lang w:val="ru-RU"/>
              </w:rPr>
            </w:pPr>
            <w:proofErr w:type="gramStart"/>
            <w:r w:rsidRPr="005B48CD">
              <w:rPr>
                <w:rStyle w:val="11"/>
                <w:sz w:val="24"/>
                <w:szCs w:val="24"/>
              </w:rPr>
              <w:t>Стремящийся</w:t>
            </w:r>
            <w:proofErr w:type="gramEnd"/>
            <w:r w:rsidRPr="005B48CD">
              <w:rPr>
                <w:rStyle w:val="11"/>
                <w:sz w:val="24"/>
                <w:szCs w:val="24"/>
              </w:rPr>
              <w:t xml:space="preserve"> к отображению прекрасного в продуктивных видах деятельности.</w:t>
            </w:r>
          </w:p>
        </w:tc>
      </w:tr>
    </w:tbl>
    <w:p w:rsidR="00343426" w:rsidRPr="005B48CD" w:rsidRDefault="00343426" w:rsidP="00FA10CE">
      <w:pPr>
        <w:ind w:firstLine="709"/>
        <w:rPr>
          <w:sz w:val="24"/>
          <w:szCs w:val="24"/>
        </w:rPr>
      </w:pPr>
    </w:p>
    <w:p w:rsidR="00343426" w:rsidRPr="005B48CD" w:rsidRDefault="00343426" w:rsidP="00FA10CE">
      <w:pPr>
        <w:pStyle w:val="20"/>
        <w:shd w:val="clear" w:color="auto" w:fill="auto"/>
        <w:tabs>
          <w:tab w:val="left" w:pos="1364"/>
        </w:tabs>
        <w:spacing w:before="0" w:after="0" w:line="240" w:lineRule="auto"/>
        <w:ind w:firstLine="709"/>
        <w:jc w:val="both"/>
        <w:rPr>
          <w:b/>
          <w:bCs/>
          <w:sz w:val="24"/>
          <w:szCs w:val="24"/>
          <w:lang w:val="ru-RU"/>
        </w:rPr>
      </w:pPr>
      <w:r w:rsidRPr="005B48CD">
        <w:rPr>
          <w:rStyle w:val="11"/>
          <w:b/>
          <w:bCs/>
          <w:sz w:val="24"/>
          <w:szCs w:val="24"/>
        </w:rPr>
        <w:t>Содержательный раздел Программы воспитания.</w:t>
      </w:r>
    </w:p>
    <w:p w:rsidR="00343426" w:rsidRPr="005B48CD" w:rsidRDefault="00343426" w:rsidP="00FA10CE">
      <w:pPr>
        <w:pStyle w:val="20"/>
        <w:shd w:val="clear" w:color="auto" w:fill="auto"/>
        <w:tabs>
          <w:tab w:val="left" w:pos="1575"/>
        </w:tabs>
        <w:spacing w:before="0" w:after="0" w:line="240" w:lineRule="auto"/>
        <w:ind w:firstLine="709"/>
        <w:jc w:val="both"/>
        <w:rPr>
          <w:b/>
          <w:bCs/>
          <w:i/>
          <w:iCs/>
          <w:sz w:val="24"/>
          <w:szCs w:val="24"/>
          <w:lang w:val="ru-RU"/>
        </w:rPr>
      </w:pPr>
      <w:r w:rsidRPr="005B48CD">
        <w:rPr>
          <w:rStyle w:val="11"/>
          <w:b/>
          <w:bCs/>
          <w:i/>
          <w:iCs/>
          <w:sz w:val="24"/>
          <w:szCs w:val="24"/>
        </w:rPr>
        <w:t>Уклад образовательной организации.</w:t>
      </w:r>
    </w:p>
    <w:p w:rsidR="00343426" w:rsidRPr="005B48CD" w:rsidRDefault="00343426" w:rsidP="00FA10CE">
      <w:pPr>
        <w:pStyle w:val="20"/>
        <w:shd w:val="clear" w:color="auto" w:fill="auto"/>
        <w:tabs>
          <w:tab w:val="left" w:pos="1038"/>
        </w:tabs>
        <w:spacing w:before="0" w:after="0" w:line="240" w:lineRule="auto"/>
        <w:ind w:firstLine="709"/>
        <w:jc w:val="both"/>
        <w:rPr>
          <w:sz w:val="24"/>
          <w:szCs w:val="24"/>
          <w:lang w:val="ru-RU"/>
        </w:rPr>
      </w:pPr>
      <w:r w:rsidRPr="005B48CD">
        <w:rPr>
          <w:rStyle w:val="11"/>
          <w:sz w:val="24"/>
          <w:szCs w:val="24"/>
        </w:rPr>
        <w:t>Уклад, в качестве установившегося порядка жизни ДОО, определяет мировосприятие, гармонизацию интересов и возможностей совместной деятельности детских, взрослых и детско-взрослых общностей в пространстве дошкольного образования.</w:t>
      </w:r>
    </w:p>
    <w:p w:rsidR="00343426" w:rsidRPr="005B48CD" w:rsidRDefault="00343426" w:rsidP="00FA10CE">
      <w:pPr>
        <w:pStyle w:val="20"/>
        <w:shd w:val="clear" w:color="auto" w:fill="auto"/>
        <w:tabs>
          <w:tab w:val="left" w:pos="1033"/>
        </w:tabs>
        <w:spacing w:before="0" w:after="0" w:line="240" w:lineRule="auto"/>
        <w:ind w:firstLine="709"/>
        <w:jc w:val="both"/>
        <w:rPr>
          <w:sz w:val="24"/>
          <w:szCs w:val="24"/>
          <w:lang w:val="ru-RU"/>
        </w:rPr>
      </w:pPr>
      <w:r w:rsidRPr="005B48CD">
        <w:rPr>
          <w:rStyle w:val="11"/>
          <w:sz w:val="24"/>
          <w:szCs w:val="24"/>
        </w:rPr>
        <w:t xml:space="preserve">Уклад ДОО – это её необходимый фундамент, основа и инструмент </w:t>
      </w:r>
      <w:proofErr w:type="spellStart"/>
      <w:r w:rsidRPr="005B48CD">
        <w:rPr>
          <w:rStyle w:val="11"/>
          <w:sz w:val="24"/>
          <w:szCs w:val="24"/>
        </w:rPr>
        <w:t>воспитания</w:t>
      </w:r>
      <w:proofErr w:type="gramStart"/>
      <w:r w:rsidRPr="005B48CD">
        <w:rPr>
          <w:rStyle w:val="11"/>
          <w:sz w:val="24"/>
          <w:szCs w:val="24"/>
        </w:rPr>
        <w:t>.У</w:t>
      </w:r>
      <w:proofErr w:type="gramEnd"/>
      <w:r w:rsidRPr="005B48CD">
        <w:rPr>
          <w:rStyle w:val="11"/>
          <w:sz w:val="24"/>
          <w:szCs w:val="24"/>
        </w:rPr>
        <w:t>клад</w:t>
      </w:r>
      <w:proofErr w:type="spellEnd"/>
      <w:r w:rsidRPr="005B48CD">
        <w:rPr>
          <w:rStyle w:val="11"/>
          <w:sz w:val="24"/>
          <w:szCs w:val="24"/>
        </w:rPr>
        <w:t xml:space="preserve"> задает и удерживает ценности воспитания для всех участников </w:t>
      </w:r>
      <w:r w:rsidRPr="005B48CD">
        <w:rPr>
          <w:rStyle w:val="11"/>
          <w:sz w:val="24"/>
          <w:szCs w:val="24"/>
        </w:rPr>
        <w:lastRenderedPageBreak/>
        <w:t xml:space="preserve">образовательных отношений: руководителей </w:t>
      </w:r>
      <w:r w:rsidR="00511BC7" w:rsidRPr="005B48CD">
        <w:rPr>
          <w:rStyle w:val="11"/>
          <w:sz w:val="24"/>
          <w:szCs w:val="24"/>
        </w:rPr>
        <w:t>ДОО</w:t>
      </w:r>
      <w:r w:rsidRPr="005B48CD">
        <w:rPr>
          <w:rStyle w:val="11"/>
          <w:sz w:val="24"/>
          <w:szCs w:val="24"/>
        </w:rPr>
        <w:t xml:space="preserve">, воспитателей и специалистов, вспомогательного персонала, воспитанников, родителей (законных представителей), субъектов </w:t>
      </w:r>
      <w:proofErr w:type="spellStart"/>
      <w:r w:rsidRPr="005B48CD">
        <w:rPr>
          <w:rStyle w:val="11"/>
          <w:sz w:val="24"/>
          <w:szCs w:val="24"/>
        </w:rPr>
        <w:t>социокультурного</w:t>
      </w:r>
      <w:proofErr w:type="spellEnd"/>
      <w:r w:rsidRPr="005B48CD">
        <w:rPr>
          <w:rStyle w:val="11"/>
          <w:sz w:val="24"/>
          <w:szCs w:val="24"/>
        </w:rPr>
        <w:t xml:space="preserve"> окружения </w:t>
      </w:r>
      <w:r w:rsidR="00511BC7" w:rsidRPr="005B48CD">
        <w:rPr>
          <w:rStyle w:val="11"/>
          <w:sz w:val="24"/>
          <w:szCs w:val="24"/>
        </w:rPr>
        <w:t>Д</w:t>
      </w:r>
      <w:r w:rsidRPr="005B48CD">
        <w:rPr>
          <w:rStyle w:val="11"/>
          <w:sz w:val="24"/>
          <w:szCs w:val="24"/>
        </w:rPr>
        <w:t>ОО.</w:t>
      </w:r>
    </w:p>
    <w:p w:rsidR="00511BC7" w:rsidRPr="005B48CD" w:rsidRDefault="00511BC7" w:rsidP="00FA10CE">
      <w:pPr>
        <w:pStyle w:val="20"/>
        <w:shd w:val="clear" w:color="auto" w:fill="auto"/>
        <w:tabs>
          <w:tab w:val="left" w:pos="1027"/>
        </w:tabs>
        <w:spacing w:before="0" w:after="0" w:line="240" w:lineRule="auto"/>
        <w:ind w:firstLine="709"/>
        <w:jc w:val="both"/>
        <w:rPr>
          <w:rStyle w:val="11"/>
          <w:sz w:val="24"/>
          <w:szCs w:val="24"/>
        </w:rPr>
      </w:pPr>
      <w:r w:rsidRPr="005B48CD">
        <w:rPr>
          <w:rStyle w:val="11"/>
          <w:sz w:val="24"/>
          <w:szCs w:val="24"/>
        </w:rPr>
        <w:t>Уклад включает:</w:t>
      </w:r>
    </w:p>
    <w:p w:rsidR="00343426" w:rsidRPr="005B48CD" w:rsidRDefault="003527A2" w:rsidP="00FA10CE">
      <w:pPr>
        <w:pStyle w:val="20"/>
        <w:shd w:val="clear" w:color="auto" w:fill="auto"/>
        <w:tabs>
          <w:tab w:val="left" w:pos="1027"/>
        </w:tabs>
        <w:spacing w:before="0" w:after="0" w:line="240" w:lineRule="auto"/>
        <w:ind w:firstLine="709"/>
        <w:jc w:val="both"/>
        <w:rPr>
          <w:sz w:val="24"/>
          <w:szCs w:val="24"/>
          <w:lang w:val="ru-RU"/>
        </w:rPr>
      </w:pPr>
      <w:r>
        <w:rPr>
          <w:rStyle w:val="11"/>
          <w:sz w:val="24"/>
          <w:szCs w:val="24"/>
        </w:rPr>
        <w:t xml:space="preserve">- </w:t>
      </w:r>
      <w:r w:rsidR="00343426" w:rsidRPr="005B48CD">
        <w:rPr>
          <w:rStyle w:val="11"/>
          <w:sz w:val="24"/>
          <w:szCs w:val="24"/>
        </w:rPr>
        <w:t>цель и смысл деятельности ДОО, её мисси</w:t>
      </w:r>
      <w:r w:rsidR="00511BC7" w:rsidRPr="005B48CD">
        <w:rPr>
          <w:rStyle w:val="11"/>
          <w:sz w:val="24"/>
          <w:szCs w:val="24"/>
        </w:rPr>
        <w:t>ю</w:t>
      </w:r>
      <w:r w:rsidR="00343426" w:rsidRPr="005B48CD">
        <w:rPr>
          <w:rStyle w:val="11"/>
          <w:sz w:val="24"/>
          <w:szCs w:val="24"/>
        </w:rPr>
        <w:t>;</w:t>
      </w:r>
    </w:p>
    <w:p w:rsidR="00511BC7" w:rsidRPr="005B48CD" w:rsidRDefault="003527A2" w:rsidP="00FA10CE">
      <w:pPr>
        <w:pStyle w:val="20"/>
        <w:shd w:val="clear" w:color="auto" w:fill="auto"/>
        <w:spacing w:before="0" w:after="0" w:line="240" w:lineRule="auto"/>
        <w:ind w:firstLine="709"/>
        <w:jc w:val="both"/>
        <w:rPr>
          <w:rStyle w:val="11"/>
          <w:sz w:val="24"/>
          <w:szCs w:val="24"/>
        </w:rPr>
      </w:pPr>
      <w:r>
        <w:rPr>
          <w:rStyle w:val="11"/>
          <w:sz w:val="24"/>
          <w:szCs w:val="24"/>
        </w:rPr>
        <w:t xml:space="preserve">- </w:t>
      </w:r>
      <w:r w:rsidR="00343426" w:rsidRPr="005B48CD">
        <w:rPr>
          <w:rStyle w:val="11"/>
          <w:sz w:val="24"/>
          <w:szCs w:val="24"/>
        </w:rPr>
        <w:t xml:space="preserve">принципы жизни и воспитания в ДОО; </w:t>
      </w:r>
    </w:p>
    <w:p w:rsidR="00511BC7" w:rsidRPr="005B48CD" w:rsidRDefault="003527A2" w:rsidP="00FA10CE">
      <w:pPr>
        <w:pStyle w:val="20"/>
        <w:shd w:val="clear" w:color="auto" w:fill="auto"/>
        <w:spacing w:before="0" w:after="0" w:line="240" w:lineRule="auto"/>
        <w:ind w:firstLine="709"/>
        <w:jc w:val="both"/>
        <w:rPr>
          <w:rStyle w:val="11"/>
          <w:sz w:val="24"/>
          <w:szCs w:val="24"/>
        </w:rPr>
      </w:pPr>
      <w:r>
        <w:rPr>
          <w:rStyle w:val="11"/>
          <w:sz w:val="24"/>
          <w:szCs w:val="24"/>
        </w:rPr>
        <w:t xml:space="preserve">- </w:t>
      </w:r>
      <w:r w:rsidR="00343426" w:rsidRPr="005B48CD">
        <w:rPr>
          <w:rStyle w:val="11"/>
          <w:sz w:val="24"/>
          <w:szCs w:val="24"/>
        </w:rPr>
        <w:t>образ ДОО, её особенности, символик</w:t>
      </w:r>
      <w:r w:rsidR="00511BC7" w:rsidRPr="005B48CD">
        <w:rPr>
          <w:rStyle w:val="11"/>
          <w:sz w:val="24"/>
          <w:szCs w:val="24"/>
        </w:rPr>
        <w:t>у</w:t>
      </w:r>
      <w:r w:rsidR="00343426" w:rsidRPr="005B48CD">
        <w:rPr>
          <w:rStyle w:val="11"/>
          <w:sz w:val="24"/>
          <w:szCs w:val="24"/>
        </w:rPr>
        <w:t xml:space="preserve">, внешний имидж; </w:t>
      </w:r>
    </w:p>
    <w:p w:rsidR="00511BC7" w:rsidRPr="005B48CD" w:rsidRDefault="003527A2" w:rsidP="00FA10CE">
      <w:pPr>
        <w:pStyle w:val="20"/>
        <w:shd w:val="clear" w:color="auto" w:fill="auto"/>
        <w:spacing w:before="0" w:after="0" w:line="240" w:lineRule="auto"/>
        <w:ind w:firstLine="709"/>
        <w:jc w:val="both"/>
        <w:rPr>
          <w:rStyle w:val="11"/>
          <w:sz w:val="24"/>
          <w:szCs w:val="24"/>
        </w:rPr>
      </w:pPr>
      <w:r>
        <w:rPr>
          <w:rStyle w:val="11"/>
          <w:sz w:val="24"/>
          <w:szCs w:val="24"/>
        </w:rPr>
        <w:t xml:space="preserve">- </w:t>
      </w:r>
      <w:r w:rsidR="00343426" w:rsidRPr="005B48CD">
        <w:rPr>
          <w:rStyle w:val="11"/>
          <w:sz w:val="24"/>
          <w:szCs w:val="24"/>
        </w:rPr>
        <w:t>отношени</w:t>
      </w:r>
      <w:r w:rsidR="00511BC7" w:rsidRPr="005B48CD">
        <w:rPr>
          <w:rStyle w:val="11"/>
          <w:sz w:val="24"/>
          <w:szCs w:val="24"/>
        </w:rPr>
        <w:t>е</w:t>
      </w:r>
      <w:r w:rsidR="00343426" w:rsidRPr="005B48CD">
        <w:rPr>
          <w:rStyle w:val="11"/>
          <w:sz w:val="24"/>
          <w:szCs w:val="24"/>
        </w:rPr>
        <w:t xml:space="preserve"> к воспитанникам, их родителям (законным представителям), сотрудникам и партнерам ДОО; </w:t>
      </w:r>
    </w:p>
    <w:p w:rsidR="00343426"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r w:rsidR="00343426" w:rsidRPr="005B48CD">
        <w:rPr>
          <w:rStyle w:val="11"/>
          <w:sz w:val="24"/>
          <w:szCs w:val="24"/>
        </w:rPr>
        <w:t>ключевые правила ДОО;</w:t>
      </w:r>
    </w:p>
    <w:p w:rsidR="00511BC7" w:rsidRPr="005B48CD" w:rsidRDefault="003527A2" w:rsidP="00FA10CE">
      <w:pPr>
        <w:pStyle w:val="20"/>
        <w:shd w:val="clear" w:color="auto" w:fill="auto"/>
        <w:spacing w:before="0" w:after="0" w:line="240" w:lineRule="auto"/>
        <w:ind w:firstLine="709"/>
        <w:jc w:val="both"/>
        <w:rPr>
          <w:rStyle w:val="11"/>
          <w:sz w:val="24"/>
          <w:szCs w:val="24"/>
        </w:rPr>
      </w:pPr>
      <w:r>
        <w:rPr>
          <w:rStyle w:val="11"/>
          <w:sz w:val="24"/>
          <w:szCs w:val="24"/>
        </w:rPr>
        <w:t xml:space="preserve">- </w:t>
      </w:r>
      <w:r w:rsidR="00343426" w:rsidRPr="005B48CD">
        <w:rPr>
          <w:rStyle w:val="11"/>
          <w:sz w:val="24"/>
          <w:szCs w:val="24"/>
        </w:rPr>
        <w:t xml:space="preserve">традиции и ритуалы, особые нормы этикета в ДОО; </w:t>
      </w:r>
    </w:p>
    <w:p w:rsidR="00511BC7" w:rsidRPr="005B48CD" w:rsidRDefault="003527A2" w:rsidP="00FA10CE">
      <w:pPr>
        <w:pStyle w:val="20"/>
        <w:shd w:val="clear" w:color="auto" w:fill="auto"/>
        <w:spacing w:before="0" w:after="0" w:line="240" w:lineRule="auto"/>
        <w:ind w:firstLine="709"/>
        <w:jc w:val="both"/>
        <w:rPr>
          <w:rStyle w:val="11"/>
          <w:sz w:val="24"/>
          <w:szCs w:val="24"/>
        </w:rPr>
      </w:pPr>
      <w:r>
        <w:rPr>
          <w:rStyle w:val="11"/>
          <w:sz w:val="24"/>
          <w:szCs w:val="24"/>
        </w:rPr>
        <w:t xml:space="preserve">- </w:t>
      </w:r>
      <w:r w:rsidR="00343426" w:rsidRPr="005B48CD">
        <w:rPr>
          <w:rStyle w:val="11"/>
          <w:sz w:val="24"/>
          <w:szCs w:val="24"/>
        </w:rPr>
        <w:t xml:space="preserve">особенности РППС, отражающие образ и ценности ДОО; </w:t>
      </w:r>
    </w:p>
    <w:p w:rsidR="00343426"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proofErr w:type="spellStart"/>
      <w:r w:rsidR="00343426" w:rsidRPr="005B48CD">
        <w:rPr>
          <w:rStyle w:val="11"/>
          <w:sz w:val="24"/>
          <w:szCs w:val="24"/>
        </w:rPr>
        <w:t>социокультурный</w:t>
      </w:r>
      <w:proofErr w:type="spellEnd"/>
      <w:r w:rsidR="00343426" w:rsidRPr="005B48CD">
        <w:rPr>
          <w:rStyle w:val="11"/>
          <w:sz w:val="24"/>
          <w:szCs w:val="24"/>
        </w:rPr>
        <w:t xml:space="preserve"> контекст, внешняя социальная и культурная среда ДОО (учитывает этнокультурные, конфессиональные и региональные особенности).</w:t>
      </w:r>
    </w:p>
    <w:p w:rsidR="00343426" w:rsidRPr="005B48CD" w:rsidRDefault="00343426" w:rsidP="00FA10CE">
      <w:pPr>
        <w:pStyle w:val="20"/>
        <w:shd w:val="clear" w:color="auto" w:fill="auto"/>
        <w:tabs>
          <w:tab w:val="left" w:pos="1575"/>
        </w:tabs>
        <w:spacing w:before="0" w:after="0" w:line="240" w:lineRule="auto"/>
        <w:ind w:firstLine="709"/>
        <w:jc w:val="both"/>
        <w:rPr>
          <w:b/>
          <w:bCs/>
          <w:i/>
          <w:iCs/>
          <w:sz w:val="24"/>
          <w:szCs w:val="24"/>
          <w:lang w:val="ru-RU"/>
        </w:rPr>
      </w:pPr>
      <w:r w:rsidRPr="005B48CD">
        <w:rPr>
          <w:rStyle w:val="11"/>
          <w:b/>
          <w:bCs/>
          <w:i/>
          <w:iCs/>
          <w:sz w:val="24"/>
          <w:szCs w:val="24"/>
        </w:rPr>
        <w:t>Воспитывающая среда образовательной организации.</w:t>
      </w:r>
    </w:p>
    <w:p w:rsidR="00343426" w:rsidRPr="005B48CD" w:rsidRDefault="00343426" w:rsidP="00FA10CE">
      <w:pPr>
        <w:pStyle w:val="20"/>
        <w:shd w:val="clear" w:color="auto" w:fill="auto"/>
        <w:tabs>
          <w:tab w:val="left" w:pos="1028"/>
        </w:tabs>
        <w:spacing w:before="0" w:after="0" w:line="240" w:lineRule="auto"/>
        <w:ind w:firstLine="709"/>
        <w:jc w:val="both"/>
        <w:rPr>
          <w:sz w:val="24"/>
          <w:szCs w:val="24"/>
          <w:lang w:val="ru-RU"/>
        </w:rPr>
      </w:pPr>
      <w:r w:rsidRPr="005B48CD">
        <w:rPr>
          <w:rStyle w:val="11"/>
          <w:sz w:val="24"/>
          <w:szCs w:val="24"/>
        </w:rPr>
        <w:t>Воспитывающая среда раскрывает ценности и смыслы, заложенные в укладе. Воспитывающая среда включает совокупность различных условий,</w:t>
      </w:r>
      <w:r w:rsidR="003527A2">
        <w:rPr>
          <w:rStyle w:val="11"/>
          <w:sz w:val="24"/>
          <w:szCs w:val="24"/>
        </w:rPr>
        <w:t xml:space="preserve"> </w:t>
      </w:r>
      <w:r w:rsidRPr="005B48CD">
        <w:rPr>
          <w:rStyle w:val="11"/>
          <w:sz w:val="24"/>
          <w:szCs w:val="24"/>
        </w:rPr>
        <w:t>предполагающих возможность встречи и взаимодействия детей и взрослых в процессе приобщения к традиционным ценностям российского общества. Пространство, в рамках которого происходит процесс воспитания, называется воспитывающей средой. Основными характеристиками воспитывающей среды являются её содержательная насыщенность и структурированность.</w:t>
      </w:r>
    </w:p>
    <w:p w:rsidR="00343426" w:rsidRPr="005B48CD" w:rsidRDefault="00511BC7" w:rsidP="00FA10CE">
      <w:pPr>
        <w:pStyle w:val="20"/>
        <w:shd w:val="clear" w:color="auto" w:fill="auto"/>
        <w:tabs>
          <w:tab w:val="left" w:pos="1018"/>
        </w:tabs>
        <w:spacing w:before="0" w:after="0" w:line="240" w:lineRule="auto"/>
        <w:ind w:firstLine="709"/>
        <w:jc w:val="both"/>
        <w:rPr>
          <w:sz w:val="24"/>
          <w:szCs w:val="24"/>
          <w:lang w:val="ru-RU"/>
        </w:rPr>
      </w:pPr>
      <w:r w:rsidRPr="005B48CD">
        <w:rPr>
          <w:rStyle w:val="11"/>
          <w:sz w:val="24"/>
          <w:szCs w:val="24"/>
        </w:rPr>
        <w:t>В</w:t>
      </w:r>
      <w:r w:rsidR="00343426" w:rsidRPr="005B48CD">
        <w:rPr>
          <w:rStyle w:val="11"/>
          <w:sz w:val="24"/>
          <w:szCs w:val="24"/>
        </w:rPr>
        <w:t>оспитывающ</w:t>
      </w:r>
      <w:r w:rsidRPr="005B48CD">
        <w:rPr>
          <w:rStyle w:val="11"/>
          <w:sz w:val="24"/>
          <w:szCs w:val="24"/>
        </w:rPr>
        <w:t>ая</w:t>
      </w:r>
      <w:r w:rsidR="00343426" w:rsidRPr="005B48CD">
        <w:rPr>
          <w:rStyle w:val="11"/>
          <w:sz w:val="24"/>
          <w:szCs w:val="24"/>
        </w:rPr>
        <w:t xml:space="preserve"> сред</w:t>
      </w:r>
      <w:r w:rsidRPr="005B48CD">
        <w:rPr>
          <w:rStyle w:val="11"/>
          <w:sz w:val="24"/>
          <w:szCs w:val="24"/>
        </w:rPr>
        <w:t>а включает</w:t>
      </w:r>
      <w:r w:rsidR="00343426" w:rsidRPr="005B48CD">
        <w:rPr>
          <w:rStyle w:val="11"/>
          <w:sz w:val="24"/>
          <w:szCs w:val="24"/>
        </w:rPr>
        <w:t>:</w:t>
      </w:r>
    </w:p>
    <w:p w:rsidR="00343426"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r w:rsidR="00343426" w:rsidRPr="005B48CD">
        <w:rPr>
          <w:rStyle w:val="11"/>
          <w:sz w:val="24"/>
          <w:szCs w:val="24"/>
        </w:rPr>
        <w:t>условия для формирования эмоционально-ценностного отношения ребёнка к окружающему миру, другим людям, себе;</w:t>
      </w:r>
    </w:p>
    <w:p w:rsidR="00343426"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r w:rsidR="00343426" w:rsidRPr="005B48CD">
        <w:rPr>
          <w:rStyle w:val="11"/>
          <w:sz w:val="24"/>
          <w:szCs w:val="24"/>
        </w:rPr>
        <w:t>условия для обретения ребёнком первичного опыта деятельности и поступка в соответствии с традиционными ценностями российского общества;</w:t>
      </w:r>
    </w:p>
    <w:p w:rsidR="00343426"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r w:rsidR="00343426" w:rsidRPr="005B48CD">
        <w:rPr>
          <w:rStyle w:val="11"/>
          <w:sz w:val="24"/>
          <w:szCs w:val="24"/>
        </w:rPr>
        <w:t>условия для становления самостоятельности, инициативности и творческого взаимодействия в разных детско-взрослых и детско-детских общностях, включая разновозрастное детское сообщество.</w:t>
      </w:r>
    </w:p>
    <w:p w:rsidR="00197BE5" w:rsidRPr="005B48CD" w:rsidRDefault="00197BE5" w:rsidP="00FA10CE">
      <w:pPr>
        <w:pStyle w:val="a3"/>
        <w:ind w:left="0" w:firstLine="709"/>
        <w:rPr>
          <w:b/>
          <w:bCs/>
        </w:rPr>
      </w:pPr>
    </w:p>
    <w:p w:rsidR="00343426" w:rsidRPr="005B48CD" w:rsidRDefault="00511BC7" w:rsidP="00FA10CE">
      <w:pPr>
        <w:pStyle w:val="a3"/>
        <w:ind w:left="0" w:firstLine="709"/>
        <w:rPr>
          <w:b/>
          <w:bCs/>
        </w:rPr>
      </w:pPr>
      <w:r w:rsidRPr="005B48CD">
        <w:rPr>
          <w:b/>
          <w:bCs/>
        </w:rPr>
        <w:t>За</w:t>
      </w:r>
      <w:r w:rsidR="00197BE5" w:rsidRPr="005B48CD">
        <w:rPr>
          <w:b/>
          <w:bCs/>
        </w:rPr>
        <w:t>дачи воспитания</w:t>
      </w:r>
    </w:p>
    <w:p w:rsidR="004903C6" w:rsidRPr="005B48CD" w:rsidRDefault="00197BE5" w:rsidP="00FA10CE">
      <w:pPr>
        <w:pStyle w:val="a3"/>
        <w:ind w:left="0" w:firstLine="709"/>
      </w:pPr>
      <w:r w:rsidRPr="005B48CD">
        <w:t xml:space="preserve">Поскольку в ДОО создан единый воспитательно-образовательный процесс, то в ней в комплексе </w:t>
      </w:r>
      <w:proofErr w:type="spellStart"/>
      <w:r w:rsidRPr="005B48CD">
        <w:t>решеются</w:t>
      </w:r>
      <w:proofErr w:type="spellEnd"/>
      <w:r w:rsidRPr="005B48CD">
        <w:t xml:space="preserve"> воспитательные, обучающие и развивающие задачи педагогического процесса. Задачи по воспитанию базовых ценностей интегрируются с воспитательными задачами, реализуемыми при реализации образовательных областей (таблица 1)</w:t>
      </w:r>
    </w:p>
    <w:p w:rsidR="004903C6" w:rsidRPr="005B48CD" w:rsidRDefault="004903C6" w:rsidP="00FA10CE">
      <w:pPr>
        <w:rPr>
          <w:sz w:val="24"/>
          <w:szCs w:val="24"/>
        </w:rPr>
      </w:pPr>
      <w:r w:rsidRPr="005B48CD">
        <w:br w:type="page"/>
      </w:r>
    </w:p>
    <w:p w:rsidR="004903C6" w:rsidRPr="005B48CD" w:rsidRDefault="004903C6" w:rsidP="00FA10CE">
      <w:pPr>
        <w:jc w:val="center"/>
        <w:rPr>
          <w:b/>
          <w:sz w:val="28"/>
          <w:szCs w:val="28"/>
        </w:rPr>
        <w:sectPr w:rsidR="004903C6" w:rsidRPr="005B48CD" w:rsidSect="0086515F">
          <w:headerReference w:type="default" r:id="rId15"/>
          <w:footerReference w:type="default" r:id="rId16"/>
          <w:pgSz w:w="12000" w:h="16960"/>
          <w:pgMar w:top="1134" w:right="850" w:bottom="1134" w:left="1701" w:header="0" w:footer="567" w:gutter="0"/>
          <w:cols w:space="720"/>
          <w:titlePg/>
          <w:docGrid w:linePitch="299"/>
        </w:sectPr>
      </w:pPr>
    </w:p>
    <w:p w:rsidR="004903C6" w:rsidRPr="005B48CD" w:rsidRDefault="004903C6" w:rsidP="00FA10CE">
      <w:pPr>
        <w:jc w:val="right"/>
        <w:rPr>
          <w:bCs/>
          <w:sz w:val="24"/>
          <w:szCs w:val="24"/>
        </w:rPr>
      </w:pPr>
      <w:r w:rsidRPr="005B48CD">
        <w:rPr>
          <w:bCs/>
          <w:sz w:val="24"/>
          <w:szCs w:val="24"/>
        </w:rPr>
        <w:lastRenderedPageBreak/>
        <w:t>Таблица 1</w:t>
      </w:r>
    </w:p>
    <w:p w:rsidR="003527A2" w:rsidRDefault="004903C6" w:rsidP="00FA10CE">
      <w:pPr>
        <w:jc w:val="center"/>
        <w:rPr>
          <w:b/>
          <w:sz w:val="24"/>
          <w:szCs w:val="24"/>
        </w:rPr>
      </w:pPr>
      <w:r w:rsidRPr="003527A2">
        <w:rPr>
          <w:b/>
          <w:sz w:val="24"/>
          <w:szCs w:val="24"/>
        </w:rPr>
        <w:t xml:space="preserve">Задачи рабочей программы воспитания, связанные с базовыми ценностями и воспитательными задачами, </w:t>
      </w:r>
    </w:p>
    <w:p w:rsidR="004903C6" w:rsidRPr="003527A2" w:rsidRDefault="004903C6" w:rsidP="00FA10CE">
      <w:pPr>
        <w:jc w:val="center"/>
        <w:rPr>
          <w:b/>
          <w:sz w:val="24"/>
          <w:szCs w:val="24"/>
        </w:rPr>
      </w:pPr>
      <w:proofErr w:type="gramStart"/>
      <w:r w:rsidRPr="003527A2">
        <w:rPr>
          <w:b/>
          <w:sz w:val="24"/>
          <w:szCs w:val="24"/>
        </w:rPr>
        <w:t>реализуемыми</w:t>
      </w:r>
      <w:proofErr w:type="gramEnd"/>
      <w:r w:rsidRPr="003527A2">
        <w:rPr>
          <w:b/>
          <w:sz w:val="24"/>
          <w:szCs w:val="24"/>
        </w:rPr>
        <w:t xml:space="preserve"> в рамках образовательных областей</w:t>
      </w:r>
    </w:p>
    <w:tbl>
      <w:tblPr>
        <w:tblStyle w:val="aa"/>
        <w:tblW w:w="15094" w:type="dxa"/>
        <w:tblLook w:val="04A0"/>
      </w:tblPr>
      <w:tblGrid>
        <w:gridCol w:w="2234"/>
        <w:gridCol w:w="2848"/>
        <w:gridCol w:w="4085"/>
        <w:gridCol w:w="3869"/>
        <w:gridCol w:w="2058"/>
      </w:tblGrid>
      <w:tr w:rsidR="004903C6" w:rsidRPr="005B48CD" w:rsidTr="002D3CDF">
        <w:trPr>
          <w:tblHeader/>
        </w:trPr>
        <w:tc>
          <w:tcPr>
            <w:tcW w:w="2249" w:type="dxa"/>
            <w:vAlign w:val="center"/>
          </w:tcPr>
          <w:p w:rsidR="004903C6" w:rsidRPr="005B48CD" w:rsidRDefault="004903C6" w:rsidP="00FA10CE">
            <w:pPr>
              <w:jc w:val="center"/>
              <w:rPr>
                <w:sz w:val="24"/>
                <w:szCs w:val="24"/>
              </w:rPr>
            </w:pPr>
            <w:r w:rsidRPr="005B48CD">
              <w:rPr>
                <w:sz w:val="24"/>
                <w:szCs w:val="24"/>
              </w:rPr>
              <w:t>Направления воспитания и базовые ценности</w:t>
            </w:r>
          </w:p>
        </w:tc>
        <w:tc>
          <w:tcPr>
            <w:tcW w:w="2282" w:type="dxa"/>
            <w:vAlign w:val="center"/>
          </w:tcPr>
          <w:p w:rsidR="004903C6" w:rsidRPr="005B48CD" w:rsidRDefault="004903C6" w:rsidP="00FA10CE">
            <w:pPr>
              <w:jc w:val="center"/>
              <w:rPr>
                <w:sz w:val="24"/>
                <w:szCs w:val="24"/>
              </w:rPr>
            </w:pPr>
            <w:r w:rsidRPr="005B48CD">
              <w:rPr>
                <w:sz w:val="24"/>
                <w:szCs w:val="24"/>
              </w:rPr>
              <w:t>Цель</w:t>
            </w:r>
          </w:p>
        </w:tc>
        <w:tc>
          <w:tcPr>
            <w:tcW w:w="4393" w:type="dxa"/>
            <w:vAlign w:val="center"/>
          </w:tcPr>
          <w:p w:rsidR="004903C6" w:rsidRPr="005B48CD" w:rsidRDefault="004903C6" w:rsidP="00FA10CE">
            <w:pPr>
              <w:jc w:val="center"/>
              <w:rPr>
                <w:sz w:val="24"/>
                <w:szCs w:val="24"/>
              </w:rPr>
            </w:pPr>
            <w:r w:rsidRPr="005B48CD">
              <w:rPr>
                <w:sz w:val="24"/>
                <w:szCs w:val="24"/>
              </w:rPr>
              <w:t>Задачи</w:t>
            </w:r>
          </w:p>
        </w:tc>
        <w:tc>
          <w:tcPr>
            <w:tcW w:w="4112" w:type="dxa"/>
            <w:vAlign w:val="center"/>
          </w:tcPr>
          <w:p w:rsidR="004903C6" w:rsidRPr="005B48CD" w:rsidRDefault="004903C6" w:rsidP="00FA10CE">
            <w:pPr>
              <w:jc w:val="center"/>
              <w:rPr>
                <w:sz w:val="24"/>
                <w:szCs w:val="24"/>
              </w:rPr>
            </w:pPr>
            <w:r w:rsidRPr="005B48CD">
              <w:rPr>
                <w:sz w:val="24"/>
                <w:szCs w:val="24"/>
              </w:rPr>
              <w:t>Задачи образовательных областей</w:t>
            </w:r>
          </w:p>
        </w:tc>
        <w:tc>
          <w:tcPr>
            <w:tcW w:w="2058" w:type="dxa"/>
            <w:vAlign w:val="center"/>
          </w:tcPr>
          <w:p w:rsidR="004903C6" w:rsidRPr="005B48CD" w:rsidRDefault="004903C6" w:rsidP="00FA10CE">
            <w:pPr>
              <w:jc w:val="center"/>
              <w:rPr>
                <w:sz w:val="24"/>
                <w:szCs w:val="24"/>
              </w:rPr>
            </w:pPr>
            <w:r w:rsidRPr="005B48CD">
              <w:rPr>
                <w:sz w:val="24"/>
                <w:szCs w:val="24"/>
              </w:rPr>
              <w:t>Образовательные области</w:t>
            </w:r>
          </w:p>
        </w:tc>
      </w:tr>
      <w:tr w:rsidR="004903C6" w:rsidRPr="005B48CD" w:rsidTr="002D3CDF">
        <w:tc>
          <w:tcPr>
            <w:tcW w:w="2249" w:type="dxa"/>
            <w:vMerge w:val="restart"/>
          </w:tcPr>
          <w:p w:rsidR="004903C6" w:rsidRPr="005B48CD" w:rsidRDefault="004903C6" w:rsidP="003527A2">
            <w:pPr>
              <w:jc w:val="both"/>
              <w:rPr>
                <w:sz w:val="24"/>
                <w:szCs w:val="24"/>
              </w:rPr>
            </w:pPr>
            <w:r w:rsidRPr="005B48CD">
              <w:rPr>
                <w:sz w:val="24"/>
                <w:szCs w:val="24"/>
              </w:rPr>
              <w:t xml:space="preserve">Патриотическое направление воспитания </w:t>
            </w:r>
          </w:p>
          <w:p w:rsidR="004903C6" w:rsidRPr="005B48CD" w:rsidRDefault="004903C6" w:rsidP="003527A2">
            <w:pPr>
              <w:jc w:val="both"/>
              <w:rPr>
                <w:sz w:val="24"/>
                <w:szCs w:val="24"/>
              </w:rPr>
            </w:pPr>
            <w:r w:rsidRPr="005B48CD">
              <w:rPr>
                <w:sz w:val="24"/>
                <w:szCs w:val="24"/>
              </w:rPr>
              <w:t>В основе лежат ценности «Родина» и «Природа»</w:t>
            </w:r>
          </w:p>
        </w:tc>
        <w:tc>
          <w:tcPr>
            <w:tcW w:w="2282" w:type="dxa"/>
            <w:vMerge w:val="restart"/>
          </w:tcPr>
          <w:p w:rsidR="004903C6" w:rsidRPr="005B48CD" w:rsidRDefault="004903C6" w:rsidP="003527A2">
            <w:pPr>
              <w:jc w:val="both"/>
              <w:rPr>
                <w:sz w:val="24"/>
                <w:szCs w:val="24"/>
              </w:rPr>
            </w:pPr>
            <w:r w:rsidRPr="005B48CD">
              <w:rPr>
                <w:sz w:val="24"/>
                <w:szCs w:val="24"/>
              </w:rPr>
              <w:t>Формирование у ребёнка личностной позиции наследника традиций и культуры, защитника Отечества и творца (созидателя), ответственного за будущее своей страны</w:t>
            </w:r>
          </w:p>
        </w:tc>
        <w:tc>
          <w:tcPr>
            <w:tcW w:w="4393" w:type="dxa"/>
            <w:vMerge w:val="restart"/>
          </w:tcPr>
          <w:p w:rsidR="004903C6" w:rsidRPr="005B48CD" w:rsidRDefault="004903C6" w:rsidP="003527A2">
            <w:pPr>
              <w:pStyle w:val="a5"/>
              <w:widowControl/>
              <w:numPr>
                <w:ilvl w:val="0"/>
                <w:numId w:val="115"/>
              </w:numPr>
              <w:tabs>
                <w:tab w:val="left" w:pos="146"/>
              </w:tabs>
              <w:autoSpaceDE/>
              <w:autoSpaceDN/>
              <w:ind w:left="0" w:firstLine="0"/>
              <w:contextualSpacing/>
              <w:jc w:val="both"/>
              <w:rPr>
                <w:sz w:val="24"/>
                <w:szCs w:val="24"/>
              </w:rPr>
            </w:pPr>
            <w:r w:rsidRPr="005B48CD">
              <w:rPr>
                <w:sz w:val="24"/>
                <w:szCs w:val="24"/>
              </w:rPr>
              <w:t>Формировать «патриотизм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w:t>
            </w:r>
          </w:p>
          <w:p w:rsidR="004903C6" w:rsidRPr="005B48CD" w:rsidRDefault="004903C6" w:rsidP="003527A2">
            <w:pPr>
              <w:pStyle w:val="a5"/>
              <w:widowControl/>
              <w:numPr>
                <w:ilvl w:val="0"/>
                <w:numId w:val="115"/>
              </w:numPr>
              <w:tabs>
                <w:tab w:val="left" w:pos="146"/>
              </w:tabs>
              <w:autoSpaceDE/>
              <w:autoSpaceDN/>
              <w:ind w:left="0" w:firstLine="0"/>
              <w:contextualSpacing/>
              <w:jc w:val="both"/>
              <w:rPr>
                <w:sz w:val="24"/>
                <w:szCs w:val="24"/>
              </w:rPr>
            </w:pPr>
            <w:r w:rsidRPr="005B48CD">
              <w:rPr>
                <w:sz w:val="24"/>
                <w:szCs w:val="24"/>
              </w:rPr>
              <w:t xml:space="preserve">Формировать «патриотизм защитника», стремящегося сохранить это наследие (предполагает развитие у детей готовности преодолевать трудности ради своей семьи, малой родины) </w:t>
            </w:r>
          </w:p>
          <w:p w:rsidR="004903C6" w:rsidRPr="005B48CD" w:rsidRDefault="004903C6" w:rsidP="003527A2">
            <w:pPr>
              <w:pStyle w:val="a5"/>
              <w:widowControl/>
              <w:numPr>
                <w:ilvl w:val="0"/>
                <w:numId w:val="115"/>
              </w:numPr>
              <w:tabs>
                <w:tab w:val="left" w:pos="146"/>
              </w:tabs>
              <w:autoSpaceDE/>
              <w:autoSpaceDN/>
              <w:ind w:left="0" w:firstLine="0"/>
              <w:contextualSpacing/>
              <w:jc w:val="both"/>
              <w:rPr>
                <w:sz w:val="24"/>
                <w:szCs w:val="24"/>
              </w:rPr>
            </w:pPr>
            <w:proofErr w:type="gramStart"/>
            <w:r w:rsidRPr="005B48CD">
              <w:rPr>
                <w:sz w:val="24"/>
                <w:szCs w:val="24"/>
              </w:rPr>
              <w:t>Воспитывать «патриотизм созидателя и творца»,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roofErr w:type="gramEnd"/>
          </w:p>
        </w:tc>
        <w:tc>
          <w:tcPr>
            <w:tcW w:w="4112" w:type="dxa"/>
          </w:tcPr>
          <w:p w:rsidR="004903C6" w:rsidRPr="005B48CD" w:rsidRDefault="004903C6" w:rsidP="003527A2">
            <w:pPr>
              <w:pStyle w:val="20"/>
              <w:numPr>
                <w:ilvl w:val="0"/>
                <w:numId w:val="116"/>
              </w:numPr>
              <w:shd w:val="clear" w:color="auto" w:fill="auto"/>
              <w:tabs>
                <w:tab w:val="left" w:pos="205"/>
              </w:tabs>
              <w:spacing w:before="0" w:after="0" w:line="240" w:lineRule="auto"/>
              <w:ind w:left="0" w:firstLine="0"/>
              <w:jc w:val="both"/>
              <w:rPr>
                <w:sz w:val="24"/>
                <w:szCs w:val="24"/>
                <w:lang w:val="ru-RU"/>
              </w:rPr>
            </w:pPr>
            <w:r w:rsidRPr="005B48CD">
              <w:rPr>
                <w:rStyle w:val="11"/>
                <w:sz w:val="24"/>
                <w:szCs w:val="24"/>
              </w:rPr>
              <w:t xml:space="preserve">Воспитывать </w:t>
            </w:r>
            <w:proofErr w:type="gramStart"/>
            <w:r w:rsidRPr="005B48CD">
              <w:rPr>
                <w:rStyle w:val="11"/>
                <w:sz w:val="24"/>
                <w:szCs w:val="24"/>
              </w:rPr>
              <w:t>ценностное</w:t>
            </w:r>
            <w:proofErr w:type="gramEnd"/>
            <w:r w:rsidRPr="005B48CD">
              <w:rPr>
                <w:rStyle w:val="11"/>
                <w:sz w:val="24"/>
                <w:szCs w:val="24"/>
              </w:rPr>
              <w:t xml:space="preserve"> отношения к культурному наследию своего народа, к нравственным и культурным традициям России</w:t>
            </w:r>
          </w:p>
        </w:tc>
        <w:tc>
          <w:tcPr>
            <w:tcW w:w="2058" w:type="dxa"/>
          </w:tcPr>
          <w:p w:rsidR="004903C6" w:rsidRPr="005B48CD" w:rsidRDefault="004903C6" w:rsidP="003527A2">
            <w:pPr>
              <w:jc w:val="both"/>
              <w:rPr>
                <w:sz w:val="24"/>
                <w:szCs w:val="24"/>
              </w:rPr>
            </w:pPr>
            <w:r w:rsidRPr="005B48CD">
              <w:rPr>
                <w:sz w:val="24"/>
                <w:szCs w:val="24"/>
              </w:rPr>
              <w:t>Социально-коммуникативное развитие</w:t>
            </w:r>
          </w:p>
        </w:tc>
      </w:tr>
      <w:tr w:rsidR="004903C6" w:rsidRPr="005B48CD" w:rsidTr="002D3CDF">
        <w:tc>
          <w:tcPr>
            <w:tcW w:w="2249" w:type="dxa"/>
            <w:vMerge/>
          </w:tcPr>
          <w:p w:rsidR="004903C6" w:rsidRPr="005B48CD" w:rsidRDefault="004903C6" w:rsidP="003527A2">
            <w:pPr>
              <w:jc w:val="both"/>
              <w:rPr>
                <w:sz w:val="24"/>
                <w:szCs w:val="24"/>
              </w:rPr>
            </w:pPr>
          </w:p>
        </w:tc>
        <w:tc>
          <w:tcPr>
            <w:tcW w:w="2282" w:type="dxa"/>
            <w:vMerge/>
          </w:tcPr>
          <w:p w:rsidR="004903C6" w:rsidRPr="005B48CD" w:rsidRDefault="004903C6" w:rsidP="003527A2">
            <w:pPr>
              <w:jc w:val="both"/>
              <w:rPr>
                <w:sz w:val="24"/>
                <w:szCs w:val="24"/>
              </w:rPr>
            </w:pPr>
          </w:p>
        </w:tc>
        <w:tc>
          <w:tcPr>
            <w:tcW w:w="4393" w:type="dxa"/>
            <w:vMerge/>
          </w:tcPr>
          <w:p w:rsidR="004903C6" w:rsidRPr="005B48CD" w:rsidRDefault="004903C6" w:rsidP="003527A2">
            <w:pPr>
              <w:tabs>
                <w:tab w:val="left" w:pos="146"/>
              </w:tabs>
              <w:jc w:val="both"/>
              <w:rPr>
                <w:sz w:val="24"/>
                <w:szCs w:val="24"/>
              </w:rPr>
            </w:pPr>
          </w:p>
        </w:tc>
        <w:tc>
          <w:tcPr>
            <w:tcW w:w="4112" w:type="dxa"/>
          </w:tcPr>
          <w:p w:rsidR="004903C6" w:rsidRPr="005B48CD" w:rsidRDefault="004903C6" w:rsidP="003527A2">
            <w:pPr>
              <w:pStyle w:val="20"/>
              <w:numPr>
                <w:ilvl w:val="0"/>
                <w:numId w:val="116"/>
              </w:numPr>
              <w:shd w:val="clear" w:color="auto" w:fill="auto"/>
              <w:tabs>
                <w:tab w:val="left" w:pos="205"/>
              </w:tabs>
              <w:spacing w:before="0" w:after="0" w:line="240" w:lineRule="auto"/>
              <w:ind w:left="0" w:firstLine="0"/>
              <w:jc w:val="both"/>
              <w:rPr>
                <w:sz w:val="24"/>
                <w:szCs w:val="24"/>
                <w:lang w:val="ru-RU"/>
              </w:rPr>
            </w:pPr>
            <w:r w:rsidRPr="005B48CD">
              <w:rPr>
                <w:rStyle w:val="11"/>
                <w:sz w:val="24"/>
                <w:szCs w:val="24"/>
              </w:rPr>
              <w:t>Приобщать к отечественным традициям и праздникам, к истории и достижениям родной страны, к культурному наследию народов России</w:t>
            </w:r>
          </w:p>
          <w:p w:rsidR="004903C6" w:rsidRPr="005B48CD" w:rsidRDefault="004903C6" w:rsidP="003527A2">
            <w:pPr>
              <w:pStyle w:val="20"/>
              <w:numPr>
                <w:ilvl w:val="0"/>
                <w:numId w:val="116"/>
              </w:numPr>
              <w:shd w:val="clear" w:color="auto" w:fill="auto"/>
              <w:tabs>
                <w:tab w:val="left" w:pos="205"/>
              </w:tabs>
              <w:spacing w:before="0" w:after="0" w:line="240" w:lineRule="auto"/>
              <w:ind w:left="0" w:firstLine="0"/>
              <w:jc w:val="both"/>
              <w:rPr>
                <w:rStyle w:val="11"/>
                <w:sz w:val="24"/>
                <w:szCs w:val="24"/>
              </w:rPr>
            </w:pPr>
            <w:r w:rsidRPr="005B48CD">
              <w:rPr>
                <w:rStyle w:val="11"/>
                <w:sz w:val="24"/>
                <w:szCs w:val="24"/>
              </w:rPr>
              <w:t>Воспитывать  уважительное отношение к государственным символам страны (флагу, гербу, гимну);</w:t>
            </w:r>
          </w:p>
        </w:tc>
        <w:tc>
          <w:tcPr>
            <w:tcW w:w="2058" w:type="dxa"/>
          </w:tcPr>
          <w:p w:rsidR="004903C6" w:rsidRPr="005B48CD" w:rsidRDefault="004903C6" w:rsidP="003527A2">
            <w:pPr>
              <w:jc w:val="both"/>
              <w:rPr>
                <w:sz w:val="24"/>
                <w:szCs w:val="24"/>
              </w:rPr>
            </w:pPr>
            <w:r w:rsidRPr="005B48CD">
              <w:rPr>
                <w:sz w:val="24"/>
                <w:szCs w:val="24"/>
              </w:rPr>
              <w:t>Познавательное развитие</w:t>
            </w:r>
          </w:p>
        </w:tc>
      </w:tr>
      <w:tr w:rsidR="004903C6" w:rsidRPr="005B48CD" w:rsidTr="002D3CDF">
        <w:tc>
          <w:tcPr>
            <w:tcW w:w="2249" w:type="dxa"/>
            <w:vMerge/>
          </w:tcPr>
          <w:p w:rsidR="004903C6" w:rsidRPr="005B48CD" w:rsidRDefault="004903C6" w:rsidP="003527A2">
            <w:pPr>
              <w:jc w:val="both"/>
              <w:rPr>
                <w:sz w:val="24"/>
                <w:szCs w:val="24"/>
              </w:rPr>
            </w:pPr>
          </w:p>
        </w:tc>
        <w:tc>
          <w:tcPr>
            <w:tcW w:w="2282" w:type="dxa"/>
            <w:vMerge/>
          </w:tcPr>
          <w:p w:rsidR="004903C6" w:rsidRPr="005B48CD" w:rsidRDefault="004903C6" w:rsidP="003527A2">
            <w:pPr>
              <w:jc w:val="both"/>
              <w:rPr>
                <w:sz w:val="24"/>
                <w:szCs w:val="24"/>
              </w:rPr>
            </w:pPr>
          </w:p>
        </w:tc>
        <w:tc>
          <w:tcPr>
            <w:tcW w:w="4393" w:type="dxa"/>
            <w:vMerge/>
          </w:tcPr>
          <w:p w:rsidR="004903C6" w:rsidRPr="005B48CD" w:rsidRDefault="004903C6" w:rsidP="003527A2">
            <w:pPr>
              <w:tabs>
                <w:tab w:val="left" w:pos="146"/>
              </w:tabs>
              <w:jc w:val="both"/>
              <w:rPr>
                <w:sz w:val="24"/>
                <w:szCs w:val="24"/>
              </w:rPr>
            </w:pPr>
          </w:p>
        </w:tc>
        <w:tc>
          <w:tcPr>
            <w:tcW w:w="4112" w:type="dxa"/>
          </w:tcPr>
          <w:p w:rsidR="004903C6" w:rsidRPr="005B48CD" w:rsidRDefault="004903C6" w:rsidP="003527A2">
            <w:pPr>
              <w:pStyle w:val="20"/>
              <w:numPr>
                <w:ilvl w:val="0"/>
                <w:numId w:val="116"/>
              </w:numPr>
              <w:shd w:val="clear" w:color="auto" w:fill="auto"/>
              <w:tabs>
                <w:tab w:val="left" w:pos="205"/>
              </w:tabs>
              <w:spacing w:before="0" w:after="0" w:line="240" w:lineRule="auto"/>
              <w:ind w:left="0" w:firstLine="0"/>
              <w:jc w:val="both"/>
              <w:rPr>
                <w:rStyle w:val="11"/>
                <w:sz w:val="24"/>
                <w:szCs w:val="24"/>
              </w:rPr>
            </w:pPr>
            <w:r w:rsidRPr="005B48CD">
              <w:rPr>
                <w:rStyle w:val="11"/>
                <w:sz w:val="24"/>
                <w:szCs w:val="24"/>
              </w:rPr>
              <w:t>Приобщать к традициям и великому культурному наследию российского народа</w:t>
            </w:r>
          </w:p>
        </w:tc>
        <w:tc>
          <w:tcPr>
            <w:tcW w:w="2058" w:type="dxa"/>
          </w:tcPr>
          <w:p w:rsidR="004903C6" w:rsidRPr="005B48CD" w:rsidRDefault="004903C6" w:rsidP="003527A2">
            <w:pPr>
              <w:jc w:val="both"/>
              <w:rPr>
                <w:sz w:val="24"/>
                <w:szCs w:val="24"/>
              </w:rPr>
            </w:pPr>
            <w:r w:rsidRPr="005B48CD">
              <w:rPr>
                <w:sz w:val="24"/>
                <w:szCs w:val="24"/>
              </w:rPr>
              <w:t>Художественно-эстетическое развитие</w:t>
            </w:r>
          </w:p>
        </w:tc>
      </w:tr>
      <w:tr w:rsidR="004903C6" w:rsidRPr="005B48CD" w:rsidTr="002D3CDF">
        <w:tc>
          <w:tcPr>
            <w:tcW w:w="2249" w:type="dxa"/>
            <w:vMerge w:val="restart"/>
          </w:tcPr>
          <w:p w:rsidR="004903C6" w:rsidRPr="005B48CD" w:rsidRDefault="004903C6" w:rsidP="003527A2">
            <w:pPr>
              <w:pStyle w:val="20"/>
              <w:shd w:val="clear" w:color="auto" w:fill="auto"/>
              <w:spacing w:before="0" w:after="0" w:line="240" w:lineRule="auto"/>
              <w:jc w:val="both"/>
              <w:rPr>
                <w:sz w:val="24"/>
                <w:szCs w:val="24"/>
                <w:lang w:val="ru-RU"/>
              </w:rPr>
            </w:pPr>
            <w:r w:rsidRPr="005B48CD">
              <w:rPr>
                <w:sz w:val="24"/>
                <w:szCs w:val="24"/>
                <w:lang w:val="ru-RU"/>
              </w:rPr>
              <w:t xml:space="preserve">Духовно-нравственное направление воспитания </w:t>
            </w:r>
          </w:p>
          <w:p w:rsidR="004903C6" w:rsidRPr="005B48CD" w:rsidRDefault="004903C6" w:rsidP="003527A2">
            <w:pPr>
              <w:pStyle w:val="20"/>
              <w:shd w:val="clear" w:color="auto" w:fill="auto"/>
              <w:spacing w:before="0" w:after="0" w:line="240" w:lineRule="auto"/>
              <w:jc w:val="both"/>
              <w:rPr>
                <w:sz w:val="24"/>
                <w:szCs w:val="24"/>
                <w:lang w:val="ru-RU"/>
              </w:rPr>
            </w:pPr>
            <w:r w:rsidRPr="005B48CD">
              <w:rPr>
                <w:sz w:val="24"/>
                <w:szCs w:val="24"/>
                <w:lang w:val="ru-RU"/>
              </w:rPr>
              <w:lastRenderedPageBreak/>
              <w:t>В основе лежат ценности «</w:t>
            </w:r>
            <w:r w:rsidRPr="005B48CD">
              <w:rPr>
                <w:rStyle w:val="11"/>
                <w:sz w:val="24"/>
                <w:szCs w:val="24"/>
              </w:rPr>
              <w:t>Жизнь»,</w:t>
            </w:r>
          </w:p>
          <w:p w:rsidR="004903C6" w:rsidRPr="005B48CD" w:rsidRDefault="004903C6" w:rsidP="003527A2">
            <w:pPr>
              <w:jc w:val="both"/>
              <w:rPr>
                <w:sz w:val="24"/>
                <w:szCs w:val="24"/>
              </w:rPr>
            </w:pPr>
            <w:r w:rsidRPr="005B48CD">
              <w:rPr>
                <w:rStyle w:val="11"/>
                <w:rFonts w:eastAsiaTheme="minorHAnsi"/>
                <w:sz w:val="24"/>
                <w:szCs w:val="24"/>
              </w:rPr>
              <w:t>«Милосердие», «Добро»</w:t>
            </w:r>
          </w:p>
        </w:tc>
        <w:tc>
          <w:tcPr>
            <w:tcW w:w="2282" w:type="dxa"/>
            <w:vMerge w:val="restart"/>
          </w:tcPr>
          <w:p w:rsidR="004903C6" w:rsidRPr="005B48CD" w:rsidRDefault="004903C6" w:rsidP="003527A2">
            <w:pPr>
              <w:jc w:val="both"/>
              <w:rPr>
                <w:sz w:val="24"/>
                <w:szCs w:val="24"/>
              </w:rPr>
            </w:pPr>
            <w:r w:rsidRPr="005B48CD">
              <w:rPr>
                <w:sz w:val="24"/>
                <w:szCs w:val="24"/>
              </w:rPr>
              <w:lastRenderedPageBreak/>
              <w:t xml:space="preserve">Формирование способности к духовному развитию, нравственному </w:t>
            </w:r>
            <w:r w:rsidRPr="005B48CD">
              <w:rPr>
                <w:sz w:val="24"/>
                <w:szCs w:val="24"/>
              </w:rPr>
              <w:lastRenderedPageBreak/>
              <w:t>самосовершенствованию, индивидуально-ответственному поведению</w:t>
            </w:r>
          </w:p>
        </w:tc>
        <w:tc>
          <w:tcPr>
            <w:tcW w:w="4393" w:type="dxa"/>
            <w:vMerge w:val="restart"/>
          </w:tcPr>
          <w:p w:rsidR="004903C6" w:rsidRPr="005B48CD" w:rsidRDefault="004903C6" w:rsidP="003527A2">
            <w:pPr>
              <w:pStyle w:val="a5"/>
              <w:widowControl/>
              <w:numPr>
                <w:ilvl w:val="0"/>
                <w:numId w:val="118"/>
              </w:numPr>
              <w:tabs>
                <w:tab w:val="left" w:pos="146"/>
              </w:tabs>
              <w:autoSpaceDE/>
              <w:autoSpaceDN/>
              <w:ind w:left="0" w:firstLine="0"/>
              <w:contextualSpacing/>
              <w:jc w:val="both"/>
              <w:rPr>
                <w:sz w:val="24"/>
                <w:szCs w:val="24"/>
              </w:rPr>
            </w:pPr>
            <w:r w:rsidRPr="005B48CD">
              <w:rPr>
                <w:sz w:val="24"/>
                <w:szCs w:val="24"/>
              </w:rPr>
              <w:lastRenderedPageBreak/>
              <w:t xml:space="preserve">Развивать </w:t>
            </w:r>
            <w:proofErr w:type="spellStart"/>
            <w:r w:rsidRPr="005B48CD">
              <w:rPr>
                <w:sz w:val="24"/>
                <w:szCs w:val="24"/>
              </w:rPr>
              <w:t>ценностно</w:t>
            </w:r>
            <w:r w:rsidRPr="005B48CD">
              <w:rPr>
                <w:sz w:val="24"/>
                <w:szCs w:val="24"/>
              </w:rPr>
              <w:softHyphen/>
              <w:t>смысловую</w:t>
            </w:r>
            <w:proofErr w:type="spellEnd"/>
            <w:r w:rsidRPr="005B48CD">
              <w:rPr>
                <w:sz w:val="24"/>
                <w:szCs w:val="24"/>
              </w:rPr>
              <w:t xml:space="preserve"> сферу дошкольников на основе творческого взаимодействия в </w:t>
            </w:r>
            <w:proofErr w:type="spellStart"/>
            <w:r w:rsidRPr="005B48CD">
              <w:rPr>
                <w:sz w:val="24"/>
                <w:szCs w:val="24"/>
              </w:rPr>
              <w:t>детск</w:t>
            </w:r>
            <w:proofErr w:type="gramStart"/>
            <w:r w:rsidRPr="005B48CD">
              <w:rPr>
                <w:sz w:val="24"/>
                <w:szCs w:val="24"/>
              </w:rPr>
              <w:t>о</w:t>
            </w:r>
            <w:proofErr w:type="spellEnd"/>
            <w:r w:rsidRPr="005B48CD">
              <w:rPr>
                <w:sz w:val="24"/>
                <w:szCs w:val="24"/>
              </w:rPr>
              <w:t>-</w:t>
            </w:r>
            <w:proofErr w:type="gramEnd"/>
            <w:r w:rsidRPr="005B48CD">
              <w:rPr>
                <w:sz w:val="24"/>
                <w:szCs w:val="24"/>
              </w:rPr>
              <w:t xml:space="preserve"> взрослой общности</w:t>
            </w:r>
          </w:p>
          <w:p w:rsidR="004903C6" w:rsidRPr="005B48CD" w:rsidRDefault="004903C6" w:rsidP="003527A2">
            <w:pPr>
              <w:pStyle w:val="a5"/>
              <w:widowControl/>
              <w:numPr>
                <w:ilvl w:val="0"/>
                <w:numId w:val="118"/>
              </w:numPr>
              <w:tabs>
                <w:tab w:val="left" w:pos="146"/>
              </w:tabs>
              <w:autoSpaceDE/>
              <w:autoSpaceDN/>
              <w:ind w:left="0" w:firstLine="0"/>
              <w:contextualSpacing/>
              <w:jc w:val="both"/>
              <w:rPr>
                <w:sz w:val="24"/>
                <w:szCs w:val="24"/>
              </w:rPr>
            </w:pPr>
            <w:r w:rsidRPr="005B48CD">
              <w:rPr>
                <w:sz w:val="24"/>
                <w:szCs w:val="24"/>
              </w:rPr>
              <w:lastRenderedPageBreak/>
              <w:t xml:space="preserve">Способствовать освоению </w:t>
            </w:r>
            <w:proofErr w:type="spellStart"/>
            <w:r w:rsidRPr="005B48CD">
              <w:rPr>
                <w:sz w:val="24"/>
                <w:szCs w:val="24"/>
              </w:rPr>
              <w:t>социокультурного</w:t>
            </w:r>
            <w:proofErr w:type="spellEnd"/>
            <w:r w:rsidRPr="005B48CD">
              <w:rPr>
                <w:sz w:val="24"/>
                <w:szCs w:val="24"/>
              </w:rPr>
              <w:t xml:space="preserve"> опыта в его культурно-историческом и личностном аспектах</w:t>
            </w:r>
          </w:p>
        </w:tc>
        <w:tc>
          <w:tcPr>
            <w:tcW w:w="4112" w:type="dxa"/>
          </w:tcPr>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sz w:val="24"/>
                <w:szCs w:val="24"/>
                <w:lang w:val="ru-RU"/>
              </w:rPr>
            </w:pPr>
            <w:r w:rsidRPr="005B48CD">
              <w:rPr>
                <w:rStyle w:val="11"/>
                <w:sz w:val="24"/>
                <w:szCs w:val="24"/>
              </w:rPr>
              <w:lastRenderedPageBreak/>
              <w:t>Воспитывать любовь к своей семье, своему населенному пункту, родному краю, своей стране</w:t>
            </w:r>
          </w:p>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sz w:val="24"/>
                <w:szCs w:val="24"/>
                <w:lang w:val="ru-RU"/>
              </w:rPr>
            </w:pPr>
            <w:r w:rsidRPr="005B48CD">
              <w:rPr>
                <w:rStyle w:val="11"/>
                <w:sz w:val="24"/>
                <w:szCs w:val="24"/>
              </w:rPr>
              <w:t xml:space="preserve">Воспитывать уважительное </w:t>
            </w:r>
            <w:r w:rsidRPr="005B48CD">
              <w:rPr>
                <w:rStyle w:val="11"/>
                <w:sz w:val="24"/>
                <w:szCs w:val="24"/>
              </w:rPr>
              <w:lastRenderedPageBreak/>
              <w:t>отношение к ровесникам, родителям (законным представителям), соседям, другим людям вне зависимости от их этнической принадлежности</w:t>
            </w:r>
          </w:p>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rStyle w:val="11"/>
                <w:sz w:val="24"/>
                <w:szCs w:val="24"/>
              </w:rPr>
            </w:pPr>
            <w:r w:rsidRPr="005B48CD">
              <w:rPr>
                <w:rStyle w:val="11"/>
                <w:sz w:val="24"/>
                <w:szCs w:val="24"/>
              </w:rPr>
              <w:t xml:space="preserve">Воспитывать социальные чувства и навыки: способность к сопереживанию, общительность, дружелюбие </w:t>
            </w:r>
          </w:p>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sz w:val="24"/>
                <w:szCs w:val="24"/>
                <w:lang w:val="ru-RU"/>
              </w:rPr>
            </w:pPr>
            <w:r w:rsidRPr="005B48CD">
              <w:rPr>
                <w:rStyle w:val="11"/>
                <w:sz w:val="24"/>
                <w:szCs w:val="24"/>
              </w:rPr>
              <w:t>Формировать навыки сотрудничества, умения соблюдать правила, активной личностной позиции</w:t>
            </w:r>
          </w:p>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sz w:val="24"/>
                <w:szCs w:val="24"/>
                <w:lang w:val="ru-RU"/>
              </w:rPr>
            </w:pPr>
            <w:r w:rsidRPr="005B48CD">
              <w:rPr>
                <w:rStyle w:val="11"/>
                <w:sz w:val="24"/>
                <w:szCs w:val="24"/>
              </w:rPr>
              <w:t>Создавать условия для возникновения у ребёнка нравственного, социально значимого поступка, приобретения ребёнком опыта милосердия и заботы;</w:t>
            </w:r>
          </w:p>
        </w:tc>
        <w:tc>
          <w:tcPr>
            <w:tcW w:w="2058" w:type="dxa"/>
          </w:tcPr>
          <w:p w:rsidR="004903C6" w:rsidRPr="005B48CD" w:rsidRDefault="004903C6" w:rsidP="003527A2">
            <w:pPr>
              <w:jc w:val="both"/>
              <w:rPr>
                <w:sz w:val="24"/>
                <w:szCs w:val="24"/>
              </w:rPr>
            </w:pPr>
            <w:r w:rsidRPr="005B48CD">
              <w:rPr>
                <w:sz w:val="24"/>
                <w:szCs w:val="24"/>
              </w:rPr>
              <w:lastRenderedPageBreak/>
              <w:t>Социально-коммуникативное развитие</w:t>
            </w:r>
          </w:p>
        </w:tc>
      </w:tr>
      <w:tr w:rsidR="004903C6" w:rsidRPr="005B48CD" w:rsidTr="002D3CDF">
        <w:tc>
          <w:tcPr>
            <w:tcW w:w="2249" w:type="dxa"/>
            <w:vMerge/>
          </w:tcPr>
          <w:p w:rsidR="004903C6" w:rsidRPr="005B48CD" w:rsidRDefault="004903C6" w:rsidP="003527A2">
            <w:pPr>
              <w:jc w:val="both"/>
              <w:rPr>
                <w:sz w:val="24"/>
                <w:szCs w:val="24"/>
              </w:rPr>
            </w:pPr>
          </w:p>
        </w:tc>
        <w:tc>
          <w:tcPr>
            <w:tcW w:w="2282" w:type="dxa"/>
            <w:vMerge/>
          </w:tcPr>
          <w:p w:rsidR="004903C6" w:rsidRPr="005B48CD" w:rsidRDefault="004903C6" w:rsidP="003527A2">
            <w:pPr>
              <w:pStyle w:val="20"/>
              <w:shd w:val="clear" w:color="auto" w:fill="auto"/>
              <w:tabs>
                <w:tab w:val="left" w:pos="1762"/>
              </w:tabs>
              <w:spacing w:before="0" w:after="0" w:line="240" w:lineRule="auto"/>
              <w:jc w:val="both"/>
              <w:rPr>
                <w:sz w:val="24"/>
                <w:szCs w:val="24"/>
              </w:rPr>
            </w:pPr>
          </w:p>
        </w:tc>
        <w:tc>
          <w:tcPr>
            <w:tcW w:w="4393" w:type="dxa"/>
            <w:vMerge/>
          </w:tcPr>
          <w:p w:rsidR="004903C6" w:rsidRPr="005B48CD" w:rsidRDefault="004903C6" w:rsidP="003527A2">
            <w:pPr>
              <w:pStyle w:val="a5"/>
              <w:widowControl/>
              <w:numPr>
                <w:ilvl w:val="0"/>
                <w:numId w:val="118"/>
              </w:numPr>
              <w:tabs>
                <w:tab w:val="left" w:pos="146"/>
              </w:tabs>
              <w:autoSpaceDE/>
              <w:autoSpaceDN/>
              <w:ind w:left="0" w:firstLine="0"/>
              <w:contextualSpacing/>
              <w:jc w:val="both"/>
              <w:rPr>
                <w:sz w:val="24"/>
                <w:szCs w:val="24"/>
              </w:rPr>
            </w:pPr>
          </w:p>
        </w:tc>
        <w:tc>
          <w:tcPr>
            <w:tcW w:w="4112" w:type="dxa"/>
          </w:tcPr>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rStyle w:val="11"/>
                <w:sz w:val="24"/>
                <w:szCs w:val="24"/>
              </w:rPr>
            </w:pPr>
            <w:r w:rsidRPr="005B48CD">
              <w:rPr>
                <w:rStyle w:val="11"/>
                <w:sz w:val="24"/>
                <w:szCs w:val="24"/>
              </w:rPr>
              <w:t>Воспитывать отношение к родному языку как ценности, развивать умение чувствовать красоту языка, стремление говорить красиво (на правильном, богатом, образном языке).</w:t>
            </w:r>
          </w:p>
        </w:tc>
        <w:tc>
          <w:tcPr>
            <w:tcW w:w="2058" w:type="dxa"/>
          </w:tcPr>
          <w:p w:rsidR="004903C6" w:rsidRPr="005B48CD" w:rsidRDefault="004903C6" w:rsidP="003527A2">
            <w:pPr>
              <w:jc w:val="both"/>
              <w:rPr>
                <w:sz w:val="24"/>
                <w:szCs w:val="24"/>
              </w:rPr>
            </w:pPr>
            <w:r w:rsidRPr="005B48CD">
              <w:rPr>
                <w:sz w:val="24"/>
                <w:szCs w:val="24"/>
              </w:rPr>
              <w:t>Речевое развитие</w:t>
            </w:r>
          </w:p>
        </w:tc>
      </w:tr>
      <w:tr w:rsidR="004903C6" w:rsidRPr="005B48CD" w:rsidTr="002D3CDF">
        <w:tc>
          <w:tcPr>
            <w:tcW w:w="2249" w:type="dxa"/>
            <w:vMerge w:val="restart"/>
          </w:tcPr>
          <w:p w:rsidR="004903C6" w:rsidRPr="005B48CD" w:rsidRDefault="004903C6" w:rsidP="003527A2">
            <w:pPr>
              <w:jc w:val="both"/>
              <w:rPr>
                <w:sz w:val="24"/>
                <w:szCs w:val="24"/>
              </w:rPr>
            </w:pPr>
            <w:r w:rsidRPr="005B48CD">
              <w:rPr>
                <w:sz w:val="24"/>
                <w:szCs w:val="24"/>
              </w:rPr>
              <w:t>Социальное направление воспитания</w:t>
            </w:r>
          </w:p>
          <w:p w:rsidR="004903C6" w:rsidRPr="005B48CD" w:rsidRDefault="004903C6" w:rsidP="003527A2">
            <w:pPr>
              <w:pStyle w:val="20"/>
              <w:shd w:val="clear" w:color="auto" w:fill="auto"/>
              <w:spacing w:before="0" w:after="0" w:line="240" w:lineRule="auto"/>
              <w:jc w:val="both"/>
              <w:rPr>
                <w:sz w:val="24"/>
                <w:szCs w:val="24"/>
                <w:lang w:val="ru-RU"/>
              </w:rPr>
            </w:pPr>
            <w:r w:rsidRPr="005B48CD">
              <w:rPr>
                <w:rStyle w:val="11"/>
                <w:sz w:val="24"/>
                <w:szCs w:val="24"/>
              </w:rPr>
              <w:t>В основе лежат ценности «Человек», «Семья»,</w:t>
            </w:r>
          </w:p>
          <w:p w:rsidR="004903C6" w:rsidRPr="005B48CD" w:rsidRDefault="004903C6" w:rsidP="003527A2">
            <w:pPr>
              <w:pStyle w:val="20"/>
              <w:shd w:val="clear" w:color="auto" w:fill="auto"/>
              <w:spacing w:before="0" w:after="0" w:line="240" w:lineRule="auto"/>
              <w:jc w:val="both"/>
              <w:rPr>
                <w:sz w:val="24"/>
                <w:szCs w:val="24"/>
              </w:rPr>
            </w:pPr>
            <w:r w:rsidRPr="005B48CD">
              <w:rPr>
                <w:rStyle w:val="11"/>
                <w:sz w:val="24"/>
                <w:szCs w:val="24"/>
              </w:rPr>
              <w:lastRenderedPageBreak/>
              <w:t>«Дружба»,</w:t>
            </w:r>
          </w:p>
          <w:p w:rsidR="004903C6" w:rsidRPr="005B48CD" w:rsidRDefault="004903C6" w:rsidP="003527A2">
            <w:pPr>
              <w:jc w:val="both"/>
              <w:rPr>
                <w:sz w:val="24"/>
                <w:szCs w:val="24"/>
              </w:rPr>
            </w:pPr>
            <w:r w:rsidRPr="005B48CD">
              <w:rPr>
                <w:rStyle w:val="11"/>
                <w:rFonts w:eastAsiaTheme="minorHAnsi"/>
                <w:sz w:val="24"/>
                <w:szCs w:val="24"/>
              </w:rPr>
              <w:t>«Сотрудничество»</w:t>
            </w:r>
          </w:p>
        </w:tc>
        <w:tc>
          <w:tcPr>
            <w:tcW w:w="2282" w:type="dxa"/>
            <w:vMerge w:val="restart"/>
          </w:tcPr>
          <w:p w:rsidR="004903C6" w:rsidRPr="005B48CD" w:rsidRDefault="004903C6" w:rsidP="003527A2">
            <w:pPr>
              <w:pStyle w:val="20"/>
              <w:shd w:val="clear" w:color="auto" w:fill="auto"/>
              <w:tabs>
                <w:tab w:val="left" w:pos="1762"/>
              </w:tabs>
              <w:spacing w:before="0" w:after="0" w:line="240" w:lineRule="auto"/>
              <w:jc w:val="both"/>
              <w:rPr>
                <w:sz w:val="24"/>
                <w:szCs w:val="24"/>
                <w:lang w:val="ru-RU"/>
              </w:rPr>
            </w:pPr>
            <w:r w:rsidRPr="005B48CD">
              <w:rPr>
                <w:sz w:val="24"/>
                <w:szCs w:val="24"/>
                <w:lang w:val="ru-RU"/>
              </w:rPr>
              <w:lastRenderedPageBreak/>
              <w:t>Формирование ценностного отношения детей к семье, другому человеку, развитие дружелюбия, умения находить общий язык с другими людьми</w:t>
            </w:r>
          </w:p>
          <w:p w:rsidR="004903C6" w:rsidRPr="005B48CD" w:rsidRDefault="004903C6" w:rsidP="003527A2">
            <w:pPr>
              <w:jc w:val="both"/>
              <w:rPr>
                <w:sz w:val="24"/>
                <w:szCs w:val="24"/>
              </w:rPr>
            </w:pPr>
          </w:p>
        </w:tc>
        <w:tc>
          <w:tcPr>
            <w:tcW w:w="4393" w:type="dxa"/>
            <w:vMerge w:val="restart"/>
          </w:tcPr>
          <w:p w:rsidR="004903C6" w:rsidRPr="005B48CD" w:rsidRDefault="004903C6" w:rsidP="003527A2">
            <w:pPr>
              <w:pStyle w:val="a5"/>
              <w:widowControl/>
              <w:numPr>
                <w:ilvl w:val="0"/>
                <w:numId w:val="118"/>
              </w:numPr>
              <w:tabs>
                <w:tab w:val="left" w:pos="146"/>
              </w:tabs>
              <w:autoSpaceDE/>
              <w:autoSpaceDN/>
              <w:ind w:left="0" w:firstLine="0"/>
              <w:contextualSpacing/>
              <w:jc w:val="both"/>
              <w:rPr>
                <w:sz w:val="24"/>
                <w:szCs w:val="24"/>
              </w:rPr>
            </w:pPr>
            <w:r w:rsidRPr="005B48CD">
              <w:rPr>
                <w:sz w:val="24"/>
                <w:szCs w:val="24"/>
              </w:rPr>
              <w:lastRenderedPageBreak/>
              <w:t>Способствовать освоению детьми моральных ценностей</w:t>
            </w:r>
          </w:p>
          <w:p w:rsidR="004903C6" w:rsidRPr="005B48CD" w:rsidRDefault="004903C6" w:rsidP="003527A2">
            <w:pPr>
              <w:pStyle w:val="a5"/>
              <w:widowControl/>
              <w:numPr>
                <w:ilvl w:val="0"/>
                <w:numId w:val="118"/>
              </w:numPr>
              <w:tabs>
                <w:tab w:val="left" w:pos="146"/>
              </w:tabs>
              <w:autoSpaceDE/>
              <w:autoSpaceDN/>
              <w:ind w:left="0" w:firstLine="0"/>
              <w:contextualSpacing/>
              <w:jc w:val="both"/>
              <w:rPr>
                <w:sz w:val="24"/>
                <w:szCs w:val="24"/>
              </w:rPr>
            </w:pPr>
            <w:r w:rsidRPr="005B48CD">
              <w:rPr>
                <w:sz w:val="24"/>
                <w:szCs w:val="24"/>
              </w:rPr>
              <w:t>Формировать у детей нравственные качества и идеалов</w:t>
            </w:r>
          </w:p>
          <w:p w:rsidR="004903C6" w:rsidRPr="005B48CD" w:rsidRDefault="004903C6" w:rsidP="003527A2">
            <w:pPr>
              <w:pStyle w:val="a5"/>
              <w:widowControl/>
              <w:numPr>
                <w:ilvl w:val="0"/>
                <w:numId w:val="118"/>
              </w:numPr>
              <w:tabs>
                <w:tab w:val="left" w:pos="146"/>
              </w:tabs>
              <w:autoSpaceDE/>
              <w:autoSpaceDN/>
              <w:ind w:left="0" w:firstLine="0"/>
              <w:contextualSpacing/>
              <w:jc w:val="both"/>
              <w:rPr>
                <w:sz w:val="24"/>
                <w:szCs w:val="24"/>
              </w:rPr>
            </w:pPr>
            <w:r w:rsidRPr="005B48CD">
              <w:rPr>
                <w:sz w:val="24"/>
                <w:szCs w:val="24"/>
              </w:rPr>
              <w:t xml:space="preserve">Воспитывать стремление жить в соответствии с моральными принципами и нормами и воплощать </w:t>
            </w:r>
            <w:r w:rsidRPr="005B48CD">
              <w:rPr>
                <w:sz w:val="24"/>
                <w:szCs w:val="24"/>
              </w:rPr>
              <w:lastRenderedPageBreak/>
              <w:t>их в своем поведении. Воспитывать уважение к другим людям, к законам человеческого общества. Способствовать накоплению у детей опыта социально-ответственного поведения</w:t>
            </w:r>
          </w:p>
          <w:p w:rsidR="004903C6" w:rsidRPr="005B48CD" w:rsidRDefault="004903C6" w:rsidP="003527A2">
            <w:pPr>
              <w:pStyle w:val="a5"/>
              <w:widowControl/>
              <w:numPr>
                <w:ilvl w:val="0"/>
                <w:numId w:val="118"/>
              </w:numPr>
              <w:tabs>
                <w:tab w:val="left" w:pos="146"/>
              </w:tabs>
              <w:autoSpaceDE/>
              <w:autoSpaceDN/>
              <w:ind w:left="0" w:firstLine="0"/>
              <w:contextualSpacing/>
              <w:jc w:val="both"/>
              <w:rPr>
                <w:sz w:val="24"/>
                <w:szCs w:val="24"/>
              </w:rPr>
            </w:pPr>
            <w:r w:rsidRPr="005B48CD">
              <w:rPr>
                <w:sz w:val="24"/>
                <w:szCs w:val="24"/>
              </w:rPr>
              <w:t>Развивать нравственные представления, формировать навыки культурного поведения</w:t>
            </w:r>
          </w:p>
        </w:tc>
        <w:tc>
          <w:tcPr>
            <w:tcW w:w="4112" w:type="dxa"/>
          </w:tcPr>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sz w:val="24"/>
                <w:szCs w:val="24"/>
                <w:lang w:val="ru-RU"/>
              </w:rPr>
            </w:pPr>
            <w:r w:rsidRPr="005B48CD">
              <w:rPr>
                <w:rStyle w:val="11"/>
                <w:sz w:val="24"/>
                <w:szCs w:val="24"/>
              </w:rPr>
              <w:lastRenderedPageBreak/>
              <w:t>Содействовать становлению целостной картины мира, основанной на представлениях о добре и зле, прекрасном и безобразном, правдивом и ложном</w:t>
            </w:r>
          </w:p>
          <w:p w:rsidR="004903C6" w:rsidRPr="005B48CD" w:rsidRDefault="004903C6" w:rsidP="003527A2">
            <w:pPr>
              <w:tabs>
                <w:tab w:val="left" w:pos="205"/>
              </w:tabs>
              <w:jc w:val="both"/>
              <w:rPr>
                <w:sz w:val="24"/>
                <w:szCs w:val="24"/>
              </w:rPr>
            </w:pPr>
          </w:p>
        </w:tc>
        <w:tc>
          <w:tcPr>
            <w:tcW w:w="2058" w:type="dxa"/>
          </w:tcPr>
          <w:p w:rsidR="004903C6" w:rsidRPr="005B48CD" w:rsidRDefault="004903C6" w:rsidP="003527A2">
            <w:pPr>
              <w:jc w:val="both"/>
              <w:rPr>
                <w:sz w:val="24"/>
                <w:szCs w:val="24"/>
              </w:rPr>
            </w:pPr>
            <w:r w:rsidRPr="005B48CD">
              <w:rPr>
                <w:sz w:val="24"/>
                <w:szCs w:val="24"/>
              </w:rPr>
              <w:t>Социально-коммуникативное развитие</w:t>
            </w:r>
          </w:p>
        </w:tc>
      </w:tr>
      <w:tr w:rsidR="004903C6" w:rsidRPr="005B48CD" w:rsidTr="002D3CDF">
        <w:tc>
          <w:tcPr>
            <w:tcW w:w="2249" w:type="dxa"/>
            <w:vMerge/>
          </w:tcPr>
          <w:p w:rsidR="004903C6" w:rsidRPr="005B48CD" w:rsidRDefault="004903C6" w:rsidP="003527A2">
            <w:pPr>
              <w:jc w:val="both"/>
              <w:rPr>
                <w:sz w:val="24"/>
                <w:szCs w:val="24"/>
              </w:rPr>
            </w:pPr>
          </w:p>
        </w:tc>
        <w:tc>
          <w:tcPr>
            <w:tcW w:w="2282" w:type="dxa"/>
            <w:vMerge/>
          </w:tcPr>
          <w:p w:rsidR="004903C6" w:rsidRPr="005B48CD" w:rsidRDefault="004903C6" w:rsidP="003527A2">
            <w:pPr>
              <w:jc w:val="both"/>
              <w:rPr>
                <w:sz w:val="24"/>
                <w:szCs w:val="24"/>
              </w:rPr>
            </w:pPr>
          </w:p>
        </w:tc>
        <w:tc>
          <w:tcPr>
            <w:tcW w:w="4393" w:type="dxa"/>
            <w:vMerge/>
          </w:tcPr>
          <w:p w:rsidR="004903C6" w:rsidRPr="005B48CD" w:rsidRDefault="004903C6" w:rsidP="003527A2">
            <w:pPr>
              <w:pStyle w:val="a5"/>
              <w:widowControl/>
              <w:numPr>
                <w:ilvl w:val="0"/>
                <w:numId w:val="118"/>
              </w:numPr>
              <w:tabs>
                <w:tab w:val="left" w:pos="146"/>
              </w:tabs>
              <w:autoSpaceDE/>
              <w:autoSpaceDN/>
              <w:ind w:left="0" w:firstLine="0"/>
              <w:contextualSpacing/>
              <w:jc w:val="both"/>
              <w:rPr>
                <w:sz w:val="24"/>
                <w:szCs w:val="24"/>
              </w:rPr>
            </w:pPr>
          </w:p>
        </w:tc>
        <w:tc>
          <w:tcPr>
            <w:tcW w:w="4112" w:type="dxa"/>
          </w:tcPr>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sz w:val="24"/>
                <w:szCs w:val="24"/>
                <w:lang w:val="ru-RU"/>
              </w:rPr>
            </w:pPr>
            <w:r w:rsidRPr="005B48CD">
              <w:rPr>
                <w:rStyle w:val="11"/>
                <w:sz w:val="24"/>
                <w:szCs w:val="24"/>
              </w:rPr>
              <w:t xml:space="preserve">Воспитывать уважения к людям </w:t>
            </w:r>
            <w:r w:rsidRPr="005B48CD">
              <w:rPr>
                <w:rStyle w:val="11"/>
                <w:sz w:val="24"/>
                <w:szCs w:val="24"/>
              </w:rPr>
              <w:lastRenderedPageBreak/>
              <w:t>– представителям разных народов России независимо от их этнической принадлежности;</w:t>
            </w:r>
          </w:p>
          <w:p w:rsidR="004903C6" w:rsidRPr="005B48CD" w:rsidRDefault="004903C6" w:rsidP="003527A2">
            <w:pPr>
              <w:tabs>
                <w:tab w:val="left" w:pos="205"/>
              </w:tabs>
              <w:jc w:val="both"/>
              <w:rPr>
                <w:sz w:val="24"/>
                <w:szCs w:val="24"/>
              </w:rPr>
            </w:pPr>
          </w:p>
        </w:tc>
        <w:tc>
          <w:tcPr>
            <w:tcW w:w="2058" w:type="dxa"/>
          </w:tcPr>
          <w:p w:rsidR="004903C6" w:rsidRPr="005B48CD" w:rsidRDefault="004903C6" w:rsidP="003527A2">
            <w:pPr>
              <w:jc w:val="both"/>
              <w:rPr>
                <w:sz w:val="24"/>
                <w:szCs w:val="24"/>
              </w:rPr>
            </w:pPr>
            <w:r w:rsidRPr="005B48CD">
              <w:rPr>
                <w:sz w:val="24"/>
                <w:szCs w:val="24"/>
              </w:rPr>
              <w:lastRenderedPageBreak/>
              <w:t xml:space="preserve">Познавательное </w:t>
            </w:r>
            <w:r w:rsidRPr="005B48CD">
              <w:rPr>
                <w:sz w:val="24"/>
                <w:szCs w:val="24"/>
              </w:rPr>
              <w:lastRenderedPageBreak/>
              <w:t>развитие</w:t>
            </w:r>
          </w:p>
        </w:tc>
      </w:tr>
      <w:tr w:rsidR="004903C6" w:rsidRPr="005B48CD" w:rsidTr="002D3CDF">
        <w:tc>
          <w:tcPr>
            <w:tcW w:w="2249" w:type="dxa"/>
            <w:vMerge/>
          </w:tcPr>
          <w:p w:rsidR="004903C6" w:rsidRPr="005B48CD" w:rsidRDefault="004903C6" w:rsidP="003527A2">
            <w:pPr>
              <w:jc w:val="both"/>
              <w:rPr>
                <w:sz w:val="24"/>
                <w:szCs w:val="24"/>
              </w:rPr>
            </w:pPr>
          </w:p>
        </w:tc>
        <w:tc>
          <w:tcPr>
            <w:tcW w:w="2282" w:type="dxa"/>
            <w:vMerge/>
          </w:tcPr>
          <w:p w:rsidR="004903C6" w:rsidRPr="005B48CD" w:rsidRDefault="004903C6" w:rsidP="003527A2">
            <w:pPr>
              <w:jc w:val="both"/>
              <w:rPr>
                <w:sz w:val="24"/>
                <w:szCs w:val="24"/>
              </w:rPr>
            </w:pPr>
          </w:p>
        </w:tc>
        <w:tc>
          <w:tcPr>
            <w:tcW w:w="4393" w:type="dxa"/>
            <w:vMerge/>
          </w:tcPr>
          <w:p w:rsidR="004903C6" w:rsidRPr="005B48CD" w:rsidRDefault="004903C6" w:rsidP="003527A2">
            <w:pPr>
              <w:pStyle w:val="a5"/>
              <w:widowControl/>
              <w:numPr>
                <w:ilvl w:val="0"/>
                <w:numId w:val="118"/>
              </w:numPr>
              <w:tabs>
                <w:tab w:val="left" w:pos="146"/>
              </w:tabs>
              <w:autoSpaceDE/>
              <w:autoSpaceDN/>
              <w:ind w:left="0" w:firstLine="0"/>
              <w:contextualSpacing/>
              <w:jc w:val="both"/>
              <w:rPr>
                <w:sz w:val="24"/>
                <w:szCs w:val="24"/>
              </w:rPr>
            </w:pPr>
          </w:p>
        </w:tc>
        <w:tc>
          <w:tcPr>
            <w:tcW w:w="4112" w:type="dxa"/>
          </w:tcPr>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sz w:val="24"/>
                <w:szCs w:val="24"/>
                <w:lang w:val="ru-RU"/>
              </w:rPr>
            </w:pPr>
            <w:r w:rsidRPr="005B48CD">
              <w:rPr>
                <w:rStyle w:val="11"/>
                <w:sz w:val="24"/>
                <w:szCs w:val="24"/>
              </w:rPr>
              <w:t>Способствовать овладению детьми формами речевого этикета, отражающими принятые в обществе правила и нормы культурного поведения</w:t>
            </w:r>
          </w:p>
          <w:p w:rsidR="004903C6" w:rsidRPr="005B48CD" w:rsidRDefault="004903C6" w:rsidP="003527A2">
            <w:pPr>
              <w:tabs>
                <w:tab w:val="left" w:pos="205"/>
              </w:tabs>
              <w:jc w:val="both"/>
              <w:rPr>
                <w:sz w:val="24"/>
                <w:szCs w:val="24"/>
              </w:rPr>
            </w:pPr>
          </w:p>
        </w:tc>
        <w:tc>
          <w:tcPr>
            <w:tcW w:w="2058" w:type="dxa"/>
          </w:tcPr>
          <w:p w:rsidR="004903C6" w:rsidRPr="005B48CD" w:rsidRDefault="004903C6" w:rsidP="003527A2">
            <w:pPr>
              <w:jc w:val="both"/>
              <w:rPr>
                <w:sz w:val="24"/>
                <w:szCs w:val="24"/>
              </w:rPr>
            </w:pPr>
            <w:r w:rsidRPr="005B48CD">
              <w:rPr>
                <w:sz w:val="24"/>
                <w:szCs w:val="24"/>
              </w:rPr>
              <w:t>Речевое развитие</w:t>
            </w:r>
          </w:p>
        </w:tc>
      </w:tr>
      <w:tr w:rsidR="004903C6" w:rsidRPr="005B48CD" w:rsidTr="002D3CDF">
        <w:tc>
          <w:tcPr>
            <w:tcW w:w="2249" w:type="dxa"/>
            <w:vMerge/>
          </w:tcPr>
          <w:p w:rsidR="004903C6" w:rsidRPr="005B48CD" w:rsidRDefault="004903C6" w:rsidP="003527A2">
            <w:pPr>
              <w:jc w:val="both"/>
              <w:rPr>
                <w:sz w:val="24"/>
                <w:szCs w:val="24"/>
              </w:rPr>
            </w:pPr>
          </w:p>
        </w:tc>
        <w:tc>
          <w:tcPr>
            <w:tcW w:w="2282" w:type="dxa"/>
            <w:vMerge/>
          </w:tcPr>
          <w:p w:rsidR="004903C6" w:rsidRPr="005B48CD" w:rsidRDefault="004903C6" w:rsidP="003527A2">
            <w:pPr>
              <w:jc w:val="both"/>
              <w:rPr>
                <w:sz w:val="24"/>
                <w:szCs w:val="24"/>
              </w:rPr>
            </w:pPr>
          </w:p>
        </w:tc>
        <w:tc>
          <w:tcPr>
            <w:tcW w:w="4393" w:type="dxa"/>
            <w:vMerge/>
          </w:tcPr>
          <w:p w:rsidR="004903C6" w:rsidRPr="005B48CD" w:rsidRDefault="004903C6" w:rsidP="003527A2">
            <w:pPr>
              <w:pStyle w:val="a5"/>
              <w:widowControl/>
              <w:numPr>
                <w:ilvl w:val="0"/>
                <w:numId w:val="118"/>
              </w:numPr>
              <w:tabs>
                <w:tab w:val="left" w:pos="146"/>
              </w:tabs>
              <w:autoSpaceDE/>
              <w:autoSpaceDN/>
              <w:ind w:left="0" w:firstLine="0"/>
              <w:contextualSpacing/>
              <w:jc w:val="both"/>
              <w:rPr>
                <w:sz w:val="24"/>
                <w:szCs w:val="24"/>
              </w:rPr>
            </w:pPr>
          </w:p>
        </w:tc>
        <w:tc>
          <w:tcPr>
            <w:tcW w:w="4112" w:type="dxa"/>
          </w:tcPr>
          <w:p w:rsidR="004903C6" w:rsidRPr="005B48CD" w:rsidRDefault="004903C6" w:rsidP="003527A2">
            <w:pPr>
              <w:pStyle w:val="a5"/>
              <w:widowControl/>
              <w:numPr>
                <w:ilvl w:val="0"/>
                <w:numId w:val="117"/>
              </w:numPr>
              <w:tabs>
                <w:tab w:val="left" w:pos="205"/>
              </w:tabs>
              <w:autoSpaceDE/>
              <w:autoSpaceDN/>
              <w:ind w:left="0" w:firstLine="0"/>
              <w:contextualSpacing/>
              <w:jc w:val="both"/>
              <w:rPr>
                <w:rStyle w:val="11"/>
                <w:rFonts w:eastAsiaTheme="minorHAnsi"/>
                <w:sz w:val="24"/>
                <w:szCs w:val="24"/>
              </w:rPr>
            </w:pPr>
            <w:r w:rsidRPr="005B48CD">
              <w:rPr>
                <w:rStyle w:val="11"/>
                <w:rFonts w:eastAsiaTheme="minorHAnsi"/>
                <w:sz w:val="24"/>
                <w:szCs w:val="24"/>
              </w:rPr>
              <w:t xml:space="preserve">Создавать условия для выявления, развития и реализации творческого потенциала каждого ребёнка с учётом его индивидуальности, </w:t>
            </w:r>
          </w:p>
          <w:p w:rsidR="004903C6" w:rsidRPr="005B48CD" w:rsidRDefault="004903C6" w:rsidP="003527A2">
            <w:pPr>
              <w:pStyle w:val="a5"/>
              <w:widowControl/>
              <w:numPr>
                <w:ilvl w:val="0"/>
                <w:numId w:val="117"/>
              </w:numPr>
              <w:tabs>
                <w:tab w:val="left" w:pos="205"/>
              </w:tabs>
              <w:autoSpaceDE/>
              <w:autoSpaceDN/>
              <w:ind w:left="0" w:firstLine="0"/>
              <w:contextualSpacing/>
              <w:jc w:val="both"/>
              <w:rPr>
                <w:sz w:val="24"/>
                <w:szCs w:val="24"/>
              </w:rPr>
            </w:pPr>
            <w:r w:rsidRPr="005B48CD">
              <w:rPr>
                <w:rStyle w:val="11"/>
                <w:rFonts w:eastAsiaTheme="minorHAnsi"/>
                <w:sz w:val="24"/>
                <w:szCs w:val="24"/>
              </w:rPr>
              <w:t>Поддерживать готовности детей к творческой самореализации и сотворчеству с другими людьми (детьми и взрослыми)</w:t>
            </w:r>
          </w:p>
        </w:tc>
        <w:tc>
          <w:tcPr>
            <w:tcW w:w="2058" w:type="dxa"/>
          </w:tcPr>
          <w:p w:rsidR="004903C6" w:rsidRPr="005B48CD" w:rsidRDefault="004903C6" w:rsidP="003527A2">
            <w:pPr>
              <w:jc w:val="both"/>
              <w:rPr>
                <w:sz w:val="24"/>
                <w:szCs w:val="24"/>
              </w:rPr>
            </w:pPr>
            <w:r w:rsidRPr="005B48CD">
              <w:rPr>
                <w:sz w:val="24"/>
                <w:szCs w:val="24"/>
              </w:rPr>
              <w:t>Художественно-эстетическое развитие</w:t>
            </w:r>
          </w:p>
        </w:tc>
      </w:tr>
      <w:tr w:rsidR="004903C6" w:rsidRPr="005B48CD" w:rsidTr="002D3CDF">
        <w:tc>
          <w:tcPr>
            <w:tcW w:w="2249" w:type="dxa"/>
            <w:vMerge/>
          </w:tcPr>
          <w:p w:rsidR="004903C6" w:rsidRPr="005B48CD" w:rsidRDefault="004903C6" w:rsidP="003527A2">
            <w:pPr>
              <w:jc w:val="both"/>
              <w:rPr>
                <w:sz w:val="24"/>
                <w:szCs w:val="24"/>
              </w:rPr>
            </w:pPr>
          </w:p>
        </w:tc>
        <w:tc>
          <w:tcPr>
            <w:tcW w:w="2282" w:type="dxa"/>
            <w:vMerge/>
          </w:tcPr>
          <w:p w:rsidR="004903C6" w:rsidRPr="005B48CD" w:rsidRDefault="004903C6" w:rsidP="003527A2">
            <w:pPr>
              <w:jc w:val="both"/>
              <w:rPr>
                <w:sz w:val="24"/>
                <w:szCs w:val="24"/>
              </w:rPr>
            </w:pPr>
          </w:p>
        </w:tc>
        <w:tc>
          <w:tcPr>
            <w:tcW w:w="4393" w:type="dxa"/>
            <w:vMerge/>
          </w:tcPr>
          <w:p w:rsidR="004903C6" w:rsidRPr="005B48CD" w:rsidRDefault="004903C6" w:rsidP="003527A2">
            <w:pPr>
              <w:pStyle w:val="a5"/>
              <w:widowControl/>
              <w:numPr>
                <w:ilvl w:val="0"/>
                <w:numId w:val="118"/>
              </w:numPr>
              <w:tabs>
                <w:tab w:val="left" w:pos="146"/>
              </w:tabs>
              <w:autoSpaceDE/>
              <w:autoSpaceDN/>
              <w:ind w:left="0" w:firstLine="0"/>
              <w:contextualSpacing/>
              <w:jc w:val="both"/>
              <w:rPr>
                <w:sz w:val="24"/>
                <w:szCs w:val="24"/>
              </w:rPr>
            </w:pPr>
          </w:p>
        </w:tc>
        <w:tc>
          <w:tcPr>
            <w:tcW w:w="4112" w:type="dxa"/>
          </w:tcPr>
          <w:p w:rsidR="004903C6" w:rsidRPr="005B48CD" w:rsidRDefault="004903C6" w:rsidP="003527A2">
            <w:pPr>
              <w:pStyle w:val="a5"/>
              <w:widowControl/>
              <w:numPr>
                <w:ilvl w:val="0"/>
                <w:numId w:val="117"/>
              </w:numPr>
              <w:tabs>
                <w:tab w:val="left" w:pos="205"/>
              </w:tabs>
              <w:autoSpaceDE/>
              <w:autoSpaceDN/>
              <w:ind w:left="0" w:firstLine="0"/>
              <w:contextualSpacing/>
              <w:jc w:val="both"/>
              <w:rPr>
                <w:sz w:val="24"/>
                <w:szCs w:val="24"/>
              </w:rPr>
            </w:pPr>
            <w:r w:rsidRPr="005B48CD">
              <w:rPr>
                <w:rStyle w:val="11"/>
                <w:rFonts w:eastAsiaTheme="minorHAnsi"/>
                <w:sz w:val="24"/>
                <w:szCs w:val="24"/>
              </w:rPr>
              <w:t>Воспитывать активность, самостоятельность, уверенности в своих силах, развивать нравственные и волевые качества</w:t>
            </w:r>
          </w:p>
        </w:tc>
        <w:tc>
          <w:tcPr>
            <w:tcW w:w="2058" w:type="dxa"/>
          </w:tcPr>
          <w:p w:rsidR="004903C6" w:rsidRPr="005B48CD" w:rsidRDefault="004903C6" w:rsidP="003527A2">
            <w:pPr>
              <w:jc w:val="both"/>
              <w:rPr>
                <w:sz w:val="24"/>
                <w:szCs w:val="24"/>
              </w:rPr>
            </w:pPr>
            <w:r w:rsidRPr="005B48CD">
              <w:rPr>
                <w:sz w:val="24"/>
                <w:szCs w:val="24"/>
              </w:rPr>
              <w:t>Физическое развитие</w:t>
            </w:r>
          </w:p>
        </w:tc>
      </w:tr>
      <w:tr w:rsidR="004903C6" w:rsidRPr="005B48CD" w:rsidTr="002D3CDF">
        <w:tc>
          <w:tcPr>
            <w:tcW w:w="2249" w:type="dxa"/>
            <w:vMerge w:val="restart"/>
          </w:tcPr>
          <w:p w:rsidR="004903C6" w:rsidRPr="005B48CD" w:rsidRDefault="004903C6" w:rsidP="003527A2">
            <w:pPr>
              <w:jc w:val="both"/>
              <w:rPr>
                <w:sz w:val="24"/>
                <w:szCs w:val="24"/>
              </w:rPr>
            </w:pPr>
            <w:r w:rsidRPr="005B48CD">
              <w:rPr>
                <w:sz w:val="24"/>
                <w:szCs w:val="24"/>
              </w:rPr>
              <w:t>Познавательное</w:t>
            </w:r>
          </w:p>
          <w:p w:rsidR="004903C6" w:rsidRPr="005B48CD" w:rsidRDefault="004903C6" w:rsidP="003527A2">
            <w:pPr>
              <w:jc w:val="both"/>
              <w:rPr>
                <w:sz w:val="24"/>
                <w:szCs w:val="24"/>
              </w:rPr>
            </w:pPr>
            <w:r w:rsidRPr="005B48CD">
              <w:rPr>
                <w:sz w:val="24"/>
                <w:szCs w:val="24"/>
              </w:rPr>
              <w:t>В основе лежит ценность «Познание»</w:t>
            </w:r>
          </w:p>
        </w:tc>
        <w:tc>
          <w:tcPr>
            <w:tcW w:w="2282" w:type="dxa"/>
            <w:vMerge w:val="restart"/>
          </w:tcPr>
          <w:p w:rsidR="004903C6" w:rsidRPr="005B48CD" w:rsidRDefault="004903C6" w:rsidP="003527A2">
            <w:pPr>
              <w:jc w:val="both"/>
              <w:rPr>
                <w:sz w:val="24"/>
                <w:szCs w:val="24"/>
              </w:rPr>
            </w:pPr>
            <w:r w:rsidRPr="005B48CD">
              <w:rPr>
                <w:sz w:val="24"/>
                <w:szCs w:val="24"/>
              </w:rPr>
              <w:t>Формирование ценности познания</w:t>
            </w:r>
          </w:p>
        </w:tc>
        <w:tc>
          <w:tcPr>
            <w:tcW w:w="4393" w:type="dxa"/>
            <w:vMerge w:val="restart"/>
          </w:tcPr>
          <w:p w:rsidR="004903C6" w:rsidRPr="005B48CD" w:rsidRDefault="004903C6" w:rsidP="003527A2">
            <w:pPr>
              <w:pStyle w:val="a5"/>
              <w:widowControl/>
              <w:numPr>
                <w:ilvl w:val="0"/>
                <w:numId w:val="118"/>
              </w:numPr>
              <w:tabs>
                <w:tab w:val="left" w:pos="146"/>
              </w:tabs>
              <w:autoSpaceDE/>
              <w:autoSpaceDN/>
              <w:ind w:left="0" w:firstLine="0"/>
              <w:contextualSpacing/>
              <w:jc w:val="both"/>
              <w:rPr>
                <w:sz w:val="24"/>
                <w:szCs w:val="24"/>
              </w:rPr>
            </w:pPr>
            <w:r w:rsidRPr="005B48CD">
              <w:rPr>
                <w:sz w:val="24"/>
                <w:szCs w:val="24"/>
              </w:rPr>
              <w:t>Воспитывать у ребёнка стремление к истине, способствовать становлению целостной картины мира, в которой интегрировано ценностное, эмоционально окрашенное отношение к миру, людям, природе, деятельности человека</w:t>
            </w:r>
          </w:p>
        </w:tc>
        <w:tc>
          <w:tcPr>
            <w:tcW w:w="4112" w:type="dxa"/>
          </w:tcPr>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sz w:val="24"/>
                <w:szCs w:val="24"/>
                <w:lang w:val="ru-RU"/>
              </w:rPr>
            </w:pPr>
            <w:r w:rsidRPr="005B48CD">
              <w:rPr>
                <w:rStyle w:val="11"/>
                <w:sz w:val="24"/>
                <w:szCs w:val="24"/>
              </w:rPr>
              <w:t>Воспитывать отношение к знанию как ценности, понимание значения образования для человека, общества, страны</w:t>
            </w:r>
          </w:p>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rStyle w:val="11"/>
                <w:sz w:val="24"/>
                <w:szCs w:val="24"/>
              </w:rPr>
            </w:pPr>
            <w:r w:rsidRPr="005B48CD">
              <w:rPr>
                <w:rStyle w:val="11"/>
                <w:sz w:val="24"/>
                <w:szCs w:val="24"/>
              </w:rPr>
              <w:t>Воспитывать уважительное, бережное и ответственное отношения к природе родного края, родной страны</w:t>
            </w:r>
          </w:p>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sz w:val="24"/>
                <w:szCs w:val="24"/>
                <w:lang w:val="ru-RU"/>
              </w:rPr>
            </w:pPr>
            <w:r w:rsidRPr="005B48CD">
              <w:rPr>
                <w:rStyle w:val="11"/>
                <w:sz w:val="24"/>
                <w:szCs w:val="24"/>
              </w:rPr>
              <w:t xml:space="preserve">Способствовать приобретению </w:t>
            </w:r>
            <w:r w:rsidRPr="005B48CD">
              <w:rPr>
                <w:rStyle w:val="11"/>
                <w:sz w:val="24"/>
                <w:szCs w:val="24"/>
              </w:rPr>
              <w:lastRenderedPageBreak/>
              <w:t>первого опыта действий по сохранению природы.</w:t>
            </w:r>
          </w:p>
        </w:tc>
        <w:tc>
          <w:tcPr>
            <w:tcW w:w="2058" w:type="dxa"/>
          </w:tcPr>
          <w:p w:rsidR="004903C6" w:rsidRPr="005B48CD" w:rsidRDefault="004903C6" w:rsidP="003527A2">
            <w:pPr>
              <w:jc w:val="both"/>
              <w:rPr>
                <w:sz w:val="24"/>
                <w:szCs w:val="24"/>
              </w:rPr>
            </w:pPr>
            <w:r w:rsidRPr="005B48CD">
              <w:rPr>
                <w:sz w:val="24"/>
                <w:szCs w:val="24"/>
              </w:rPr>
              <w:lastRenderedPageBreak/>
              <w:t>Познавательное развитие</w:t>
            </w:r>
          </w:p>
        </w:tc>
      </w:tr>
      <w:tr w:rsidR="004903C6" w:rsidRPr="005B48CD" w:rsidTr="002D3CDF">
        <w:tc>
          <w:tcPr>
            <w:tcW w:w="2249" w:type="dxa"/>
            <w:vMerge/>
          </w:tcPr>
          <w:p w:rsidR="004903C6" w:rsidRPr="005B48CD" w:rsidRDefault="004903C6" w:rsidP="003527A2">
            <w:pPr>
              <w:jc w:val="both"/>
              <w:rPr>
                <w:sz w:val="24"/>
                <w:szCs w:val="24"/>
              </w:rPr>
            </w:pPr>
          </w:p>
        </w:tc>
        <w:tc>
          <w:tcPr>
            <w:tcW w:w="2282" w:type="dxa"/>
            <w:vMerge/>
          </w:tcPr>
          <w:p w:rsidR="004903C6" w:rsidRPr="005B48CD" w:rsidRDefault="004903C6" w:rsidP="003527A2">
            <w:pPr>
              <w:jc w:val="both"/>
              <w:rPr>
                <w:sz w:val="24"/>
                <w:szCs w:val="24"/>
              </w:rPr>
            </w:pPr>
          </w:p>
        </w:tc>
        <w:tc>
          <w:tcPr>
            <w:tcW w:w="4393" w:type="dxa"/>
            <w:vMerge/>
          </w:tcPr>
          <w:p w:rsidR="004903C6" w:rsidRPr="005B48CD" w:rsidRDefault="004903C6" w:rsidP="003527A2">
            <w:pPr>
              <w:pStyle w:val="a5"/>
              <w:widowControl/>
              <w:numPr>
                <w:ilvl w:val="0"/>
                <w:numId w:val="118"/>
              </w:numPr>
              <w:tabs>
                <w:tab w:val="left" w:pos="146"/>
              </w:tabs>
              <w:autoSpaceDE/>
              <w:autoSpaceDN/>
              <w:ind w:left="0" w:firstLine="0"/>
              <w:contextualSpacing/>
              <w:jc w:val="both"/>
              <w:rPr>
                <w:rStyle w:val="11"/>
                <w:rFonts w:eastAsiaTheme="minorHAnsi"/>
                <w:sz w:val="24"/>
                <w:szCs w:val="24"/>
              </w:rPr>
            </w:pPr>
          </w:p>
        </w:tc>
        <w:tc>
          <w:tcPr>
            <w:tcW w:w="4112" w:type="dxa"/>
          </w:tcPr>
          <w:p w:rsidR="004903C6" w:rsidRPr="005B48CD" w:rsidRDefault="004903C6" w:rsidP="003527A2">
            <w:pPr>
              <w:pStyle w:val="a5"/>
              <w:widowControl/>
              <w:numPr>
                <w:ilvl w:val="0"/>
                <w:numId w:val="117"/>
              </w:numPr>
              <w:tabs>
                <w:tab w:val="left" w:pos="205"/>
              </w:tabs>
              <w:autoSpaceDE/>
              <w:autoSpaceDN/>
              <w:ind w:left="0" w:firstLine="0"/>
              <w:contextualSpacing/>
              <w:jc w:val="both"/>
              <w:rPr>
                <w:rStyle w:val="11"/>
                <w:rFonts w:eastAsiaTheme="minorHAnsi"/>
                <w:sz w:val="24"/>
                <w:szCs w:val="24"/>
              </w:rPr>
            </w:pPr>
            <w:r w:rsidRPr="005B48CD">
              <w:rPr>
                <w:rStyle w:val="11"/>
                <w:rFonts w:eastAsiaTheme="minorHAnsi"/>
                <w:sz w:val="24"/>
                <w:szCs w:val="24"/>
              </w:rPr>
              <w:t>Формировать целостную картину мира на основе интеграции интеллектуального и эмоционально-образного способов его освоения детьми</w:t>
            </w:r>
          </w:p>
        </w:tc>
        <w:tc>
          <w:tcPr>
            <w:tcW w:w="2058" w:type="dxa"/>
          </w:tcPr>
          <w:p w:rsidR="004903C6" w:rsidRPr="005B48CD" w:rsidRDefault="004903C6" w:rsidP="003527A2">
            <w:pPr>
              <w:jc w:val="both"/>
              <w:rPr>
                <w:sz w:val="24"/>
                <w:szCs w:val="24"/>
              </w:rPr>
            </w:pPr>
            <w:r w:rsidRPr="005B48CD">
              <w:rPr>
                <w:sz w:val="24"/>
                <w:szCs w:val="24"/>
              </w:rPr>
              <w:t>Художественно-эстетическое развитие</w:t>
            </w:r>
          </w:p>
        </w:tc>
      </w:tr>
      <w:tr w:rsidR="004903C6" w:rsidRPr="005B48CD" w:rsidTr="002D3CDF">
        <w:tc>
          <w:tcPr>
            <w:tcW w:w="2249" w:type="dxa"/>
          </w:tcPr>
          <w:p w:rsidR="004903C6" w:rsidRPr="005B48CD" w:rsidRDefault="004903C6" w:rsidP="003527A2">
            <w:pPr>
              <w:jc w:val="both"/>
              <w:rPr>
                <w:sz w:val="24"/>
                <w:szCs w:val="24"/>
              </w:rPr>
            </w:pPr>
            <w:r w:rsidRPr="005B48CD">
              <w:rPr>
                <w:sz w:val="24"/>
                <w:szCs w:val="24"/>
              </w:rPr>
              <w:t>Физическое и оздоровительное</w:t>
            </w:r>
          </w:p>
          <w:p w:rsidR="004903C6" w:rsidRPr="005B48CD" w:rsidRDefault="004903C6" w:rsidP="003527A2">
            <w:pPr>
              <w:jc w:val="both"/>
              <w:rPr>
                <w:sz w:val="24"/>
                <w:szCs w:val="24"/>
              </w:rPr>
            </w:pPr>
            <w:r w:rsidRPr="005B48CD">
              <w:rPr>
                <w:sz w:val="24"/>
                <w:szCs w:val="24"/>
              </w:rPr>
              <w:t>В основе лежат ценности «</w:t>
            </w:r>
            <w:r w:rsidRPr="005B48CD">
              <w:rPr>
                <w:rStyle w:val="11"/>
                <w:rFonts w:eastAsiaTheme="minorHAnsi"/>
                <w:sz w:val="24"/>
                <w:szCs w:val="24"/>
              </w:rPr>
              <w:t>Здоровье», «Жизнь»</w:t>
            </w:r>
          </w:p>
        </w:tc>
        <w:tc>
          <w:tcPr>
            <w:tcW w:w="2282" w:type="dxa"/>
          </w:tcPr>
          <w:p w:rsidR="004903C6" w:rsidRPr="005B48CD" w:rsidRDefault="004903C6" w:rsidP="003527A2">
            <w:pPr>
              <w:jc w:val="both"/>
              <w:rPr>
                <w:sz w:val="24"/>
                <w:szCs w:val="24"/>
              </w:rPr>
            </w:pPr>
            <w:r w:rsidRPr="005B48CD">
              <w:rPr>
                <w:sz w:val="24"/>
                <w:szCs w:val="24"/>
              </w:rPr>
              <w:t xml:space="preserve">Формирование ценностного отношения детей к здоровому образу жизни, овладение элементарными </w:t>
            </w:r>
            <w:r w:rsidRPr="005B48CD">
              <w:rPr>
                <w:rStyle w:val="11"/>
                <w:rFonts w:eastAsiaTheme="minorHAnsi"/>
                <w:sz w:val="24"/>
                <w:szCs w:val="24"/>
              </w:rPr>
              <w:t>гигиеническими навыками и правилами безопасности</w:t>
            </w:r>
          </w:p>
        </w:tc>
        <w:tc>
          <w:tcPr>
            <w:tcW w:w="4393" w:type="dxa"/>
          </w:tcPr>
          <w:p w:rsidR="004903C6" w:rsidRPr="005B48CD" w:rsidRDefault="004903C6" w:rsidP="003527A2">
            <w:pPr>
              <w:pStyle w:val="a5"/>
              <w:widowControl/>
              <w:numPr>
                <w:ilvl w:val="0"/>
                <w:numId w:val="118"/>
              </w:numPr>
              <w:tabs>
                <w:tab w:val="left" w:pos="146"/>
              </w:tabs>
              <w:autoSpaceDE/>
              <w:autoSpaceDN/>
              <w:ind w:left="0" w:firstLine="0"/>
              <w:contextualSpacing/>
              <w:jc w:val="both"/>
              <w:rPr>
                <w:rStyle w:val="11"/>
                <w:rFonts w:eastAsiaTheme="minorHAnsi"/>
                <w:sz w:val="24"/>
                <w:szCs w:val="24"/>
              </w:rPr>
            </w:pPr>
            <w:r w:rsidRPr="005B48CD">
              <w:rPr>
                <w:rStyle w:val="11"/>
                <w:rFonts w:eastAsiaTheme="minorHAnsi"/>
                <w:sz w:val="24"/>
                <w:szCs w:val="24"/>
              </w:rPr>
              <w:t xml:space="preserve">Способствовать становлению осознанного отношения к жизни как основоположной ценности </w:t>
            </w:r>
          </w:p>
          <w:p w:rsidR="004903C6" w:rsidRPr="005B48CD" w:rsidRDefault="004903C6" w:rsidP="003527A2">
            <w:pPr>
              <w:pStyle w:val="a5"/>
              <w:widowControl/>
              <w:numPr>
                <w:ilvl w:val="0"/>
                <w:numId w:val="118"/>
              </w:numPr>
              <w:tabs>
                <w:tab w:val="left" w:pos="146"/>
              </w:tabs>
              <w:autoSpaceDE/>
              <w:autoSpaceDN/>
              <w:ind w:left="0" w:firstLine="0"/>
              <w:contextualSpacing/>
              <w:jc w:val="both"/>
              <w:rPr>
                <w:rStyle w:val="11"/>
                <w:rFonts w:eastAsiaTheme="minorHAnsi"/>
                <w:sz w:val="24"/>
                <w:szCs w:val="24"/>
              </w:rPr>
            </w:pPr>
            <w:r w:rsidRPr="005B48CD">
              <w:rPr>
                <w:rStyle w:val="11"/>
                <w:rFonts w:eastAsiaTheme="minorHAnsi"/>
                <w:sz w:val="24"/>
                <w:szCs w:val="24"/>
              </w:rPr>
              <w:t>Воспитывать отношение здоровью как совокупности физического, духовного и социального благополучия человека</w:t>
            </w:r>
          </w:p>
          <w:p w:rsidR="004903C6" w:rsidRPr="005B48CD" w:rsidRDefault="004903C6" w:rsidP="003527A2">
            <w:pPr>
              <w:tabs>
                <w:tab w:val="left" w:pos="146"/>
              </w:tabs>
              <w:jc w:val="both"/>
              <w:rPr>
                <w:sz w:val="24"/>
                <w:szCs w:val="24"/>
              </w:rPr>
            </w:pPr>
          </w:p>
        </w:tc>
        <w:tc>
          <w:tcPr>
            <w:tcW w:w="4112" w:type="dxa"/>
          </w:tcPr>
          <w:p w:rsidR="004903C6" w:rsidRPr="005B48CD" w:rsidRDefault="004903C6" w:rsidP="003527A2">
            <w:pPr>
              <w:pStyle w:val="a5"/>
              <w:widowControl/>
              <w:numPr>
                <w:ilvl w:val="0"/>
                <w:numId w:val="117"/>
              </w:numPr>
              <w:tabs>
                <w:tab w:val="left" w:pos="205"/>
              </w:tabs>
              <w:autoSpaceDE/>
              <w:autoSpaceDN/>
              <w:ind w:left="0" w:firstLine="0"/>
              <w:contextualSpacing/>
              <w:jc w:val="both"/>
              <w:rPr>
                <w:rStyle w:val="11"/>
                <w:rFonts w:eastAsiaTheme="minorHAnsi"/>
                <w:sz w:val="24"/>
                <w:szCs w:val="24"/>
              </w:rPr>
            </w:pPr>
            <w:r w:rsidRPr="005B48CD">
              <w:rPr>
                <w:rStyle w:val="11"/>
                <w:rFonts w:eastAsiaTheme="minorHAnsi"/>
                <w:sz w:val="24"/>
                <w:szCs w:val="24"/>
              </w:rPr>
              <w:t>Развивать навыки здорового образа жизни</w:t>
            </w:r>
          </w:p>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sz w:val="24"/>
                <w:szCs w:val="24"/>
                <w:lang w:val="ru-RU"/>
              </w:rPr>
            </w:pPr>
            <w:r w:rsidRPr="005B48CD">
              <w:rPr>
                <w:rStyle w:val="11"/>
                <w:sz w:val="24"/>
                <w:szCs w:val="24"/>
              </w:rPr>
              <w:t xml:space="preserve">Формировать у детей </w:t>
            </w:r>
            <w:proofErr w:type="spellStart"/>
            <w:r w:rsidRPr="005B48CD">
              <w:rPr>
                <w:rStyle w:val="11"/>
                <w:sz w:val="24"/>
                <w:szCs w:val="24"/>
              </w:rPr>
              <w:t>возрастосообразных</w:t>
            </w:r>
            <w:proofErr w:type="spellEnd"/>
            <w:r w:rsidRPr="005B48CD">
              <w:rPr>
                <w:rStyle w:val="11"/>
                <w:sz w:val="24"/>
                <w:szCs w:val="24"/>
              </w:rPr>
              <w:t xml:space="preserve"> представлений о жизни, здоровье и физической культуре</w:t>
            </w:r>
          </w:p>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sz w:val="24"/>
                <w:szCs w:val="24"/>
                <w:lang w:val="ru-RU"/>
              </w:rPr>
            </w:pPr>
            <w:r w:rsidRPr="005B48CD">
              <w:rPr>
                <w:rStyle w:val="11"/>
                <w:sz w:val="24"/>
                <w:szCs w:val="24"/>
              </w:rPr>
              <w:t>Способствовать становлению эмоционально-ценностного отношения к здоровому образу жизни, интереса к физическим упражнениям, подвижным играм, закаливанию организма, к овладению гигиеническим нормам и правилами</w:t>
            </w:r>
          </w:p>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sz w:val="24"/>
                <w:szCs w:val="24"/>
              </w:rPr>
            </w:pPr>
            <w:r w:rsidRPr="005B48CD">
              <w:rPr>
                <w:rStyle w:val="11"/>
                <w:sz w:val="24"/>
                <w:szCs w:val="24"/>
              </w:rPr>
              <w:t>.</w:t>
            </w:r>
          </w:p>
        </w:tc>
        <w:tc>
          <w:tcPr>
            <w:tcW w:w="2058" w:type="dxa"/>
          </w:tcPr>
          <w:p w:rsidR="004903C6" w:rsidRPr="005B48CD" w:rsidRDefault="004903C6" w:rsidP="003527A2">
            <w:pPr>
              <w:jc w:val="both"/>
              <w:rPr>
                <w:sz w:val="24"/>
                <w:szCs w:val="24"/>
              </w:rPr>
            </w:pPr>
            <w:r w:rsidRPr="005B48CD">
              <w:rPr>
                <w:sz w:val="24"/>
                <w:szCs w:val="24"/>
              </w:rPr>
              <w:t>Физическое развитие</w:t>
            </w:r>
          </w:p>
        </w:tc>
      </w:tr>
      <w:tr w:rsidR="004903C6" w:rsidRPr="005B48CD" w:rsidTr="002D3CDF">
        <w:tc>
          <w:tcPr>
            <w:tcW w:w="2249" w:type="dxa"/>
          </w:tcPr>
          <w:p w:rsidR="004903C6" w:rsidRPr="005B48CD" w:rsidRDefault="004903C6" w:rsidP="003527A2">
            <w:pPr>
              <w:jc w:val="both"/>
              <w:rPr>
                <w:sz w:val="24"/>
                <w:szCs w:val="24"/>
              </w:rPr>
            </w:pPr>
            <w:r w:rsidRPr="005B48CD">
              <w:rPr>
                <w:sz w:val="24"/>
                <w:szCs w:val="24"/>
              </w:rPr>
              <w:t>Трудовое</w:t>
            </w:r>
          </w:p>
          <w:p w:rsidR="004903C6" w:rsidRPr="005B48CD" w:rsidRDefault="004903C6" w:rsidP="003527A2">
            <w:pPr>
              <w:jc w:val="both"/>
              <w:rPr>
                <w:sz w:val="24"/>
                <w:szCs w:val="24"/>
              </w:rPr>
            </w:pPr>
            <w:r w:rsidRPr="005B48CD">
              <w:rPr>
                <w:sz w:val="24"/>
                <w:szCs w:val="24"/>
              </w:rPr>
              <w:t>В основе лежит ценность «</w:t>
            </w:r>
            <w:r w:rsidRPr="005B48CD">
              <w:rPr>
                <w:rStyle w:val="11"/>
                <w:rFonts w:eastAsiaTheme="minorHAnsi"/>
                <w:sz w:val="24"/>
                <w:szCs w:val="24"/>
              </w:rPr>
              <w:t>Труд»</w:t>
            </w:r>
          </w:p>
        </w:tc>
        <w:tc>
          <w:tcPr>
            <w:tcW w:w="2282" w:type="dxa"/>
          </w:tcPr>
          <w:p w:rsidR="004903C6" w:rsidRPr="005B48CD" w:rsidRDefault="004903C6" w:rsidP="003527A2">
            <w:pPr>
              <w:jc w:val="both"/>
              <w:rPr>
                <w:sz w:val="24"/>
                <w:szCs w:val="24"/>
              </w:rPr>
            </w:pPr>
            <w:r w:rsidRPr="005B48CD">
              <w:rPr>
                <w:rStyle w:val="11"/>
                <w:rFonts w:eastAsiaTheme="minorHAnsi"/>
                <w:sz w:val="24"/>
                <w:szCs w:val="24"/>
              </w:rPr>
              <w:t>Формирование ценностного отношения детей к труду, трудолюбию и приобщение ребёнка к труду</w:t>
            </w:r>
          </w:p>
        </w:tc>
        <w:tc>
          <w:tcPr>
            <w:tcW w:w="4393" w:type="dxa"/>
          </w:tcPr>
          <w:p w:rsidR="004903C6" w:rsidRPr="005B48CD" w:rsidRDefault="004903C6" w:rsidP="003527A2">
            <w:pPr>
              <w:pStyle w:val="a5"/>
              <w:widowControl/>
              <w:numPr>
                <w:ilvl w:val="0"/>
                <w:numId w:val="118"/>
              </w:numPr>
              <w:tabs>
                <w:tab w:val="left" w:pos="146"/>
              </w:tabs>
              <w:autoSpaceDE/>
              <w:autoSpaceDN/>
              <w:ind w:left="0" w:firstLine="0"/>
              <w:contextualSpacing/>
              <w:jc w:val="both"/>
              <w:rPr>
                <w:rStyle w:val="11"/>
                <w:rFonts w:eastAsiaTheme="minorHAnsi"/>
                <w:sz w:val="24"/>
                <w:szCs w:val="24"/>
              </w:rPr>
            </w:pPr>
            <w:r w:rsidRPr="005B48CD">
              <w:rPr>
                <w:rStyle w:val="11"/>
                <w:rFonts w:eastAsiaTheme="minorHAnsi"/>
                <w:sz w:val="24"/>
                <w:szCs w:val="24"/>
              </w:rPr>
              <w:t xml:space="preserve">Поддерживать привычку к трудовому усилию, к доступному напряжению физических, умственных и нравственных сил для решения трудовой задачи; </w:t>
            </w:r>
          </w:p>
          <w:p w:rsidR="004903C6" w:rsidRPr="005B48CD" w:rsidRDefault="004903C6" w:rsidP="003527A2">
            <w:pPr>
              <w:pStyle w:val="a5"/>
              <w:widowControl/>
              <w:numPr>
                <w:ilvl w:val="0"/>
                <w:numId w:val="118"/>
              </w:numPr>
              <w:tabs>
                <w:tab w:val="left" w:pos="146"/>
              </w:tabs>
              <w:autoSpaceDE/>
              <w:autoSpaceDN/>
              <w:ind w:left="0" w:firstLine="0"/>
              <w:contextualSpacing/>
              <w:jc w:val="both"/>
              <w:rPr>
                <w:sz w:val="24"/>
                <w:szCs w:val="24"/>
              </w:rPr>
            </w:pPr>
            <w:r w:rsidRPr="005B48CD">
              <w:rPr>
                <w:rStyle w:val="11"/>
                <w:rFonts w:eastAsiaTheme="minorHAnsi"/>
                <w:sz w:val="24"/>
                <w:szCs w:val="24"/>
              </w:rPr>
              <w:t>Воспитывать стремление приносить пользу людям</w:t>
            </w:r>
          </w:p>
        </w:tc>
        <w:tc>
          <w:tcPr>
            <w:tcW w:w="4112" w:type="dxa"/>
          </w:tcPr>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sz w:val="24"/>
                <w:szCs w:val="24"/>
                <w:lang w:val="ru-RU"/>
              </w:rPr>
            </w:pPr>
            <w:r w:rsidRPr="005B48CD">
              <w:rPr>
                <w:rStyle w:val="11"/>
                <w:sz w:val="24"/>
                <w:szCs w:val="24"/>
              </w:rPr>
              <w:t>Поддерживать трудовое усилие, формировать привычку к доступному дошкольнику напряжению физических, умственных и нравственных сил для решения трудовой задачи</w:t>
            </w:r>
          </w:p>
          <w:p w:rsidR="004903C6" w:rsidRPr="005B48CD" w:rsidRDefault="004903C6" w:rsidP="003527A2">
            <w:pPr>
              <w:pStyle w:val="a5"/>
              <w:widowControl/>
              <w:numPr>
                <w:ilvl w:val="0"/>
                <w:numId w:val="117"/>
              </w:numPr>
              <w:tabs>
                <w:tab w:val="left" w:pos="205"/>
              </w:tabs>
              <w:autoSpaceDE/>
              <w:autoSpaceDN/>
              <w:ind w:left="0" w:firstLine="0"/>
              <w:contextualSpacing/>
              <w:jc w:val="both"/>
              <w:rPr>
                <w:sz w:val="24"/>
                <w:szCs w:val="24"/>
              </w:rPr>
            </w:pPr>
            <w:r w:rsidRPr="005B48CD">
              <w:rPr>
                <w:rStyle w:val="11"/>
                <w:rFonts w:eastAsiaTheme="minorHAnsi"/>
                <w:sz w:val="24"/>
                <w:szCs w:val="24"/>
              </w:rPr>
              <w:t>Формировать способность бережно и уважительно относиться к результатам своего труда и труда других людей.</w:t>
            </w:r>
          </w:p>
        </w:tc>
        <w:tc>
          <w:tcPr>
            <w:tcW w:w="2058" w:type="dxa"/>
          </w:tcPr>
          <w:p w:rsidR="004903C6" w:rsidRPr="005B48CD" w:rsidRDefault="004903C6" w:rsidP="003527A2">
            <w:pPr>
              <w:jc w:val="both"/>
              <w:rPr>
                <w:sz w:val="24"/>
                <w:szCs w:val="24"/>
              </w:rPr>
            </w:pPr>
            <w:r w:rsidRPr="005B48CD">
              <w:rPr>
                <w:sz w:val="24"/>
                <w:szCs w:val="24"/>
              </w:rPr>
              <w:t>Социально-коммуникативное развитие</w:t>
            </w:r>
          </w:p>
        </w:tc>
      </w:tr>
      <w:tr w:rsidR="004903C6" w:rsidRPr="005B48CD" w:rsidTr="002D3CDF">
        <w:tc>
          <w:tcPr>
            <w:tcW w:w="2249" w:type="dxa"/>
          </w:tcPr>
          <w:p w:rsidR="004903C6" w:rsidRPr="005B48CD" w:rsidRDefault="004903C6" w:rsidP="003527A2">
            <w:pPr>
              <w:jc w:val="both"/>
              <w:rPr>
                <w:sz w:val="24"/>
                <w:szCs w:val="24"/>
              </w:rPr>
            </w:pPr>
            <w:r w:rsidRPr="005B48CD">
              <w:rPr>
                <w:sz w:val="24"/>
                <w:szCs w:val="24"/>
              </w:rPr>
              <w:lastRenderedPageBreak/>
              <w:t>Эстетическое</w:t>
            </w:r>
          </w:p>
          <w:p w:rsidR="004903C6" w:rsidRPr="005B48CD" w:rsidRDefault="004903C6" w:rsidP="003527A2">
            <w:pPr>
              <w:jc w:val="both"/>
              <w:rPr>
                <w:sz w:val="24"/>
                <w:szCs w:val="24"/>
              </w:rPr>
            </w:pPr>
            <w:r w:rsidRPr="005B48CD">
              <w:rPr>
                <w:sz w:val="24"/>
                <w:szCs w:val="24"/>
              </w:rPr>
              <w:t>В основе лежат ценности «</w:t>
            </w:r>
            <w:r w:rsidRPr="005B48CD">
              <w:rPr>
                <w:rStyle w:val="11"/>
                <w:rFonts w:eastAsiaTheme="minorHAnsi"/>
                <w:sz w:val="24"/>
                <w:szCs w:val="24"/>
              </w:rPr>
              <w:t>Культура» и «Красота»</w:t>
            </w:r>
          </w:p>
        </w:tc>
        <w:tc>
          <w:tcPr>
            <w:tcW w:w="2282" w:type="dxa"/>
          </w:tcPr>
          <w:p w:rsidR="004903C6" w:rsidRPr="005B48CD" w:rsidRDefault="004903C6" w:rsidP="003527A2">
            <w:pPr>
              <w:jc w:val="both"/>
              <w:rPr>
                <w:sz w:val="24"/>
                <w:szCs w:val="24"/>
              </w:rPr>
            </w:pPr>
            <w:r w:rsidRPr="005B48CD">
              <w:rPr>
                <w:rStyle w:val="11"/>
                <w:rFonts w:eastAsiaTheme="minorHAnsi"/>
                <w:sz w:val="24"/>
                <w:szCs w:val="24"/>
              </w:rPr>
              <w:t xml:space="preserve">Становление у детей ценностного отношения к красоте </w:t>
            </w:r>
          </w:p>
        </w:tc>
        <w:tc>
          <w:tcPr>
            <w:tcW w:w="4393" w:type="dxa"/>
          </w:tcPr>
          <w:p w:rsidR="004903C6" w:rsidRPr="005B48CD" w:rsidRDefault="004903C6" w:rsidP="003527A2">
            <w:pPr>
              <w:pStyle w:val="a5"/>
              <w:widowControl/>
              <w:numPr>
                <w:ilvl w:val="0"/>
                <w:numId w:val="118"/>
              </w:numPr>
              <w:tabs>
                <w:tab w:val="left" w:pos="146"/>
              </w:tabs>
              <w:autoSpaceDE/>
              <w:autoSpaceDN/>
              <w:ind w:left="0" w:firstLine="0"/>
              <w:contextualSpacing/>
              <w:jc w:val="both"/>
              <w:rPr>
                <w:sz w:val="24"/>
                <w:szCs w:val="24"/>
              </w:rPr>
            </w:pPr>
            <w:r w:rsidRPr="005B48CD">
              <w:rPr>
                <w:rStyle w:val="11"/>
                <w:rFonts w:eastAsiaTheme="minorHAnsi"/>
                <w:sz w:val="24"/>
                <w:szCs w:val="24"/>
              </w:rPr>
              <w:t xml:space="preserve">Воспитывать любовь к </w:t>
            </w:r>
            <w:proofErr w:type="gramStart"/>
            <w:r w:rsidRPr="005B48CD">
              <w:rPr>
                <w:rStyle w:val="11"/>
                <w:rFonts w:eastAsiaTheme="minorHAnsi"/>
                <w:sz w:val="24"/>
                <w:szCs w:val="24"/>
              </w:rPr>
              <w:t>прекрасному</w:t>
            </w:r>
            <w:proofErr w:type="gramEnd"/>
            <w:r w:rsidRPr="005B48CD">
              <w:rPr>
                <w:rStyle w:val="11"/>
                <w:rFonts w:eastAsiaTheme="minorHAnsi"/>
                <w:sz w:val="24"/>
                <w:szCs w:val="24"/>
              </w:rPr>
              <w:t xml:space="preserve"> в окружающей обстановке, в природе, в искусстве, в отношениях, развивать у детей желание и умение творить</w:t>
            </w:r>
          </w:p>
        </w:tc>
        <w:tc>
          <w:tcPr>
            <w:tcW w:w="4112" w:type="dxa"/>
          </w:tcPr>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sz w:val="24"/>
                <w:szCs w:val="24"/>
                <w:lang w:val="ru-RU"/>
              </w:rPr>
            </w:pPr>
            <w:r w:rsidRPr="005B48CD">
              <w:rPr>
                <w:rStyle w:val="11"/>
                <w:sz w:val="24"/>
                <w:szCs w:val="24"/>
              </w:rPr>
              <w:t xml:space="preserve">Воспитывать эстетические чувства (удивление, радость, восхищение, любовь) к различным объектам и явлениям окружающего мира (природного, бытового, </w:t>
            </w:r>
            <w:proofErr w:type="spellStart"/>
            <w:r w:rsidRPr="005B48CD">
              <w:rPr>
                <w:rStyle w:val="11"/>
                <w:sz w:val="24"/>
                <w:szCs w:val="24"/>
              </w:rPr>
              <w:t>социокультурного</w:t>
            </w:r>
            <w:proofErr w:type="spellEnd"/>
            <w:r w:rsidRPr="005B48CD">
              <w:rPr>
                <w:rStyle w:val="11"/>
                <w:sz w:val="24"/>
                <w:szCs w:val="24"/>
              </w:rPr>
              <w:t>), к произведениям разных видов, жанров и стилей искусства (в соответствии с возрастными особенностями)</w:t>
            </w:r>
          </w:p>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sz w:val="24"/>
                <w:szCs w:val="24"/>
                <w:lang w:val="ru-RU"/>
              </w:rPr>
            </w:pPr>
            <w:r w:rsidRPr="005B48CD">
              <w:rPr>
                <w:rStyle w:val="11"/>
                <w:sz w:val="24"/>
                <w:szCs w:val="24"/>
              </w:rPr>
              <w:t>Приобщать к традициям и великому культурному наследию российского народа, шедеврам мировой художественной культуры с целью раскрытия ценностей «Красота», «Природа», «Культура»</w:t>
            </w:r>
          </w:p>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sz w:val="24"/>
                <w:szCs w:val="24"/>
                <w:lang w:val="ru-RU"/>
              </w:rPr>
            </w:pPr>
            <w:r w:rsidRPr="005B48CD">
              <w:rPr>
                <w:rStyle w:val="11"/>
                <w:sz w:val="24"/>
                <w:szCs w:val="24"/>
              </w:rPr>
              <w:t>Способствовать становлению эстетического, эмоционально-ценностного отношения к окружающему миру для гармонизации внешнего мира и внутреннего мира ребёнка</w:t>
            </w:r>
          </w:p>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sz w:val="24"/>
                <w:szCs w:val="24"/>
                <w:lang w:val="ru-RU"/>
              </w:rPr>
            </w:pPr>
            <w:r w:rsidRPr="005B48CD">
              <w:rPr>
                <w:rStyle w:val="11"/>
                <w:sz w:val="24"/>
                <w:szCs w:val="24"/>
              </w:rPr>
              <w:t>Формировать целостную картину мира на основе интеграции интеллектуального и эмоционально-образного способов его освоения детьми</w:t>
            </w:r>
          </w:p>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rStyle w:val="11"/>
                <w:sz w:val="24"/>
                <w:szCs w:val="24"/>
              </w:rPr>
            </w:pPr>
            <w:r w:rsidRPr="005B48CD">
              <w:rPr>
                <w:rStyle w:val="11"/>
                <w:sz w:val="24"/>
                <w:szCs w:val="24"/>
              </w:rPr>
              <w:t xml:space="preserve">Создавать условия для выявления, развития и реализации творческого потенциала каждого ребёнка с учётом его </w:t>
            </w:r>
            <w:r w:rsidRPr="005B48CD">
              <w:rPr>
                <w:rStyle w:val="11"/>
                <w:sz w:val="24"/>
                <w:szCs w:val="24"/>
              </w:rPr>
              <w:lastRenderedPageBreak/>
              <w:t xml:space="preserve">индивидуальности </w:t>
            </w:r>
          </w:p>
          <w:p w:rsidR="004903C6" w:rsidRPr="005B48CD" w:rsidRDefault="004903C6" w:rsidP="003527A2">
            <w:pPr>
              <w:pStyle w:val="20"/>
              <w:numPr>
                <w:ilvl w:val="0"/>
                <w:numId w:val="117"/>
              </w:numPr>
              <w:shd w:val="clear" w:color="auto" w:fill="auto"/>
              <w:tabs>
                <w:tab w:val="left" w:pos="205"/>
              </w:tabs>
              <w:spacing w:before="0" w:after="0" w:line="240" w:lineRule="auto"/>
              <w:ind w:left="0" w:firstLine="0"/>
              <w:jc w:val="both"/>
              <w:rPr>
                <w:sz w:val="24"/>
                <w:szCs w:val="24"/>
                <w:lang w:val="ru-RU"/>
              </w:rPr>
            </w:pPr>
            <w:r w:rsidRPr="005B48CD">
              <w:rPr>
                <w:rStyle w:val="11"/>
                <w:sz w:val="24"/>
                <w:szCs w:val="24"/>
              </w:rPr>
              <w:t xml:space="preserve">Поддерживать готовность детей к творческой самореализации </w:t>
            </w:r>
          </w:p>
        </w:tc>
        <w:tc>
          <w:tcPr>
            <w:tcW w:w="2058" w:type="dxa"/>
          </w:tcPr>
          <w:p w:rsidR="004903C6" w:rsidRPr="005B48CD" w:rsidRDefault="004903C6" w:rsidP="003527A2">
            <w:pPr>
              <w:jc w:val="both"/>
              <w:rPr>
                <w:sz w:val="24"/>
                <w:szCs w:val="24"/>
              </w:rPr>
            </w:pPr>
            <w:r w:rsidRPr="005B48CD">
              <w:rPr>
                <w:sz w:val="24"/>
                <w:szCs w:val="24"/>
              </w:rPr>
              <w:lastRenderedPageBreak/>
              <w:t>Художественно-эстетическое развитие</w:t>
            </w:r>
          </w:p>
        </w:tc>
      </w:tr>
    </w:tbl>
    <w:p w:rsidR="004903C6" w:rsidRPr="005B48CD" w:rsidRDefault="004903C6" w:rsidP="00FA10CE">
      <w:pPr>
        <w:sectPr w:rsidR="004903C6" w:rsidRPr="005B48CD" w:rsidSect="00772110">
          <w:pgSz w:w="16960" w:h="12000" w:orient="landscape"/>
          <w:pgMar w:top="1134" w:right="850" w:bottom="1134" w:left="1701" w:header="0" w:footer="0" w:gutter="0"/>
          <w:cols w:space="720"/>
          <w:titlePg/>
          <w:docGrid w:linePitch="299"/>
        </w:sectPr>
      </w:pPr>
    </w:p>
    <w:p w:rsidR="00197BE5" w:rsidRPr="005B48CD" w:rsidRDefault="00197BE5" w:rsidP="00FA10CE">
      <w:pPr>
        <w:ind w:firstLine="709"/>
        <w:rPr>
          <w:sz w:val="24"/>
          <w:szCs w:val="24"/>
        </w:rPr>
      </w:pPr>
      <w:r w:rsidRPr="005B48CD">
        <w:rPr>
          <w:rStyle w:val="11"/>
          <w:b/>
          <w:bCs/>
          <w:sz w:val="24"/>
          <w:szCs w:val="24"/>
        </w:rPr>
        <w:lastRenderedPageBreak/>
        <w:t>Формы совместной деятельности в образовательной организации.</w:t>
      </w:r>
    </w:p>
    <w:p w:rsidR="00197BE5" w:rsidRPr="005B48CD" w:rsidRDefault="00197BE5" w:rsidP="00FA10CE">
      <w:pPr>
        <w:pStyle w:val="20"/>
        <w:numPr>
          <w:ilvl w:val="0"/>
          <w:numId w:val="114"/>
        </w:numPr>
        <w:shd w:val="clear" w:color="auto" w:fill="auto"/>
        <w:tabs>
          <w:tab w:val="left" w:pos="1134"/>
        </w:tabs>
        <w:spacing w:before="0" w:after="0" w:line="240" w:lineRule="auto"/>
        <w:ind w:left="0" w:firstLine="709"/>
        <w:jc w:val="both"/>
        <w:rPr>
          <w:sz w:val="24"/>
          <w:szCs w:val="24"/>
          <w:lang w:val="ru-RU"/>
        </w:rPr>
      </w:pPr>
      <w:r w:rsidRPr="005B48CD">
        <w:rPr>
          <w:rStyle w:val="11"/>
          <w:sz w:val="24"/>
          <w:szCs w:val="24"/>
        </w:rPr>
        <w:t>Работа с родителями (законными представителями).</w:t>
      </w:r>
    </w:p>
    <w:p w:rsidR="00197BE5" w:rsidRPr="005B48CD" w:rsidRDefault="00197BE5" w:rsidP="00FA10CE">
      <w:pPr>
        <w:pStyle w:val="20"/>
        <w:shd w:val="clear" w:color="auto" w:fill="auto"/>
        <w:spacing w:before="0" w:after="0" w:line="240" w:lineRule="auto"/>
        <w:ind w:firstLine="709"/>
        <w:jc w:val="both"/>
        <w:rPr>
          <w:sz w:val="24"/>
          <w:szCs w:val="24"/>
          <w:lang w:val="ru-RU"/>
        </w:rPr>
      </w:pPr>
      <w:r w:rsidRPr="005B48CD">
        <w:rPr>
          <w:rStyle w:val="11"/>
          <w:sz w:val="24"/>
          <w:szCs w:val="24"/>
        </w:rPr>
        <w:t xml:space="preserve">Работа с родителями (законными представителями) детей дошкольного возраста должна строиться на принципах ценностного единства и сотрудничества всех субъектов </w:t>
      </w:r>
      <w:proofErr w:type="spellStart"/>
      <w:r w:rsidRPr="005B48CD">
        <w:rPr>
          <w:rStyle w:val="11"/>
          <w:sz w:val="24"/>
          <w:szCs w:val="24"/>
        </w:rPr>
        <w:t>социокультурного</w:t>
      </w:r>
      <w:proofErr w:type="spellEnd"/>
      <w:r w:rsidRPr="005B48CD">
        <w:rPr>
          <w:rStyle w:val="11"/>
          <w:sz w:val="24"/>
          <w:szCs w:val="24"/>
        </w:rPr>
        <w:t xml:space="preserve"> окружения ДОО.</w:t>
      </w:r>
    </w:p>
    <w:p w:rsidR="00197BE5" w:rsidRPr="005B48CD" w:rsidRDefault="00197BE5" w:rsidP="00FA10CE">
      <w:pPr>
        <w:pStyle w:val="20"/>
        <w:shd w:val="clear" w:color="auto" w:fill="auto"/>
        <w:spacing w:before="0" w:after="0" w:line="240" w:lineRule="auto"/>
        <w:ind w:firstLine="709"/>
        <w:jc w:val="both"/>
        <w:rPr>
          <w:sz w:val="24"/>
          <w:szCs w:val="24"/>
          <w:lang w:val="ru-RU"/>
        </w:rPr>
      </w:pPr>
      <w:proofErr w:type="gramStart"/>
      <w:r w:rsidRPr="005B48CD">
        <w:rPr>
          <w:rStyle w:val="11"/>
          <w:sz w:val="24"/>
          <w:szCs w:val="24"/>
        </w:rPr>
        <w:t>Разработчиками рабочей программы воспитания должны быть учтены и описаны виды и формы деятельности по организации сотрудничества педагогов и родителей (законных представителей), используемые в ДОО в процессе воспитательной работы (указываются конкретные позиции, имеющиеся в общеобразовательной организации или запланированные): родительское собрание; педагогические лектории; родительские конференции; круглые столы;</w:t>
      </w:r>
      <w:proofErr w:type="gramEnd"/>
    </w:p>
    <w:p w:rsidR="00197BE5"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r w:rsidR="00197BE5" w:rsidRPr="005B48CD">
        <w:rPr>
          <w:rStyle w:val="11"/>
          <w:sz w:val="24"/>
          <w:szCs w:val="24"/>
        </w:rPr>
        <w:t>родительские клубы, клубы выходного дня; мастер-классы;</w:t>
      </w:r>
    </w:p>
    <w:p w:rsidR="00197BE5"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r w:rsidR="00197BE5" w:rsidRPr="005B48CD">
        <w:rPr>
          <w:rStyle w:val="11"/>
          <w:sz w:val="24"/>
          <w:szCs w:val="24"/>
        </w:rPr>
        <w:t>иные формы взаимодействия, существующие в ДОО.</w:t>
      </w:r>
    </w:p>
    <w:p w:rsidR="00197BE5" w:rsidRPr="005B48CD" w:rsidRDefault="00197BE5" w:rsidP="00FA10CE">
      <w:pPr>
        <w:pStyle w:val="20"/>
        <w:shd w:val="clear" w:color="auto" w:fill="auto"/>
        <w:spacing w:before="0" w:after="0" w:line="240" w:lineRule="auto"/>
        <w:ind w:firstLine="709"/>
        <w:jc w:val="both"/>
        <w:rPr>
          <w:sz w:val="24"/>
          <w:szCs w:val="24"/>
        </w:rPr>
      </w:pPr>
      <w:r w:rsidRPr="005B48CD">
        <w:rPr>
          <w:rStyle w:val="11"/>
          <w:sz w:val="24"/>
          <w:szCs w:val="24"/>
        </w:rPr>
        <w:t>Указанные формы взаимодействия с родителями (законными представителями) являются примерными. Разработчики могут указать любые иные актуальные для ДОО формы.</w:t>
      </w:r>
    </w:p>
    <w:p w:rsidR="00197BE5" w:rsidRPr="005B48CD" w:rsidRDefault="00197BE5" w:rsidP="00FA10CE">
      <w:pPr>
        <w:pStyle w:val="20"/>
        <w:numPr>
          <w:ilvl w:val="0"/>
          <w:numId w:val="114"/>
        </w:numPr>
        <w:shd w:val="clear" w:color="auto" w:fill="auto"/>
        <w:tabs>
          <w:tab w:val="left" w:pos="1134"/>
        </w:tabs>
        <w:spacing w:before="0" w:after="0" w:line="240" w:lineRule="auto"/>
        <w:ind w:left="0" w:firstLine="709"/>
        <w:jc w:val="both"/>
        <w:rPr>
          <w:sz w:val="24"/>
          <w:szCs w:val="24"/>
        </w:rPr>
      </w:pPr>
      <w:r w:rsidRPr="005B48CD">
        <w:rPr>
          <w:rStyle w:val="11"/>
          <w:sz w:val="24"/>
          <w:szCs w:val="24"/>
        </w:rPr>
        <w:t>События образовательной организации.</w:t>
      </w:r>
    </w:p>
    <w:p w:rsidR="00197BE5" w:rsidRPr="005B48CD" w:rsidRDefault="00197BE5" w:rsidP="00FA10CE">
      <w:pPr>
        <w:pStyle w:val="20"/>
        <w:shd w:val="clear" w:color="auto" w:fill="auto"/>
        <w:spacing w:before="0" w:after="0" w:line="240" w:lineRule="auto"/>
        <w:ind w:firstLine="709"/>
        <w:jc w:val="both"/>
        <w:rPr>
          <w:sz w:val="24"/>
          <w:szCs w:val="24"/>
          <w:lang w:val="ru-RU"/>
        </w:rPr>
      </w:pPr>
      <w:r w:rsidRPr="005B48CD">
        <w:rPr>
          <w:rStyle w:val="11"/>
          <w:sz w:val="24"/>
          <w:szCs w:val="24"/>
        </w:rPr>
        <w:t>Событие предполагает взаимодействие ребёнка и взрослого, в котором активность взрослого приводит к приобретению ребёнком собственного опыта переживания той или иной ценности. Событийным может быть не только организованное мероприятие, но и спонтанно возникшая ситуация, и любой режимный момент, традиции утренней встречи детей, индивидуальная беседа, общие дела, совместно реализуемые проекты и прочее.</w:t>
      </w:r>
    </w:p>
    <w:p w:rsidR="00197BE5" w:rsidRPr="005B48CD" w:rsidRDefault="00197BE5" w:rsidP="00FA10CE">
      <w:pPr>
        <w:pStyle w:val="20"/>
        <w:shd w:val="clear" w:color="auto" w:fill="auto"/>
        <w:spacing w:before="0" w:after="0" w:line="240" w:lineRule="auto"/>
        <w:ind w:firstLine="709"/>
        <w:jc w:val="both"/>
        <w:rPr>
          <w:sz w:val="24"/>
          <w:szCs w:val="24"/>
          <w:lang w:val="ru-RU"/>
        </w:rPr>
      </w:pPr>
      <w:r w:rsidRPr="005B48CD">
        <w:rPr>
          <w:rStyle w:val="11"/>
          <w:sz w:val="24"/>
          <w:szCs w:val="24"/>
        </w:rPr>
        <w:t>Проектирование событий позволяет построить целостный годовой цикл методической работы на основе традиционных ценностей российского общества. Это поможет каждому педагогу спроектировать работу с группой в целом, с подгруппами детей, с каждым ребёнком.</w:t>
      </w:r>
    </w:p>
    <w:p w:rsidR="00197BE5" w:rsidRPr="005B48CD" w:rsidRDefault="00197BE5" w:rsidP="00FA10CE">
      <w:pPr>
        <w:pStyle w:val="20"/>
        <w:numPr>
          <w:ilvl w:val="0"/>
          <w:numId w:val="114"/>
        </w:numPr>
        <w:shd w:val="clear" w:color="auto" w:fill="auto"/>
        <w:tabs>
          <w:tab w:val="left" w:pos="1134"/>
        </w:tabs>
        <w:spacing w:before="0" w:after="0" w:line="240" w:lineRule="auto"/>
        <w:ind w:left="0" w:firstLine="709"/>
        <w:jc w:val="both"/>
        <w:rPr>
          <w:sz w:val="24"/>
          <w:szCs w:val="24"/>
          <w:lang w:val="ru-RU"/>
        </w:rPr>
      </w:pPr>
      <w:r w:rsidRPr="005B48CD">
        <w:rPr>
          <w:rStyle w:val="11"/>
          <w:sz w:val="24"/>
          <w:szCs w:val="24"/>
        </w:rPr>
        <w:t>Совместная деятельность в образовательных ситуациях.</w:t>
      </w:r>
    </w:p>
    <w:p w:rsidR="00197BE5" w:rsidRPr="005B48CD" w:rsidRDefault="00197BE5" w:rsidP="00FA10CE">
      <w:pPr>
        <w:pStyle w:val="20"/>
        <w:shd w:val="clear" w:color="auto" w:fill="auto"/>
        <w:spacing w:before="0" w:after="0" w:line="240" w:lineRule="auto"/>
        <w:ind w:firstLine="709"/>
        <w:jc w:val="both"/>
        <w:rPr>
          <w:sz w:val="24"/>
          <w:szCs w:val="24"/>
          <w:lang w:val="ru-RU"/>
        </w:rPr>
      </w:pPr>
      <w:proofErr w:type="gramStart"/>
      <w:r w:rsidRPr="005B48CD">
        <w:rPr>
          <w:rStyle w:val="11"/>
          <w:sz w:val="24"/>
          <w:szCs w:val="24"/>
        </w:rPr>
        <w:t>Совместная деятельность в образовательных ситуациях является ведущей формой организации совместной деятельности взрослого и ребёнка по освоению ООП ДО, в рамках которой возможно решение конкретных задач воспитания.</w:t>
      </w:r>
      <w:proofErr w:type="gramEnd"/>
    </w:p>
    <w:p w:rsidR="00197BE5" w:rsidRPr="005B48CD" w:rsidRDefault="00197BE5" w:rsidP="00FA10CE">
      <w:pPr>
        <w:pStyle w:val="20"/>
        <w:shd w:val="clear" w:color="auto" w:fill="auto"/>
        <w:spacing w:before="0" w:after="0" w:line="240" w:lineRule="auto"/>
        <w:ind w:firstLine="709"/>
        <w:jc w:val="both"/>
        <w:rPr>
          <w:sz w:val="24"/>
          <w:szCs w:val="24"/>
          <w:lang w:val="ru-RU"/>
        </w:rPr>
      </w:pPr>
      <w:r w:rsidRPr="005B48CD">
        <w:rPr>
          <w:rStyle w:val="11"/>
          <w:sz w:val="24"/>
          <w:szCs w:val="24"/>
        </w:rPr>
        <w:t>Воспитание в образовательной деятельности осуществляется в течение всего времени пребывания ребёнка в ДОО.</w:t>
      </w:r>
    </w:p>
    <w:p w:rsidR="00197BE5" w:rsidRPr="005B48CD" w:rsidRDefault="00197BE5" w:rsidP="00FA10CE">
      <w:pPr>
        <w:pStyle w:val="20"/>
        <w:shd w:val="clear" w:color="auto" w:fill="auto"/>
        <w:spacing w:before="0" w:after="0" w:line="240" w:lineRule="auto"/>
        <w:ind w:firstLine="709"/>
        <w:jc w:val="both"/>
        <w:rPr>
          <w:sz w:val="24"/>
          <w:szCs w:val="24"/>
          <w:lang w:val="ru-RU"/>
        </w:rPr>
      </w:pPr>
      <w:r w:rsidRPr="005B48CD">
        <w:rPr>
          <w:rStyle w:val="11"/>
          <w:sz w:val="24"/>
          <w:szCs w:val="24"/>
        </w:rPr>
        <w:t>Разработчикам рабочей программы воспитания необходимо описать основные виды организации совместной деятельности и отметить как воспитательный потенциал.</w:t>
      </w:r>
    </w:p>
    <w:p w:rsidR="00197BE5" w:rsidRPr="005B48CD" w:rsidRDefault="00197BE5" w:rsidP="00FA10CE">
      <w:pPr>
        <w:pStyle w:val="20"/>
        <w:shd w:val="clear" w:color="auto" w:fill="auto"/>
        <w:spacing w:before="0" w:after="0" w:line="240" w:lineRule="auto"/>
        <w:ind w:firstLine="709"/>
        <w:jc w:val="both"/>
        <w:rPr>
          <w:sz w:val="24"/>
          <w:szCs w:val="24"/>
          <w:lang w:val="ru-RU"/>
        </w:rPr>
      </w:pPr>
      <w:r w:rsidRPr="005B48CD">
        <w:rPr>
          <w:rStyle w:val="11"/>
          <w:sz w:val="24"/>
          <w:szCs w:val="24"/>
        </w:rPr>
        <w:t>К основным видам организации совместной деятельности в образовательных ситуациях в ДОО можно отнести (указываются конкретные позиции, имеющиеся в ДОО или запланированные):</w:t>
      </w:r>
    </w:p>
    <w:p w:rsidR="00197BE5"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r w:rsidR="00197BE5" w:rsidRPr="005B48CD">
        <w:rPr>
          <w:rStyle w:val="11"/>
          <w:sz w:val="24"/>
          <w:szCs w:val="24"/>
        </w:rPr>
        <w:t>ситуативная беседа, рассказ, советы, вопросы;</w:t>
      </w:r>
    </w:p>
    <w:p w:rsidR="00197BE5"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r w:rsidR="00197BE5" w:rsidRPr="005B48CD">
        <w:rPr>
          <w:rStyle w:val="11"/>
          <w:sz w:val="24"/>
          <w:szCs w:val="24"/>
        </w:rPr>
        <w:t>социальное моделирование, воспитывающая (проблемная) ситуация, составление рассказов из личного опыта;</w:t>
      </w:r>
    </w:p>
    <w:p w:rsidR="00197BE5"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r w:rsidR="00197BE5" w:rsidRPr="005B48CD">
        <w:rPr>
          <w:rStyle w:val="11"/>
          <w:sz w:val="24"/>
          <w:szCs w:val="24"/>
        </w:rPr>
        <w:t>чтение художественной литературы с последующим обсуждением и выводами, сочинение рассказов, историй, сказок, заучивание и чтение стихов наизусть;</w:t>
      </w:r>
    </w:p>
    <w:p w:rsidR="00197BE5"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r w:rsidR="00197BE5" w:rsidRPr="005B48CD">
        <w:rPr>
          <w:rStyle w:val="11"/>
          <w:sz w:val="24"/>
          <w:szCs w:val="24"/>
        </w:rPr>
        <w:t>разучивание и исполнение песен, театрализация, драматизация, этюд</w:t>
      </w:r>
      <w:proofErr w:type="gramStart"/>
      <w:r w:rsidR="00197BE5" w:rsidRPr="005B48CD">
        <w:rPr>
          <w:rStyle w:val="11"/>
          <w:sz w:val="24"/>
          <w:szCs w:val="24"/>
        </w:rPr>
        <w:t>ы-</w:t>
      </w:r>
      <w:proofErr w:type="gramEnd"/>
      <w:r w:rsidR="00197BE5" w:rsidRPr="005B48CD">
        <w:rPr>
          <w:rStyle w:val="11"/>
          <w:sz w:val="24"/>
          <w:szCs w:val="24"/>
        </w:rPr>
        <w:t xml:space="preserve"> инсценировки;</w:t>
      </w:r>
    </w:p>
    <w:p w:rsidR="00197BE5"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r w:rsidR="00197BE5" w:rsidRPr="005B48CD">
        <w:rPr>
          <w:rStyle w:val="11"/>
          <w:sz w:val="24"/>
          <w:szCs w:val="24"/>
        </w:rPr>
        <w:t>рассматривание и обсуждение картин и книжных иллюстраций, просмотр видеороликов, презентаций, мультфильмов;</w:t>
      </w:r>
    </w:p>
    <w:p w:rsidR="00197BE5"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r w:rsidR="00197BE5" w:rsidRPr="005B48CD">
        <w:rPr>
          <w:rStyle w:val="11"/>
          <w:sz w:val="24"/>
          <w:szCs w:val="24"/>
        </w:rPr>
        <w:t>организация выставок (книг, репродукций картин, тематических или авторских, детских поделок и тому подобное),</w:t>
      </w:r>
    </w:p>
    <w:p w:rsidR="00197BE5"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r w:rsidR="00197BE5" w:rsidRPr="005B48CD">
        <w:rPr>
          <w:rStyle w:val="11"/>
          <w:sz w:val="24"/>
          <w:szCs w:val="24"/>
        </w:rPr>
        <w:t>экскурсии (в музей, в общеобразовательную организацию и тому подобное), посещение спектаклей, выставок;</w:t>
      </w:r>
    </w:p>
    <w:p w:rsidR="00197BE5" w:rsidRPr="005B48CD" w:rsidRDefault="003527A2" w:rsidP="00FA10CE">
      <w:pPr>
        <w:pStyle w:val="20"/>
        <w:shd w:val="clear" w:color="auto" w:fill="auto"/>
        <w:spacing w:before="0" w:after="0" w:line="240" w:lineRule="auto"/>
        <w:ind w:firstLine="709"/>
        <w:jc w:val="both"/>
        <w:rPr>
          <w:sz w:val="24"/>
          <w:szCs w:val="24"/>
          <w:lang w:val="ru-RU"/>
        </w:rPr>
      </w:pPr>
      <w:proofErr w:type="gramStart"/>
      <w:r>
        <w:rPr>
          <w:rStyle w:val="11"/>
          <w:sz w:val="24"/>
          <w:szCs w:val="24"/>
        </w:rPr>
        <w:t xml:space="preserve">- </w:t>
      </w:r>
      <w:r w:rsidR="00197BE5" w:rsidRPr="005B48CD">
        <w:rPr>
          <w:rStyle w:val="11"/>
          <w:sz w:val="24"/>
          <w:szCs w:val="24"/>
        </w:rPr>
        <w:t xml:space="preserve">игровые методы (игровая роль, игровая ситуация, игровое действие и другие); демонстрация собственной нравственной позиции педагогом, личный пример педагога, приучение к вежливому общению, поощрение (одобрение, тактильный контакт, похвала, </w:t>
      </w:r>
      <w:r w:rsidR="00197BE5" w:rsidRPr="005B48CD">
        <w:rPr>
          <w:rStyle w:val="11"/>
          <w:sz w:val="24"/>
          <w:szCs w:val="24"/>
        </w:rPr>
        <w:lastRenderedPageBreak/>
        <w:t>поощряющий взгляд).</w:t>
      </w:r>
      <w:proofErr w:type="gramEnd"/>
    </w:p>
    <w:p w:rsidR="00197BE5" w:rsidRPr="005B48CD" w:rsidRDefault="00197BE5" w:rsidP="00FA10CE">
      <w:pPr>
        <w:pStyle w:val="20"/>
        <w:shd w:val="clear" w:color="auto" w:fill="auto"/>
        <w:tabs>
          <w:tab w:val="left" w:pos="1560"/>
        </w:tabs>
        <w:spacing w:before="0" w:after="0" w:line="240" w:lineRule="auto"/>
        <w:ind w:firstLine="709"/>
        <w:jc w:val="both"/>
        <w:rPr>
          <w:rStyle w:val="11"/>
          <w:sz w:val="24"/>
          <w:szCs w:val="24"/>
        </w:rPr>
      </w:pPr>
    </w:p>
    <w:p w:rsidR="00197BE5" w:rsidRPr="005B48CD" w:rsidRDefault="00197BE5" w:rsidP="00FA10CE">
      <w:pPr>
        <w:pStyle w:val="20"/>
        <w:shd w:val="clear" w:color="auto" w:fill="auto"/>
        <w:tabs>
          <w:tab w:val="left" w:pos="1560"/>
        </w:tabs>
        <w:spacing w:before="0" w:after="0" w:line="240" w:lineRule="auto"/>
        <w:ind w:firstLine="709"/>
        <w:jc w:val="both"/>
        <w:rPr>
          <w:b/>
          <w:bCs/>
          <w:sz w:val="24"/>
          <w:szCs w:val="24"/>
          <w:lang w:val="ru-RU"/>
        </w:rPr>
      </w:pPr>
      <w:r w:rsidRPr="005B48CD">
        <w:rPr>
          <w:rStyle w:val="11"/>
          <w:b/>
          <w:bCs/>
          <w:sz w:val="24"/>
          <w:szCs w:val="24"/>
        </w:rPr>
        <w:t>Организация предметно-пространственной среды.</w:t>
      </w:r>
    </w:p>
    <w:p w:rsidR="00197BE5" w:rsidRPr="005B48CD" w:rsidRDefault="00197BE5" w:rsidP="00FA10CE">
      <w:pPr>
        <w:pStyle w:val="20"/>
        <w:shd w:val="clear" w:color="auto" w:fill="auto"/>
        <w:spacing w:before="0" w:after="0" w:line="240" w:lineRule="auto"/>
        <w:ind w:firstLine="709"/>
        <w:jc w:val="both"/>
        <w:rPr>
          <w:sz w:val="24"/>
          <w:szCs w:val="24"/>
          <w:lang w:val="ru-RU"/>
        </w:rPr>
      </w:pPr>
      <w:r w:rsidRPr="005B48CD">
        <w:rPr>
          <w:rStyle w:val="11"/>
          <w:sz w:val="24"/>
          <w:szCs w:val="24"/>
        </w:rPr>
        <w:t>Реализация воспитательного потенциала предметно-пространственной среды может предусматривать совместную деятельность педагогов, обучающихся, других участников образовательных отношений по её созданию, поддержанию, использованию в воспитательном процессе (указываются конкретные позиции, имеющиеся в ДОО или запланированные):</w:t>
      </w:r>
    </w:p>
    <w:p w:rsidR="00197BE5"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r w:rsidR="00197BE5" w:rsidRPr="005B48CD">
        <w:rPr>
          <w:rStyle w:val="11"/>
          <w:sz w:val="24"/>
          <w:szCs w:val="24"/>
        </w:rPr>
        <w:t xml:space="preserve">знаки и символы государства, региона, населенного пункта и ДОО; компоненты среды, отражающие региональные, этнографические и другие особенности </w:t>
      </w:r>
      <w:proofErr w:type="spellStart"/>
      <w:r w:rsidR="00197BE5" w:rsidRPr="005B48CD">
        <w:rPr>
          <w:rStyle w:val="11"/>
          <w:sz w:val="24"/>
          <w:szCs w:val="24"/>
        </w:rPr>
        <w:t>социокультурных</w:t>
      </w:r>
      <w:proofErr w:type="spellEnd"/>
      <w:r w:rsidR="00197BE5" w:rsidRPr="005B48CD">
        <w:rPr>
          <w:rStyle w:val="11"/>
          <w:sz w:val="24"/>
          <w:szCs w:val="24"/>
        </w:rPr>
        <w:t xml:space="preserve"> условий, в которых находится ДОО;</w:t>
      </w:r>
    </w:p>
    <w:p w:rsidR="00197BE5"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r w:rsidR="00197BE5" w:rsidRPr="005B48CD">
        <w:rPr>
          <w:rStyle w:val="11"/>
          <w:sz w:val="24"/>
          <w:szCs w:val="24"/>
        </w:rPr>
        <w:t xml:space="preserve">компоненты среды, отражающие </w:t>
      </w:r>
      <w:proofErr w:type="spellStart"/>
      <w:r w:rsidR="00197BE5" w:rsidRPr="005B48CD">
        <w:rPr>
          <w:rStyle w:val="11"/>
          <w:sz w:val="24"/>
          <w:szCs w:val="24"/>
        </w:rPr>
        <w:t>экологичность</w:t>
      </w:r>
      <w:proofErr w:type="spellEnd"/>
      <w:r w:rsidR="00197BE5" w:rsidRPr="005B48CD">
        <w:rPr>
          <w:rStyle w:val="11"/>
          <w:sz w:val="24"/>
          <w:szCs w:val="24"/>
        </w:rPr>
        <w:t xml:space="preserve">, </w:t>
      </w:r>
      <w:proofErr w:type="spellStart"/>
      <w:r w:rsidR="00197BE5" w:rsidRPr="005B48CD">
        <w:rPr>
          <w:rStyle w:val="11"/>
          <w:sz w:val="24"/>
          <w:szCs w:val="24"/>
        </w:rPr>
        <w:t>природосообразность</w:t>
      </w:r>
      <w:proofErr w:type="spellEnd"/>
      <w:r w:rsidR="00197BE5" w:rsidRPr="005B48CD">
        <w:rPr>
          <w:rStyle w:val="11"/>
          <w:sz w:val="24"/>
          <w:szCs w:val="24"/>
        </w:rPr>
        <w:t xml:space="preserve"> и безопасность;</w:t>
      </w:r>
    </w:p>
    <w:p w:rsidR="00197BE5"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r w:rsidR="00197BE5" w:rsidRPr="005B48CD">
        <w:rPr>
          <w:rStyle w:val="11"/>
          <w:sz w:val="24"/>
          <w:szCs w:val="24"/>
        </w:rPr>
        <w:t>компоненты среды, обеспечивающие детям возможность общения, игры и совместной деятельности;</w:t>
      </w:r>
    </w:p>
    <w:p w:rsidR="00197BE5"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r w:rsidR="00197BE5" w:rsidRPr="005B48CD">
        <w:rPr>
          <w:rStyle w:val="11"/>
          <w:sz w:val="24"/>
          <w:szCs w:val="24"/>
        </w:rPr>
        <w:t>компоненты среды, отражающие ценность семьи, людей разных поколений, радость общения с семьей;</w:t>
      </w:r>
    </w:p>
    <w:p w:rsidR="00197BE5" w:rsidRPr="005B48CD" w:rsidRDefault="003527A2" w:rsidP="00FA10CE">
      <w:pPr>
        <w:pStyle w:val="20"/>
        <w:shd w:val="clear" w:color="auto" w:fill="auto"/>
        <w:spacing w:before="0" w:after="0" w:line="240" w:lineRule="auto"/>
        <w:ind w:firstLine="709"/>
        <w:jc w:val="both"/>
        <w:rPr>
          <w:sz w:val="24"/>
          <w:szCs w:val="24"/>
          <w:lang w:val="ru-RU"/>
        </w:rPr>
      </w:pPr>
      <w:proofErr w:type="gramStart"/>
      <w:r>
        <w:rPr>
          <w:rStyle w:val="11"/>
          <w:sz w:val="24"/>
          <w:szCs w:val="24"/>
        </w:rPr>
        <w:t xml:space="preserve">- </w:t>
      </w:r>
      <w:r w:rsidR="00197BE5" w:rsidRPr="005B48CD">
        <w:rPr>
          <w:rStyle w:val="11"/>
          <w:sz w:val="24"/>
          <w:szCs w:val="24"/>
        </w:rPr>
        <w:t>компоненты среды, обеспечивающие ребёнку возможность познавательного развития, экспериментирования, освоения новых технологий, раскрывающие красоту знаний, необходимость научного познания, формирующие научную картину мира;</w:t>
      </w:r>
      <w:proofErr w:type="gramEnd"/>
    </w:p>
    <w:p w:rsidR="00197BE5"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r w:rsidR="00197BE5" w:rsidRPr="005B48CD">
        <w:rPr>
          <w:rStyle w:val="11"/>
          <w:sz w:val="24"/>
          <w:szCs w:val="24"/>
        </w:rPr>
        <w:t>компоненты среды, обеспечивающие ребёнку возможность посильного труда, а также отражающие ценности труда в жизни человека и государства;</w:t>
      </w:r>
    </w:p>
    <w:p w:rsidR="00197BE5"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r w:rsidR="00197BE5" w:rsidRPr="005B48CD">
        <w:rPr>
          <w:rStyle w:val="11"/>
          <w:sz w:val="24"/>
          <w:szCs w:val="24"/>
        </w:rPr>
        <w:t>компоненты среды, обеспечивающие ребёнку возможности для укрепления здоровья, раскрывающие смысл здорового образа жизни, физической культуры и спорта;</w:t>
      </w:r>
    </w:p>
    <w:p w:rsidR="00197BE5" w:rsidRPr="005B48CD" w:rsidRDefault="003527A2" w:rsidP="00FA10CE">
      <w:pPr>
        <w:pStyle w:val="20"/>
        <w:shd w:val="clear" w:color="auto" w:fill="auto"/>
        <w:spacing w:before="0" w:after="0" w:line="240" w:lineRule="auto"/>
        <w:ind w:firstLine="709"/>
        <w:jc w:val="both"/>
        <w:rPr>
          <w:sz w:val="24"/>
          <w:szCs w:val="24"/>
          <w:lang w:val="ru-RU"/>
        </w:rPr>
      </w:pPr>
      <w:r>
        <w:rPr>
          <w:rStyle w:val="11"/>
          <w:sz w:val="24"/>
          <w:szCs w:val="24"/>
        </w:rPr>
        <w:t xml:space="preserve">- </w:t>
      </w:r>
      <w:r w:rsidR="00197BE5" w:rsidRPr="005B48CD">
        <w:rPr>
          <w:rStyle w:val="11"/>
          <w:sz w:val="24"/>
          <w:szCs w:val="24"/>
        </w:rPr>
        <w:t>компоненты среды, предоставляющие ребёнку возможность погружения в культуру России, знакомства с особенностями традиций многонационального российского народа.</w:t>
      </w:r>
    </w:p>
    <w:p w:rsidR="004903C6" w:rsidRPr="005B48CD" w:rsidRDefault="004903C6" w:rsidP="00FA10CE">
      <w:pPr>
        <w:pStyle w:val="20"/>
        <w:shd w:val="clear" w:color="auto" w:fill="auto"/>
        <w:tabs>
          <w:tab w:val="left" w:pos="1555"/>
        </w:tabs>
        <w:spacing w:before="0" w:after="0" w:line="240" w:lineRule="auto"/>
        <w:ind w:firstLine="709"/>
        <w:rPr>
          <w:rStyle w:val="11"/>
          <w:sz w:val="24"/>
          <w:szCs w:val="24"/>
        </w:rPr>
      </w:pPr>
    </w:p>
    <w:p w:rsidR="00197BE5" w:rsidRPr="005B48CD" w:rsidRDefault="00197BE5" w:rsidP="00FA10CE">
      <w:pPr>
        <w:pStyle w:val="20"/>
        <w:shd w:val="clear" w:color="auto" w:fill="auto"/>
        <w:tabs>
          <w:tab w:val="left" w:pos="1555"/>
        </w:tabs>
        <w:spacing w:before="0" w:after="0" w:line="240" w:lineRule="auto"/>
        <w:ind w:firstLine="709"/>
        <w:rPr>
          <w:b/>
          <w:bCs/>
          <w:sz w:val="24"/>
          <w:szCs w:val="24"/>
          <w:lang w:val="ru-RU"/>
        </w:rPr>
      </w:pPr>
      <w:r w:rsidRPr="005B48CD">
        <w:rPr>
          <w:rStyle w:val="11"/>
          <w:b/>
          <w:bCs/>
          <w:sz w:val="24"/>
          <w:szCs w:val="24"/>
        </w:rPr>
        <w:t>Социальное партнерство.</w:t>
      </w:r>
    </w:p>
    <w:p w:rsidR="00A00E0E" w:rsidRPr="005B48CD" w:rsidRDefault="00A00E0E" w:rsidP="003527A2">
      <w:pPr>
        <w:pStyle w:val="1"/>
        <w:shd w:val="clear" w:color="auto" w:fill="FFFFFF"/>
        <w:ind w:left="0" w:firstLine="709"/>
        <w:jc w:val="both"/>
        <w:rPr>
          <w:b w:val="0"/>
        </w:rPr>
      </w:pPr>
      <w:r w:rsidRPr="005B48CD">
        <w:rPr>
          <w:b w:val="0"/>
        </w:rPr>
        <w:t xml:space="preserve">МКДО ДЮСШ Среднеахтубинского района, </w:t>
      </w:r>
      <w:r w:rsidRPr="005B48CD">
        <w:rPr>
          <w:rStyle w:val="extended-textshort"/>
          <w:b w:val="0"/>
        </w:rPr>
        <w:t>МКУК «</w:t>
      </w:r>
      <w:proofErr w:type="spellStart"/>
      <w:r w:rsidRPr="005B48CD">
        <w:rPr>
          <w:rStyle w:val="extended-textshort"/>
          <w:b w:val="0"/>
        </w:rPr>
        <w:t>Среднеахтубинский</w:t>
      </w:r>
      <w:proofErr w:type="spellEnd"/>
      <w:r w:rsidRPr="005B48CD">
        <w:rPr>
          <w:rStyle w:val="extended-textshort"/>
          <w:b w:val="0"/>
        </w:rPr>
        <w:t xml:space="preserve"> МКДЦ «Юбилейный» </w:t>
      </w:r>
      <w:r w:rsidRPr="005B48CD">
        <w:rPr>
          <w:b w:val="0"/>
        </w:rPr>
        <w:t xml:space="preserve"> МКУК «МЦК и</w:t>
      </w:r>
      <w:proofErr w:type="gramStart"/>
      <w:r w:rsidRPr="005B48CD">
        <w:rPr>
          <w:b w:val="0"/>
        </w:rPr>
        <w:t xml:space="preserve"> Д</w:t>
      </w:r>
      <w:proofErr w:type="gramEnd"/>
      <w:r w:rsidRPr="005B48CD">
        <w:rPr>
          <w:b w:val="0"/>
        </w:rPr>
        <w:t xml:space="preserve">», </w:t>
      </w:r>
      <w:hyperlink r:id="rId17" w:history="1">
        <w:r w:rsidRPr="003527A2">
          <w:rPr>
            <w:rStyle w:val="postheadertitleauthorname"/>
            <w:rFonts w:cs="Arial"/>
            <w:b w:val="0"/>
            <w:u w:val="single"/>
            <w:shd w:val="clear" w:color="auto" w:fill="FFFFFF"/>
          </w:rPr>
          <w:t>Природный парк "</w:t>
        </w:r>
        <w:proofErr w:type="spellStart"/>
        <w:r w:rsidRPr="003527A2">
          <w:rPr>
            <w:rStyle w:val="postheadertitleauthorname"/>
            <w:rFonts w:cs="Arial"/>
            <w:b w:val="0"/>
            <w:u w:val="single"/>
            <w:shd w:val="clear" w:color="auto" w:fill="FFFFFF"/>
          </w:rPr>
          <w:t>Волго-Ахтубинская</w:t>
        </w:r>
        <w:proofErr w:type="spellEnd"/>
        <w:r w:rsidRPr="003527A2">
          <w:rPr>
            <w:rStyle w:val="postheadertitleauthorname"/>
            <w:rFonts w:cs="Arial"/>
            <w:b w:val="0"/>
            <w:u w:val="single"/>
            <w:shd w:val="clear" w:color="auto" w:fill="FFFFFF"/>
          </w:rPr>
          <w:t xml:space="preserve"> пойма"</w:t>
        </w:r>
      </w:hyperlink>
      <w:r w:rsidR="003527A2" w:rsidRPr="003527A2">
        <w:rPr>
          <w:b w:val="0"/>
          <w:u w:val="single"/>
        </w:rPr>
        <w:t>,</w:t>
      </w:r>
      <w:r w:rsidRPr="005B48CD">
        <w:rPr>
          <w:b w:val="0"/>
        </w:rPr>
        <w:t xml:space="preserve"> МКУДО "</w:t>
      </w:r>
      <w:proofErr w:type="spellStart"/>
      <w:r w:rsidRPr="005B48CD">
        <w:rPr>
          <w:b w:val="0"/>
        </w:rPr>
        <w:t>Среднеахтубинская</w:t>
      </w:r>
      <w:proofErr w:type="spellEnd"/>
      <w:r w:rsidRPr="005B48CD">
        <w:rPr>
          <w:b w:val="0"/>
        </w:rPr>
        <w:t xml:space="preserve"> ДШИ"</w:t>
      </w:r>
      <w:r w:rsidR="003527A2">
        <w:rPr>
          <w:b w:val="0"/>
        </w:rPr>
        <w:t>.</w:t>
      </w:r>
    </w:p>
    <w:p w:rsidR="00197BE5" w:rsidRPr="005B48CD" w:rsidRDefault="00197BE5" w:rsidP="00FA10CE">
      <w:pPr>
        <w:pStyle w:val="20"/>
        <w:shd w:val="clear" w:color="auto" w:fill="auto"/>
        <w:tabs>
          <w:tab w:val="left" w:pos="1344"/>
        </w:tabs>
        <w:spacing w:before="0" w:after="0" w:line="240" w:lineRule="auto"/>
        <w:ind w:firstLine="709"/>
        <w:jc w:val="both"/>
        <w:rPr>
          <w:rStyle w:val="11"/>
          <w:bCs/>
          <w:color w:val="auto"/>
          <w:sz w:val="24"/>
          <w:szCs w:val="24"/>
        </w:rPr>
      </w:pPr>
    </w:p>
    <w:p w:rsidR="007F0F0D" w:rsidRPr="005B48CD" w:rsidRDefault="007F0F0D" w:rsidP="00FA10CE">
      <w:pPr>
        <w:pStyle w:val="20"/>
        <w:shd w:val="clear" w:color="auto" w:fill="auto"/>
        <w:tabs>
          <w:tab w:val="left" w:pos="1344"/>
        </w:tabs>
        <w:spacing w:before="0" w:after="0" w:line="240" w:lineRule="auto"/>
        <w:ind w:firstLine="709"/>
        <w:jc w:val="both"/>
        <w:rPr>
          <w:rStyle w:val="11"/>
          <w:b/>
          <w:bCs/>
          <w:color w:val="auto"/>
          <w:sz w:val="24"/>
          <w:szCs w:val="24"/>
        </w:rPr>
      </w:pPr>
      <w:r w:rsidRPr="005B48CD">
        <w:rPr>
          <w:rStyle w:val="11"/>
          <w:b/>
          <w:bCs/>
          <w:color w:val="auto"/>
          <w:sz w:val="24"/>
          <w:szCs w:val="24"/>
        </w:rPr>
        <w:t>2.12.Вариативная часть содержательного раздела</w:t>
      </w:r>
    </w:p>
    <w:p w:rsidR="004B2F2A" w:rsidRPr="005B48CD" w:rsidRDefault="004B2F2A" w:rsidP="003527A2">
      <w:pPr>
        <w:ind w:firstLine="709"/>
        <w:jc w:val="both"/>
        <w:rPr>
          <w:bCs/>
          <w:sz w:val="24"/>
          <w:szCs w:val="24"/>
        </w:rPr>
      </w:pPr>
      <w:r w:rsidRPr="005B48CD">
        <w:rPr>
          <w:bCs/>
          <w:sz w:val="24"/>
          <w:szCs w:val="24"/>
        </w:rPr>
        <w:t>Программа разработана с использованием технологий</w:t>
      </w:r>
      <w:r w:rsidR="003527A2">
        <w:rPr>
          <w:bCs/>
          <w:sz w:val="24"/>
          <w:szCs w:val="24"/>
        </w:rPr>
        <w:t xml:space="preserve"> </w:t>
      </w:r>
      <w:r w:rsidRPr="005B48CD">
        <w:rPr>
          <w:bCs/>
          <w:sz w:val="24"/>
          <w:szCs w:val="24"/>
        </w:rPr>
        <w:t>парциальных программ:</w:t>
      </w:r>
    </w:p>
    <w:p w:rsidR="004B2F2A" w:rsidRPr="005B48CD" w:rsidRDefault="004B2F2A" w:rsidP="003527A2">
      <w:pPr>
        <w:pStyle w:val="a5"/>
        <w:widowControl/>
        <w:numPr>
          <w:ilvl w:val="0"/>
          <w:numId w:val="119"/>
        </w:numPr>
        <w:autoSpaceDE/>
        <w:autoSpaceDN/>
        <w:ind w:left="0" w:firstLine="709"/>
        <w:jc w:val="both"/>
        <w:rPr>
          <w:sz w:val="24"/>
          <w:szCs w:val="24"/>
        </w:rPr>
      </w:pPr>
      <w:r w:rsidRPr="005B48CD">
        <w:rPr>
          <w:sz w:val="24"/>
          <w:szCs w:val="24"/>
        </w:rPr>
        <w:t>Г.А.Каше, Т.Б.Филичевой</w:t>
      </w:r>
      <w:r w:rsidRPr="005B48CD">
        <w:rPr>
          <w:i/>
          <w:sz w:val="24"/>
          <w:szCs w:val="24"/>
        </w:rPr>
        <w:t xml:space="preserve"> «</w:t>
      </w:r>
      <w:r w:rsidRPr="005B48CD">
        <w:rPr>
          <w:sz w:val="24"/>
          <w:szCs w:val="24"/>
        </w:rPr>
        <w:t>Программа обучения детей с недоразвитием фонематического строя речи;</w:t>
      </w:r>
    </w:p>
    <w:p w:rsidR="004B2F2A" w:rsidRPr="005B48CD" w:rsidRDefault="004B2F2A" w:rsidP="003527A2">
      <w:pPr>
        <w:pStyle w:val="a5"/>
        <w:widowControl/>
        <w:numPr>
          <w:ilvl w:val="0"/>
          <w:numId w:val="119"/>
        </w:numPr>
        <w:autoSpaceDE/>
        <w:autoSpaceDN/>
        <w:ind w:left="0" w:firstLine="709"/>
        <w:jc w:val="both"/>
        <w:rPr>
          <w:sz w:val="24"/>
          <w:szCs w:val="24"/>
        </w:rPr>
      </w:pPr>
      <w:r w:rsidRPr="005B48CD">
        <w:rPr>
          <w:sz w:val="24"/>
          <w:szCs w:val="24"/>
        </w:rPr>
        <w:t xml:space="preserve">образовательная программа дошкольного образования для детей с тяжелыми нарушениями речи (общим недоразвитием речи) с 3 до 7 лет. Издание 3-е, переработанное и дополненное в соответствии с ФГОС </w:t>
      </w:r>
      <w:proofErr w:type="gramStart"/>
      <w:r w:rsidRPr="005B48CD">
        <w:rPr>
          <w:sz w:val="24"/>
          <w:szCs w:val="24"/>
        </w:rPr>
        <w:t>ДО</w:t>
      </w:r>
      <w:proofErr w:type="gramEnd"/>
      <w:r w:rsidRPr="005B48CD">
        <w:rPr>
          <w:sz w:val="24"/>
          <w:szCs w:val="24"/>
        </w:rPr>
        <w:t>. - СПб</w:t>
      </w:r>
      <w:proofErr w:type="gramStart"/>
      <w:r w:rsidRPr="005B48CD">
        <w:rPr>
          <w:sz w:val="24"/>
          <w:szCs w:val="24"/>
        </w:rPr>
        <w:t xml:space="preserve">.: </w:t>
      </w:r>
      <w:proofErr w:type="gramEnd"/>
      <w:r w:rsidRPr="005B48CD">
        <w:rPr>
          <w:sz w:val="24"/>
          <w:szCs w:val="24"/>
        </w:rPr>
        <w:t xml:space="preserve">ООО "ИЗДАТЕЛЬСТВО "ДЕТСТВО-ПРЕСС", 2018. - 240 с Н. В. </w:t>
      </w:r>
      <w:proofErr w:type="spellStart"/>
      <w:r w:rsidRPr="005B48CD">
        <w:rPr>
          <w:sz w:val="24"/>
          <w:szCs w:val="24"/>
        </w:rPr>
        <w:t>Нищева</w:t>
      </w:r>
      <w:proofErr w:type="spellEnd"/>
      <w:r w:rsidRPr="005B48CD">
        <w:rPr>
          <w:sz w:val="24"/>
          <w:szCs w:val="24"/>
        </w:rPr>
        <w:t>;</w:t>
      </w:r>
    </w:p>
    <w:p w:rsidR="004B2F2A" w:rsidRPr="005B48CD" w:rsidRDefault="004B2F2A" w:rsidP="003527A2">
      <w:pPr>
        <w:pStyle w:val="a5"/>
        <w:widowControl/>
        <w:numPr>
          <w:ilvl w:val="0"/>
          <w:numId w:val="119"/>
        </w:numPr>
        <w:autoSpaceDE/>
        <w:autoSpaceDN/>
        <w:ind w:left="0" w:firstLine="709"/>
        <w:jc w:val="both"/>
        <w:rPr>
          <w:sz w:val="24"/>
          <w:szCs w:val="24"/>
        </w:rPr>
      </w:pPr>
      <w:r w:rsidRPr="005B48CD">
        <w:rPr>
          <w:bCs/>
          <w:sz w:val="24"/>
          <w:szCs w:val="24"/>
        </w:rPr>
        <w:t xml:space="preserve">программы «Основы безопасности детей дошкольного возраста»  </w:t>
      </w:r>
      <w:r w:rsidRPr="005B48CD">
        <w:rPr>
          <w:sz w:val="24"/>
          <w:szCs w:val="24"/>
        </w:rPr>
        <w:t xml:space="preserve">Р. Б. </w:t>
      </w:r>
      <w:proofErr w:type="spellStart"/>
      <w:r w:rsidRPr="005B48CD">
        <w:rPr>
          <w:sz w:val="24"/>
          <w:szCs w:val="24"/>
        </w:rPr>
        <w:t>Стеркиной</w:t>
      </w:r>
      <w:proofErr w:type="spellEnd"/>
      <w:r w:rsidRPr="005B48CD">
        <w:rPr>
          <w:sz w:val="24"/>
          <w:szCs w:val="24"/>
        </w:rPr>
        <w:t>, О. Л. Князевой, Н. Н. Авдеевой;</w:t>
      </w:r>
    </w:p>
    <w:p w:rsidR="004B2F2A" w:rsidRPr="005B48CD" w:rsidRDefault="004B2F2A" w:rsidP="003527A2">
      <w:pPr>
        <w:pStyle w:val="a5"/>
        <w:widowControl/>
        <w:numPr>
          <w:ilvl w:val="0"/>
          <w:numId w:val="119"/>
        </w:numPr>
        <w:autoSpaceDE/>
        <w:autoSpaceDN/>
        <w:ind w:left="0" w:firstLine="709"/>
        <w:jc w:val="both"/>
        <w:rPr>
          <w:sz w:val="24"/>
          <w:szCs w:val="24"/>
        </w:rPr>
      </w:pPr>
      <w:r w:rsidRPr="005B48CD">
        <w:rPr>
          <w:bCs/>
          <w:sz w:val="24"/>
          <w:szCs w:val="24"/>
        </w:rPr>
        <w:t>программы</w:t>
      </w:r>
      <w:r w:rsidRPr="005B48CD">
        <w:rPr>
          <w:sz w:val="24"/>
          <w:szCs w:val="24"/>
        </w:rPr>
        <w:t xml:space="preserve"> </w:t>
      </w:r>
      <w:proofErr w:type="spellStart"/>
      <w:r w:rsidRPr="005B48CD">
        <w:rPr>
          <w:sz w:val="24"/>
          <w:szCs w:val="24"/>
        </w:rPr>
        <w:t>Каплуновой</w:t>
      </w:r>
      <w:proofErr w:type="spellEnd"/>
      <w:r w:rsidRPr="005B48CD">
        <w:rPr>
          <w:sz w:val="24"/>
          <w:szCs w:val="24"/>
        </w:rPr>
        <w:t xml:space="preserve"> И.М, </w:t>
      </w:r>
      <w:proofErr w:type="spellStart"/>
      <w:r w:rsidRPr="005B48CD">
        <w:rPr>
          <w:sz w:val="24"/>
          <w:szCs w:val="24"/>
        </w:rPr>
        <w:t>Новоскольцевой</w:t>
      </w:r>
      <w:proofErr w:type="spellEnd"/>
      <w:r w:rsidRPr="005B48CD">
        <w:rPr>
          <w:sz w:val="24"/>
          <w:szCs w:val="24"/>
        </w:rPr>
        <w:t xml:space="preserve"> И.А. «Ладушки»</w:t>
      </w:r>
      <w:r w:rsidR="00F10958" w:rsidRPr="005B48CD">
        <w:rPr>
          <w:sz w:val="24"/>
          <w:szCs w:val="24"/>
        </w:rPr>
        <w:t>;</w:t>
      </w:r>
    </w:p>
    <w:p w:rsidR="004B2F2A" w:rsidRPr="005B48CD" w:rsidRDefault="004B2F2A" w:rsidP="003527A2">
      <w:pPr>
        <w:pStyle w:val="a5"/>
        <w:widowControl/>
        <w:numPr>
          <w:ilvl w:val="0"/>
          <w:numId w:val="119"/>
        </w:numPr>
        <w:autoSpaceDE/>
        <w:autoSpaceDN/>
        <w:ind w:left="0" w:firstLine="709"/>
        <w:jc w:val="both"/>
        <w:rPr>
          <w:sz w:val="24"/>
          <w:szCs w:val="24"/>
        </w:rPr>
      </w:pPr>
      <w:r w:rsidRPr="005B48CD">
        <w:rPr>
          <w:bCs/>
          <w:sz w:val="24"/>
          <w:szCs w:val="24"/>
        </w:rPr>
        <w:t>программы</w:t>
      </w:r>
      <w:r w:rsidRPr="005B48CD">
        <w:rPr>
          <w:sz w:val="24"/>
          <w:szCs w:val="24"/>
        </w:rPr>
        <w:t xml:space="preserve"> Князевой О.Л., </w:t>
      </w:r>
      <w:proofErr w:type="spellStart"/>
      <w:r w:rsidRPr="005B48CD">
        <w:rPr>
          <w:sz w:val="24"/>
          <w:szCs w:val="24"/>
        </w:rPr>
        <w:t>Маханевой</w:t>
      </w:r>
      <w:proofErr w:type="spellEnd"/>
      <w:r w:rsidRPr="005B48CD">
        <w:rPr>
          <w:sz w:val="24"/>
          <w:szCs w:val="24"/>
        </w:rPr>
        <w:t xml:space="preserve"> М.Д. «Приобщение детей к истокам русской народной культуры»</w:t>
      </w:r>
      <w:r w:rsidR="00F10958" w:rsidRPr="005B48CD">
        <w:rPr>
          <w:sz w:val="24"/>
          <w:szCs w:val="24"/>
        </w:rPr>
        <w:t>;</w:t>
      </w:r>
    </w:p>
    <w:p w:rsidR="00F10958" w:rsidRDefault="004B2F2A" w:rsidP="003527A2">
      <w:pPr>
        <w:pStyle w:val="a5"/>
        <w:widowControl/>
        <w:numPr>
          <w:ilvl w:val="0"/>
          <w:numId w:val="119"/>
        </w:numPr>
        <w:autoSpaceDE/>
        <w:autoSpaceDN/>
        <w:ind w:left="0" w:firstLine="709"/>
        <w:jc w:val="both"/>
        <w:rPr>
          <w:sz w:val="24"/>
          <w:szCs w:val="24"/>
        </w:rPr>
      </w:pPr>
      <w:r w:rsidRPr="005B48CD">
        <w:rPr>
          <w:bCs/>
          <w:sz w:val="24"/>
          <w:szCs w:val="24"/>
        </w:rPr>
        <w:t>программы</w:t>
      </w:r>
      <w:r w:rsidRPr="005B48CD">
        <w:rPr>
          <w:sz w:val="24"/>
          <w:szCs w:val="24"/>
        </w:rPr>
        <w:t xml:space="preserve"> И.А. Лыковой «Цветные ладошки»</w:t>
      </w:r>
      <w:r w:rsidR="00F10958" w:rsidRPr="005B48CD">
        <w:rPr>
          <w:sz w:val="24"/>
          <w:szCs w:val="24"/>
        </w:rPr>
        <w:t>.</w:t>
      </w:r>
    </w:p>
    <w:p w:rsidR="005F3F58" w:rsidRDefault="005F3F58" w:rsidP="003527A2">
      <w:pPr>
        <w:pStyle w:val="a5"/>
        <w:widowControl/>
        <w:numPr>
          <w:ilvl w:val="0"/>
          <w:numId w:val="119"/>
        </w:numPr>
        <w:autoSpaceDE/>
        <w:autoSpaceDN/>
        <w:ind w:left="0" w:firstLine="709"/>
        <w:jc w:val="both"/>
        <w:rPr>
          <w:sz w:val="24"/>
          <w:szCs w:val="24"/>
        </w:rPr>
      </w:pPr>
      <w:r w:rsidRPr="0086515F">
        <w:rPr>
          <w:sz w:val="24"/>
          <w:szCs w:val="24"/>
        </w:rPr>
        <w:t xml:space="preserve">парциальной образовательной программы дошкольного образования «Моя семья», / Е.Н. </w:t>
      </w:r>
      <w:proofErr w:type="spellStart"/>
      <w:r w:rsidRPr="0086515F">
        <w:rPr>
          <w:sz w:val="24"/>
          <w:szCs w:val="24"/>
        </w:rPr>
        <w:t>Акентьева</w:t>
      </w:r>
      <w:proofErr w:type="spellEnd"/>
      <w:r w:rsidRPr="0086515F">
        <w:rPr>
          <w:sz w:val="24"/>
          <w:szCs w:val="24"/>
        </w:rPr>
        <w:t xml:space="preserve">, Т.Г. </w:t>
      </w:r>
      <w:proofErr w:type="spellStart"/>
      <w:r w:rsidRPr="0086515F">
        <w:rPr>
          <w:sz w:val="24"/>
          <w:szCs w:val="24"/>
        </w:rPr>
        <w:t>Златокрылец</w:t>
      </w:r>
      <w:proofErr w:type="spellEnd"/>
      <w:r w:rsidRPr="0086515F">
        <w:rPr>
          <w:sz w:val="24"/>
          <w:szCs w:val="24"/>
        </w:rPr>
        <w:t xml:space="preserve">, Т.В. </w:t>
      </w:r>
      <w:proofErr w:type="spellStart"/>
      <w:r w:rsidRPr="0086515F">
        <w:rPr>
          <w:sz w:val="24"/>
          <w:szCs w:val="24"/>
        </w:rPr>
        <w:t>Катькалова</w:t>
      </w:r>
      <w:proofErr w:type="spellEnd"/>
      <w:r w:rsidRPr="0086515F">
        <w:rPr>
          <w:sz w:val="24"/>
          <w:szCs w:val="24"/>
        </w:rPr>
        <w:t xml:space="preserve"> и др. – 2-е </w:t>
      </w:r>
      <w:proofErr w:type="spellStart"/>
      <w:proofErr w:type="gramStart"/>
      <w:r w:rsidRPr="0086515F">
        <w:rPr>
          <w:sz w:val="24"/>
          <w:szCs w:val="24"/>
        </w:rPr>
        <w:t>изд</w:t>
      </w:r>
      <w:proofErr w:type="spellEnd"/>
      <w:proofErr w:type="gramEnd"/>
      <w:r w:rsidRPr="0086515F">
        <w:rPr>
          <w:sz w:val="24"/>
          <w:szCs w:val="24"/>
        </w:rPr>
        <w:t xml:space="preserve">, </w:t>
      </w:r>
      <w:proofErr w:type="spellStart"/>
      <w:r w:rsidRPr="0086515F">
        <w:rPr>
          <w:sz w:val="24"/>
          <w:szCs w:val="24"/>
        </w:rPr>
        <w:t>испр</w:t>
      </w:r>
      <w:proofErr w:type="spellEnd"/>
      <w:r w:rsidRPr="0086515F">
        <w:rPr>
          <w:sz w:val="24"/>
          <w:szCs w:val="24"/>
        </w:rPr>
        <w:t xml:space="preserve">. и доп. – </w:t>
      </w:r>
      <w:proofErr w:type="spellStart"/>
      <w:r w:rsidRPr="0086515F">
        <w:rPr>
          <w:sz w:val="24"/>
          <w:szCs w:val="24"/>
        </w:rPr>
        <w:t>науч</w:t>
      </w:r>
      <w:proofErr w:type="spellEnd"/>
      <w:r w:rsidRPr="0086515F">
        <w:rPr>
          <w:sz w:val="24"/>
          <w:szCs w:val="24"/>
        </w:rPr>
        <w:t xml:space="preserve">. ред. проф. Е.Н. </w:t>
      </w:r>
      <w:proofErr w:type="spellStart"/>
      <w:r w:rsidRPr="0086515F">
        <w:rPr>
          <w:sz w:val="24"/>
          <w:szCs w:val="24"/>
        </w:rPr>
        <w:t>Акентьева</w:t>
      </w:r>
      <w:proofErr w:type="spellEnd"/>
      <w:r w:rsidRPr="0086515F">
        <w:rPr>
          <w:sz w:val="24"/>
          <w:szCs w:val="24"/>
        </w:rPr>
        <w:t>. – Волгоград, РИЦ ГАУ ДПО «ВГАПО», 2025.</w:t>
      </w:r>
    </w:p>
    <w:p w:rsidR="005F3F58" w:rsidRPr="005B48CD" w:rsidRDefault="005F3F58" w:rsidP="005F3F58">
      <w:pPr>
        <w:pStyle w:val="a5"/>
        <w:widowControl/>
        <w:autoSpaceDE/>
        <w:autoSpaceDN/>
        <w:ind w:left="709" w:firstLine="0"/>
        <w:jc w:val="both"/>
        <w:rPr>
          <w:sz w:val="24"/>
          <w:szCs w:val="24"/>
        </w:rPr>
      </w:pPr>
    </w:p>
    <w:p w:rsidR="00F10958" w:rsidRPr="005B48CD" w:rsidRDefault="00F10958" w:rsidP="00FA10CE">
      <w:pPr>
        <w:pStyle w:val="a5"/>
        <w:widowControl/>
        <w:autoSpaceDE/>
        <w:autoSpaceDN/>
        <w:ind w:left="0" w:firstLine="0"/>
        <w:jc w:val="center"/>
        <w:rPr>
          <w:b/>
          <w:sz w:val="24"/>
          <w:szCs w:val="24"/>
        </w:rPr>
      </w:pPr>
      <w:r w:rsidRPr="005B48CD">
        <w:rPr>
          <w:b/>
          <w:sz w:val="24"/>
          <w:szCs w:val="24"/>
        </w:rPr>
        <w:lastRenderedPageBreak/>
        <w:t>Г.А.Каше, Т.Б.Филичевой</w:t>
      </w:r>
      <w:r w:rsidRPr="005B48CD">
        <w:rPr>
          <w:b/>
          <w:i/>
          <w:sz w:val="24"/>
          <w:szCs w:val="24"/>
        </w:rPr>
        <w:t xml:space="preserve"> «</w:t>
      </w:r>
      <w:r w:rsidRPr="005B48CD">
        <w:rPr>
          <w:b/>
          <w:sz w:val="24"/>
          <w:szCs w:val="24"/>
        </w:rPr>
        <w:t>Программа обучения детей с недоразвитием фонематического строя речи</w:t>
      </w:r>
      <w:r w:rsidR="00354AAF" w:rsidRPr="005B48CD">
        <w:rPr>
          <w:b/>
          <w:sz w:val="24"/>
          <w:szCs w:val="24"/>
        </w:rPr>
        <w:t>»</w:t>
      </w:r>
    </w:p>
    <w:p w:rsidR="004B2F2A" w:rsidRPr="005B48CD" w:rsidRDefault="004B2F2A" w:rsidP="00FA10CE">
      <w:pPr>
        <w:widowControl/>
        <w:ind w:firstLine="567"/>
        <w:jc w:val="both"/>
        <w:rPr>
          <w:rStyle w:val="af7"/>
          <w:sz w:val="24"/>
          <w:szCs w:val="24"/>
        </w:rPr>
      </w:pPr>
    </w:p>
    <w:p w:rsidR="004B2F2A" w:rsidRPr="005B48CD" w:rsidRDefault="004B2F2A" w:rsidP="00FA10CE">
      <w:pPr>
        <w:widowControl/>
        <w:ind w:firstLine="567"/>
        <w:jc w:val="both"/>
        <w:rPr>
          <w:rStyle w:val="af7"/>
          <w:b w:val="0"/>
          <w:bCs w:val="0"/>
          <w:sz w:val="24"/>
          <w:szCs w:val="24"/>
        </w:rPr>
      </w:pPr>
      <w:r w:rsidRPr="005B48CD">
        <w:rPr>
          <w:rStyle w:val="af7"/>
          <w:sz w:val="24"/>
          <w:szCs w:val="24"/>
        </w:rPr>
        <w:t>Общая цель коррекционно-развивающей программы</w:t>
      </w:r>
      <w:r w:rsidRPr="005B48CD">
        <w:rPr>
          <w:sz w:val="24"/>
          <w:szCs w:val="24"/>
        </w:rPr>
        <w:t> — освоение детьми коммуникативной функции языка в соответствии с возрастными нормативами.</w:t>
      </w:r>
    </w:p>
    <w:p w:rsidR="004B2F2A" w:rsidRPr="005B48CD" w:rsidRDefault="004B2F2A" w:rsidP="00FA10CE">
      <w:pPr>
        <w:widowControl/>
        <w:ind w:firstLine="567"/>
        <w:jc w:val="both"/>
        <w:rPr>
          <w:color w:val="000000"/>
          <w:sz w:val="24"/>
          <w:szCs w:val="24"/>
        </w:rPr>
      </w:pPr>
      <w:r w:rsidRPr="005B48CD">
        <w:rPr>
          <w:rStyle w:val="af7"/>
          <w:sz w:val="24"/>
          <w:szCs w:val="24"/>
        </w:rPr>
        <w:t>Задачи  программы</w:t>
      </w:r>
      <w:r w:rsidRPr="005B48CD">
        <w:rPr>
          <w:sz w:val="24"/>
          <w:szCs w:val="24"/>
        </w:rPr>
        <w:t>:</w:t>
      </w:r>
    </w:p>
    <w:p w:rsidR="004B2F2A" w:rsidRPr="005B48CD" w:rsidRDefault="004B2F2A" w:rsidP="00FA10CE">
      <w:pPr>
        <w:ind w:firstLine="567"/>
        <w:jc w:val="both"/>
        <w:rPr>
          <w:color w:val="000000"/>
          <w:sz w:val="24"/>
          <w:szCs w:val="24"/>
        </w:rPr>
      </w:pPr>
      <w:r w:rsidRPr="005B48CD">
        <w:rPr>
          <w:color w:val="000000"/>
          <w:sz w:val="24"/>
          <w:szCs w:val="24"/>
        </w:rPr>
        <w:t>- раннее выявление и своевременное предупреждение речевых нарушений;  </w:t>
      </w:r>
    </w:p>
    <w:p w:rsidR="004B2F2A" w:rsidRPr="005B48CD" w:rsidRDefault="004B2F2A" w:rsidP="00FA10CE">
      <w:pPr>
        <w:ind w:firstLine="567"/>
        <w:jc w:val="both"/>
        <w:rPr>
          <w:sz w:val="24"/>
          <w:szCs w:val="24"/>
        </w:rPr>
      </w:pPr>
      <w:r w:rsidRPr="005B48CD">
        <w:rPr>
          <w:color w:val="000000"/>
          <w:sz w:val="24"/>
          <w:szCs w:val="24"/>
        </w:rPr>
        <w:t> - преодоление недостатков в речевом развитии;                                                </w:t>
      </w:r>
    </w:p>
    <w:p w:rsidR="004B2F2A" w:rsidRPr="005B48CD" w:rsidRDefault="004B2F2A" w:rsidP="00FA10CE">
      <w:pPr>
        <w:ind w:firstLine="567"/>
        <w:jc w:val="both"/>
        <w:rPr>
          <w:color w:val="000000"/>
          <w:sz w:val="24"/>
          <w:szCs w:val="24"/>
        </w:rPr>
      </w:pPr>
      <w:r w:rsidRPr="005B48CD">
        <w:rPr>
          <w:sz w:val="24"/>
          <w:szCs w:val="24"/>
        </w:rPr>
        <w:t> - </w:t>
      </w:r>
      <w:r w:rsidRPr="005B48CD">
        <w:rPr>
          <w:color w:val="000000"/>
          <w:sz w:val="24"/>
          <w:szCs w:val="24"/>
        </w:rPr>
        <w:t>воспитание  артикуляционных  навыков  звукопроизношения  и  развитие  слухового восприятия;  </w:t>
      </w:r>
    </w:p>
    <w:p w:rsidR="004B2F2A" w:rsidRPr="005B48CD" w:rsidRDefault="004B2F2A" w:rsidP="00FA10CE">
      <w:pPr>
        <w:ind w:firstLine="567"/>
        <w:jc w:val="both"/>
        <w:rPr>
          <w:color w:val="000000"/>
          <w:sz w:val="24"/>
          <w:szCs w:val="24"/>
        </w:rPr>
      </w:pPr>
      <w:r w:rsidRPr="005B48CD">
        <w:rPr>
          <w:color w:val="000000"/>
          <w:sz w:val="24"/>
          <w:szCs w:val="24"/>
        </w:rPr>
        <w:t>-  формирование лексико-грамматических категорий и связной речи;  </w:t>
      </w:r>
    </w:p>
    <w:p w:rsidR="004B2F2A" w:rsidRPr="005B48CD" w:rsidRDefault="004B2F2A" w:rsidP="00FA10CE">
      <w:pPr>
        <w:ind w:firstLine="567"/>
        <w:jc w:val="both"/>
        <w:rPr>
          <w:color w:val="000000"/>
          <w:sz w:val="24"/>
          <w:szCs w:val="24"/>
        </w:rPr>
      </w:pPr>
      <w:r w:rsidRPr="005B48CD">
        <w:rPr>
          <w:color w:val="000000"/>
          <w:sz w:val="24"/>
          <w:szCs w:val="24"/>
        </w:rPr>
        <w:t>-  формирование навыков учебной деятельности;</w:t>
      </w:r>
    </w:p>
    <w:p w:rsidR="004B2F2A" w:rsidRPr="005B48CD" w:rsidRDefault="004B2F2A" w:rsidP="00FA10CE">
      <w:pPr>
        <w:ind w:firstLine="567"/>
        <w:jc w:val="both"/>
        <w:rPr>
          <w:sz w:val="24"/>
          <w:szCs w:val="24"/>
        </w:rPr>
      </w:pPr>
      <w:r w:rsidRPr="005B48CD">
        <w:rPr>
          <w:color w:val="000000"/>
          <w:sz w:val="24"/>
          <w:szCs w:val="24"/>
        </w:rPr>
        <w:t>-  подготовка к обучению грамоте;                                      </w:t>
      </w:r>
      <w:r w:rsidRPr="005B48CD">
        <w:rPr>
          <w:sz w:val="24"/>
          <w:szCs w:val="24"/>
        </w:rPr>
        <w:t>                            </w:t>
      </w:r>
    </w:p>
    <w:p w:rsidR="004B2F2A" w:rsidRPr="005B48CD" w:rsidRDefault="004B2F2A" w:rsidP="00FA10CE">
      <w:pPr>
        <w:ind w:firstLine="567"/>
        <w:jc w:val="both"/>
        <w:rPr>
          <w:rStyle w:val="af7"/>
          <w:color w:val="000000"/>
          <w:sz w:val="24"/>
          <w:szCs w:val="24"/>
          <w:shd w:val="clear" w:color="auto" w:fill="FFFFFF"/>
        </w:rPr>
      </w:pPr>
      <w:r w:rsidRPr="005B48CD">
        <w:rPr>
          <w:sz w:val="24"/>
          <w:szCs w:val="24"/>
        </w:rPr>
        <w:t> -</w:t>
      </w:r>
      <w:r w:rsidRPr="005B48CD">
        <w:rPr>
          <w:color w:val="000000"/>
          <w:sz w:val="24"/>
          <w:szCs w:val="24"/>
        </w:rPr>
        <w:t>осуществление  совместной  деятельности  с  родителями  дошкольников,  педагогами ДОУ.                </w:t>
      </w:r>
    </w:p>
    <w:p w:rsidR="004B2F2A" w:rsidRPr="005B48CD" w:rsidRDefault="004B2F2A" w:rsidP="00FA10CE">
      <w:pPr>
        <w:widowControl/>
        <w:ind w:firstLine="567"/>
        <w:jc w:val="both"/>
        <w:rPr>
          <w:color w:val="000000"/>
          <w:sz w:val="24"/>
          <w:szCs w:val="24"/>
          <w:shd w:val="clear" w:color="auto" w:fill="FFFFFF"/>
        </w:rPr>
      </w:pPr>
      <w:r w:rsidRPr="005B48CD">
        <w:rPr>
          <w:rStyle w:val="af7"/>
          <w:color w:val="000000"/>
          <w:sz w:val="24"/>
          <w:szCs w:val="24"/>
          <w:shd w:val="clear" w:color="auto" w:fill="FFFFFF"/>
        </w:rPr>
        <w:t xml:space="preserve">В программах реализованы в соответствии с </w:t>
      </w:r>
      <w:proofErr w:type="spellStart"/>
      <w:r w:rsidRPr="005B48CD">
        <w:rPr>
          <w:rStyle w:val="af7"/>
          <w:color w:val="000000"/>
          <w:sz w:val="24"/>
          <w:szCs w:val="24"/>
          <w:shd w:val="clear" w:color="auto" w:fill="FFFFFF"/>
        </w:rPr>
        <w:t>этиопатогенетической</w:t>
      </w:r>
      <w:proofErr w:type="spellEnd"/>
      <w:r w:rsidRPr="005B48CD">
        <w:rPr>
          <w:rStyle w:val="af7"/>
          <w:color w:val="000000"/>
          <w:sz w:val="24"/>
          <w:szCs w:val="24"/>
          <w:shd w:val="clear" w:color="auto" w:fill="FFFFFF"/>
        </w:rPr>
        <w:t xml:space="preserve"> симптоматикой речевого нарушения следующие принципы дошкольной коррекционной педагогики:</w:t>
      </w:r>
    </w:p>
    <w:p w:rsidR="004B2F2A" w:rsidRPr="005B48CD" w:rsidRDefault="004B2F2A" w:rsidP="00FA10CE">
      <w:pPr>
        <w:widowControl/>
        <w:ind w:firstLine="567"/>
        <w:jc w:val="both"/>
        <w:rPr>
          <w:color w:val="000000"/>
          <w:sz w:val="24"/>
          <w:szCs w:val="24"/>
          <w:shd w:val="clear" w:color="auto" w:fill="FFFFFF"/>
        </w:rPr>
      </w:pPr>
      <w:r w:rsidRPr="005B48CD">
        <w:rPr>
          <w:color w:val="000000"/>
          <w:sz w:val="24"/>
          <w:szCs w:val="24"/>
          <w:shd w:val="clear" w:color="auto" w:fill="FFFFFF"/>
        </w:rPr>
        <w:t> • принцип развивающего обучения (формирование «зоны ближайшего развития»);</w:t>
      </w:r>
    </w:p>
    <w:p w:rsidR="004B2F2A" w:rsidRPr="005B48CD" w:rsidRDefault="004B2F2A" w:rsidP="00FA10CE">
      <w:pPr>
        <w:widowControl/>
        <w:ind w:firstLine="567"/>
        <w:jc w:val="both"/>
        <w:rPr>
          <w:color w:val="000000"/>
          <w:sz w:val="24"/>
          <w:szCs w:val="24"/>
          <w:shd w:val="clear" w:color="auto" w:fill="FFFFFF"/>
        </w:rPr>
      </w:pPr>
      <w:r w:rsidRPr="005B48CD">
        <w:rPr>
          <w:color w:val="000000"/>
          <w:sz w:val="24"/>
          <w:szCs w:val="24"/>
          <w:shd w:val="clear" w:color="auto" w:fill="FFFFFF"/>
        </w:rPr>
        <w:t> • принцип единства диагностики и коррекции отклонений в развитии;</w:t>
      </w:r>
    </w:p>
    <w:p w:rsidR="004B2F2A" w:rsidRPr="005B48CD" w:rsidRDefault="004B2F2A" w:rsidP="00FA10CE">
      <w:pPr>
        <w:widowControl/>
        <w:ind w:firstLine="567"/>
        <w:jc w:val="both"/>
        <w:rPr>
          <w:color w:val="000000"/>
          <w:sz w:val="24"/>
          <w:szCs w:val="24"/>
          <w:shd w:val="clear" w:color="auto" w:fill="FFFFFF"/>
        </w:rPr>
      </w:pPr>
      <w:r w:rsidRPr="005B48CD">
        <w:rPr>
          <w:color w:val="000000"/>
          <w:sz w:val="24"/>
          <w:szCs w:val="24"/>
          <w:shd w:val="clear" w:color="auto" w:fill="FFFFFF"/>
        </w:rPr>
        <w:t xml:space="preserve"> • принцип генетический, раскрывающий общие закономерности развития детской речи применительно к разным вариантам речевого </w:t>
      </w:r>
      <w:proofErr w:type="spellStart"/>
      <w:r w:rsidRPr="005B48CD">
        <w:rPr>
          <w:color w:val="000000"/>
          <w:sz w:val="24"/>
          <w:szCs w:val="24"/>
          <w:shd w:val="clear" w:color="auto" w:fill="FFFFFF"/>
        </w:rPr>
        <w:t>дизонтогенеза</w:t>
      </w:r>
      <w:proofErr w:type="spellEnd"/>
      <w:r w:rsidRPr="005B48CD">
        <w:rPr>
          <w:color w:val="000000"/>
          <w:sz w:val="24"/>
          <w:szCs w:val="24"/>
          <w:shd w:val="clear" w:color="auto" w:fill="FFFFFF"/>
        </w:rPr>
        <w:t>;</w:t>
      </w:r>
    </w:p>
    <w:p w:rsidR="004B2F2A" w:rsidRPr="005B48CD" w:rsidRDefault="004B2F2A" w:rsidP="00FA10CE">
      <w:pPr>
        <w:widowControl/>
        <w:ind w:firstLine="567"/>
        <w:jc w:val="both"/>
        <w:rPr>
          <w:color w:val="000000"/>
          <w:sz w:val="24"/>
          <w:szCs w:val="24"/>
          <w:shd w:val="clear" w:color="auto" w:fill="FFFFFF"/>
        </w:rPr>
      </w:pPr>
      <w:r w:rsidRPr="005B48CD">
        <w:rPr>
          <w:color w:val="000000"/>
          <w:sz w:val="24"/>
          <w:szCs w:val="24"/>
          <w:shd w:val="clear" w:color="auto" w:fill="FFFFFF"/>
        </w:rPr>
        <w:t> • принцип коррекции и компенсации, позволяющий определить адресные логопедические технологии в зависимости от структуры и выраженности речевого нарушения;</w:t>
      </w:r>
    </w:p>
    <w:p w:rsidR="004B2F2A" w:rsidRPr="005B48CD" w:rsidRDefault="004B2F2A" w:rsidP="00FA10CE">
      <w:pPr>
        <w:widowControl/>
        <w:ind w:firstLine="567"/>
        <w:jc w:val="both"/>
        <w:rPr>
          <w:rStyle w:val="af7"/>
          <w:color w:val="000000"/>
          <w:sz w:val="24"/>
          <w:szCs w:val="24"/>
          <w:shd w:val="clear" w:color="auto" w:fill="FFFFFF"/>
        </w:rPr>
      </w:pPr>
      <w:r w:rsidRPr="005B48CD">
        <w:rPr>
          <w:color w:val="000000"/>
          <w:sz w:val="24"/>
          <w:szCs w:val="24"/>
          <w:shd w:val="clear" w:color="auto" w:fill="FFFFFF"/>
        </w:rPr>
        <w:t xml:space="preserve"> • </w:t>
      </w:r>
      <w:proofErr w:type="spellStart"/>
      <w:r w:rsidRPr="005B48CD">
        <w:rPr>
          <w:color w:val="000000"/>
          <w:sz w:val="24"/>
          <w:szCs w:val="24"/>
          <w:shd w:val="clear" w:color="auto" w:fill="FFFFFF"/>
        </w:rPr>
        <w:t>деятельностный</w:t>
      </w:r>
      <w:proofErr w:type="spellEnd"/>
      <w:r w:rsidRPr="005B48CD">
        <w:rPr>
          <w:color w:val="000000"/>
          <w:sz w:val="24"/>
          <w:szCs w:val="24"/>
          <w:shd w:val="clear" w:color="auto" w:fill="FFFFFF"/>
        </w:rPr>
        <w:t xml:space="preserve"> принцип, определяющий ведущую деятельность, стимулирующую психическое и личностное развитие ребенка с отклонением в речи</w:t>
      </w:r>
    </w:p>
    <w:p w:rsidR="004B2F2A" w:rsidRPr="005B48CD" w:rsidRDefault="004B2F2A" w:rsidP="00FA10CE">
      <w:pPr>
        <w:widowControl/>
        <w:ind w:firstLine="567"/>
        <w:jc w:val="both"/>
        <w:rPr>
          <w:color w:val="000000"/>
          <w:sz w:val="24"/>
          <w:szCs w:val="24"/>
          <w:shd w:val="clear" w:color="auto" w:fill="FFFFFF"/>
        </w:rPr>
      </w:pPr>
      <w:r w:rsidRPr="005B48CD">
        <w:rPr>
          <w:rStyle w:val="af7"/>
          <w:color w:val="000000"/>
          <w:sz w:val="24"/>
          <w:szCs w:val="24"/>
          <w:shd w:val="clear" w:color="auto" w:fill="FFFFFF"/>
        </w:rPr>
        <w:t>Планируемый результат</w:t>
      </w:r>
    </w:p>
    <w:p w:rsidR="004B2F2A" w:rsidRPr="005B48CD" w:rsidRDefault="004B2F2A" w:rsidP="00FA10CE">
      <w:pPr>
        <w:widowControl/>
        <w:ind w:firstLine="567"/>
        <w:jc w:val="both"/>
        <w:rPr>
          <w:color w:val="000000"/>
          <w:sz w:val="24"/>
          <w:szCs w:val="24"/>
          <w:shd w:val="clear" w:color="auto" w:fill="FFFFFF"/>
        </w:rPr>
      </w:pPr>
      <w:r w:rsidRPr="005B48CD">
        <w:rPr>
          <w:color w:val="000000"/>
          <w:sz w:val="24"/>
          <w:szCs w:val="24"/>
          <w:shd w:val="clear" w:color="auto" w:fill="FFFFFF"/>
        </w:rPr>
        <w:t>В итоге проведенной логопедической работы дети должны научиться:</w:t>
      </w:r>
    </w:p>
    <w:p w:rsidR="004B2F2A" w:rsidRPr="005B48CD" w:rsidRDefault="004B2F2A" w:rsidP="00FA10CE">
      <w:pPr>
        <w:widowControl/>
        <w:ind w:firstLine="567"/>
        <w:jc w:val="both"/>
        <w:rPr>
          <w:color w:val="000000"/>
          <w:sz w:val="24"/>
          <w:szCs w:val="24"/>
          <w:shd w:val="clear" w:color="auto" w:fill="FFFFFF"/>
        </w:rPr>
      </w:pPr>
      <w:r w:rsidRPr="005B48CD">
        <w:rPr>
          <w:color w:val="000000"/>
          <w:sz w:val="24"/>
          <w:szCs w:val="24"/>
          <w:shd w:val="clear" w:color="auto" w:fill="FFFFFF"/>
        </w:rPr>
        <w:t> • правильно артикулировать все звуки речи в различных позициях;</w:t>
      </w:r>
    </w:p>
    <w:p w:rsidR="004B2F2A" w:rsidRPr="005B48CD" w:rsidRDefault="004B2F2A" w:rsidP="00FA10CE">
      <w:pPr>
        <w:widowControl/>
        <w:ind w:firstLine="567"/>
        <w:jc w:val="both"/>
        <w:rPr>
          <w:color w:val="000000"/>
          <w:sz w:val="24"/>
          <w:szCs w:val="24"/>
          <w:shd w:val="clear" w:color="auto" w:fill="FFFFFF"/>
        </w:rPr>
      </w:pPr>
      <w:r w:rsidRPr="005B48CD">
        <w:rPr>
          <w:color w:val="000000"/>
          <w:sz w:val="24"/>
          <w:szCs w:val="24"/>
          <w:shd w:val="clear" w:color="auto" w:fill="FFFFFF"/>
        </w:rPr>
        <w:t> • четко дифференцировать все изученные звуки;</w:t>
      </w:r>
    </w:p>
    <w:p w:rsidR="004B2F2A" w:rsidRPr="005B48CD" w:rsidRDefault="004B2F2A" w:rsidP="00FA10CE">
      <w:pPr>
        <w:widowControl/>
        <w:ind w:firstLine="567"/>
        <w:jc w:val="both"/>
        <w:rPr>
          <w:color w:val="000000"/>
          <w:sz w:val="24"/>
          <w:szCs w:val="24"/>
          <w:shd w:val="clear" w:color="auto" w:fill="FFFFFF"/>
        </w:rPr>
      </w:pPr>
      <w:r w:rsidRPr="005B48CD">
        <w:rPr>
          <w:color w:val="000000"/>
          <w:sz w:val="24"/>
          <w:szCs w:val="24"/>
          <w:shd w:val="clear" w:color="auto" w:fill="FFFFFF"/>
        </w:rPr>
        <w:t> • различать понятия «звук», «твердый звук», «мягкий звук», «глухой звук», «звонкий</w:t>
      </w:r>
    </w:p>
    <w:p w:rsidR="004B2F2A" w:rsidRPr="005B48CD" w:rsidRDefault="004B2F2A" w:rsidP="00FA10CE">
      <w:pPr>
        <w:widowControl/>
        <w:ind w:firstLine="567"/>
        <w:jc w:val="both"/>
        <w:rPr>
          <w:color w:val="000000"/>
          <w:sz w:val="24"/>
          <w:szCs w:val="24"/>
          <w:shd w:val="clear" w:color="auto" w:fill="FFFFFF"/>
        </w:rPr>
      </w:pPr>
      <w:r w:rsidRPr="005B48CD">
        <w:rPr>
          <w:color w:val="000000"/>
          <w:sz w:val="24"/>
          <w:szCs w:val="24"/>
          <w:shd w:val="clear" w:color="auto" w:fill="FFFFFF"/>
        </w:rPr>
        <w:t>звук», «слог», «предложение» на практическом уровне;</w:t>
      </w:r>
    </w:p>
    <w:p w:rsidR="004B2F2A" w:rsidRPr="005B48CD" w:rsidRDefault="004B2F2A" w:rsidP="00FA10CE">
      <w:pPr>
        <w:widowControl/>
        <w:ind w:firstLine="567"/>
        <w:jc w:val="both"/>
        <w:rPr>
          <w:color w:val="000000"/>
          <w:sz w:val="24"/>
          <w:szCs w:val="24"/>
          <w:shd w:val="clear" w:color="auto" w:fill="FFFFFF"/>
        </w:rPr>
      </w:pPr>
      <w:r w:rsidRPr="005B48CD">
        <w:rPr>
          <w:color w:val="000000"/>
          <w:sz w:val="24"/>
          <w:szCs w:val="24"/>
          <w:shd w:val="clear" w:color="auto" w:fill="FFFFFF"/>
        </w:rPr>
        <w:t> • называть последовательность слов в предложении, слогов и звуков в словах;</w:t>
      </w:r>
    </w:p>
    <w:p w:rsidR="004B2F2A" w:rsidRPr="005B48CD" w:rsidRDefault="004B2F2A" w:rsidP="00FA10CE">
      <w:pPr>
        <w:widowControl/>
        <w:ind w:firstLine="567"/>
        <w:jc w:val="both"/>
        <w:rPr>
          <w:color w:val="000000"/>
          <w:sz w:val="24"/>
          <w:szCs w:val="24"/>
          <w:shd w:val="clear" w:color="auto" w:fill="FFFFFF"/>
        </w:rPr>
      </w:pPr>
      <w:r w:rsidRPr="005B48CD">
        <w:rPr>
          <w:color w:val="000000"/>
          <w:sz w:val="24"/>
          <w:szCs w:val="24"/>
          <w:shd w:val="clear" w:color="auto" w:fill="FFFFFF"/>
        </w:rPr>
        <w:t> • производить элементарный звуковой анализ и синтез;</w:t>
      </w:r>
    </w:p>
    <w:p w:rsidR="004B2F2A" w:rsidRPr="005B48CD" w:rsidRDefault="004B2F2A" w:rsidP="00FA10CE">
      <w:pPr>
        <w:widowControl/>
        <w:ind w:firstLine="567"/>
        <w:jc w:val="both"/>
        <w:rPr>
          <w:color w:val="000000"/>
          <w:sz w:val="24"/>
          <w:szCs w:val="24"/>
          <w:shd w:val="clear" w:color="auto" w:fill="FFFFFF"/>
        </w:rPr>
      </w:pPr>
      <w:r w:rsidRPr="005B48CD">
        <w:rPr>
          <w:color w:val="000000"/>
          <w:sz w:val="24"/>
          <w:szCs w:val="24"/>
          <w:shd w:val="clear" w:color="auto" w:fill="FFFFFF"/>
        </w:rPr>
        <w:t xml:space="preserve"> • читать и правильно понимать </w:t>
      </w:r>
      <w:proofErr w:type="gramStart"/>
      <w:r w:rsidRPr="005B48CD">
        <w:rPr>
          <w:color w:val="000000"/>
          <w:sz w:val="24"/>
          <w:szCs w:val="24"/>
          <w:shd w:val="clear" w:color="auto" w:fill="FFFFFF"/>
        </w:rPr>
        <w:t>прочитанное</w:t>
      </w:r>
      <w:proofErr w:type="gramEnd"/>
      <w:r w:rsidRPr="005B48CD">
        <w:rPr>
          <w:color w:val="000000"/>
          <w:sz w:val="24"/>
          <w:szCs w:val="24"/>
          <w:shd w:val="clear" w:color="auto" w:fill="FFFFFF"/>
        </w:rPr>
        <w:t xml:space="preserve"> в пределах изученной программы;</w:t>
      </w:r>
    </w:p>
    <w:p w:rsidR="004B2F2A" w:rsidRPr="005B48CD" w:rsidRDefault="004B2F2A" w:rsidP="00FA10CE">
      <w:pPr>
        <w:widowControl/>
        <w:ind w:firstLine="567"/>
        <w:jc w:val="both"/>
        <w:rPr>
          <w:color w:val="000000"/>
          <w:sz w:val="24"/>
          <w:szCs w:val="24"/>
          <w:shd w:val="clear" w:color="auto" w:fill="FFFFFF"/>
        </w:rPr>
      </w:pPr>
      <w:r w:rsidRPr="005B48CD">
        <w:rPr>
          <w:color w:val="000000"/>
          <w:sz w:val="24"/>
          <w:szCs w:val="24"/>
          <w:shd w:val="clear" w:color="auto" w:fill="FFFFFF"/>
        </w:rPr>
        <w:t xml:space="preserve"> • отвечать на вопросы о содержанию </w:t>
      </w:r>
      <w:proofErr w:type="gramStart"/>
      <w:r w:rsidRPr="005B48CD">
        <w:rPr>
          <w:color w:val="000000"/>
          <w:sz w:val="24"/>
          <w:szCs w:val="24"/>
          <w:shd w:val="clear" w:color="auto" w:fill="FFFFFF"/>
        </w:rPr>
        <w:t>прочитанного</w:t>
      </w:r>
      <w:proofErr w:type="gramEnd"/>
      <w:r w:rsidRPr="005B48CD">
        <w:rPr>
          <w:color w:val="000000"/>
          <w:sz w:val="24"/>
          <w:szCs w:val="24"/>
          <w:shd w:val="clear" w:color="auto" w:fill="FFFFFF"/>
        </w:rPr>
        <w:t>, ставить вопросы к текстам и</w:t>
      </w:r>
    </w:p>
    <w:p w:rsidR="004B2F2A" w:rsidRPr="005B48CD" w:rsidRDefault="004B2F2A" w:rsidP="00FA10CE">
      <w:pPr>
        <w:widowControl/>
        <w:ind w:firstLine="567"/>
        <w:jc w:val="both"/>
        <w:rPr>
          <w:color w:val="000000"/>
          <w:sz w:val="24"/>
          <w:szCs w:val="24"/>
          <w:shd w:val="clear" w:color="auto" w:fill="FFFFFF"/>
        </w:rPr>
      </w:pPr>
      <w:r w:rsidRPr="005B48CD">
        <w:rPr>
          <w:color w:val="000000"/>
          <w:sz w:val="24"/>
          <w:szCs w:val="24"/>
          <w:shd w:val="clear" w:color="auto" w:fill="FFFFFF"/>
        </w:rPr>
        <w:t>пересказывать их;</w:t>
      </w:r>
    </w:p>
    <w:p w:rsidR="004B2F2A" w:rsidRPr="005B48CD" w:rsidRDefault="004B2F2A" w:rsidP="00FA10CE">
      <w:pPr>
        <w:widowControl/>
        <w:ind w:firstLine="567"/>
        <w:jc w:val="both"/>
        <w:rPr>
          <w:color w:val="000000"/>
          <w:sz w:val="24"/>
          <w:szCs w:val="24"/>
          <w:shd w:val="clear" w:color="auto" w:fill="FFFFFF"/>
        </w:rPr>
      </w:pPr>
      <w:r w:rsidRPr="005B48CD">
        <w:rPr>
          <w:color w:val="000000"/>
          <w:sz w:val="24"/>
          <w:szCs w:val="24"/>
          <w:shd w:val="clear" w:color="auto" w:fill="FFFFFF"/>
        </w:rPr>
        <w:t> • выкладывать из букв разрезной азбуки и печатать слова различного слогового</w:t>
      </w:r>
    </w:p>
    <w:p w:rsidR="004B2F2A" w:rsidRPr="005B48CD" w:rsidRDefault="004B2F2A" w:rsidP="00FA10CE">
      <w:pPr>
        <w:widowControl/>
        <w:ind w:firstLine="567"/>
        <w:jc w:val="both"/>
        <w:rPr>
          <w:color w:val="000000"/>
          <w:sz w:val="24"/>
          <w:szCs w:val="24"/>
          <w:shd w:val="clear" w:color="auto" w:fill="FFFFFF"/>
        </w:rPr>
      </w:pPr>
      <w:r w:rsidRPr="005B48CD">
        <w:rPr>
          <w:color w:val="000000"/>
          <w:sz w:val="24"/>
          <w:szCs w:val="24"/>
          <w:shd w:val="clear" w:color="auto" w:fill="FFFFFF"/>
        </w:rPr>
        <w:t>состава, предложения с применением всех усвоенных правил правописания.</w:t>
      </w:r>
    </w:p>
    <w:p w:rsidR="00F10958" w:rsidRPr="005B48CD" w:rsidRDefault="00F10958" w:rsidP="00FA10CE">
      <w:pPr>
        <w:widowControl/>
        <w:ind w:firstLine="567"/>
        <w:jc w:val="both"/>
        <w:rPr>
          <w:sz w:val="24"/>
          <w:szCs w:val="24"/>
        </w:rPr>
      </w:pPr>
    </w:p>
    <w:p w:rsidR="00F10958" w:rsidRPr="005B48CD" w:rsidRDefault="00354AAF" w:rsidP="00FA10CE">
      <w:pPr>
        <w:pStyle w:val="a5"/>
        <w:widowControl/>
        <w:autoSpaceDE/>
        <w:autoSpaceDN/>
        <w:ind w:left="0" w:firstLine="0"/>
        <w:jc w:val="center"/>
        <w:rPr>
          <w:b/>
          <w:sz w:val="24"/>
          <w:szCs w:val="24"/>
        </w:rPr>
      </w:pPr>
      <w:r w:rsidRPr="005B48CD">
        <w:rPr>
          <w:b/>
          <w:sz w:val="24"/>
          <w:szCs w:val="24"/>
        </w:rPr>
        <w:t xml:space="preserve">Н. В. </w:t>
      </w:r>
      <w:proofErr w:type="spellStart"/>
      <w:r w:rsidRPr="005B48CD">
        <w:rPr>
          <w:b/>
          <w:sz w:val="24"/>
          <w:szCs w:val="24"/>
        </w:rPr>
        <w:t>Нищева</w:t>
      </w:r>
      <w:proofErr w:type="spellEnd"/>
      <w:r w:rsidRPr="005B48CD">
        <w:rPr>
          <w:b/>
          <w:sz w:val="24"/>
          <w:szCs w:val="24"/>
        </w:rPr>
        <w:t xml:space="preserve"> «О</w:t>
      </w:r>
      <w:r w:rsidR="00F10958" w:rsidRPr="005B48CD">
        <w:rPr>
          <w:b/>
          <w:sz w:val="24"/>
          <w:szCs w:val="24"/>
        </w:rPr>
        <w:t>бразовательная программа дошкольного образования для детей с тяжелыми нарушениями речи (общим недоразвитием речи) с 3 до 7 лет</w:t>
      </w:r>
      <w:r w:rsidRPr="005B48CD">
        <w:rPr>
          <w:b/>
          <w:sz w:val="24"/>
          <w:szCs w:val="24"/>
        </w:rPr>
        <w:t>»</w:t>
      </w:r>
      <w:r w:rsidR="00F10958" w:rsidRPr="005B48CD">
        <w:rPr>
          <w:b/>
          <w:sz w:val="24"/>
          <w:szCs w:val="24"/>
        </w:rPr>
        <w:t xml:space="preserve">. </w:t>
      </w:r>
    </w:p>
    <w:p w:rsidR="004B2F2A" w:rsidRPr="005B48CD" w:rsidRDefault="004B2F2A" w:rsidP="00FA10CE">
      <w:pPr>
        <w:pStyle w:val="21"/>
        <w:widowControl w:val="0"/>
        <w:tabs>
          <w:tab w:val="left" w:pos="1635"/>
          <w:tab w:val="left" w:pos="1636"/>
        </w:tabs>
        <w:ind w:left="0" w:firstLine="567"/>
        <w:jc w:val="center"/>
        <w:rPr>
          <w:b/>
        </w:rPr>
      </w:pPr>
    </w:p>
    <w:p w:rsidR="00354AAF" w:rsidRPr="005B48CD" w:rsidRDefault="00354AAF" w:rsidP="00FA10CE">
      <w:pPr>
        <w:pStyle w:val="21"/>
        <w:widowControl w:val="0"/>
        <w:tabs>
          <w:tab w:val="left" w:pos="1635"/>
          <w:tab w:val="left" w:pos="1636"/>
        </w:tabs>
        <w:ind w:left="0" w:firstLine="567"/>
        <w:jc w:val="both"/>
      </w:pPr>
      <w:r w:rsidRPr="005B48CD">
        <w:rPr>
          <w:rStyle w:val="af7"/>
        </w:rPr>
        <w:t>Общая цель коррекционно-развивающей программы</w:t>
      </w:r>
      <w:r w:rsidRPr="005B48CD">
        <w:t xml:space="preserve">  является построение системы работы в группах комбинированной и компенсирующей направленности для детей с тяжелыми нарушениями речи (общим недоразвитием речи) в возрасте с 3 до 7 лет, предусматривающей полную интеграцию действий всех специалистов дошкольной образовательной организации и родителей дошкольников. </w:t>
      </w:r>
    </w:p>
    <w:p w:rsidR="00354AAF" w:rsidRPr="005B48CD" w:rsidRDefault="00354AAF" w:rsidP="00FA10CE">
      <w:pPr>
        <w:pStyle w:val="21"/>
        <w:widowControl w:val="0"/>
        <w:tabs>
          <w:tab w:val="left" w:pos="1635"/>
          <w:tab w:val="left" w:pos="1636"/>
        </w:tabs>
        <w:ind w:left="0" w:firstLine="567"/>
        <w:jc w:val="both"/>
      </w:pPr>
      <w:r w:rsidRPr="005B48CD">
        <w:t xml:space="preserve">Одной из основных </w:t>
      </w:r>
      <w:r w:rsidRPr="005B48CD">
        <w:rPr>
          <w:b/>
        </w:rPr>
        <w:t>задач</w:t>
      </w:r>
      <w:r w:rsidRPr="005B48CD">
        <w:t xml:space="preserve"> Программы является овладение детьми самостоятельной, связной, грамматически правильной речью и коммуникативными 10 навыками, фонетической системой русского языка, элементами грамоты, что формирует психологическую готовность к обучению в школе и обеспечивает преемственность со </w:t>
      </w:r>
      <w:r w:rsidRPr="005B48CD">
        <w:lastRenderedPageBreak/>
        <w:t xml:space="preserve">следующей ступенью системы общего образования. Главная идея Программы заключается в реализации общеобразовательных задач дошкольного образования с привлечением синхронного выравнивания речевого и психического развития детей с общим недоразвитием речи, то есть одним из основных принципов </w:t>
      </w:r>
    </w:p>
    <w:p w:rsidR="00354AAF" w:rsidRPr="005B48CD" w:rsidRDefault="00354AAF" w:rsidP="00FA10CE">
      <w:pPr>
        <w:pStyle w:val="21"/>
        <w:widowControl w:val="0"/>
        <w:tabs>
          <w:tab w:val="left" w:pos="1635"/>
          <w:tab w:val="left" w:pos="1636"/>
        </w:tabs>
        <w:ind w:left="0" w:firstLine="567"/>
        <w:jc w:val="both"/>
      </w:pPr>
      <w:r w:rsidRPr="005B48CD">
        <w:t>Комплексность педагогического воздействия направлена на выравнивание речевого и психофизического развития детей и обеспечение их всестороннего гармоничного развития, развития физических, духовно-нравственных, интеллектуальных и художественно-эстетических качеств дошкольников. Программа построена на принципе гуманно-личностного отношения к ребенку и позволяет обеспечить развивающее обучение дошкольников, формирование базовых основ культуры личности детей, всестороннее развитие интеллектуально-волевых качеств, дает возможность сформировать у детей все психические процессы.</w:t>
      </w:r>
    </w:p>
    <w:p w:rsidR="00354AAF" w:rsidRPr="005B48CD" w:rsidRDefault="00354AAF" w:rsidP="00FA10CE">
      <w:pPr>
        <w:pStyle w:val="21"/>
        <w:widowControl w:val="0"/>
        <w:tabs>
          <w:tab w:val="left" w:pos="1635"/>
          <w:tab w:val="left" w:pos="1636"/>
        </w:tabs>
        <w:ind w:left="0" w:firstLine="567"/>
        <w:jc w:val="both"/>
      </w:pPr>
      <w:r w:rsidRPr="005B48CD">
        <w:t xml:space="preserve">Программы является принцип </w:t>
      </w:r>
      <w:proofErr w:type="spellStart"/>
      <w:r w:rsidRPr="005B48CD">
        <w:t>природосообразности</w:t>
      </w:r>
      <w:proofErr w:type="spellEnd"/>
      <w:r w:rsidRPr="005B48CD">
        <w:t>. Программа учитывает общность развития нормально развивающихся детей и детей с общим недоразвитием речи и основывается на онтогенетическом принципе, учитывая закономерности развития детской речи в норме. Кроме того.</w:t>
      </w:r>
    </w:p>
    <w:p w:rsidR="00354AAF" w:rsidRPr="005B48CD" w:rsidRDefault="00354AAF" w:rsidP="00FA10CE">
      <w:pPr>
        <w:pStyle w:val="21"/>
        <w:widowControl w:val="0"/>
        <w:tabs>
          <w:tab w:val="left" w:pos="1635"/>
          <w:tab w:val="left" w:pos="1636"/>
        </w:tabs>
        <w:ind w:left="0" w:firstLine="567"/>
        <w:jc w:val="both"/>
        <w:rPr>
          <w:b/>
        </w:rPr>
      </w:pPr>
      <w:r w:rsidRPr="005B48CD">
        <w:rPr>
          <w:b/>
        </w:rPr>
        <w:t xml:space="preserve">Программа имеет в своей основе также следующие принципы: </w:t>
      </w:r>
    </w:p>
    <w:p w:rsidR="00354AAF" w:rsidRPr="005B48CD" w:rsidRDefault="00354AAF" w:rsidP="00FA10CE">
      <w:pPr>
        <w:pStyle w:val="21"/>
        <w:widowControl w:val="0"/>
        <w:tabs>
          <w:tab w:val="left" w:pos="1635"/>
          <w:tab w:val="left" w:pos="1636"/>
        </w:tabs>
        <w:ind w:left="0" w:firstLine="567"/>
        <w:jc w:val="both"/>
      </w:pPr>
      <w:r w:rsidRPr="005B48CD">
        <w:t xml:space="preserve">• принцип индивидуализации, учета возможностей, особенностей развития и потребностей каждого ребенка; </w:t>
      </w:r>
    </w:p>
    <w:p w:rsidR="00354AAF" w:rsidRPr="005B48CD" w:rsidRDefault="00354AAF" w:rsidP="00FA10CE">
      <w:pPr>
        <w:pStyle w:val="21"/>
        <w:widowControl w:val="0"/>
        <w:tabs>
          <w:tab w:val="left" w:pos="1635"/>
          <w:tab w:val="left" w:pos="1636"/>
        </w:tabs>
        <w:ind w:left="0" w:firstLine="567"/>
        <w:jc w:val="both"/>
      </w:pPr>
      <w:r w:rsidRPr="005B48CD">
        <w:t xml:space="preserve">• принцип признания каждого ребенка полноправным участником образовательного процесса; </w:t>
      </w:r>
    </w:p>
    <w:p w:rsidR="00354AAF" w:rsidRPr="005B48CD" w:rsidRDefault="00354AAF" w:rsidP="00FA10CE">
      <w:pPr>
        <w:pStyle w:val="21"/>
        <w:widowControl w:val="0"/>
        <w:tabs>
          <w:tab w:val="left" w:pos="1635"/>
          <w:tab w:val="left" w:pos="1636"/>
        </w:tabs>
        <w:ind w:left="0" w:firstLine="567"/>
        <w:jc w:val="both"/>
      </w:pPr>
      <w:r w:rsidRPr="005B48CD">
        <w:t xml:space="preserve">• принцип поддержки детской инициативы и формирования познавательных интересов каждого ребенка; </w:t>
      </w:r>
    </w:p>
    <w:p w:rsidR="00354AAF" w:rsidRPr="005B48CD" w:rsidRDefault="00354AAF" w:rsidP="00FA10CE">
      <w:pPr>
        <w:pStyle w:val="21"/>
        <w:widowControl w:val="0"/>
        <w:tabs>
          <w:tab w:val="left" w:pos="1635"/>
          <w:tab w:val="left" w:pos="1636"/>
        </w:tabs>
        <w:ind w:left="0" w:firstLine="567"/>
        <w:jc w:val="both"/>
      </w:pPr>
      <w:r w:rsidRPr="005B48CD">
        <w:t xml:space="preserve">• принцип интеграции усилий специалистов; </w:t>
      </w:r>
    </w:p>
    <w:p w:rsidR="00354AAF" w:rsidRPr="005B48CD" w:rsidRDefault="00354AAF" w:rsidP="00FA10CE">
      <w:pPr>
        <w:pStyle w:val="21"/>
        <w:widowControl w:val="0"/>
        <w:tabs>
          <w:tab w:val="left" w:pos="1635"/>
          <w:tab w:val="left" w:pos="1636"/>
        </w:tabs>
        <w:ind w:left="0" w:firstLine="567"/>
        <w:jc w:val="both"/>
      </w:pPr>
      <w:r w:rsidRPr="005B48CD">
        <w:t xml:space="preserve">• принцип конкретности и доступности учебного материала, соответствия требований, методов, приемов и условия образования индивидуальным и возрастным особенностям детей; </w:t>
      </w:r>
    </w:p>
    <w:p w:rsidR="00354AAF" w:rsidRPr="005B48CD" w:rsidRDefault="00354AAF" w:rsidP="00FA10CE">
      <w:pPr>
        <w:pStyle w:val="21"/>
        <w:widowControl w:val="0"/>
        <w:tabs>
          <w:tab w:val="left" w:pos="1635"/>
          <w:tab w:val="left" w:pos="1636"/>
        </w:tabs>
        <w:ind w:left="0" w:firstLine="567"/>
        <w:jc w:val="both"/>
      </w:pPr>
      <w:r w:rsidRPr="005B48CD">
        <w:t xml:space="preserve">• принцип систематичности и взаимосвязи учебного материала; </w:t>
      </w:r>
    </w:p>
    <w:p w:rsidR="00354AAF" w:rsidRPr="005B48CD" w:rsidRDefault="00354AAF" w:rsidP="00FA10CE">
      <w:pPr>
        <w:pStyle w:val="21"/>
        <w:widowControl w:val="0"/>
        <w:tabs>
          <w:tab w:val="left" w:pos="1635"/>
          <w:tab w:val="left" w:pos="1636"/>
        </w:tabs>
        <w:ind w:left="0" w:firstLine="567"/>
        <w:jc w:val="both"/>
      </w:pPr>
      <w:r w:rsidRPr="005B48CD">
        <w:t xml:space="preserve">• принцип постепенности подачи учебного материала; </w:t>
      </w:r>
    </w:p>
    <w:p w:rsidR="004B2F2A" w:rsidRPr="005B48CD" w:rsidRDefault="00354AAF" w:rsidP="00FA10CE">
      <w:pPr>
        <w:pStyle w:val="21"/>
        <w:widowControl w:val="0"/>
        <w:tabs>
          <w:tab w:val="left" w:pos="1635"/>
          <w:tab w:val="left" w:pos="1636"/>
        </w:tabs>
        <w:ind w:left="0" w:firstLine="567"/>
        <w:jc w:val="both"/>
      </w:pPr>
      <w:r w:rsidRPr="005B48CD">
        <w:t>• принцип концентрического наращивания информации в каждой из последующих возрастных групп во всех пяти образовательных областях.</w:t>
      </w:r>
    </w:p>
    <w:p w:rsidR="00354AAF" w:rsidRPr="005B48CD" w:rsidRDefault="00354AAF" w:rsidP="00FA10CE">
      <w:pPr>
        <w:pStyle w:val="21"/>
        <w:widowControl w:val="0"/>
        <w:tabs>
          <w:tab w:val="left" w:pos="1635"/>
          <w:tab w:val="left" w:pos="1636"/>
        </w:tabs>
        <w:ind w:left="0" w:firstLine="567"/>
        <w:jc w:val="both"/>
      </w:pPr>
    </w:p>
    <w:p w:rsidR="00354AAF" w:rsidRPr="005B48CD" w:rsidRDefault="00354AAF" w:rsidP="00FA10CE">
      <w:pPr>
        <w:pStyle w:val="21"/>
        <w:widowControl w:val="0"/>
        <w:tabs>
          <w:tab w:val="left" w:pos="1635"/>
          <w:tab w:val="left" w:pos="1636"/>
        </w:tabs>
        <w:ind w:left="0" w:firstLine="567"/>
        <w:jc w:val="both"/>
      </w:pPr>
    </w:p>
    <w:p w:rsidR="00E557D5" w:rsidRPr="005B48CD" w:rsidRDefault="00F10958" w:rsidP="00FA10CE">
      <w:pPr>
        <w:pStyle w:val="a5"/>
        <w:widowControl/>
        <w:autoSpaceDE/>
        <w:autoSpaceDN/>
        <w:ind w:left="0" w:firstLine="0"/>
        <w:jc w:val="center"/>
        <w:rPr>
          <w:b/>
          <w:bCs/>
          <w:sz w:val="24"/>
          <w:szCs w:val="24"/>
        </w:rPr>
      </w:pPr>
      <w:r w:rsidRPr="005B48CD">
        <w:rPr>
          <w:b/>
          <w:bCs/>
          <w:sz w:val="24"/>
          <w:szCs w:val="24"/>
        </w:rPr>
        <w:t xml:space="preserve">Программа «Основы безопасности детей дошкольного возраста»  </w:t>
      </w:r>
    </w:p>
    <w:p w:rsidR="00F10958" w:rsidRPr="005B48CD" w:rsidRDefault="00E557D5" w:rsidP="00FA10CE">
      <w:pPr>
        <w:pStyle w:val="a5"/>
        <w:widowControl/>
        <w:autoSpaceDE/>
        <w:autoSpaceDN/>
        <w:ind w:left="0" w:firstLine="0"/>
        <w:jc w:val="center"/>
        <w:rPr>
          <w:b/>
          <w:sz w:val="24"/>
          <w:szCs w:val="24"/>
        </w:rPr>
      </w:pPr>
      <w:r w:rsidRPr="005B48CD">
        <w:rPr>
          <w:b/>
          <w:sz w:val="24"/>
          <w:szCs w:val="24"/>
        </w:rPr>
        <w:t xml:space="preserve">Р. Б. </w:t>
      </w:r>
      <w:proofErr w:type="spellStart"/>
      <w:r w:rsidRPr="005B48CD">
        <w:rPr>
          <w:b/>
          <w:sz w:val="24"/>
          <w:szCs w:val="24"/>
        </w:rPr>
        <w:t>Стеркиной</w:t>
      </w:r>
      <w:proofErr w:type="spellEnd"/>
      <w:r w:rsidRPr="005B48CD">
        <w:rPr>
          <w:b/>
          <w:sz w:val="24"/>
          <w:szCs w:val="24"/>
        </w:rPr>
        <w:t xml:space="preserve"> </w:t>
      </w:r>
      <w:r w:rsidR="00F10958" w:rsidRPr="005B48CD">
        <w:rPr>
          <w:b/>
          <w:sz w:val="24"/>
          <w:szCs w:val="24"/>
        </w:rPr>
        <w:t>О. Л. Князевой, Н. Н. Авдеевой</w:t>
      </w:r>
    </w:p>
    <w:p w:rsidR="00E557D5" w:rsidRPr="005B48CD" w:rsidRDefault="00E557D5" w:rsidP="00FA10CE">
      <w:pPr>
        <w:jc w:val="both"/>
        <w:rPr>
          <w:sz w:val="24"/>
          <w:szCs w:val="24"/>
        </w:rPr>
      </w:pPr>
      <w:r w:rsidRPr="005B48CD">
        <w:rPr>
          <w:sz w:val="24"/>
          <w:szCs w:val="24"/>
        </w:rPr>
        <w:t>Данная программа реализуется во всех возрастных группах детского сада.</w:t>
      </w:r>
    </w:p>
    <w:p w:rsidR="00E557D5" w:rsidRPr="005B48CD" w:rsidRDefault="00E557D5" w:rsidP="00FA10CE">
      <w:pPr>
        <w:ind w:firstLine="567"/>
        <w:jc w:val="both"/>
        <w:rPr>
          <w:b/>
          <w:sz w:val="24"/>
          <w:szCs w:val="24"/>
        </w:rPr>
      </w:pPr>
      <w:r w:rsidRPr="005B48CD">
        <w:rPr>
          <w:b/>
          <w:sz w:val="24"/>
          <w:szCs w:val="24"/>
        </w:rPr>
        <w:t>Цель программы:</w:t>
      </w:r>
    </w:p>
    <w:p w:rsidR="00E557D5" w:rsidRPr="005B48CD" w:rsidRDefault="00E557D5" w:rsidP="00FA10CE">
      <w:pPr>
        <w:ind w:firstLine="567"/>
        <w:jc w:val="both"/>
        <w:rPr>
          <w:sz w:val="24"/>
          <w:szCs w:val="24"/>
        </w:rPr>
      </w:pPr>
      <w:r w:rsidRPr="005B48CD">
        <w:rPr>
          <w:sz w:val="24"/>
          <w:szCs w:val="24"/>
        </w:rPr>
        <w:t>- воспитание у ребенка навыков адекватного поведения в различных неожиданных ситуациях, самостоятельности и ответственности за свое поведение.</w:t>
      </w:r>
    </w:p>
    <w:p w:rsidR="00E557D5" w:rsidRPr="005B48CD" w:rsidRDefault="00E557D5" w:rsidP="00FA10CE">
      <w:pPr>
        <w:ind w:firstLine="567"/>
        <w:jc w:val="both"/>
        <w:rPr>
          <w:b/>
          <w:sz w:val="24"/>
          <w:szCs w:val="24"/>
        </w:rPr>
      </w:pPr>
      <w:r w:rsidRPr="005B48CD">
        <w:rPr>
          <w:b/>
          <w:sz w:val="24"/>
          <w:szCs w:val="24"/>
        </w:rPr>
        <w:t>Задачи программы:</w:t>
      </w:r>
    </w:p>
    <w:p w:rsidR="00E557D5" w:rsidRPr="005B48CD" w:rsidRDefault="00E557D5" w:rsidP="00FA10CE">
      <w:pPr>
        <w:ind w:firstLine="567"/>
        <w:jc w:val="both"/>
        <w:rPr>
          <w:sz w:val="24"/>
          <w:szCs w:val="24"/>
        </w:rPr>
      </w:pPr>
      <w:r w:rsidRPr="005B48CD">
        <w:rPr>
          <w:sz w:val="24"/>
          <w:szCs w:val="24"/>
        </w:rPr>
        <w:t>1. Формирование ценностей здорового образа жизни.</w:t>
      </w:r>
    </w:p>
    <w:p w:rsidR="00E557D5" w:rsidRPr="005B48CD" w:rsidRDefault="00E557D5" w:rsidP="00FA10CE">
      <w:pPr>
        <w:ind w:firstLine="567"/>
        <w:jc w:val="both"/>
        <w:rPr>
          <w:sz w:val="24"/>
          <w:szCs w:val="24"/>
        </w:rPr>
      </w:pPr>
      <w:r w:rsidRPr="005B48CD">
        <w:rPr>
          <w:sz w:val="24"/>
          <w:szCs w:val="24"/>
        </w:rPr>
        <w:t>2. Формирование основ безопасного поведения во дворе, на улице, в общественном транспорте.</w:t>
      </w:r>
    </w:p>
    <w:p w:rsidR="00E557D5" w:rsidRPr="005B48CD" w:rsidRDefault="00E557D5" w:rsidP="00FA10CE">
      <w:pPr>
        <w:ind w:firstLine="567"/>
        <w:jc w:val="both"/>
        <w:rPr>
          <w:sz w:val="24"/>
          <w:szCs w:val="24"/>
        </w:rPr>
      </w:pPr>
      <w:r w:rsidRPr="005B48CD">
        <w:rPr>
          <w:sz w:val="24"/>
          <w:szCs w:val="24"/>
        </w:rPr>
        <w:t>3. Формирование знаний об осторожном обращении с опасными предметами и правильном поведении при контактах с незнакомыми людьми.</w:t>
      </w:r>
    </w:p>
    <w:p w:rsidR="00E557D5" w:rsidRPr="005B48CD" w:rsidRDefault="00E557D5" w:rsidP="00FA10CE">
      <w:pPr>
        <w:ind w:firstLine="567"/>
        <w:jc w:val="both"/>
        <w:rPr>
          <w:b/>
          <w:sz w:val="24"/>
          <w:szCs w:val="24"/>
        </w:rPr>
      </w:pPr>
      <w:r w:rsidRPr="005B48CD">
        <w:rPr>
          <w:b/>
          <w:sz w:val="24"/>
          <w:szCs w:val="24"/>
        </w:rPr>
        <w:t>Принципы программы:</w:t>
      </w:r>
    </w:p>
    <w:p w:rsidR="00E557D5" w:rsidRPr="005B48CD" w:rsidRDefault="00E557D5" w:rsidP="00FA10CE">
      <w:pPr>
        <w:ind w:firstLine="567"/>
        <w:jc w:val="both"/>
        <w:rPr>
          <w:sz w:val="24"/>
          <w:szCs w:val="24"/>
        </w:rPr>
      </w:pPr>
      <w:r w:rsidRPr="005B48CD">
        <w:rPr>
          <w:sz w:val="24"/>
          <w:szCs w:val="24"/>
        </w:rPr>
        <w:t>1. Принцип полноты: содержание программы  реализовано по всем разделам.</w:t>
      </w:r>
    </w:p>
    <w:p w:rsidR="00E557D5" w:rsidRPr="005B48CD" w:rsidRDefault="00E557D5" w:rsidP="00FA10CE">
      <w:pPr>
        <w:ind w:firstLine="567"/>
        <w:jc w:val="both"/>
        <w:rPr>
          <w:sz w:val="24"/>
          <w:szCs w:val="24"/>
        </w:rPr>
      </w:pPr>
      <w:r w:rsidRPr="005B48CD">
        <w:rPr>
          <w:sz w:val="24"/>
          <w:szCs w:val="24"/>
        </w:rPr>
        <w:t>2. Принцип системности: работа должна проводиться системно, весь учебный год при гибком распределении содержания программы в течение дня.</w:t>
      </w:r>
    </w:p>
    <w:p w:rsidR="00E557D5" w:rsidRPr="005B48CD" w:rsidRDefault="00E557D5" w:rsidP="00FA10CE">
      <w:pPr>
        <w:ind w:firstLine="567"/>
        <w:jc w:val="both"/>
        <w:rPr>
          <w:sz w:val="24"/>
          <w:szCs w:val="24"/>
        </w:rPr>
      </w:pPr>
      <w:r w:rsidRPr="005B48CD">
        <w:rPr>
          <w:sz w:val="24"/>
          <w:szCs w:val="24"/>
        </w:rPr>
        <w:t>3. Принцип сезонности: следует использовать местные условия, поскольку значительная часть программы заключается в ознакомлении детей с природой.</w:t>
      </w:r>
    </w:p>
    <w:p w:rsidR="00E557D5" w:rsidRPr="005B48CD" w:rsidRDefault="00E557D5" w:rsidP="00FA10CE">
      <w:pPr>
        <w:ind w:firstLine="567"/>
        <w:jc w:val="both"/>
        <w:rPr>
          <w:sz w:val="24"/>
          <w:szCs w:val="24"/>
        </w:rPr>
      </w:pPr>
      <w:r w:rsidRPr="005B48CD">
        <w:rPr>
          <w:sz w:val="24"/>
          <w:szCs w:val="24"/>
        </w:rPr>
        <w:t>4. Принцип учета условий городской и сельской местности.</w:t>
      </w:r>
    </w:p>
    <w:p w:rsidR="00E557D5" w:rsidRPr="005B48CD" w:rsidRDefault="00E557D5" w:rsidP="00FA10CE">
      <w:pPr>
        <w:ind w:firstLine="567"/>
        <w:jc w:val="both"/>
        <w:rPr>
          <w:sz w:val="24"/>
          <w:szCs w:val="24"/>
        </w:rPr>
      </w:pPr>
      <w:r w:rsidRPr="005B48CD">
        <w:rPr>
          <w:sz w:val="24"/>
          <w:szCs w:val="24"/>
        </w:rPr>
        <w:t xml:space="preserve">5. Принцип возрастной </w:t>
      </w:r>
      <w:proofErr w:type="spellStart"/>
      <w:r w:rsidRPr="005B48CD">
        <w:rPr>
          <w:sz w:val="24"/>
          <w:szCs w:val="24"/>
        </w:rPr>
        <w:t>адресованности</w:t>
      </w:r>
      <w:proofErr w:type="spellEnd"/>
      <w:r w:rsidRPr="005B48CD">
        <w:rPr>
          <w:sz w:val="24"/>
          <w:szCs w:val="24"/>
        </w:rPr>
        <w:t xml:space="preserve">: при работе с детьми разного возраста </w:t>
      </w:r>
      <w:r w:rsidRPr="005B48CD">
        <w:rPr>
          <w:sz w:val="24"/>
          <w:szCs w:val="24"/>
        </w:rPr>
        <w:lastRenderedPageBreak/>
        <w:t xml:space="preserve">содержание обучения выстраивается либо последовательно, либо </w:t>
      </w:r>
      <w:proofErr w:type="gramStart"/>
      <w:r w:rsidRPr="005B48CD">
        <w:rPr>
          <w:sz w:val="24"/>
          <w:szCs w:val="24"/>
        </w:rPr>
        <w:t>по</w:t>
      </w:r>
      <w:proofErr w:type="gramEnd"/>
      <w:r w:rsidRPr="005B48CD">
        <w:rPr>
          <w:sz w:val="24"/>
          <w:szCs w:val="24"/>
        </w:rPr>
        <w:t xml:space="preserve"> </w:t>
      </w:r>
    </w:p>
    <w:p w:rsidR="00E557D5" w:rsidRPr="005B48CD" w:rsidRDefault="00E557D5" w:rsidP="00FA10CE">
      <w:pPr>
        <w:ind w:firstLine="567"/>
        <w:jc w:val="both"/>
        <w:rPr>
          <w:b/>
          <w:sz w:val="24"/>
          <w:szCs w:val="24"/>
        </w:rPr>
      </w:pPr>
      <w:r w:rsidRPr="005B48CD">
        <w:rPr>
          <w:b/>
          <w:sz w:val="24"/>
          <w:szCs w:val="24"/>
        </w:rPr>
        <w:t xml:space="preserve"> Планируемые результаты освоения вариативной части Программы</w:t>
      </w:r>
    </w:p>
    <w:p w:rsidR="00E557D5" w:rsidRPr="005B48CD" w:rsidRDefault="00E557D5" w:rsidP="00FA10CE">
      <w:pPr>
        <w:ind w:firstLine="567"/>
        <w:jc w:val="both"/>
        <w:rPr>
          <w:sz w:val="24"/>
          <w:szCs w:val="24"/>
        </w:rPr>
      </w:pPr>
      <w:r w:rsidRPr="005B48CD">
        <w:rPr>
          <w:sz w:val="24"/>
          <w:szCs w:val="24"/>
        </w:rPr>
        <w:t xml:space="preserve">1. Освоение правил поведения в быту, на улице, с животными, с незнакомыми людьми, на водоёме, в лесу, во время грозы. </w:t>
      </w:r>
    </w:p>
    <w:p w:rsidR="00E557D5" w:rsidRPr="005B48CD" w:rsidRDefault="00E557D5" w:rsidP="00FA10CE">
      <w:pPr>
        <w:ind w:firstLine="567"/>
        <w:jc w:val="both"/>
        <w:rPr>
          <w:sz w:val="24"/>
          <w:szCs w:val="24"/>
        </w:rPr>
      </w:pPr>
      <w:r w:rsidRPr="005B48CD">
        <w:rPr>
          <w:sz w:val="24"/>
          <w:szCs w:val="24"/>
        </w:rPr>
        <w:t>2. Умение действовать при чрезвычайных ситуациях.</w:t>
      </w:r>
    </w:p>
    <w:p w:rsidR="00E557D5" w:rsidRPr="005B48CD" w:rsidRDefault="00E557D5" w:rsidP="00FA10CE">
      <w:pPr>
        <w:ind w:firstLine="567"/>
        <w:jc w:val="both"/>
        <w:rPr>
          <w:sz w:val="24"/>
          <w:szCs w:val="24"/>
        </w:rPr>
      </w:pPr>
      <w:r w:rsidRPr="005B48CD">
        <w:rPr>
          <w:sz w:val="24"/>
          <w:szCs w:val="24"/>
        </w:rPr>
        <w:t>3. Умение оказывать необходимую помощь при порезах, ожогах, ушибах.</w:t>
      </w:r>
    </w:p>
    <w:p w:rsidR="00E557D5" w:rsidRPr="005B48CD" w:rsidRDefault="00E557D5" w:rsidP="00FA10CE">
      <w:pPr>
        <w:ind w:firstLine="567"/>
        <w:jc w:val="both"/>
        <w:rPr>
          <w:sz w:val="24"/>
          <w:szCs w:val="24"/>
        </w:rPr>
      </w:pPr>
      <w:r w:rsidRPr="005B48CD">
        <w:rPr>
          <w:sz w:val="24"/>
          <w:szCs w:val="24"/>
        </w:rPr>
        <w:t>4. Знать и выполнять правила дорожного движения.</w:t>
      </w:r>
    </w:p>
    <w:p w:rsidR="00E557D5" w:rsidRPr="005B48CD" w:rsidRDefault="00E557D5" w:rsidP="00FA10CE">
      <w:pPr>
        <w:ind w:firstLine="567"/>
        <w:jc w:val="both"/>
        <w:rPr>
          <w:sz w:val="24"/>
          <w:szCs w:val="24"/>
        </w:rPr>
      </w:pPr>
      <w:r w:rsidRPr="005B48CD">
        <w:rPr>
          <w:sz w:val="24"/>
          <w:szCs w:val="24"/>
        </w:rPr>
        <w:t>5. Предвидеть возможные последствия неосторожного обращения с огнем</w:t>
      </w:r>
    </w:p>
    <w:p w:rsidR="00E557D5" w:rsidRPr="005B48CD" w:rsidRDefault="00E557D5" w:rsidP="00FA10CE">
      <w:pPr>
        <w:ind w:firstLine="567"/>
        <w:jc w:val="both"/>
        <w:rPr>
          <w:sz w:val="24"/>
          <w:szCs w:val="24"/>
        </w:rPr>
      </w:pPr>
      <w:r w:rsidRPr="005B48CD">
        <w:rPr>
          <w:b/>
          <w:sz w:val="24"/>
          <w:szCs w:val="24"/>
        </w:rPr>
        <w:t>Ожидаемые результаты</w:t>
      </w:r>
      <w:r w:rsidRPr="005B48CD">
        <w:rPr>
          <w:sz w:val="24"/>
          <w:szCs w:val="24"/>
        </w:rPr>
        <w:t xml:space="preserve"> освоения парциальной программы Авдеева Н. Н., Князева О. Л., </w:t>
      </w:r>
      <w:proofErr w:type="spellStart"/>
      <w:r w:rsidRPr="005B48CD">
        <w:rPr>
          <w:sz w:val="24"/>
          <w:szCs w:val="24"/>
        </w:rPr>
        <w:t>Стеркина</w:t>
      </w:r>
      <w:proofErr w:type="spellEnd"/>
      <w:r w:rsidRPr="005B48CD">
        <w:rPr>
          <w:sz w:val="24"/>
          <w:szCs w:val="24"/>
        </w:rPr>
        <w:t xml:space="preserve"> Р. Б. Безопасность: Учебное пособие по основам безопасности жизнедеятельности детей старшего дошкольного возраста. - СПб</w:t>
      </w:r>
      <w:proofErr w:type="gramStart"/>
      <w:r w:rsidRPr="005B48CD">
        <w:rPr>
          <w:sz w:val="24"/>
          <w:szCs w:val="24"/>
        </w:rPr>
        <w:t>.: «</w:t>
      </w:r>
      <w:proofErr w:type="gramEnd"/>
      <w:r w:rsidRPr="005B48CD">
        <w:rPr>
          <w:sz w:val="24"/>
          <w:szCs w:val="24"/>
        </w:rPr>
        <w:t>ДЕТСТВО-ПРЕСС», 2009:</w:t>
      </w:r>
    </w:p>
    <w:p w:rsidR="00E557D5" w:rsidRPr="005B48CD" w:rsidRDefault="00E557D5" w:rsidP="00FA10CE">
      <w:pPr>
        <w:ind w:firstLine="567"/>
        <w:jc w:val="both"/>
        <w:rPr>
          <w:sz w:val="24"/>
          <w:szCs w:val="24"/>
        </w:rPr>
      </w:pPr>
      <w:r w:rsidRPr="005B48CD">
        <w:rPr>
          <w:sz w:val="24"/>
          <w:szCs w:val="24"/>
        </w:rPr>
        <w:t>- дети не только знают, рассказывают, как надо правильно себя вести в тех или иных ситуациях, но и стараются осознанно выполнять большинство правил безопасного поведения;</w:t>
      </w:r>
    </w:p>
    <w:p w:rsidR="00E557D5" w:rsidRPr="005B48CD" w:rsidRDefault="00E557D5" w:rsidP="00FA10CE">
      <w:pPr>
        <w:ind w:firstLine="567"/>
        <w:jc w:val="both"/>
        <w:rPr>
          <w:sz w:val="24"/>
          <w:szCs w:val="24"/>
        </w:rPr>
      </w:pPr>
      <w:r w:rsidRPr="005B48CD">
        <w:rPr>
          <w:sz w:val="24"/>
          <w:szCs w:val="24"/>
        </w:rPr>
        <w:t>- у ребят сформированы навыки разумного поведения, дети умеют адекватно вести себя в опасных ситуациях дома и на улице, в городском при общении с незнакомыми людьми, взаимодействии с пожароопасными и другими предметами, животными и ядовитыми растениями.</w:t>
      </w:r>
    </w:p>
    <w:p w:rsidR="00F10958" w:rsidRPr="005B48CD" w:rsidRDefault="00F10958" w:rsidP="00FA10CE">
      <w:pPr>
        <w:widowControl/>
        <w:autoSpaceDE/>
        <w:autoSpaceDN/>
        <w:jc w:val="both"/>
        <w:rPr>
          <w:sz w:val="24"/>
          <w:szCs w:val="24"/>
        </w:rPr>
      </w:pPr>
    </w:p>
    <w:p w:rsidR="00F10958" w:rsidRPr="005B48CD" w:rsidRDefault="00F10958" w:rsidP="00FA10CE">
      <w:pPr>
        <w:pStyle w:val="a5"/>
        <w:widowControl/>
        <w:autoSpaceDE/>
        <w:autoSpaceDN/>
        <w:ind w:left="0" w:firstLine="0"/>
        <w:jc w:val="center"/>
        <w:rPr>
          <w:b/>
          <w:sz w:val="24"/>
          <w:szCs w:val="24"/>
        </w:rPr>
      </w:pPr>
      <w:r w:rsidRPr="005B48CD">
        <w:rPr>
          <w:b/>
          <w:bCs/>
          <w:sz w:val="24"/>
          <w:szCs w:val="24"/>
        </w:rPr>
        <w:t>Программа</w:t>
      </w:r>
      <w:r w:rsidRPr="005B48CD">
        <w:rPr>
          <w:b/>
          <w:sz w:val="24"/>
          <w:szCs w:val="24"/>
        </w:rPr>
        <w:t xml:space="preserve"> </w:t>
      </w:r>
      <w:proofErr w:type="spellStart"/>
      <w:r w:rsidRPr="005B48CD">
        <w:rPr>
          <w:b/>
          <w:sz w:val="24"/>
          <w:szCs w:val="24"/>
        </w:rPr>
        <w:t>Каплуновой</w:t>
      </w:r>
      <w:proofErr w:type="spellEnd"/>
      <w:r w:rsidRPr="005B48CD">
        <w:rPr>
          <w:b/>
          <w:sz w:val="24"/>
          <w:szCs w:val="24"/>
        </w:rPr>
        <w:t xml:space="preserve"> И.М, </w:t>
      </w:r>
      <w:proofErr w:type="spellStart"/>
      <w:r w:rsidRPr="005B48CD">
        <w:rPr>
          <w:b/>
          <w:sz w:val="24"/>
          <w:szCs w:val="24"/>
        </w:rPr>
        <w:t>Новоскольцевой</w:t>
      </w:r>
      <w:proofErr w:type="spellEnd"/>
      <w:r w:rsidRPr="005B48CD">
        <w:rPr>
          <w:b/>
          <w:sz w:val="24"/>
          <w:szCs w:val="24"/>
        </w:rPr>
        <w:t xml:space="preserve"> И.А. «Ладушки»</w:t>
      </w:r>
    </w:p>
    <w:p w:rsidR="00F10958" w:rsidRPr="005B48CD" w:rsidRDefault="00F10958" w:rsidP="00FA10CE">
      <w:pPr>
        <w:pStyle w:val="21"/>
        <w:widowControl w:val="0"/>
        <w:tabs>
          <w:tab w:val="left" w:pos="1635"/>
          <w:tab w:val="left" w:pos="1636"/>
        </w:tabs>
        <w:ind w:left="0" w:firstLine="567"/>
        <w:jc w:val="both"/>
      </w:pPr>
      <w:r w:rsidRPr="005B48CD">
        <w:rPr>
          <w:b/>
        </w:rPr>
        <w:t xml:space="preserve">Парциальная программа «Ладушки» </w:t>
      </w:r>
      <w:proofErr w:type="spellStart"/>
      <w:r w:rsidRPr="005B48CD">
        <w:rPr>
          <w:b/>
        </w:rPr>
        <w:t>И.Каплуновой</w:t>
      </w:r>
      <w:proofErr w:type="spellEnd"/>
      <w:r w:rsidRPr="005B48CD">
        <w:rPr>
          <w:b/>
        </w:rPr>
        <w:t xml:space="preserve">, </w:t>
      </w:r>
      <w:proofErr w:type="spellStart"/>
      <w:r w:rsidRPr="005B48CD">
        <w:rPr>
          <w:b/>
        </w:rPr>
        <w:t>И.Новоскольцевой</w:t>
      </w:r>
      <w:proofErr w:type="spellEnd"/>
      <w:r w:rsidRPr="005B48CD">
        <w:rPr>
          <w:b/>
        </w:rPr>
        <w:t xml:space="preserve"> </w:t>
      </w:r>
      <w:r w:rsidRPr="005B48CD">
        <w:t>представляет</w:t>
      </w:r>
      <w:r w:rsidR="00B17CAB">
        <w:t xml:space="preserve"> </w:t>
      </w:r>
      <w:r w:rsidRPr="005B48CD">
        <w:t>собой оригинальную разработку системы музыкальных занятий с дошкольниками. Она</w:t>
      </w:r>
      <w:r w:rsidR="00B17CAB">
        <w:t xml:space="preserve"> </w:t>
      </w:r>
      <w:r w:rsidRPr="005B48CD">
        <w:t xml:space="preserve">учитывает психологические особенности детей, строится на принципах внимания </w:t>
      </w:r>
      <w:proofErr w:type="spellStart"/>
      <w:r w:rsidRPr="005B48CD">
        <w:t>кпотребностям</w:t>
      </w:r>
      <w:proofErr w:type="spellEnd"/>
      <w:r w:rsidRPr="005B48CD">
        <w:t xml:space="preserve"> и реакциям детей, создания атмосферы доверия и партнерства в</w:t>
      </w:r>
      <w:r w:rsidR="00B17CAB">
        <w:t xml:space="preserve"> </w:t>
      </w:r>
      <w:proofErr w:type="spellStart"/>
      <w:r w:rsidRPr="005B48CD">
        <w:t>музицировании</w:t>
      </w:r>
      <w:proofErr w:type="spellEnd"/>
      <w:r w:rsidRPr="005B48CD">
        <w:t>,</w:t>
      </w:r>
      <w:r w:rsidR="00B17CAB">
        <w:t xml:space="preserve"> </w:t>
      </w:r>
      <w:r w:rsidRPr="005B48CD">
        <w:t>танцах,</w:t>
      </w:r>
      <w:r w:rsidR="00B17CAB">
        <w:t xml:space="preserve"> </w:t>
      </w:r>
      <w:r w:rsidRPr="005B48CD">
        <w:t>играх.</w:t>
      </w:r>
      <w:r w:rsidR="00B17CAB">
        <w:t xml:space="preserve"> </w:t>
      </w:r>
      <w:r w:rsidRPr="005B48CD">
        <w:t>Парциальная программа «Ладушки»</w:t>
      </w:r>
      <w:r w:rsidR="00B17CAB">
        <w:t xml:space="preserve"> </w:t>
      </w:r>
      <w:r w:rsidRPr="005B48CD">
        <w:t>отличается творческим, профессиональным подходом к развитию музыкальных способностей детей,</w:t>
      </w:r>
      <w:r w:rsidR="00B17CAB">
        <w:t xml:space="preserve"> </w:t>
      </w:r>
      <w:r w:rsidRPr="005B48CD">
        <w:t xml:space="preserve">их образного мышления, и развитию личности. Программа «Ладушки» </w:t>
      </w:r>
      <w:proofErr w:type="spellStart"/>
      <w:r w:rsidRPr="005B48CD">
        <w:t>представляетсобой</w:t>
      </w:r>
      <w:proofErr w:type="spellEnd"/>
      <w:r w:rsidRPr="005B48CD">
        <w:t xml:space="preserve"> качественно разработанный оригинальный продукт, позволяющий эффективно</w:t>
      </w:r>
      <w:r w:rsidR="00B17CAB">
        <w:t xml:space="preserve"> </w:t>
      </w:r>
      <w:r w:rsidRPr="005B48CD">
        <w:t>осуществлять комплексное всестороннее музыкальное воспитание и развитие ребенка: от</w:t>
      </w:r>
      <w:r w:rsidR="00B17CAB">
        <w:t xml:space="preserve"> </w:t>
      </w:r>
      <w:r w:rsidRPr="005B48CD">
        <w:t>восприятия музыки к ее исполнительству, доступными дошкольнику средствами, и к</w:t>
      </w:r>
      <w:r w:rsidR="00B17CAB">
        <w:t xml:space="preserve"> </w:t>
      </w:r>
      <w:r w:rsidRPr="005B48CD">
        <w:t>творчеству.</w:t>
      </w:r>
    </w:p>
    <w:p w:rsidR="00F10958" w:rsidRPr="005B48CD" w:rsidRDefault="00F10958" w:rsidP="00FA10CE">
      <w:pPr>
        <w:pStyle w:val="21"/>
        <w:widowControl w:val="0"/>
        <w:tabs>
          <w:tab w:val="left" w:pos="1635"/>
          <w:tab w:val="left" w:pos="1636"/>
        </w:tabs>
        <w:ind w:left="0" w:firstLine="567"/>
        <w:jc w:val="both"/>
        <w:rPr>
          <w:b/>
        </w:rPr>
      </w:pPr>
      <w:r w:rsidRPr="005B48CD">
        <w:t xml:space="preserve">Данная программа разработана с учетом основных принципов, требований к </w:t>
      </w:r>
      <w:proofErr w:type="spellStart"/>
      <w:r w:rsidRPr="005B48CD">
        <w:t>организациии</w:t>
      </w:r>
      <w:proofErr w:type="spellEnd"/>
      <w:r w:rsidRPr="005B48CD">
        <w:t xml:space="preserve"> содержанию различных видов музыкальной деятельности в ДОУ, а также возрастных</w:t>
      </w:r>
      <w:r w:rsidR="00B17CAB">
        <w:t xml:space="preserve"> </w:t>
      </w:r>
      <w:r w:rsidRPr="005B48CD">
        <w:t>особенностей</w:t>
      </w:r>
      <w:r w:rsidR="00B17CAB">
        <w:t xml:space="preserve"> </w:t>
      </w:r>
      <w:r w:rsidRPr="005B48CD">
        <w:t>детей.</w:t>
      </w:r>
      <w:r w:rsidR="00B17CAB">
        <w:t xml:space="preserve"> </w:t>
      </w:r>
      <w:r w:rsidRPr="005B48CD">
        <w:t>Программа разработана</w:t>
      </w:r>
      <w:r w:rsidR="00B17CAB">
        <w:t xml:space="preserve"> </w:t>
      </w:r>
      <w:r w:rsidRPr="005B48CD">
        <w:t>в</w:t>
      </w:r>
      <w:r w:rsidR="00B17CAB">
        <w:t xml:space="preserve"> </w:t>
      </w:r>
      <w:r w:rsidRPr="005B48CD">
        <w:t>соответствии</w:t>
      </w:r>
      <w:r w:rsidR="00B17CAB">
        <w:t xml:space="preserve"> </w:t>
      </w:r>
      <w:r w:rsidRPr="005B48CD">
        <w:t>с ФГОС.</w:t>
      </w:r>
      <w:r w:rsidR="00B17CAB">
        <w:t xml:space="preserve"> </w:t>
      </w:r>
      <w:r w:rsidRPr="005B48CD">
        <w:t>В</w:t>
      </w:r>
      <w:r w:rsidR="00B17CAB">
        <w:t xml:space="preserve"> </w:t>
      </w:r>
      <w:r w:rsidRPr="005B48CD">
        <w:t>программе сформулированы и конкретизированы задачи по музыкальному воспитанию для детей от</w:t>
      </w:r>
      <w:r w:rsidR="00B17CAB">
        <w:t xml:space="preserve"> </w:t>
      </w:r>
      <w:r w:rsidRPr="005B48CD">
        <w:t>3-х</w:t>
      </w:r>
      <w:r w:rsidR="00B17CAB">
        <w:t xml:space="preserve"> </w:t>
      </w:r>
      <w:r w:rsidRPr="005B48CD">
        <w:t>до 7-ми</w:t>
      </w:r>
      <w:r w:rsidR="00B17CAB">
        <w:t xml:space="preserve"> </w:t>
      </w:r>
      <w:r w:rsidRPr="005B48CD">
        <w:t>лет.</w:t>
      </w:r>
    </w:p>
    <w:p w:rsidR="00F10958" w:rsidRPr="005B48CD" w:rsidRDefault="00F10958" w:rsidP="00FA10CE">
      <w:pPr>
        <w:suppressAutoHyphens/>
        <w:ind w:firstLine="567"/>
        <w:jc w:val="both"/>
        <w:rPr>
          <w:sz w:val="24"/>
          <w:szCs w:val="24"/>
        </w:rPr>
      </w:pPr>
      <w:r w:rsidRPr="005B48CD">
        <w:rPr>
          <w:b/>
          <w:sz w:val="24"/>
          <w:szCs w:val="24"/>
        </w:rPr>
        <w:t>Цель</w:t>
      </w:r>
      <w:r w:rsidR="00B17CAB">
        <w:rPr>
          <w:b/>
          <w:sz w:val="24"/>
          <w:szCs w:val="24"/>
        </w:rPr>
        <w:t xml:space="preserve"> </w:t>
      </w:r>
      <w:r w:rsidRPr="005B48CD">
        <w:rPr>
          <w:b/>
          <w:sz w:val="24"/>
          <w:szCs w:val="24"/>
        </w:rPr>
        <w:t>программы</w:t>
      </w:r>
      <w:r w:rsidR="005F3F58">
        <w:rPr>
          <w:b/>
          <w:sz w:val="24"/>
          <w:szCs w:val="24"/>
        </w:rPr>
        <w:t xml:space="preserve"> </w:t>
      </w:r>
      <w:r w:rsidRPr="005B48CD">
        <w:rPr>
          <w:b/>
          <w:sz w:val="24"/>
          <w:szCs w:val="24"/>
        </w:rPr>
        <w:t>«Ладушки»</w:t>
      </w:r>
      <w:r w:rsidRPr="005B48CD">
        <w:rPr>
          <w:sz w:val="24"/>
          <w:szCs w:val="24"/>
        </w:rPr>
        <w:t>:</w:t>
      </w:r>
      <w:r w:rsidR="005F3F58">
        <w:rPr>
          <w:sz w:val="24"/>
          <w:szCs w:val="24"/>
        </w:rPr>
        <w:t xml:space="preserve"> </w:t>
      </w:r>
      <w:r w:rsidRPr="005B48CD">
        <w:rPr>
          <w:sz w:val="24"/>
          <w:szCs w:val="24"/>
        </w:rPr>
        <w:t>Введение</w:t>
      </w:r>
      <w:r w:rsidR="00B17CAB">
        <w:rPr>
          <w:sz w:val="24"/>
          <w:szCs w:val="24"/>
        </w:rPr>
        <w:t xml:space="preserve"> </w:t>
      </w:r>
      <w:r w:rsidRPr="005B48CD">
        <w:rPr>
          <w:sz w:val="24"/>
          <w:szCs w:val="24"/>
        </w:rPr>
        <w:t>ребенка</w:t>
      </w:r>
      <w:r w:rsidR="00B17CAB">
        <w:rPr>
          <w:sz w:val="24"/>
          <w:szCs w:val="24"/>
        </w:rPr>
        <w:t xml:space="preserve"> </w:t>
      </w:r>
      <w:r w:rsidRPr="005B48CD">
        <w:rPr>
          <w:sz w:val="24"/>
          <w:szCs w:val="24"/>
        </w:rPr>
        <w:t>в</w:t>
      </w:r>
      <w:r w:rsidR="00B17CAB">
        <w:rPr>
          <w:sz w:val="24"/>
          <w:szCs w:val="24"/>
        </w:rPr>
        <w:t xml:space="preserve"> </w:t>
      </w:r>
      <w:r w:rsidRPr="005B48CD">
        <w:rPr>
          <w:sz w:val="24"/>
          <w:szCs w:val="24"/>
        </w:rPr>
        <w:t>мир</w:t>
      </w:r>
      <w:r w:rsidR="00B17CAB">
        <w:rPr>
          <w:sz w:val="24"/>
          <w:szCs w:val="24"/>
        </w:rPr>
        <w:t xml:space="preserve"> </w:t>
      </w:r>
      <w:r w:rsidRPr="005B48CD">
        <w:rPr>
          <w:sz w:val="24"/>
          <w:szCs w:val="24"/>
        </w:rPr>
        <w:t>музыки</w:t>
      </w:r>
      <w:r w:rsidR="00B17CAB">
        <w:rPr>
          <w:sz w:val="24"/>
          <w:szCs w:val="24"/>
        </w:rPr>
        <w:t xml:space="preserve"> </w:t>
      </w:r>
      <w:r w:rsidRPr="005B48CD">
        <w:rPr>
          <w:sz w:val="24"/>
          <w:szCs w:val="24"/>
        </w:rPr>
        <w:t>с</w:t>
      </w:r>
      <w:r w:rsidR="00B17CAB">
        <w:rPr>
          <w:sz w:val="24"/>
          <w:szCs w:val="24"/>
        </w:rPr>
        <w:t xml:space="preserve"> </w:t>
      </w:r>
      <w:r w:rsidRPr="005B48CD">
        <w:rPr>
          <w:sz w:val="24"/>
          <w:szCs w:val="24"/>
        </w:rPr>
        <w:t>радостью</w:t>
      </w:r>
      <w:r w:rsidR="00B17CAB">
        <w:rPr>
          <w:sz w:val="24"/>
          <w:szCs w:val="24"/>
        </w:rPr>
        <w:t xml:space="preserve"> </w:t>
      </w:r>
      <w:r w:rsidRPr="005B48CD">
        <w:rPr>
          <w:sz w:val="24"/>
          <w:szCs w:val="24"/>
        </w:rPr>
        <w:t>и</w:t>
      </w:r>
      <w:r w:rsidR="00B17CAB">
        <w:rPr>
          <w:sz w:val="24"/>
          <w:szCs w:val="24"/>
        </w:rPr>
        <w:t xml:space="preserve"> </w:t>
      </w:r>
      <w:r w:rsidRPr="005B48CD">
        <w:rPr>
          <w:sz w:val="24"/>
          <w:szCs w:val="24"/>
        </w:rPr>
        <w:t>улыбкой.</w:t>
      </w:r>
    </w:p>
    <w:p w:rsidR="00F10958" w:rsidRPr="005B48CD" w:rsidRDefault="00F10958" w:rsidP="00FA10CE">
      <w:pPr>
        <w:pStyle w:val="2"/>
        <w:suppressAutoHyphens/>
        <w:ind w:left="0" w:firstLine="567"/>
      </w:pPr>
      <w:r w:rsidRPr="005B48CD">
        <w:t>Задачи программы</w:t>
      </w:r>
      <w:r w:rsidR="00B17CAB">
        <w:t xml:space="preserve"> </w:t>
      </w:r>
      <w:r w:rsidRPr="005B48CD">
        <w:t>«Ладушки»</w:t>
      </w:r>
      <w:r w:rsidRPr="005B48CD">
        <w:rPr>
          <w:b w:val="0"/>
        </w:rPr>
        <w:t>:</w:t>
      </w:r>
    </w:p>
    <w:p w:rsidR="00F10958" w:rsidRPr="005B48CD" w:rsidRDefault="00F10958" w:rsidP="00B17CAB">
      <w:pPr>
        <w:pStyle w:val="21"/>
        <w:tabs>
          <w:tab w:val="left" w:pos="1881"/>
        </w:tabs>
        <w:ind w:left="0" w:firstLine="709"/>
        <w:jc w:val="both"/>
      </w:pPr>
      <w:r w:rsidRPr="005B48CD">
        <w:t>1.</w:t>
      </w:r>
      <w:r w:rsidR="00B17CAB">
        <w:t xml:space="preserve"> </w:t>
      </w:r>
      <w:r w:rsidRPr="005B48CD">
        <w:t>Подготовить</w:t>
      </w:r>
      <w:r w:rsidR="00B17CAB">
        <w:t xml:space="preserve"> </w:t>
      </w:r>
      <w:r w:rsidRPr="005B48CD">
        <w:t>воспитанников</w:t>
      </w:r>
      <w:r w:rsidR="00B17CAB">
        <w:t xml:space="preserve"> </w:t>
      </w:r>
      <w:r w:rsidRPr="005B48CD">
        <w:t>к</w:t>
      </w:r>
      <w:r w:rsidR="00B17CAB">
        <w:t xml:space="preserve"> </w:t>
      </w:r>
      <w:r w:rsidRPr="005B48CD">
        <w:t>восприятию</w:t>
      </w:r>
      <w:r w:rsidR="00B17CAB">
        <w:t xml:space="preserve"> </w:t>
      </w:r>
      <w:r w:rsidRPr="005B48CD">
        <w:t>музыкальных</w:t>
      </w:r>
      <w:r w:rsidR="00B17CAB">
        <w:t xml:space="preserve"> </w:t>
      </w:r>
      <w:r w:rsidRPr="005B48CD">
        <w:t>образов</w:t>
      </w:r>
      <w:r w:rsidR="00B17CAB">
        <w:t xml:space="preserve"> </w:t>
      </w:r>
      <w:r w:rsidRPr="005B48CD">
        <w:t>и</w:t>
      </w:r>
      <w:r w:rsidR="00B17CAB">
        <w:t xml:space="preserve"> </w:t>
      </w:r>
      <w:r w:rsidRPr="005B48CD">
        <w:t>представлений.</w:t>
      </w:r>
    </w:p>
    <w:p w:rsidR="00F10958" w:rsidRPr="005B48CD" w:rsidRDefault="00F10958" w:rsidP="00B17CAB">
      <w:pPr>
        <w:pStyle w:val="21"/>
        <w:tabs>
          <w:tab w:val="left" w:pos="1881"/>
        </w:tabs>
        <w:ind w:left="0" w:firstLine="709"/>
        <w:jc w:val="both"/>
      </w:pPr>
      <w:r w:rsidRPr="005B48CD">
        <w:t>2.</w:t>
      </w:r>
      <w:r w:rsidR="00B17CAB">
        <w:t xml:space="preserve"> </w:t>
      </w:r>
      <w:r w:rsidRPr="005B48CD">
        <w:t>Заложить</w:t>
      </w:r>
      <w:r w:rsidR="00B17CAB">
        <w:t xml:space="preserve"> </w:t>
      </w:r>
      <w:r w:rsidRPr="005B48CD">
        <w:t>основы</w:t>
      </w:r>
      <w:r w:rsidR="00B17CAB">
        <w:t xml:space="preserve"> </w:t>
      </w:r>
      <w:r w:rsidRPr="005B48CD">
        <w:t>гармонического</w:t>
      </w:r>
      <w:r w:rsidR="00B17CAB">
        <w:t xml:space="preserve"> </w:t>
      </w:r>
      <w:r w:rsidRPr="005B48CD">
        <w:t>развития:</w:t>
      </w:r>
    </w:p>
    <w:p w:rsidR="00F10958" w:rsidRPr="005B48CD" w:rsidRDefault="00F10958" w:rsidP="00B17CAB">
      <w:pPr>
        <w:pStyle w:val="21"/>
        <w:tabs>
          <w:tab w:val="left" w:pos="1881"/>
        </w:tabs>
        <w:ind w:left="0" w:firstLine="709"/>
        <w:jc w:val="both"/>
      </w:pPr>
      <w:r w:rsidRPr="005B48CD">
        <w:t>-</w:t>
      </w:r>
      <w:r w:rsidR="00B17CAB">
        <w:t xml:space="preserve"> </w:t>
      </w:r>
      <w:r w:rsidRPr="005B48CD">
        <w:t>развитие слуха – научиться слышать и слушать самого себя, окружающий мир,</w:t>
      </w:r>
      <w:r w:rsidR="00B17CAB">
        <w:t xml:space="preserve"> </w:t>
      </w:r>
      <w:r w:rsidRPr="005B48CD">
        <w:t>отделять</w:t>
      </w:r>
      <w:r w:rsidR="00B17CAB">
        <w:t xml:space="preserve"> </w:t>
      </w:r>
      <w:r w:rsidRPr="005B48CD">
        <w:t>негативную</w:t>
      </w:r>
      <w:r w:rsidR="00B17CAB">
        <w:t xml:space="preserve"> </w:t>
      </w:r>
      <w:proofErr w:type="spellStart"/>
      <w:r w:rsidRPr="005B48CD">
        <w:t>аудиальную</w:t>
      </w:r>
      <w:proofErr w:type="spellEnd"/>
      <w:r w:rsidR="00B17CAB">
        <w:t xml:space="preserve"> </w:t>
      </w:r>
      <w:r w:rsidRPr="005B48CD">
        <w:t>информацию</w:t>
      </w:r>
      <w:r w:rsidR="00B17CAB">
        <w:t xml:space="preserve"> </w:t>
      </w:r>
      <w:r w:rsidRPr="005B48CD">
        <w:t>от</w:t>
      </w:r>
      <w:r w:rsidR="00B17CAB">
        <w:t xml:space="preserve"> </w:t>
      </w:r>
      <w:r w:rsidRPr="005B48CD">
        <w:t>позитивной,</w:t>
      </w:r>
      <w:r w:rsidR="00B17CAB">
        <w:t xml:space="preserve"> </w:t>
      </w:r>
      <w:r w:rsidRPr="005B48CD">
        <w:t>дать</w:t>
      </w:r>
      <w:r w:rsidR="00B17CAB">
        <w:t xml:space="preserve"> </w:t>
      </w:r>
      <w:r w:rsidRPr="005B48CD">
        <w:t>представление</w:t>
      </w:r>
      <w:r w:rsidR="00B17CAB">
        <w:t xml:space="preserve"> </w:t>
      </w:r>
      <w:r w:rsidRPr="005B48CD">
        <w:t>об</w:t>
      </w:r>
      <w:r w:rsidR="00B17CAB">
        <w:t xml:space="preserve"> </w:t>
      </w:r>
      <w:r w:rsidRPr="005B48CD">
        <w:t xml:space="preserve"> энергетическом</w:t>
      </w:r>
      <w:r w:rsidR="00B17CAB">
        <w:t xml:space="preserve"> </w:t>
      </w:r>
      <w:r w:rsidRPr="005B48CD">
        <w:t>происхождении</w:t>
      </w:r>
      <w:r w:rsidR="00B17CAB">
        <w:t xml:space="preserve"> </w:t>
      </w:r>
      <w:r w:rsidRPr="005B48CD">
        <w:t>звуков,</w:t>
      </w:r>
      <w:r w:rsidR="00B17CAB">
        <w:t xml:space="preserve"> </w:t>
      </w:r>
      <w:r w:rsidRPr="005B48CD">
        <w:t>шумов,</w:t>
      </w:r>
      <w:r w:rsidR="00B17CAB">
        <w:t xml:space="preserve"> </w:t>
      </w:r>
      <w:r w:rsidRPr="005B48CD">
        <w:t>музыки</w:t>
      </w:r>
      <w:r w:rsidR="00B17CAB">
        <w:t xml:space="preserve"> </w:t>
      </w:r>
      <w:r w:rsidRPr="005B48CD">
        <w:t>в</w:t>
      </w:r>
      <w:r w:rsidR="00B17CAB">
        <w:t xml:space="preserve"> </w:t>
      </w:r>
      <w:r w:rsidRPr="005B48CD">
        <w:t>природе.</w:t>
      </w:r>
    </w:p>
    <w:p w:rsidR="00F10958" w:rsidRPr="005B48CD" w:rsidRDefault="00F10958" w:rsidP="00B17CAB">
      <w:pPr>
        <w:pStyle w:val="21"/>
        <w:tabs>
          <w:tab w:val="left" w:pos="1881"/>
        </w:tabs>
        <w:ind w:left="0" w:firstLine="709"/>
        <w:jc w:val="both"/>
      </w:pPr>
      <w:r w:rsidRPr="005B48CD">
        <w:t>-</w:t>
      </w:r>
      <w:r w:rsidR="00B17CAB">
        <w:t xml:space="preserve"> </w:t>
      </w:r>
      <w:r w:rsidRPr="005B48CD">
        <w:t>развитие</w:t>
      </w:r>
      <w:r w:rsidR="00B17CAB">
        <w:t xml:space="preserve"> </w:t>
      </w:r>
      <w:r w:rsidRPr="005B48CD">
        <w:t>внимания.</w:t>
      </w:r>
    </w:p>
    <w:p w:rsidR="00F10958" w:rsidRPr="005B48CD" w:rsidRDefault="00F10958" w:rsidP="00B17CAB">
      <w:pPr>
        <w:pStyle w:val="21"/>
        <w:tabs>
          <w:tab w:val="left" w:pos="1881"/>
        </w:tabs>
        <w:ind w:left="0" w:firstLine="709"/>
        <w:jc w:val="both"/>
      </w:pPr>
      <w:r w:rsidRPr="005B48CD">
        <w:t>-</w:t>
      </w:r>
      <w:r w:rsidR="00B17CAB">
        <w:t xml:space="preserve"> </w:t>
      </w:r>
      <w:r w:rsidRPr="005B48CD">
        <w:t>развитие</w:t>
      </w:r>
      <w:r w:rsidR="00B17CAB">
        <w:t xml:space="preserve"> </w:t>
      </w:r>
      <w:r w:rsidRPr="005B48CD">
        <w:t>чувства</w:t>
      </w:r>
      <w:r w:rsidR="00B17CAB">
        <w:t xml:space="preserve"> </w:t>
      </w:r>
      <w:r w:rsidRPr="005B48CD">
        <w:t>ритма.</w:t>
      </w:r>
    </w:p>
    <w:p w:rsidR="00F10958" w:rsidRPr="005B48CD" w:rsidRDefault="00F10958" w:rsidP="00B17CAB">
      <w:pPr>
        <w:pStyle w:val="21"/>
        <w:tabs>
          <w:tab w:val="left" w:pos="1881"/>
        </w:tabs>
        <w:ind w:left="0" w:firstLine="709"/>
        <w:jc w:val="both"/>
      </w:pPr>
      <w:r w:rsidRPr="005B48CD">
        <w:t>-</w:t>
      </w:r>
      <w:r w:rsidR="00B17CAB">
        <w:t xml:space="preserve"> </w:t>
      </w:r>
      <w:r w:rsidRPr="005B48CD">
        <w:t>развитие</w:t>
      </w:r>
      <w:r w:rsidR="00B17CAB">
        <w:t xml:space="preserve"> </w:t>
      </w:r>
      <w:r w:rsidRPr="005B48CD">
        <w:t>индивидуальных</w:t>
      </w:r>
      <w:r w:rsidR="00B17CAB">
        <w:t xml:space="preserve"> </w:t>
      </w:r>
      <w:r w:rsidRPr="005B48CD">
        <w:t>музыкальных</w:t>
      </w:r>
      <w:r w:rsidR="00B17CAB">
        <w:t xml:space="preserve"> </w:t>
      </w:r>
      <w:r w:rsidRPr="005B48CD">
        <w:t>способностей</w:t>
      </w:r>
    </w:p>
    <w:p w:rsidR="00F10958" w:rsidRPr="005B48CD" w:rsidRDefault="00354AAF" w:rsidP="00B17CAB">
      <w:pPr>
        <w:pStyle w:val="21"/>
        <w:tabs>
          <w:tab w:val="left" w:pos="1641"/>
        </w:tabs>
        <w:ind w:left="0" w:firstLine="709"/>
        <w:jc w:val="both"/>
      </w:pPr>
      <w:r w:rsidRPr="005B48CD">
        <w:t>3.</w:t>
      </w:r>
      <w:r w:rsidR="00B17CAB">
        <w:t xml:space="preserve"> </w:t>
      </w:r>
      <w:r w:rsidR="00F10958" w:rsidRPr="005B48CD">
        <w:t>Приобщить воспитанников к русской народно-традиционной и мировой музыкальной</w:t>
      </w:r>
      <w:r w:rsidR="00B17CAB">
        <w:t xml:space="preserve"> </w:t>
      </w:r>
      <w:r w:rsidR="00F10958" w:rsidRPr="005B48CD">
        <w:t>культуре.</w:t>
      </w:r>
    </w:p>
    <w:p w:rsidR="00F10958" w:rsidRPr="005B48CD" w:rsidRDefault="00354AAF" w:rsidP="00B17CAB">
      <w:pPr>
        <w:pStyle w:val="21"/>
        <w:tabs>
          <w:tab w:val="left" w:pos="1641"/>
        </w:tabs>
        <w:ind w:left="0" w:firstLine="709"/>
        <w:jc w:val="both"/>
      </w:pPr>
      <w:r w:rsidRPr="005B48CD">
        <w:t>4.</w:t>
      </w:r>
      <w:r w:rsidR="00B17CAB">
        <w:t xml:space="preserve"> </w:t>
      </w:r>
      <w:r w:rsidR="00F10958" w:rsidRPr="005B48CD">
        <w:t>Подготовить воспитанников к освоению приемов и навыков в различных видах</w:t>
      </w:r>
      <w:r w:rsidR="00B17CAB">
        <w:t xml:space="preserve"> </w:t>
      </w:r>
      <w:r w:rsidR="00F10958" w:rsidRPr="005B48CD">
        <w:t>музыкальной</w:t>
      </w:r>
      <w:r w:rsidR="00B17CAB">
        <w:t xml:space="preserve"> </w:t>
      </w:r>
      <w:r w:rsidR="00F10958" w:rsidRPr="005B48CD">
        <w:t>деятельности</w:t>
      </w:r>
      <w:r w:rsidR="00B17CAB">
        <w:t xml:space="preserve"> </w:t>
      </w:r>
      <w:r w:rsidR="00F10958" w:rsidRPr="005B48CD">
        <w:t>(игра на</w:t>
      </w:r>
      <w:r w:rsidR="00B17CAB">
        <w:t xml:space="preserve"> </w:t>
      </w:r>
      <w:r w:rsidR="00F10958" w:rsidRPr="005B48CD">
        <w:t>музыкальных</w:t>
      </w:r>
      <w:r w:rsidR="00B17CAB">
        <w:t xml:space="preserve"> </w:t>
      </w:r>
      <w:r w:rsidR="00F10958" w:rsidRPr="005B48CD">
        <w:t>инструментах).</w:t>
      </w:r>
    </w:p>
    <w:p w:rsidR="00F10958" w:rsidRPr="005B48CD" w:rsidRDefault="00354AAF" w:rsidP="00B17CAB">
      <w:pPr>
        <w:pStyle w:val="21"/>
        <w:tabs>
          <w:tab w:val="left" w:pos="1881"/>
        </w:tabs>
        <w:ind w:left="0" w:firstLine="709"/>
        <w:jc w:val="both"/>
      </w:pPr>
      <w:r w:rsidRPr="005B48CD">
        <w:lastRenderedPageBreak/>
        <w:t>5.</w:t>
      </w:r>
      <w:r w:rsidR="00B17CAB">
        <w:t xml:space="preserve"> </w:t>
      </w:r>
      <w:r w:rsidR="00F10958" w:rsidRPr="005B48CD">
        <w:t>Развивать</w:t>
      </w:r>
      <w:r w:rsidR="00B17CAB">
        <w:t xml:space="preserve"> </w:t>
      </w:r>
      <w:r w:rsidR="00F10958" w:rsidRPr="005B48CD">
        <w:t>коммуникативные</w:t>
      </w:r>
      <w:r w:rsidR="00B17CAB">
        <w:t xml:space="preserve"> </w:t>
      </w:r>
      <w:r w:rsidR="00F10958" w:rsidRPr="005B48CD">
        <w:t>способности.</w:t>
      </w:r>
    </w:p>
    <w:p w:rsidR="00F10958" w:rsidRPr="005B48CD" w:rsidRDefault="00354AAF" w:rsidP="00B17CAB">
      <w:pPr>
        <w:pStyle w:val="21"/>
        <w:tabs>
          <w:tab w:val="left" w:pos="1881"/>
        </w:tabs>
        <w:ind w:left="0" w:firstLine="709"/>
        <w:jc w:val="both"/>
      </w:pPr>
      <w:r w:rsidRPr="005B48CD">
        <w:t>6.</w:t>
      </w:r>
      <w:r w:rsidR="00B17CAB">
        <w:t xml:space="preserve"> </w:t>
      </w:r>
      <w:r w:rsidR="00F10958" w:rsidRPr="005B48CD">
        <w:t>Познакомить</w:t>
      </w:r>
      <w:r w:rsidR="00B17CAB">
        <w:t xml:space="preserve"> </w:t>
      </w:r>
      <w:r w:rsidR="00F10958" w:rsidRPr="005B48CD">
        <w:t>воспитанников</w:t>
      </w:r>
      <w:r w:rsidR="00B17CAB">
        <w:t xml:space="preserve"> </w:t>
      </w:r>
      <w:r w:rsidR="00F10958" w:rsidRPr="005B48CD">
        <w:t>с</w:t>
      </w:r>
      <w:r w:rsidR="00B17CAB">
        <w:t xml:space="preserve"> </w:t>
      </w:r>
      <w:r w:rsidR="00F10958" w:rsidRPr="005B48CD">
        <w:t>многообразием</w:t>
      </w:r>
      <w:r w:rsidR="00B17CAB">
        <w:t xml:space="preserve"> </w:t>
      </w:r>
      <w:r w:rsidR="00F10958" w:rsidRPr="005B48CD">
        <w:t>музыкальных</w:t>
      </w:r>
      <w:r w:rsidR="00B17CAB">
        <w:t xml:space="preserve"> </w:t>
      </w:r>
      <w:r w:rsidR="00F10958" w:rsidRPr="005B48CD">
        <w:t>форм</w:t>
      </w:r>
      <w:r w:rsidR="00B17CAB">
        <w:t xml:space="preserve"> </w:t>
      </w:r>
      <w:r w:rsidR="00F10958" w:rsidRPr="005B48CD">
        <w:t>и</w:t>
      </w:r>
      <w:r w:rsidR="00B17CAB">
        <w:t xml:space="preserve"> </w:t>
      </w:r>
      <w:r w:rsidR="00F10958" w:rsidRPr="005B48CD">
        <w:t>жанров.</w:t>
      </w:r>
    </w:p>
    <w:p w:rsidR="00F10958" w:rsidRPr="005B48CD" w:rsidRDefault="00354AAF" w:rsidP="00B17CAB">
      <w:pPr>
        <w:pStyle w:val="21"/>
        <w:tabs>
          <w:tab w:val="left" w:pos="1641"/>
        </w:tabs>
        <w:ind w:left="0" w:firstLine="709"/>
        <w:jc w:val="both"/>
      </w:pPr>
      <w:r w:rsidRPr="005B48CD">
        <w:t>7.</w:t>
      </w:r>
      <w:r w:rsidR="00B17CAB">
        <w:t xml:space="preserve"> </w:t>
      </w:r>
      <w:r w:rsidR="00F10958" w:rsidRPr="005B48CD">
        <w:t>Использовать</w:t>
      </w:r>
      <w:r w:rsidR="00B17CAB">
        <w:t xml:space="preserve"> </w:t>
      </w:r>
      <w:r w:rsidR="00F10958" w:rsidRPr="005B48CD">
        <w:t>гармонизирующее</w:t>
      </w:r>
      <w:r w:rsidR="00B17CAB">
        <w:t xml:space="preserve"> </w:t>
      </w:r>
      <w:r w:rsidR="00F10958" w:rsidRPr="005B48CD">
        <w:t>действие</w:t>
      </w:r>
      <w:r w:rsidR="00B17CAB">
        <w:t xml:space="preserve"> </w:t>
      </w:r>
      <w:r w:rsidR="00F10958" w:rsidRPr="005B48CD">
        <w:t>музыки</w:t>
      </w:r>
      <w:r w:rsidR="00B17CAB">
        <w:t xml:space="preserve"> </w:t>
      </w:r>
      <w:r w:rsidR="00F10958" w:rsidRPr="005B48CD">
        <w:t>на</w:t>
      </w:r>
      <w:r w:rsidR="00B17CAB">
        <w:t xml:space="preserve"> </w:t>
      </w:r>
      <w:r w:rsidR="00F10958" w:rsidRPr="005B48CD">
        <w:t>психическое</w:t>
      </w:r>
      <w:r w:rsidR="00B17CAB">
        <w:t xml:space="preserve"> </w:t>
      </w:r>
      <w:r w:rsidR="00F10958" w:rsidRPr="005B48CD">
        <w:t>расслабление</w:t>
      </w:r>
      <w:r w:rsidR="00B17CAB">
        <w:t xml:space="preserve"> </w:t>
      </w:r>
      <w:r w:rsidR="00F10958" w:rsidRPr="005B48CD">
        <w:t>воспитанника.</w:t>
      </w:r>
    </w:p>
    <w:p w:rsidR="00F10958" w:rsidRPr="005B48CD" w:rsidRDefault="00F10958" w:rsidP="00FA10CE">
      <w:pPr>
        <w:pStyle w:val="2"/>
        <w:suppressAutoHyphens/>
        <w:ind w:left="0" w:firstLine="567"/>
      </w:pPr>
      <w:r w:rsidRPr="005B48CD">
        <w:t>Методические</w:t>
      </w:r>
      <w:r w:rsidR="00B17CAB">
        <w:t xml:space="preserve"> </w:t>
      </w:r>
      <w:r w:rsidRPr="005B48CD">
        <w:t>принципы построения</w:t>
      </w:r>
      <w:r w:rsidR="00B17CAB">
        <w:t xml:space="preserve"> </w:t>
      </w:r>
      <w:r w:rsidRPr="005B48CD">
        <w:t>программы</w:t>
      </w:r>
      <w:r w:rsidR="00B17CAB">
        <w:t xml:space="preserve"> </w:t>
      </w:r>
      <w:r w:rsidRPr="005B48CD">
        <w:t>«Ладушки»:</w:t>
      </w:r>
    </w:p>
    <w:p w:rsidR="00F10958" w:rsidRPr="005B48CD" w:rsidRDefault="00F10958" w:rsidP="00B17CAB">
      <w:pPr>
        <w:pStyle w:val="21"/>
        <w:tabs>
          <w:tab w:val="left" w:pos="2842"/>
        </w:tabs>
        <w:ind w:left="0" w:firstLine="709"/>
        <w:jc w:val="both"/>
      </w:pPr>
      <w:r w:rsidRPr="005B48CD">
        <w:t>1.</w:t>
      </w:r>
      <w:r w:rsidR="00B17CAB">
        <w:t xml:space="preserve"> </w:t>
      </w:r>
      <w:r w:rsidRPr="005B48CD">
        <w:t>Создание</w:t>
      </w:r>
      <w:r w:rsidR="00B17CAB">
        <w:t xml:space="preserve"> </w:t>
      </w:r>
      <w:r w:rsidRPr="005B48CD">
        <w:t>непринужденной</w:t>
      </w:r>
      <w:r w:rsidR="00B17CAB">
        <w:t xml:space="preserve"> </w:t>
      </w:r>
      <w:r w:rsidRPr="005B48CD">
        <w:t>и</w:t>
      </w:r>
      <w:r w:rsidR="00B17CAB">
        <w:t xml:space="preserve"> </w:t>
      </w:r>
      <w:r w:rsidRPr="005B48CD">
        <w:t>доброжелательной</w:t>
      </w:r>
      <w:r w:rsidR="00B17CAB">
        <w:t xml:space="preserve"> </w:t>
      </w:r>
      <w:r w:rsidRPr="005B48CD">
        <w:t>обстановки</w:t>
      </w:r>
      <w:r w:rsidR="00B17CAB">
        <w:t xml:space="preserve"> </w:t>
      </w:r>
      <w:r w:rsidRPr="005B48CD">
        <w:t>на</w:t>
      </w:r>
      <w:r w:rsidR="00B17CAB">
        <w:t xml:space="preserve"> </w:t>
      </w:r>
      <w:r w:rsidRPr="005B48CD">
        <w:t>занятиях.</w:t>
      </w:r>
    </w:p>
    <w:p w:rsidR="00F10958" w:rsidRPr="005B48CD" w:rsidRDefault="00F10958" w:rsidP="00B17CAB">
      <w:pPr>
        <w:pStyle w:val="21"/>
        <w:tabs>
          <w:tab w:val="left" w:pos="2842"/>
        </w:tabs>
        <w:ind w:left="0" w:firstLine="709"/>
        <w:jc w:val="both"/>
      </w:pPr>
      <w:r w:rsidRPr="005B48CD">
        <w:t>2.</w:t>
      </w:r>
      <w:r w:rsidR="00B17CAB">
        <w:t xml:space="preserve"> </w:t>
      </w:r>
      <w:r w:rsidRPr="005B48CD">
        <w:t>Учет</w:t>
      </w:r>
      <w:r w:rsidR="00B17CAB">
        <w:t xml:space="preserve"> </w:t>
      </w:r>
      <w:r w:rsidRPr="005B48CD">
        <w:t>возрастных</w:t>
      </w:r>
      <w:r w:rsidR="00B17CAB">
        <w:t xml:space="preserve"> </w:t>
      </w:r>
      <w:r w:rsidRPr="005B48CD">
        <w:t>особенностей</w:t>
      </w:r>
      <w:r w:rsidR="00B17CAB">
        <w:t xml:space="preserve"> </w:t>
      </w:r>
      <w:r w:rsidRPr="005B48CD">
        <w:t>воспитанников.</w:t>
      </w:r>
    </w:p>
    <w:p w:rsidR="00F10958" w:rsidRPr="005B48CD" w:rsidRDefault="00F10958" w:rsidP="00B17CAB">
      <w:pPr>
        <w:pStyle w:val="21"/>
        <w:tabs>
          <w:tab w:val="left" w:pos="2842"/>
        </w:tabs>
        <w:ind w:left="0" w:firstLine="709"/>
        <w:jc w:val="both"/>
      </w:pPr>
      <w:r w:rsidRPr="005B48CD">
        <w:t>3.</w:t>
      </w:r>
      <w:r w:rsidR="00B17CAB">
        <w:t xml:space="preserve"> </w:t>
      </w:r>
      <w:proofErr w:type="spellStart"/>
      <w:r w:rsidRPr="005B48CD">
        <w:t>Гендерный</w:t>
      </w:r>
      <w:proofErr w:type="spellEnd"/>
      <w:r w:rsidR="00B17CAB">
        <w:t xml:space="preserve"> </w:t>
      </w:r>
      <w:r w:rsidRPr="005B48CD">
        <w:t>подход</w:t>
      </w:r>
      <w:r w:rsidR="00B17CAB">
        <w:t xml:space="preserve"> </w:t>
      </w:r>
      <w:r w:rsidRPr="005B48CD">
        <w:t>к</w:t>
      </w:r>
      <w:r w:rsidR="00B17CAB">
        <w:t xml:space="preserve"> </w:t>
      </w:r>
      <w:r w:rsidRPr="005B48CD">
        <w:t>используемому</w:t>
      </w:r>
      <w:r w:rsidR="00B17CAB">
        <w:t xml:space="preserve"> </w:t>
      </w:r>
      <w:r w:rsidRPr="005B48CD">
        <w:t>репертуару.</w:t>
      </w:r>
    </w:p>
    <w:p w:rsidR="00F10958" w:rsidRPr="005B48CD" w:rsidRDefault="00F10958" w:rsidP="00B17CAB">
      <w:pPr>
        <w:pStyle w:val="21"/>
        <w:tabs>
          <w:tab w:val="left" w:pos="2842"/>
        </w:tabs>
        <w:ind w:left="0" w:firstLine="709"/>
        <w:jc w:val="both"/>
      </w:pPr>
      <w:r w:rsidRPr="005B48CD">
        <w:t>4.</w:t>
      </w:r>
      <w:r w:rsidR="00B17CAB">
        <w:t xml:space="preserve"> </w:t>
      </w:r>
      <w:r w:rsidRPr="005B48CD">
        <w:t>Последовательное</w:t>
      </w:r>
      <w:r w:rsidR="00B17CAB">
        <w:t xml:space="preserve"> </w:t>
      </w:r>
      <w:r w:rsidRPr="005B48CD">
        <w:t>усложнение</w:t>
      </w:r>
      <w:r w:rsidR="00B17CAB">
        <w:t xml:space="preserve"> </w:t>
      </w:r>
      <w:r w:rsidRPr="005B48CD">
        <w:t>поставленных</w:t>
      </w:r>
      <w:r w:rsidR="00B17CAB">
        <w:t xml:space="preserve"> </w:t>
      </w:r>
      <w:r w:rsidRPr="005B48CD">
        <w:t>задач.</w:t>
      </w:r>
    </w:p>
    <w:p w:rsidR="00F10958" w:rsidRPr="005B48CD" w:rsidRDefault="00F10958" w:rsidP="00B17CAB">
      <w:pPr>
        <w:pStyle w:val="21"/>
        <w:tabs>
          <w:tab w:val="left" w:pos="2842"/>
        </w:tabs>
        <w:ind w:left="0" w:firstLine="709"/>
        <w:jc w:val="both"/>
      </w:pPr>
      <w:r w:rsidRPr="005B48CD">
        <w:t>5.</w:t>
      </w:r>
      <w:r w:rsidR="00B17CAB">
        <w:t xml:space="preserve"> </w:t>
      </w:r>
      <w:r w:rsidRPr="005B48CD">
        <w:t>Принцип</w:t>
      </w:r>
      <w:r w:rsidR="00B17CAB">
        <w:t xml:space="preserve"> </w:t>
      </w:r>
      <w:r w:rsidRPr="005B48CD">
        <w:t>преемственности.</w:t>
      </w:r>
    </w:p>
    <w:p w:rsidR="00F10958" w:rsidRPr="005B48CD" w:rsidRDefault="00F10958" w:rsidP="00B17CAB">
      <w:pPr>
        <w:pStyle w:val="21"/>
        <w:tabs>
          <w:tab w:val="left" w:pos="2842"/>
        </w:tabs>
        <w:ind w:left="0" w:firstLine="709"/>
        <w:jc w:val="both"/>
      </w:pPr>
      <w:r w:rsidRPr="005B48CD">
        <w:t>6.</w:t>
      </w:r>
      <w:r w:rsidR="00B17CAB">
        <w:t xml:space="preserve"> </w:t>
      </w:r>
      <w:r w:rsidRPr="005B48CD">
        <w:t>Принцип</w:t>
      </w:r>
      <w:r w:rsidR="00B17CAB">
        <w:t xml:space="preserve"> </w:t>
      </w:r>
      <w:r w:rsidRPr="005B48CD">
        <w:t>положительной</w:t>
      </w:r>
      <w:r w:rsidR="00B17CAB">
        <w:t xml:space="preserve"> </w:t>
      </w:r>
      <w:r w:rsidRPr="005B48CD">
        <w:t>оценки.</w:t>
      </w:r>
    </w:p>
    <w:p w:rsidR="00F10958" w:rsidRPr="005B48CD" w:rsidRDefault="00F10958" w:rsidP="00B17CAB">
      <w:pPr>
        <w:pStyle w:val="21"/>
        <w:tabs>
          <w:tab w:val="left" w:pos="2842"/>
        </w:tabs>
        <w:ind w:left="0" w:firstLine="709"/>
        <w:jc w:val="both"/>
      </w:pPr>
      <w:r w:rsidRPr="005B48CD">
        <w:t>7.</w:t>
      </w:r>
      <w:r w:rsidR="00B17CAB">
        <w:t xml:space="preserve"> </w:t>
      </w:r>
      <w:r w:rsidRPr="005B48CD">
        <w:t>Соотношение</w:t>
      </w:r>
      <w:r w:rsidR="00B17CAB">
        <w:t xml:space="preserve"> </w:t>
      </w:r>
      <w:r w:rsidRPr="005B48CD">
        <w:t>используемого</w:t>
      </w:r>
      <w:r w:rsidR="00B17CAB">
        <w:t xml:space="preserve"> </w:t>
      </w:r>
      <w:r w:rsidRPr="005B48CD">
        <w:t>материала</w:t>
      </w:r>
      <w:r w:rsidR="00B17CAB">
        <w:t xml:space="preserve"> </w:t>
      </w:r>
      <w:r w:rsidRPr="005B48CD">
        <w:t>с</w:t>
      </w:r>
      <w:r w:rsidR="00B17CAB">
        <w:t xml:space="preserve"> </w:t>
      </w:r>
      <w:r w:rsidRPr="005B48CD">
        <w:t>природным</w:t>
      </w:r>
      <w:r w:rsidR="00B17CAB">
        <w:t xml:space="preserve"> </w:t>
      </w:r>
      <w:r w:rsidRPr="005B48CD">
        <w:t>и</w:t>
      </w:r>
      <w:r w:rsidR="00B17CAB">
        <w:t xml:space="preserve"> </w:t>
      </w:r>
      <w:r w:rsidRPr="005B48CD">
        <w:t>светским</w:t>
      </w:r>
      <w:r w:rsidR="00B17CAB">
        <w:t xml:space="preserve"> </w:t>
      </w:r>
      <w:r w:rsidRPr="005B48CD">
        <w:t>календарем.</w:t>
      </w:r>
    </w:p>
    <w:p w:rsidR="00F10958" w:rsidRPr="005B48CD" w:rsidRDefault="00F10958" w:rsidP="00B17CAB">
      <w:pPr>
        <w:pStyle w:val="21"/>
        <w:tabs>
          <w:tab w:val="left" w:pos="2842"/>
        </w:tabs>
        <w:ind w:left="0" w:firstLine="709"/>
        <w:jc w:val="both"/>
      </w:pPr>
      <w:r w:rsidRPr="005B48CD">
        <w:t>8.</w:t>
      </w:r>
      <w:r w:rsidR="00B17CAB">
        <w:t xml:space="preserve"> </w:t>
      </w:r>
      <w:r w:rsidRPr="005B48CD">
        <w:t>Соотношение</w:t>
      </w:r>
      <w:r w:rsidR="00B17CAB">
        <w:t xml:space="preserve"> </w:t>
      </w:r>
      <w:r w:rsidRPr="005B48CD">
        <w:t>с</w:t>
      </w:r>
      <w:r w:rsidR="00B17CAB">
        <w:t xml:space="preserve"> </w:t>
      </w:r>
      <w:r w:rsidRPr="005B48CD">
        <w:t>тематическим</w:t>
      </w:r>
      <w:r w:rsidR="00B17CAB">
        <w:t xml:space="preserve"> </w:t>
      </w:r>
      <w:r w:rsidRPr="005B48CD">
        <w:t>планированием</w:t>
      </w:r>
      <w:r w:rsidR="00B17CAB">
        <w:t xml:space="preserve"> </w:t>
      </w:r>
      <w:r w:rsidRPr="005B48CD">
        <w:t>ООП</w:t>
      </w:r>
      <w:r w:rsidR="00B17CAB">
        <w:t xml:space="preserve"> </w:t>
      </w:r>
      <w:proofErr w:type="gramStart"/>
      <w:r w:rsidRPr="005B48CD">
        <w:t>ДО</w:t>
      </w:r>
      <w:proofErr w:type="gramEnd"/>
      <w:r w:rsidRPr="005B48CD">
        <w:t>.</w:t>
      </w:r>
    </w:p>
    <w:p w:rsidR="00F10958" w:rsidRPr="005B48CD" w:rsidRDefault="00F10958" w:rsidP="00FA10CE">
      <w:pPr>
        <w:widowControl/>
        <w:autoSpaceDE/>
        <w:autoSpaceDN/>
        <w:jc w:val="both"/>
        <w:rPr>
          <w:sz w:val="24"/>
          <w:szCs w:val="24"/>
        </w:rPr>
      </w:pPr>
    </w:p>
    <w:p w:rsidR="00B17CAB" w:rsidRDefault="00F10958" w:rsidP="00B17CAB">
      <w:pPr>
        <w:jc w:val="center"/>
        <w:rPr>
          <w:b/>
          <w:sz w:val="24"/>
          <w:szCs w:val="24"/>
        </w:rPr>
      </w:pPr>
      <w:r w:rsidRPr="005B48CD">
        <w:rPr>
          <w:b/>
          <w:bCs/>
          <w:sz w:val="24"/>
          <w:szCs w:val="24"/>
        </w:rPr>
        <w:t>Программа</w:t>
      </w:r>
      <w:r w:rsidRPr="005B48CD">
        <w:rPr>
          <w:b/>
          <w:sz w:val="24"/>
          <w:szCs w:val="24"/>
        </w:rPr>
        <w:t xml:space="preserve"> Князевой О.Л., </w:t>
      </w:r>
      <w:proofErr w:type="spellStart"/>
      <w:r w:rsidRPr="005B48CD">
        <w:rPr>
          <w:b/>
          <w:sz w:val="24"/>
          <w:szCs w:val="24"/>
        </w:rPr>
        <w:t>Маханевой</w:t>
      </w:r>
      <w:proofErr w:type="spellEnd"/>
      <w:r w:rsidRPr="005B48CD">
        <w:rPr>
          <w:b/>
          <w:sz w:val="24"/>
          <w:szCs w:val="24"/>
        </w:rPr>
        <w:t xml:space="preserve"> М.Д. </w:t>
      </w:r>
    </w:p>
    <w:p w:rsidR="00F10958" w:rsidRPr="005B48CD" w:rsidRDefault="00F10958" w:rsidP="00B17CAB">
      <w:pPr>
        <w:jc w:val="center"/>
        <w:rPr>
          <w:b/>
          <w:sz w:val="24"/>
          <w:szCs w:val="24"/>
        </w:rPr>
      </w:pPr>
      <w:r w:rsidRPr="005B48CD">
        <w:rPr>
          <w:b/>
          <w:sz w:val="24"/>
          <w:szCs w:val="24"/>
        </w:rPr>
        <w:t>«Приобщение детей к истокам русской народной культуры»</w:t>
      </w:r>
    </w:p>
    <w:p w:rsidR="00F10958" w:rsidRPr="005B48CD" w:rsidRDefault="00F10958" w:rsidP="00FA10CE">
      <w:pPr>
        <w:shd w:val="clear" w:color="auto" w:fill="FFFFFF"/>
        <w:ind w:firstLine="567"/>
        <w:jc w:val="both"/>
        <w:rPr>
          <w:b/>
          <w:sz w:val="24"/>
          <w:szCs w:val="24"/>
          <w:lang w:eastAsia="ru-RU"/>
        </w:rPr>
      </w:pPr>
      <w:r w:rsidRPr="005B48CD">
        <w:rPr>
          <w:sz w:val="24"/>
          <w:szCs w:val="24"/>
          <w:lang w:eastAsia="ru-RU"/>
        </w:rPr>
        <w:t>Программа описывает курс подготовки детей по приобщению к истокам русской народной культуры детей дошкольного возраста с 3 до 7 лет.</w:t>
      </w:r>
    </w:p>
    <w:p w:rsidR="00F10958" w:rsidRPr="005B48CD" w:rsidRDefault="00F10958" w:rsidP="00FA10CE">
      <w:pPr>
        <w:shd w:val="clear" w:color="auto" w:fill="FFFFFF"/>
        <w:ind w:firstLine="567"/>
        <w:jc w:val="both"/>
        <w:rPr>
          <w:b/>
          <w:sz w:val="24"/>
          <w:szCs w:val="24"/>
          <w:lang w:eastAsia="ru-RU"/>
        </w:rPr>
      </w:pPr>
      <w:r w:rsidRPr="005B48CD">
        <w:rPr>
          <w:b/>
          <w:sz w:val="24"/>
          <w:szCs w:val="24"/>
          <w:lang w:eastAsia="ru-RU"/>
        </w:rPr>
        <w:t>Цель программы</w:t>
      </w:r>
      <w:r w:rsidRPr="005B48CD">
        <w:rPr>
          <w:sz w:val="24"/>
          <w:szCs w:val="24"/>
          <w:lang w:eastAsia="ru-RU"/>
        </w:rPr>
        <w:t xml:space="preserve"> - формирование первоначальных представлений об истоках русской народной культуры.</w:t>
      </w:r>
    </w:p>
    <w:p w:rsidR="00F10958" w:rsidRPr="005B48CD" w:rsidRDefault="00F10958" w:rsidP="00FA10CE">
      <w:pPr>
        <w:shd w:val="clear" w:color="auto" w:fill="FFFFFF"/>
        <w:ind w:firstLine="567"/>
        <w:jc w:val="both"/>
        <w:rPr>
          <w:sz w:val="24"/>
          <w:szCs w:val="24"/>
          <w:lang w:eastAsia="ru-RU"/>
        </w:rPr>
      </w:pPr>
      <w:r w:rsidRPr="005B48CD">
        <w:rPr>
          <w:b/>
          <w:sz w:val="24"/>
          <w:szCs w:val="24"/>
          <w:lang w:eastAsia="ru-RU"/>
        </w:rPr>
        <w:t>Задачи:</w:t>
      </w:r>
    </w:p>
    <w:p w:rsidR="00F10958" w:rsidRPr="005B48CD" w:rsidRDefault="00F10958" w:rsidP="00BA752C">
      <w:pPr>
        <w:pStyle w:val="21"/>
        <w:numPr>
          <w:ilvl w:val="0"/>
          <w:numId w:val="132"/>
        </w:numPr>
        <w:shd w:val="clear" w:color="auto" w:fill="FFFFFF"/>
        <w:ind w:left="0" w:firstLine="567"/>
        <w:contextualSpacing/>
        <w:jc w:val="both"/>
        <w:rPr>
          <w:lang w:eastAsia="ru-RU"/>
        </w:rPr>
      </w:pPr>
      <w:r w:rsidRPr="005B48CD">
        <w:rPr>
          <w:lang w:eastAsia="ru-RU"/>
        </w:rPr>
        <w:t>Знакомить детей с историческим и культурным прошлым и настоящим России; с историей, бытом, культурой русского народа.</w:t>
      </w:r>
    </w:p>
    <w:p w:rsidR="00F10958" w:rsidRPr="005B48CD" w:rsidRDefault="00F10958" w:rsidP="00BA752C">
      <w:pPr>
        <w:pStyle w:val="21"/>
        <w:numPr>
          <w:ilvl w:val="0"/>
          <w:numId w:val="132"/>
        </w:numPr>
        <w:shd w:val="clear" w:color="auto" w:fill="FFFFFF"/>
        <w:ind w:left="0" w:firstLine="567"/>
        <w:contextualSpacing/>
        <w:jc w:val="both"/>
        <w:rPr>
          <w:lang w:eastAsia="ru-RU"/>
        </w:rPr>
      </w:pPr>
      <w:r w:rsidRPr="005B48CD">
        <w:rPr>
          <w:lang w:eastAsia="ru-RU"/>
        </w:rPr>
        <w:t>Развивать у дошкольников познавательный интерес к истории и культуре Родины.</w:t>
      </w:r>
    </w:p>
    <w:p w:rsidR="00F10958" w:rsidRPr="005B48CD" w:rsidRDefault="00F10958" w:rsidP="00BA752C">
      <w:pPr>
        <w:pStyle w:val="21"/>
        <w:numPr>
          <w:ilvl w:val="0"/>
          <w:numId w:val="132"/>
        </w:numPr>
        <w:shd w:val="clear" w:color="auto" w:fill="FFFFFF"/>
        <w:ind w:left="0" w:firstLine="567"/>
        <w:contextualSpacing/>
        <w:jc w:val="both"/>
        <w:rPr>
          <w:lang w:eastAsia="ru-RU"/>
        </w:rPr>
      </w:pPr>
      <w:r w:rsidRPr="005B48CD">
        <w:rPr>
          <w:lang w:eastAsia="ru-RU"/>
        </w:rPr>
        <w:t xml:space="preserve">Использование всех видов фольклора (сказки, песенки, </w:t>
      </w:r>
      <w:proofErr w:type="spellStart"/>
      <w:r w:rsidRPr="005B48CD">
        <w:rPr>
          <w:lang w:eastAsia="ru-RU"/>
        </w:rPr>
        <w:t>потешки</w:t>
      </w:r>
      <w:proofErr w:type="spellEnd"/>
      <w:r w:rsidRPr="005B48CD">
        <w:rPr>
          <w:lang w:eastAsia="ru-RU"/>
        </w:rPr>
        <w:t xml:space="preserve">, </w:t>
      </w:r>
      <w:proofErr w:type="spellStart"/>
      <w:r w:rsidRPr="005B48CD">
        <w:rPr>
          <w:lang w:eastAsia="ru-RU"/>
        </w:rPr>
        <w:t>заклички</w:t>
      </w:r>
      <w:proofErr w:type="spellEnd"/>
      <w:r w:rsidRPr="005B48CD">
        <w:rPr>
          <w:lang w:eastAsia="ru-RU"/>
        </w:rPr>
        <w:t>, пословицы, поговорки, загадки, хороводы и т.д.), так как фольклор является богатейшим источником познавательного и нравственного развития детей.</w:t>
      </w:r>
    </w:p>
    <w:p w:rsidR="00F10958" w:rsidRPr="005B48CD" w:rsidRDefault="00F10958" w:rsidP="00BA752C">
      <w:pPr>
        <w:pStyle w:val="21"/>
        <w:numPr>
          <w:ilvl w:val="0"/>
          <w:numId w:val="132"/>
        </w:numPr>
        <w:shd w:val="clear" w:color="auto" w:fill="FFFFFF"/>
        <w:ind w:left="0" w:firstLine="567"/>
        <w:contextualSpacing/>
        <w:jc w:val="both"/>
        <w:rPr>
          <w:lang w:eastAsia="ru-RU"/>
        </w:rPr>
      </w:pPr>
      <w:r w:rsidRPr="005B48CD">
        <w:rPr>
          <w:lang w:eastAsia="ru-RU"/>
        </w:rPr>
        <w:t>Воспитывать эмоциональную отзывчивость, бережное отношение к природе и культурным традициям своей Родины.</w:t>
      </w:r>
    </w:p>
    <w:p w:rsidR="00F10958" w:rsidRPr="005B48CD" w:rsidRDefault="00F10958" w:rsidP="00BA752C">
      <w:pPr>
        <w:pStyle w:val="21"/>
        <w:numPr>
          <w:ilvl w:val="0"/>
          <w:numId w:val="132"/>
        </w:numPr>
        <w:shd w:val="clear" w:color="auto" w:fill="FFFFFF"/>
        <w:ind w:left="0" w:firstLine="567"/>
        <w:contextualSpacing/>
        <w:jc w:val="both"/>
        <w:rPr>
          <w:b/>
          <w:lang w:eastAsia="ru-RU"/>
        </w:rPr>
      </w:pPr>
      <w:r w:rsidRPr="005B48CD">
        <w:rPr>
          <w:lang w:eastAsia="ru-RU"/>
        </w:rPr>
        <w:t>Активизировать педагогический потенциал семьи в вопросах творческого развития лучших традиций русской народной культуры.</w:t>
      </w:r>
    </w:p>
    <w:p w:rsidR="00F10958" w:rsidRPr="005B48CD" w:rsidRDefault="00F10958" w:rsidP="00FA10CE">
      <w:pPr>
        <w:shd w:val="clear" w:color="auto" w:fill="FFFFFF"/>
        <w:ind w:firstLine="567"/>
        <w:jc w:val="both"/>
        <w:rPr>
          <w:sz w:val="24"/>
          <w:szCs w:val="24"/>
          <w:lang w:eastAsia="ru-RU"/>
        </w:rPr>
      </w:pPr>
      <w:r w:rsidRPr="005B48CD">
        <w:rPr>
          <w:b/>
          <w:sz w:val="24"/>
          <w:szCs w:val="24"/>
          <w:lang w:eastAsia="ru-RU"/>
        </w:rPr>
        <w:t>Принципы программы:</w:t>
      </w:r>
    </w:p>
    <w:p w:rsidR="00F10958" w:rsidRPr="005B48CD" w:rsidRDefault="00F10958" w:rsidP="00BA752C">
      <w:pPr>
        <w:pStyle w:val="21"/>
        <w:numPr>
          <w:ilvl w:val="0"/>
          <w:numId w:val="133"/>
        </w:numPr>
        <w:shd w:val="clear" w:color="auto" w:fill="FFFFFF"/>
        <w:ind w:left="0" w:firstLine="567"/>
        <w:contextualSpacing/>
        <w:jc w:val="both"/>
        <w:rPr>
          <w:lang w:eastAsia="ru-RU"/>
        </w:rPr>
      </w:pPr>
      <w:r w:rsidRPr="005B48CD">
        <w:rPr>
          <w:lang w:eastAsia="ru-RU"/>
        </w:rPr>
        <w:t>Принцип системности и непрерывности.</w:t>
      </w:r>
    </w:p>
    <w:p w:rsidR="00F10958" w:rsidRPr="005B48CD" w:rsidRDefault="00F10958" w:rsidP="00BA752C">
      <w:pPr>
        <w:pStyle w:val="21"/>
        <w:numPr>
          <w:ilvl w:val="0"/>
          <w:numId w:val="133"/>
        </w:numPr>
        <w:shd w:val="clear" w:color="auto" w:fill="FFFFFF"/>
        <w:ind w:left="0" w:firstLine="567"/>
        <w:contextualSpacing/>
        <w:jc w:val="both"/>
        <w:rPr>
          <w:b/>
          <w:lang w:eastAsia="ru-RU"/>
        </w:rPr>
      </w:pPr>
      <w:r w:rsidRPr="005B48CD">
        <w:rPr>
          <w:lang w:eastAsia="ru-RU"/>
        </w:rPr>
        <w:t>Личностно-ориентированный гуманистический характер взаимодействия детей и взрослых.</w:t>
      </w:r>
    </w:p>
    <w:p w:rsidR="00F10958" w:rsidRPr="005B48CD" w:rsidRDefault="00F10958" w:rsidP="00FA10CE">
      <w:pPr>
        <w:shd w:val="clear" w:color="auto" w:fill="FFFFFF"/>
        <w:ind w:firstLine="567"/>
        <w:jc w:val="both"/>
        <w:rPr>
          <w:b/>
          <w:i/>
          <w:sz w:val="24"/>
          <w:szCs w:val="24"/>
          <w:lang w:eastAsia="ru-RU"/>
        </w:rPr>
      </w:pPr>
      <w:r w:rsidRPr="005B48CD">
        <w:rPr>
          <w:b/>
          <w:sz w:val="24"/>
          <w:szCs w:val="24"/>
          <w:lang w:eastAsia="ru-RU"/>
        </w:rPr>
        <w:t>Планируемые результаты освоения вариативной части программы:</w:t>
      </w:r>
    </w:p>
    <w:p w:rsidR="00F10958" w:rsidRPr="005B48CD" w:rsidRDefault="00F10958" w:rsidP="00FA10CE">
      <w:pPr>
        <w:shd w:val="clear" w:color="auto" w:fill="FFFFFF"/>
        <w:ind w:firstLine="567"/>
        <w:jc w:val="both"/>
        <w:rPr>
          <w:sz w:val="24"/>
          <w:szCs w:val="24"/>
          <w:lang w:eastAsia="ru-RU"/>
        </w:rPr>
      </w:pPr>
      <w:r w:rsidRPr="005B48CD">
        <w:rPr>
          <w:b/>
          <w:i/>
          <w:sz w:val="24"/>
          <w:szCs w:val="24"/>
          <w:lang w:eastAsia="ru-RU"/>
        </w:rPr>
        <w:t>Ранний возраст:</w:t>
      </w:r>
    </w:p>
    <w:p w:rsidR="00F10958" w:rsidRPr="005B48CD" w:rsidRDefault="00F10958" w:rsidP="00BA752C">
      <w:pPr>
        <w:pStyle w:val="21"/>
        <w:numPr>
          <w:ilvl w:val="0"/>
          <w:numId w:val="134"/>
        </w:numPr>
        <w:shd w:val="clear" w:color="auto" w:fill="FFFFFF"/>
        <w:ind w:left="0" w:firstLine="567"/>
        <w:contextualSpacing/>
        <w:jc w:val="both"/>
        <w:rPr>
          <w:lang w:eastAsia="ru-RU"/>
        </w:rPr>
      </w:pPr>
      <w:r w:rsidRPr="005B48CD">
        <w:rPr>
          <w:lang w:eastAsia="ru-RU"/>
        </w:rPr>
        <w:t xml:space="preserve">Проявляет интерес к устному народному творчеству (песенки, сказки, </w:t>
      </w:r>
      <w:proofErr w:type="spellStart"/>
      <w:r w:rsidRPr="005B48CD">
        <w:rPr>
          <w:lang w:eastAsia="ru-RU"/>
        </w:rPr>
        <w:t>потешки</w:t>
      </w:r>
      <w:proofErr w:type="spellEnd"/>
      <w:r w:rsidRPr="005B48CD">
        <w:rPr>
          <w:lang w:eastAsia="ru-RU"/>
        </w:rPr>
        <w:t>, скороговорки), с помощью взрослых рассказывает, договаривает  их.</w:t>
      </w:r>
    </w:p>
    <w:p w:rsidR="00F10958" w:rsidRPr="005B48CD" w:rsidRDefault="00F10958" w:rsidP="00BA752C">
      <w:pPr>
        <w:pStyle w:val="21"/>
        <w:numPr>
          <w:ilvl w:val="0"/>
          <w:numId w:val="134"/>
        </w:numPr>
        <w:shd w:val="clear" w:color="auto" w:fill="FFFFFF"/>
        <w:ind w:left="0" w:firstLine="567"/>
        <w:contextualSpacing/>
        <w:jc w:val="both"/>
        <w:rPr>
          <w:b/>
          <w:i/>
          <w:lang w:eastAsia="ru-RU"/>
        </w:rPr>
      </w:pPr>
      <w:r w:rsidRPr="005B48CD">
        <w:rPr>
          <w:lang w:eastAsia="ru-RU"/>
        </w:rPr>
        <w:t>Проявляет желание участвовать в театрализованных и подвижных  играх, с интересом следит за действиями героев кукольного театра.</w:t>
      </w:r>
    </w:p>
    <w:p w:rsidR="00F10958" w:rsidRPr="005B48CD" w:rsidRDefault="00F10958" w:rsidP="00FA10CE">
      <w:pPr>
        <w:shd w:val="clear" w:color="auto" w:fill="FFFFFF"/>
        <w:ind w:firstLine="567"/>
        <w:jc w:val="both"/>
        <w:rPr>
          <w:sz w:val="24"/>
          <w:szCs w:val="24"/>
          <w:lang w:eastAsia="ru-RU"/>
        </w:rPr>
      </w:pPr>
      <w:r w:rsidRPr="005B48CD">
        <w:rPr>
          <w:b/>
          <w:i/>
          <w:sz w:val="24"/>
          <w:szCs w:val="24"/>
          <w:lang w:eastAsia="ru-RU"/>
        </w:rPr>
        <w:t>Старший дошкольный возраст:</w:t>
      </w:r>
    </w:p>
    <w:p w:rsidR="00F10958" w:rsidRPr="005B48CD" w:rsidRDefault="00F10958" w:rsidP="00BA752C">
      <w:pPr>
        <w:pStyle w:val="21"/>
        <w:numPr>
          <w:ilvl w:val="0"/>
          <w:numId w:val="135"/>
        </w:numPr>
        <w:shd w:val="clear" w:color="auto" w:fill="FFFFFF"/>
        <w:ind w:left="0" w:firstLine="567"/>
        <w:contextualSpacing/>
        <w:jc w:val="both"/>
        <w:rPr>
          <w:lang w:eastAsia="ru-RU"/>
        </w:rPr>
      </w:pPr>
      <w:r w:rsidRPr="005B48CD">
        <w:rPr>
          <w:lang w:eastAsia="ru-RU"/>
        </w:rPr>
        <w:t xml:space="preserve">Знает основные литературные понятия по фольклору; краткое содержание прочитанных литературных произведений; быт и традиции русского народа; песни, частушки, </w:t>
      </w:r>
      <w:proofErr w:type="spellStart"/>
      <w:r w:rsidRPr="005B48CD">
        <w:rPr>
          <w:lang w:eastAsia="ru-RU"/>
        </w:rPr>
        <w:t>потешки</w:t>
      </w:r>
      <w:proofErr w:type="spellEnd"/>
      <w:r w:rsidRPr="005B48CD">
        <w:rPr>
          <w:lang w:eastAsia="ru-RU"/>
        </w:rPr>
        <w:t xml:space="preserve">, загадки, пословицы, поговорки, </w:t>
      </w:r>
      <w:proofErr w:type="spellStart"/>
      <w:r w:rsidRPr="005B48CD">
        <w:rPr>
          <w:lang w:eastAsia="ru-RU"/>
        </w:rPr>
        <w:t>заклички</w:t>
      </w:r>
      <w:proofErr w:type="spellEnd"/>
      <w:r w:rsidRPr="005B48CD">
        <w:rPr>
          <w:lang w:eastAsia="ru-RU"/>
        </w:rPr>
        <w:t>.</w:t>
      </w:r>
    </w:p>
    <w:p w:rsidR="00F10958" w:rsidRPr="005B48CD" w:rsidRDefault="00F10958" w:rsidP="00BA752C">
      <w:pPr>
        <w:pStyle w:val="21"/>
        <w:numPr>
          <w:ilvl w:val="0"/>
          <w:numId w:val="135"/>
        </w:numPr>
        <w:shd w:val="clear" w:color="auto" w:fill="FFFFFF"/>
        <w:ind w:left="0" w:firstLine="567"/>
        <w:contextualSpacing/>
        <w:jc w:val="both"/>
        <w:rPr>
          <w:lang w:eastAsia="ru-RU"/>
        </w:rPr>
      </w:pPr>
      <w:r w:rsidRPr="005B48CD">
        <w:rPr>
          <w:lang w:eastAsia="ru-RU"/>
        </w:rPr>
        <w:t xml:space="preserve">Умеет рассказывать русские народные сказки, </w:t>
      </w:r>
      <w:proofErr w:type="spellStart"/>
      <w:r w:rsidRPr="005B48CD">
        <w:rPr>
          <w:lang w:eastAsia="ru-RU"/>
        </w:rPr>
        <w:t>потешки</w:t>
      </w:r>
      <w:proofErr w:type="spellEnd"/>
      <w:r w:rsidRPr="005B48CD">
        <w:rPr>
          <w:lang w:eastAsia="ru-RU"/>
        </w:rPr>
        <w:t xml:space="preserve"> и обыгрывать их; использует в игре предметы быта русского народа. </w:t>
      </w:r>
    </w:p>
    <w:p w:rsidR="00F10958" w:rsidRPr="005B48CD" w:rsidRDefault="00F10958" w:rsidP="00BA752C">
      <w:pPr>
        <w:pStyle w:val="21"/>
        <w:numPr>
          <w:ilvl w:val="0"/>
          <w:numId w:val="135"/>
        </w:numPr>
        <w:shd w:val="clear" w:color="auto" w:fill="FFFFFF"/>
        <w:ind w:left="0" w:firstLine="567"/>
        <w:contextualSpacing/>
        <w:jc w:val="both"/>
        <w:rPr>
          <w:b/>
          <w:lang w:eastAsia="ru-RU"/>
        </w:rPr>
      </w:pPr>
      <w:r w:rsidRPr="005B48CD">
        <w:rPr>
          <w:lang w:eastAsia="ru-RU"/>
        </w:rPr>
        <w:t>Создаёт творческие работы по фольклорным произведениям.</w:t>
      </w:r>
    </w:p>
    <w:p w:rsidR="00F10958" w:rsidRPr="005B48CD" w:rsidRDefault="00F10958" w:rsidP="00FA10CE">
      <w:pPr>
        <w:shd w:val="clear" w:color="auto" w:fill="FFFFFF"/>
        <w:ind w:firstLine="567"/>
        <w:jc w:val="both"/>
        <w:rPr>
          <w:b/>
          <w:i/>
          <w:sz w:val="24"/>
          <w:szCs w:val="24"/>
          <w:lang w:eastAsia="ru-RU"/>
        </w:rPr>
      </w:pPr>
      <w:r w:rsidRPr="005B48CD">
        <w:rPr>
          <w:b/>
          <w:sz w:val="24"/>
          <w:szCs w:val="24"/>
          <w:lang w:eastAsia="ru-RU"/>
        </w:rPr>
        <w:t>Ожидаемые результаты освоения программы:</w:t>
      </w:r>
    </w:p>
    <w:p w:rsidR="00F10958" w:rsidRPr="005B48CD" w:rsidRDefault="00F10958" w:rsidP="00FA10CE">
      <w:pPr>
        <w:shd w:val="clear" w:color="auto" w:fill="FFFFFF"/>
        <w:ind w:firstLine="567"/>
        <w:jc w:val="both"/>
        <w:rPr>
          <w:rFonts w:eastAsia="Symbol"/>
          <w:sz w:val="24"/>
          <w:szCs w:val="24"/>
          <w:lang w:eastAsia="ru-RU"/>
        </w:rPr>
      </w:pPr>
      <w:r w:rsidRPr="005B48CD">
        <w:rPr>
          <w:b/>
          <w:i/>
          <w:sz w:val="24"/>
          <w:szCs w:val="24"/>
          <w:lang w:eastAsia="ru-RU"/>
        </w:rPr>
        <w:t>Дети:</w:t>
      </w:r>
    </w:p>
    <w:p w:rsidR="00F10958" w:rsidRPr="005B48CD" w:rsidRDefault="00B17CAB" w:rsidP="00FA10CE">
      <w:pPr>
        <w:shd w:val="clear" w:color="auto" w:fill="FFFFFF"/>
        <w:ind w:firstLine="567"/>
        <w:jc w:val="both"/>
        <w:rPr>
          <w:rFonts w:eastAsia="Symbol"/>
          <w:sz w:val="24"/>
          <w:szCs w:val="24"/>
          <w:lang w:eastAsia="ru-RU"/>
        </w:rPr>
      </w:pPr>
      <w:r>
        <w:rPr>
          <w:rFonts w:eastAsia="Symbol"/>
          <w:sz w:val="24"/>
          <w:szCs w:val="24"/>
          <w:lang w:eastAsia="ru-RU"/>
        </w:rPr>
        <w:t>-</w:t>
      </w:r>
      <w:r w:rsidR="00F10958" w:rsidRPr="005B48CD">
        <w:rPr>
          <w:sz w:val="24"/>
          <w:szCs w:val="24"/>
          <w:lang w:eastAsia="ru-RU"/>
        </w:rPr>
        <w:t xml:space="preserve"> </w:t>
      </w:r>
      <w:proofErr w:type="gramStart"/>
      <w:r w:rsidR="00F10958" w:rsidRPr="005B48CD">
        <w:rPr>
          <w:sz w:val="24"/>
          <w:szCs w:val="24"/>
          <w:lang w:eastAsia="ru-RU"/>
        </w:rPr>
        <w:t>активные</w:t>
      </w:r>
      <w:proofErr w:type="gramEnd"/>
      <w:r w:rsidR="00F10958" w:rsidRPr="005B48CD">
        <w:rPr>
          <w:sz w:val="24"/>
          <w:szCs w:val="24"/>
          <w:lang w:eastAsia="ru-RU"/>
        </w:rPr>
        <w:t>, самостоятельные с творческим потенциалом;</w:t>
      </w:r>
    </w:p>
    <w:p w:rsidR="00F10958" w:rsidRPr="005B48CD" w:rsidRDefault="00B17CAB" w:rsidP="00FA10CE">
      <w:pPr>
        <w:shd w:val="clear" w:color="auto" w:fill="FFFFFF"/>
        <w:ind w:firstLine="567"/>
        <w:jc w:val="both"/>
        <w:rPr>
          <w:rFonts w:eastAsia="Symbol"/>
          <w:sz w:val="24"/>
          <w:szCs w:val="24"/>
          <w:lang w:eastAsia="ru-RU"/>
        </w:rPr>
      </w:pPr>
      <w:r>
        <w:rPr>
          <w:rFonts w:eastAsia="Symbol"/>
          <w:sz w:val="24"/>
          <w:szCs w:val="24"/>
          <w:lang w:eastAsia="ru-RU"/>
        </w:rPr>
        <w:t>-</w:t>
      </w:r>
      <w:r w:rsidR="00F10958" w:rsidRPr="005B48CD">
        <w:rPr>
          <w:sz w:val="24"/>
          <w:szCs w:val="24"/>
          <w:lang w:eastAsia="ru-RU"/>
        </w:rPr>
        <w:t xml:space="preserve"> умеют гармонично взаимодействовать с другими людьми;</w:t>
      </w:r>
    </w:p>
    <w:p w:rsidR="00F10958" w:rsidRPr="005B48CD" w:rsidRDefault="00B17CAB" w:rsidP="00FA10CE">
      <w:pPr>
        <w:shd w:val="clear" w:color="auto" w:fill="FFFFFF"/>
        <w:ind w:firstLine="567"/>
        <w:jc w:val="both"/>
        <w:rPr>
          <w:rFonts w:eastAsia="Symbol"/>
          <w:sz w:val="24"/>
          <w:szCs w:val="24"/>
          <w:lang w:eastAsia="ru-RU"/>
        </w:rPr>
      </w:pPr>
      <w:r>
        <w:rPr>
          <w:rFonts w:eastAsia="Symbol"/>
          <w:sz w:val="24"/>
          <w:szCs w:val="24"/>
          <w:lang w:eastAsia="ru-RU"/>
        </w:rPr>
        <w:lastRenderedPageBreak/>
        <w:t>-</w:t>
      </w:r>
      <w:r w:rsidR="00F10958" w:rsidRPr="005B48CD">
        <w:rPr>
          <w:sz w:val="24"/>
          <w:szCs w:val="24"/>
          <w:lang w:eastAsia="ru-RU"/>
        </w:rPr>
        <w:t xml:space="preserve"> знают русский быт, историю русского народного костюма, игрушки, русские народные сказки и сказочных героев;</w:t>
      </w:r>
    </w:p>
    <w:p w:rsidR="00F10958" w:rsidRPr="005B48CD" w:rsidRDefault="00B17CAB" w:rsidP="00FA10CE">
      <w:pPr>
        <w:shd w:val="clear" w:color="auto" w:fill="FFFFFF"/>
        <w:ind w:firstLine="567"/>
        <w:jc w:val="both"/>
        <w:rPr>
          <w:sz w:val="24"/>
          <w:szCs w:val="24"/>
          <w:lang w:eastAsia="ru-RU"/>
        </w:rPr>
      </w:pPr>
      <w:r>
        <w:rPr>
          <w:rFonts w:eastAsia="Symbol"/>
          <w:sz w:val="24"/>
          <w:szCs w:val="24"/>
          <w:lang w:eastAsia="ru-RU"/>
        </w:rPr>
        <w:t>-</w:t>
      </w:r>
      <w:r w:rsidR="00F10958" w:rsidRPr="005B48CD">
        <w:rPr>
          <w:sz w:val="24"/>
          <w:szCs w:val="24"/>
          <w:lang w:eastAsia="ru-RU"/>
        </w:rPr>
        <w:t xml:space="preserve"> используют в активной речи </w:t>
      </w:r>
      <w:proofErr w:type="spellStart"/>
      <w:r w:rsidR="00F10958" w:rsidRPr="005B48CD">
        <w:rPr>
          <w:sz w:val="24"/>
          <w:szCs w:val="24"/>
          <w:lang w:eastAsia="ru-RU"/>
        </w:rPr>
        <w:t>потешки</w:t>
      </w:r>
      <w:proofErr w:type="spellEnd"/>
      <w:r w:rsidR="00F10958" w:rsidRPr="005B48CD">
        <w:rPr>
          <w:sz w:val="24"/>
          <w:szCs w:val="24"/>
          <w:lang w:eastAsia="ru-RU"/>
        </w:rPr>
        <w:t>, пословицы, поговорки, читалки, загадки;</w:t>
      </w:r>
    </w:p>
    <w:p w:rsidR="00F10958" w:rsidRPr="005B48CD" w:rsidRDefault="00F10958" w:rsidP="00FA10CE">
      <w:pPr>
        <w:shd w:val="clear" w:color="auto" w:fill="FFFFFF"/>
        <w:ind w:firstLine="567"/>
        <w:jc w:val="both"/>
        <w:rPr>
          <w:sz w:val="24"/>
          <w:szCs w:val="24"/>
          <w:lang w:eastAsia="ru-RU"/>
        </w:rPr>
      </w:pPr>
      <w:r w:rsidRPr="005B48CD">
        <w:rPr>
          <w:sz w:val="24"/>
          <w:szCs w:val="24"/>
          <w:lang w:eastAsia="ru-RU"/>
        </w:rPr>
        <w:t>- умеют играть в русские народные подвижные игры, используя считалки;</w:t>
      </w:r>
    </w:p>
    <w:p w:rsidR="00F10958" w:rsidRPr="005B48CD" w:rsidRDefault="00F10958" w:rsidP="00FA10CE">
      <w:pPr>
        <w:shd w:val="clear" w:color="auto" w:fill="FFFFFF"/>
        <w:ind w:firstLine="567"/>
        <w:jc w:val="both"/>
        <w:rPr>
          <w:sz w:val="24"/>
          <w:szCs w:val="24"/>
          <w:lang w:eastAsia="ru-RU"/>
        </w:rPr>
      </w:pPr>
      <w:r w:rsidRPr="005B48CD">
        <w:rPr>
          <w:sz w:val="24"/>
          <w:szCs w:val="24"/>
          <w:lang w:eastAsia="ru-RU"/>
        </w:rPr>
        <w:t>- осмысленно и активно участвуют в русских народных праздниках (знают название праздника, поют песни, исполняют частушки, читают стихи);</w:t>
      </w:r>
    </w:p>
    <w:p w:rsidR="00F10958" w:rsidRPr="005B48CD" w:rsidRDefault="00F10958" w:rsidP="00FA10CE">
      <w:pPr>
        <w:shd w:val="clear" w:color="auto" w:fill="FFFFFF"/>
        <w:ind w:firstLine="567"/>
        <w:jc w:val="both"/>
        <w:rPr>
          <w:sz w:val="24"/>
          <w:szCs w:val="24"/>
        </w:rPr>
      </w:pPr>
      <w:r w:rsidRPr="005B48CD">
        <w:rPr>
          <w:sz w:val="24"/>
          <w:szCs w:val="24"/>
          <w:lang w:eastAsia="ru-RU"/>
        </w:rPr>
        <w:t>- используют атрибуты русской народной культуры в самостоятельной деятельности.</w:t>
      </w:r>
    </w:p>
    <w:p w:rsidR="00F10958" w:rsidRPr="005B48CD" w:rsidRDefault="00F10958" w:rsidP="00FA10CE">
      <w:pPr>
        <w:pStyle w:val="a5"/>
        <w:widowControl/>
        <w:autoSpaceDE/>
        <w:autoSpaceDN/>
        <w:ind w:left="0" w:firstLine="0"/>
        <w:jc w:val="both"/>
        <w:rPr>
          <w:sz w:val="24"/>
          <w:szCs w:val="24"/>
        </w:rPr>
      </w:pPr>
    </w:p>
    <w:p w:rsidR="00F10958" w:rsidRPr="005B48CD" w:rsidRDefault="00E557D5" w:rsidP="00B17CAB">
      <w:pPr>
        <w:jc w:val="center"/>
        <w:rPr>
          <w:sz w:val="24"/>
          <w:szCs w:val="24"/>
        </w:rPr>
      </w:pPr>
      <w:r w:rsidRPr="005B48CD">
        <w:rPr>
          <w:b/>
          <w:sz w:val="24"/>
          <w:szCs w:val="24"/>
        </w:rPr>
        <w:t>П</w:t>
      </w:r>
      <w:r w:rsidR="00F10958" w:rsidRPr="005B48CD">
        <w:rPr>
          <w:b/>
          <w:sz w:val="24"/>
          <w:szCs w:val="24"/>
        </w:rPr>
        <w:t>рограмма художественного воспитания, обучения и  развития детей 2-7 лет «Цветные ладошки» И.А. Лыкова.</w:t>
      </w:r>
    </w:p>
    <w:p w:rsidR="00F10958" w:rsidRPr="005B48CD" w:rsidRDefault="00F10958" w:rsidP="00FA10CE">
      <w:pPr>
        <w:ind w:firstLine="567"/>
        <w:jc w:val="both"/>
        <w:rPr>
          <w:sz w:val="24"/>
          <w:szCs w:val="24"/>
        </w:rPr>
      </w:pPr>
      <w:r w:rsidRPr="005B48CD">
        <w:rPr>
          <w:sz w:val="24"/>
          <w:szCs w:val="24"/>
        </w:rPr>
        <w:t>Данная программ</w:t>
      </w:r>
      <w:r w:rsidR="00F0745C">
        <w:rPr>
          <w:sz w:val="24"/>
          <w:szCs w:val="24"/>
        </w:rPr>
        <w:t>а</w:t>
      </w:r>
      <w:r w:rsidRPr="005B48CD">
        <w:rPr>
          <w:sz w:val="24"/>
          <w:szCs w:val="24"/>
        </w:rPr>
        <w:t xml:space="preserve"> реализуется во всех возрастных группах детского сада.</w:t>
      </w:r>
    </w:p>
    <w:p w:rsidR="00F10958" w:rsidRPr="005B48CD" w:rsidRDefault="00F10958" w:rsidP="00FA10CE">
      <w:pPr>
        <w:ind w:firstLine="567"/>
        <w:jc w:val="both"/>
        <w:rPr>
          <w:color w:val="000000"/>
          <w:sz w:val="24"/>
          <w:szCs w:val="24"/>
          <w:shd w:val="clear" w:color="auto" w:fill="FFFFFF"/>
        </w:rPr>
      </w:pPr>
      <w:r w:rsidRPr="005B48CD">
        <w:rPr>
          <w:b/>
          <w:sz w:val="24"/>
          <w:szCs w:val="24"/>
        </w:rPr>
        <w:t>Цель программы:</w:t>
      </w:r>
    </w:p>
    <w:p w:rsidR="00F10958" w:rsidRPr="005B48CD" w:rsidRDefault="00F10958" w:rsidP="00FA10CE">
      <w:pPr>
        <w:ind w:firstLine="567"/>
        <w:jc w:val="both"/>
        <w:rPr>
          <w:rStyle w:val="c13"/>
          <w:b/>
          <w:bCs/>
          <w:color w:val="000000"/>
          <w:sz w:val="24"/>
          <w:szCs w:val="24"/>
        </w:rPr>
      </w:pPr>
      <w:r w:rsidRPr="005B48CD">
        <w:rPr>
          <w:color w:val="000000"/>
          <w:sz w:val="24"/>
          <w:szCs w:val="24"/>
          <w:shd w:val="clear" w:color="auto" w:fill="FFFFFF"/>
        </w:rPr>
        <w:t>формирование у детей дошкольного возраста эстетического отношения и художественно-творческих способностей в изобразительной деятельности.</w:t>
      </w:r>
    </w:p>
    <w:p w:rsidR="00F10958" w:rsidRPr="005B48CD" w:rsidRDefault="00F10958" w:rsidP="00FA10CE">
      <w:pPr>
        <w:pStyle w:val="c1"/>
        <w:shd w:val="clear" w:color="auto" w:fill="FFFFFF"/>
        <w:spacing w:before="0" w:after="0"/>
        <w:ind w:firstLine="567"/>
        <w:jc w:val="both"/>
      </w:pPr>
      <w:r w:rsidRPr="005B48CD">
        <w:rPr>
          <w:rStyle w:val="c13"/>
          <w:b/>
          <w:bCs/>
          <w:color w:val="000000"/>
        </w:rPr>
        <w:t>Задачи  художественно-творческого развития детей:</w:t>
      </w:r>
    </w:p>
    <w:p w:rsidR="00F10958" w:rsidRPr="005B48CD" w:rsidRDefault="00F10958" w:rsidP="00FA10CE">
      <w:pPr>
        <w:ind w:firstLine="567"/>
        <w:jc w:val="both"/>
        <w:rPr>
          <w:sz w:val="24"/>
          <w:szCs w:val="24"/>
        </w:rPr>
      </w:pPr>
      <w:r w:rsidRPr="005B48CD">
        <w:rPr>
          <w:sz w:val="24"/>
          <w:szCs w:val="24"/>
        </w:rPr>
        <w:t xml:space="preserve">1. Развитие эстетического восприятия художественных образов (в произведениях искусства) и предметов (явлений) окружающего мира как эстетических объектов. </w:t>
      </w:r>
    </w:p>
    <w:p w:rsidR="00F10958" w:rsidRPr="005B48CD" w:rsidRDefault="00F10958" w:rsidP="00FA10CE">
      <w:pPr>
        <w:ind w:firstLine="567"/>
        <w:jc w:val="both"/>
        <w:rPr>
          <w:sz w:val="24"/>
          <w:szCs w:val="24"/>
        </w:rPr>
      </w:pPr>
      <w:r w:rsidRPr="005B48CD">
        <w:rPr>
          <w:sz w:val="24"/>
          <w:szCs w:val="24"/>
        </w:rPr>
        <w:t>2.</w:t>
      </w:r>
      <w:r w:rsidR="00B17CAB">
        <w:rPr>
          <w:sz w:val="24"/>
          <w:szCs w:val="24"/>
        </w:rPr>
        <w:t xml:space="preserve"> </w:t>
      </w:r>
      <w:r w:rsidRPr="005B48CD">
        <w:rPr>
          <w:sz w:val="24"/>
          <w:szCs w:val="24"/>
        </w:rPr>
        <w:t xml:space="preserve">Создание условий для свободного экспериментирования с художественными материалами и инструментами. </w:t>
      </w:r>
    </w:p>
    <w:p w:rsidR="00F10958" w:rsidRPr="005B48CD" w:rsidRDefault="00F10958" w:rsidP="00FA10CE">
      <w:pPr>
        <w:ind w:firstLine="567"/>
        <w:jc w:val="both"/>
        <w:rPr>
          <w:sz w:val="24"/>
          <w:szCs w:val="24"/>
        </w:rPr>
      </w:pPr>
      <w:r w:rsidRPr="005B48CD">
        <w:rPr>
          <w:sz w:val="24"/>
          <w:szCs w:val="24"/>
        </w:rPr>
        <w:t xml:space="preserve">3. Ознакомление с универсальным «языком» искусства - средствами художественно образной выразительности. </w:t>
      </w:r>
    </w:p>
    <w:p w:rsidR="00F10958" w:rsidRPr="005B48CD" w:rsidRDefault="00F10958" w:rsidP="00FA10CE">
      <w:pPr>
        <w:ind w:firstLine="567"/>
        <w:jc w:val="both"/>
        <w:rPr>
          <w:sz w:val="24"/>
          <w:szCs w:val="24"/>
        </w:rPr>
      </w:pPr>
      <w:r w:rsidRPr="005B48CD">
        <w:rPr>
          <w:sz w:val="24"/>
          <w:szCs w:val="24"/>
        </w:rPr>
        <w:t xml:space="preserve">4. Амплификация (обогащение) индивидуального художественно эстетического опыта (эстетической апперцепции): «осмысленное чтение» - </w:t>
      </w:r>
      <w:proofErr w:type="spellStart"/>
      <w:r w:rsidRPr="005B48CD">
        <w:rPr>
          <w:sz w:val="24"/>
          <w:szCs w:val="24"/>
        </w:rPr>
        <w:t>распредмечивание</w:t>
      </w:r>
      <w:proofErr w:type="spellEnd"/>
      <w:r w:rsidRPr="005B48CD">
        <w:rPr>
          <w:sz w:val="24"/>
          <w:szCs w:val="24"/>
        </w:rPr>
        <w:t xml:space="preserve"> и </w:t>
      </w:r>
      <w:proofErr w:type="spellStart"/>
      <w:r w:rsidRPr="005B48CD">
        <w:rPr>
          <w:sz w:val="24"/>
          <w:szCs w:val="24"/>
        </w:rPr>
        <w:t>опредмечивание</w:t>
      </w:r>
      <w:proofErr w:type="spellEnd"/>
      <w:r w:rsidRPr="005B48CD">
        <w:rPr>
          <w:sz w:val="24"/>
          <w:szCs w:val="24"/>
        </w:rPr>
        <w:t xml:space="preserve"> художественно-эстетических объектов с помощью воображения и </w:t>
      </w:r>
      <w:proofErr w:type="spellStart"/>
      <w:r w:rsidRPr="005B48CD">
        <w:rPr>
          <w:sz w:val="24"/>
          <w:szCs w:val="24"/>
        </w:rPr>
        <w:t>эмпатии</w:t>
      </w:r>
      <w:proofErr w:type="spellEnd"/>
      <w:r w:rsidRPr="005B48CD">
        <w:rPr>
          <w:sz w:val="24"/>
          <w:szCs w:val="24"/>
        </w:rPr>
        <w:t xml:space="preserve"> (носителем и выразителем эстетического выступает цельный художественный образ как универсальная категория); интерпретация художественного образа и содержания, заключённого в художественную форму. </w:t>
      </w:r>
    </w:p>
    <w:p w:rsidR="00F10958" w:rsidRPr="005B48CD" w:rsidRDefault="00F10958" w:rsidP="00FA10CE">
      <w:pPr>
        <w:ind w:firstLine="567"/>
        <w:jc w:val="both"/>
        <w:rPr>
          <w:sz w:val="24"/>
          <w:szCs w:val="24"/>
        </w:rPr>
      </w:pPr>
      <w:r w:rsidRPr="005B48CD">
        <w:rPr>
          <w:sz w:val="24"/>
          <w:szCs w:val="24"/>
        </w:rPr>
        <w:t xml:space="preserve">5. Развитие художественно-творческих способностей в продуктивных видах детской деятельности. </w:t>
      </w:r>
    </w:p>
    <w:p w:rsidR="00F10958" w:rsidRPr="005B48CD" w:rsidRDefault="00F10958" w:rsidP="00FA10CE">
      <w:pPr>
        <w:ind w:firstLine="567"/>
        <w:jc w:val="both"/>
        <w:rPr>
          <w:sz w:val="24"/>
          <w:szCs w:val="24"/>
        </w:rPr>
      </w:pPr>
      <w:r w:rsidRPr="005B48CD">
        <w:rPr>
          <w:sz w:val="24"/>
          <w:szCs w:val="24"/>
        </w:rPr>
        <w:t xml:space="preserve">6. Воспитание художественного вкуса и чувства гармонии. </w:t>
      </w:r>
    </w:p>
    <w:p w:rsidR="00F10958" w:rsidRPr="005B48CD" w:rsidRDefault="00F10958" w:rsidP="00FA10CE">
      <w:pPr>
        <w:ind w:firstLine="567"/>
        <w:jc w:val="both"/>
        <w:rPr>
          <w:sz w:val="24"/>
          <w:szCs w:val="24"/>
        </w:rPr>
      </w:pPr>
      <w:r w:rsidRPr="005B48CD">
        <w:rPr>
          <w:sz w:val="24"/>
          <w:szCs w:val="24"/>
        </w:rPr>
        <w:t xml:space="preserve">7. Создание условий для </w:t>
      </w:r>
      <w:proofErr w:type="gramStart"/>
      <w:r w:rsidRPr="005B48CD">
        <w:rPr>
          <w:sz w:val="24"/>
          <w:szCs w:val="24"/>
        </w:rPr>
        <w:t>много аспектной</w:t>
      </w:r>
      <w:proofErr w:type="gramEnd"/>
      <w:r w:rsidRPr="005B48CD">
        <w:rPr>
          <w:sz w:val="24"/>
          <w:szCs w:val="24"/>
        </w:rPr>
        <w:t xml:space="preserve"> и увлекательной активности детей в художественно-эстетическом освоении окружающего мира. </w:t>
      </w:r>
    </w:p>
    <w:p w:rsidR="00F10958" w:rsidRPr="005B48CD" w:rsidRDefault="00F10958" w:rsidP="00FA10CE">
      <w:pPr>
        <w:ind w:firstLine="567"/>
        <w:jc w:val="both"/>
        <w:rPr>
          <w:rStyle w:val="c21"/>
          <w:b/>
          <w:bCs/>
          <w:color w:val="000000"/>
          <w:sz w:val="24"/>
          <w:szCs w:val="24"/>
        </w:rPr>
      </w:pPr>
      <w:r w:rsidRPr="005B48CD">
        <w:rPr>
          <w:sz w:val="24"/>
          <w:szCs w:val="24"/>
        </w:rPr>
        <w:t>8.</w:t>
      </w:r>
      <w:r w:rsidR="00B17CAB">
        <w:rPr>
          <w:sz w:val="24"/>
          <w:szCs w:val="24"/>
        </w:rPr>
        <w:t xml:space="preserve"> </w:t>
      </w:r>
      <w:r w:rsidRPr="005B48CD">
        <w:rPr>
          <w:sz w:val="24"/>
          <w:szCs w:val="24"/>
        </w:rPr>
        <w:t xml:space="preserve">Формирование эстетической картины мира и основных элементов «Я – концепции творца». </w:t>
      </w:r>
    </w:p>
    <w:p w:rsidR="00F10958" w:rsidRPr="005B48CD" w:rsidRDefault="00F10958" w:rsidP="00FA10CE">
      <w:pPr>
        <w:pStyle w:val="c82"/>
        <w:shd w:val="clear" w:color="auto" w:fill="FFFFFF"/>
        <w:spacing w:before="0" w:after="0"/>
        <w:ind w:firstLine="567"/>
        <w:jc w:val="both"/>
        <w:rPr>
          <w:rStyle w:val="c2"/>
          <w:color w:val="000000"/>
        </w:rPr>
      </w:pPr>
      <w:r w:rsidRPr="005B48CD">
        <w:rPr>
          <w:rStyle w:val="c21"/>
          <w:b/>
          <w:bCs/>
          <w:color w:val="000000"/>
        </w:rPr>
        <w:t>Принципы и подходы построения и реализации Программы.</w:t>
      </w:r>
    </w:p>
    <w:p w:rsidR="00F10958" w:rsidRPr="005B48CD" w:rsidRDefault="00B17CAB" w:rsidP="00FA10CE">
      <w:pPr>
        <w:pStyle w:val="c1"/>
        <w:shd w:val="clear" w:color="auto" w:fill="FFFFFF"/>
        <w:spacing w:before="0" w:after="0"/>
        <w:ind w:firstLine="567"/>
        <w:jc w:val="both"/>
        <w:rPr>
          <w:rStyle w:val="c17"/>
          <w:color w:val="000000"/>
        </w:rPr>
      </w:pPr>
      <w:r>
        <w:rPr>
          <w:rStyle w:val="c2"/>
          <w:color w:val="000000"/>
        </w:rPr>
        <w:t>Общепедагогические </w:t>
      </w:r>
      <w:r w:rsidR="00F10958" w:rsidRPr="005B48CD">
        <w:rPr>
          <w:rStyle w:val="c2"/>
          <w:color w:val="000000"/>
        </w:rPr>
        <w:t>принципы, обусловленные единством учебно-воспитательного пространства ГОУ:</w:t>
      </w:r>
    </w:p>
    <w:p w:rsidR="00F10958" w:rsidRPr="005B48CD" w:rsidRDefault="00F10958" w:rsidP="00FA10CE">
      <w:pPr>
        <w:pStyle w:val="c1"/>
        <w:shd w:val="clear" w:color="auto" w:fill="FFFFFF"/>
        <w:spacing w:before="0" w:after="0"/>
        <w:ind w:firstLine="567"/>
        <w:jc w:val="both"/>
        <w:rPr>
          <w:rStyle w:val="c17"/>
          <w:color w:val="000000"/>
        </w:rPr>
      </w:pPr>
      <w:r w:rsidRPr="005B48CD">
        <w:rPr>
          <w:rStyle w:val="c17"/>
          <w:color w:val="000000"/>
        </w:rPr>
        <w:t>- принцип </w:t>
      </w:r>
      <w:proofErr w:type="spellStart"/>
      <w:r w:rsidRPr="005B48CD">
        <w:rPr>
          <w:rStyle w:val="c8"/>
          <w:i/>
          <w:iCs/>
          <w:color w:val="000000"/>
        </w:rPr>
        <w:t>культуросообразности</w:t>
      </w:r>
      <w:proofErr w:type="spellEnd"/>
      <w:r w:rsidRPr="005B48CD">
        <w:rPr>
          <w:rStyle w:val="c8"/>
          <w:i/>
          <w:iCs/>
          <w:color w:val="000000"/>
        </w:rPr>
        <w:t>: </w:t>
      </w:r>
      <w:r w:rsidRPr="005B48CD">
        <w:rPr>
          <w:rStyle w:val="c2"/>
          <w:color w:val="000000"/>
        </w:rPr>
        <w:t>построение и/или корректировка универсального эстетического содержания программы с учётом региональных культурных традиций;</w:t>
      </w:r>
    </w:p>
    <w:p w:rsidR="00F10958" w:rsidRPr="005B48CD" w:rsidRDefault="00F10958" w:rsidP="00FA10CE">
      <w:pPr>
        <w:pStyle w:val="c1"/>
        <w:shd w:val="clear" w:color="auto" w:fill="FFFFFF"/>
        <w:spacing w:before="0" w:after="0"/>
        <w:ind w:firstLine="567"/>
        <w:jc w:val="both"/>
        <w:rPr>
          <w:color w:val="000000"/>
        </w:rPr>
      </w:pPr>
      <w:r w:rsidRPr="005B48CD">
        <w:rPr>
          <w:rStyle w:val="c17"/>
          <w:color w:val="000000"/>
        </w:rPr>
        <w:t>- принцип </w:t>
      </w:r>
      <w:r w:rsidRPr="005B48CD">
        <w:rPr>
          <w:rStyle w:val="c8"/>
          <w:i/>
          <w:iCs/>
          <w:color w:val="000000"/>
        </w:rPr>
        <w:t>сезонности: </w:t>
      </w:r>
      <w:r w:rsidRPr="005B48CD">
        <w:rPr>
          <w:rStyle w:val="c2"/>
          <w:color w:val="000000"/>
        </w:rPr>
        <w:t>построение и/или корректировка познавательного содержания программы с учётом природных и климатических особенностей данной местности в данный момент времени;</w:t>
      </w:r>
    </w:p>
    <w:p w:rsidR="00F10958" w:rsidRPr="005B48CD" w:rsidRDefault="00F10958" w:rsidP="00FA10CE">
      <w:pPr>
        <w:pStyle w:val="c1"/>
        <w:shd w:val="clear" w:color="auto" w:fill="FFFFFF"/>
        <w:spacing w:before="0" w:after="0"/>
        <w:ind w:firstLine="567"/>
        <w:jc w:val="both"/>
        <w:rPr>
          <w:rStyle w:val="c17"/>
          <w:color w:val="000000"/>
        </w:rPr>
      </w:pPr>
      <w:r w:rsidRPr="005B48CD">
        <w:rPr>
          <w:color w:val="000000"/>
        </w:rPr>
        <w:t>-</w:t>
      </w:r>
      <w:r w:rsidRPr="005B48CD">
        <w:rPr>
          <w:rStyle w:val="c17"/>
          <w:color w:val="000000"/>
        </w:rPr>
        <w:t xml:space="preserve"> принцип </w:t>
      </w:r>
      <w:r w:rsidRPr="005B48CD">
        <w:rPr>
          <w:rStyle w:val="c8"/>
          <w:i/>
          <w:iCs/>
          <w:color w:val="000000"/>
        </w:rPr>
        <w:t>систематичности и последовательности: </w:t>
      </w:r>
      <w:r w:rsidRPr="005B48CD">
        <w:rPr>
          <w:rStyle w:val="c2"/>
          <w:color w:val="000000"/>
        </w:rPr>
        <w:t xml:space="preserve">постановка и/или корректировка задач эстетического воспитания и развития детей в логике «от простого к </w:t>
      </w:r>
      <w:proofErr w:type="gramStart"/>
      <w:r w:rsidRPr="005B48CD">
        <w:rPr>
          <w:rStyle w:val="c2"/>
          <w:color w:val="000000"/>
        </w:rPr>
        <w:t>сложному</w:t>
      </w:r>
      <w:proofErr w:type="gramEnd"/>
      <w:r w:rsidRPr="005B48CD">
        <w:rPr>
          <w:rStyle w:val="c2"/>
          <w:color w:val="000000"/>
        </w:rPr>
        <w:t>», «от близкого к далёкому», «от хорошо известного к малоизвестному и незнакомому»;</w:t>
      </w:r>
    </w:p>
    <w:p w:rsidR="00F10958" w:rsidRPr="005B48CD" w:rsidRDefault="00F10958" w:rsidP="00FA10CE">
      <w:pPr>
        <w:pStyle w:val="c1"/>
        <w:shd w:val="clear" w:color="auto" w:fill="FFFFFF"/>
        <w:spacing w:before="0" w:after="0"/>
        <w:ind w:firstLine="567"/>
        <w:jc w:val="both"/>
        <w:rPr>
          <w:rStyle w:val="c17"/>
          <w:color w:val="000000"/>
        </w:rPr>
      </w:pPr>
      <w:r w:rsidRPr="005B48CD">
        <w:rPr>
          <w:rStyle w:val="c17"/>
          <w:color w:val="000000"/>
        </w:rPr>
        <w:t>- принцип </w:t>
      </w:r>
      <w:r w:rsidRPr="005B48CD">
        <w:rPr>
          <w:rStyle w:val="c8"/>
          <w:i/>
          <w:iCs/>
          <w:color w:val="000000"/>
        </w:rPr>
        <w:t>цикличности: </w:t>
      </w:r>
      <w:r w:rsidRPr="005B48CD">
        <w:rPr>
          <w:rStyle w:val="c2"/>
          <w:color w:val="000000"/>
        </w:rPr>
        <w:t>построение и/или корректировка содержания программы с постепенным усложнение и расширением от возраста к возрасту;</w:t>
      </w:r>
    </w:p>
    <w:p w:rsidR="00F10958" w:rsidRPr="005B48CD" w:rsidRDefault="00F10958" w:rsidP="00FA10CE">
      <w:pPr>
        <w:pStyle w:val="c1"/>
        <w:shd w:val="clear" w:color="auto" w:fill="FFFFFF"/>
        <w:spacing w:before="0" w:after="0"/>
        <w:ind w:firstLine="567"/>
        <w:jc w:val="both"/>
        <w:rPr>
          <w:rStyle w:val="c17"/>
          <w:color w:val="000000"/>
        </w:rPr>
      </w:pPr>
      <w:r w:rsidRPr="005B48CD">
        <w:rPr>
          <w:rStyle w:val="c17"/>
          <w:color w:val="000000"/>
        </w:rPr>
        <w:t>- принцип </w:t>
      </w:r>
      <w:r w:rsidRPr="005B48CD">
        <w:rPr>
          <w:rStyle w:val="c8"/>
          <w:i/>
          <w:iCs/>
          <w:color w:val="000000"/>
        </w:rPr>
        <w:t xml:space="preserve">оптимизации и </w:t>
      </w:r>
      <w:proofErr w:type="spellStart"/>
      <w:r w:rsidRPr="005B48CD">
        <w:rPr>
          <w:rStyle w:val="c8"/>
          <w:i/>
          <w:iCs/>
          <w:color w:val="000000"/>
        </w:rPr>
        <w:t>гуманизации</w:t>
      </w:r>
      <w:proofErr w:type="spellEnd"/>
      <w:r w:rsidRPr="005B48CD">
        <w:rPr>
          <w:rStyle w:val="c8"/>
          <w:i/>
          <w:iCs/>
          <w:color w:val="000000"/>
        </w:rPr>
        <w:t> </w:t>
      </w:r>
      <w:r w:rsidRPr="005B48CD">
        <w:rPr>
          <w:rStyle w:val="c2"/>
          <w:color w:val="000000"/>
        </w:rPr>
        <w:t>учебно-воспитательного процесса;</w:t>
      </w:r>
    </w:p>
    <w:p w:rsidR="00F10958" w:rsidRPr="005B48CD" w:rsidRDefault="00F10958" w:rsidP="00FA10CE">
      <w:pPr>
        <w:pStyle w:val="c1"/>
        <w:shd w:val="clear" w:color="auto" w:fill="FFFFFF"/>
        <w:spacing w:before="0" w:after="0"/>
        <w:ind w:firstLine="567"/>
        <w:jc w:val="both"/>
        <w:rPr>
          <w:rStyle w:val="c17"/>
          <w:color w:val="000000"/>
        </w:rPr>
      </w:pPr>
      <w:r w:rsidRPr="005B48CD">
        <w:rPr>
          <w:rStyle w:val="c17"/>
          <w:color w:val="000000"/>
        </w:rPr>
        <w:t>- принцип </w:t>
      </w:r>
      <w:r w:rsidRPr="005B48CD">
        <w:rPr>
          <w:rStyle w:val="c8"/>
          <w:i/>
          <w:iCs/>
          <w:color w:val="000000"/>
        </w:rPr>
        <w:t>развивающего характера </w:t>
      </w:r>
      <w:r w:rsidRPr="005B48CD">
        <w:rPr>
          <w:rStyle w:val="c2"/>
          <w:color w:val="000000"/>
        </w:rPr>
        <w:t>художественного образования;</w:t>
      </w:r>
    </w:p>
    <w:p w:rsidR="00F10958" w:rsidRPr="005B48CD" w:rsidRDefault="00F10958" w:rsidP="00FA10CE">
      <w:pPr>
        <w:pStyle w:val="c1"/>
        <w:shd w:val="clear" w:color="auto" w:fill="FFFFFF"/>
        <w:spacing w:before="0" w:after="0"/>
        <w:ind w:firstLine="567"/>
        <w:jc w:val="both"/>
        <w:rPr>
          <w:rStyle w:val="c17"/>
          <w:color w:val="000000"/>
        </w:rPr>
      </w:pPr>
      <w:r w:rsidRPr="005B48CD">
        <w:rPr>
          <w:rStyle w:val="c17"/>
          <w:color w:val="000000"/>
        </w:rPr>
        <w:t>- принцип </w:t>
      </w:r>
      <w:proofErr w:type="spellStart"/>
      <w:r w:rsidRPr="005B48CD">
        <w:rPr>
          <w:rStyle w:val="c8"/>
          <w:i/>
          <w:iCs/>
          <w:color w:val="000000"/>
        </w:rPr>
        <w:t>природосообразности</w:t>
      </w:r>
      <w:proofErr w:type="spellEnd"/>
      <w:r w:rsidRPr="005B48CD">
        <w:rPr>
          <w:rStyle w:val="c8"/>
          <w:i/>
          <w:iCs/>
          <w:color w:val="000000"/>
        </w:rPr>
        <w:t>: </w:t>
      </w:r>
      <w:r w:rsidRPr="005B48CD">
        <w:rPr>
          <w:rStyle w:val="c2"/>
          <w:color w:val="000000"/>
        </w:rPr>
        <w:t>постановка и/или корректировка задач художественно-творческого развития детей с учётом «природы» детей -</w:t>
      </w:r>
      <w:r w:rsidR="00B17CAB">
        <w:rPr>
          <w:rStyle w:val="c2"/>
          <w:color w:val="000000"/>
        </w:rPr>
        <w:t xml:space="preserve"> </w:t>
      </w:r>
      <w:r w:rsidRPr="005B48CD">
        <w:rPr>
          <w:rStyle w:val="c2"/>
          <w:color w:val="000000"/>
        </w:rPr>
        <w:t>возрастных особенностей и индивидуальных способностей;</w:t>
      </w:r>
    </w:p>
    <w:p w:rsidR="00F10958" w:rsidRPr="005B48CD" w:rsidRDefault="00F10958" w:rsidP="00FA10CE">
      <w:pPr>
        <w:pStyle w:val="c1"/>
        <w:shd w:val="clear" w:color="auto" w:fill="FFFFFF"/>
        <w:spacing w:before="0" w:after="0"/>
        <w:ind w:firstLine="567"/>
        <w:jc w:val="both"/>
        <w:rPr>
          <w:rStyle w:val="c6"/>
          <w:b/>
          <w:bCs/>
          <w:color w:val="000000"/>
        </w:rPr>
      </w:pPr>
      <w:r w:rsidRPr="005B48CD">
        <w:rPr>
          <w:rStyle w:val="c17"/>
          <w:color w:val="000000"/>
        </w:rPr>
        <w:lastRenderedPageBreak/>
        <w:t>- принцип </w:t>
      </w:r>
      <w:r w:rsidRPr="005B48CD">
        <w:rPr>
          <w:rStyle w:val="c8"/>
          <w:i/>
          <w:iCs/>
          <w:color w:val="000000"/>
        </w:rPr>
        <w:t>интереса: </w:t>
      </w:r>
      <w:r w:rsidRPr="005B48CD">
        <w:rPr>
          <w:rStyle w:val="c2"/>
          <w:color w:val="000000"/>
        </w:rPr>
        <w:t>построение и/или корректировка программы с опорой на интересы отдельных детей и детского сообщества (группы детей) в целом.</w:t>
      </w:r>
    </w:p>
    <w:p w:rsidR="00F10958" w:rsidRPr="005B48CD" w:rsidRDefault="00F10958" w:rsidP="00FA10CE">
      <w:pPr>
        <w:pStyle w:val="c1"/>
        <w:shd w:val="clear" w:color="auto" w:fill="FFFFFF"/>
        <w:spacing w:before="0" w:after="0"/>
        <w:ind w:firstLine="567"/>
        <w:jc w:val="both"/>
        <w:rPr>
          <w:rStyle w:val="c17"/>
          <w:color w:val="000000"/>
        </w:rPr>
      </w:pPr>
      <w:r w:rsidRPr="005B48CD">
        <w:rPr>
          <w:rStyle w:val="c6"/>
          <w:b/>
          <w:bCs/>
          <w:color w:val="000000"/>
        </w:rPr>
        <w:t>Специфические принципы, </w:t>
      </w:r>
      <w:r w:rsidRPr="005B48CD">
        <w:rPr>
          <w:rStyle w:val="c2"/>
          <w:color w:val="000000"/>
        </w:rPr>
        <w:t>обусловленные особенностями художественно-эстетической деятельности:</w:t>
      </w:r>
    </w:p>
    <w:p w:rsidR="00F10958" w:rsidRPr="005B48CD" w:rsidRDefault="00F10958" w:rsidP="00FA10CE">
      <w:pPr>
        <w:pStyle w:val="c1"/>
        <w:shd w:val="clear" w:color="auto" w:fill="FFFFFF"/>
        <w:spacing w:before="0" w:after="0"/>
        <w:ind w:firstLine="567"/>
        <w:jc w:val="both"/>
        <w:rPr>
          <w:rStyle w:val="c17"/>
          <w:color w:val="000000"/>
        </w:rPr>
      </w:pPr>
      <w:r w:rsidRPr="005B48CD">
        <w:rPr>
          <w:rStyle w:val="c17"/>
          <w:color w:val="000000"/>
        </w:rPr>
        <w:t> - принцип </w:t>
      </w:r>
      <w:proofErr w:type="spellStart"/>
      <w:r w:rsidRPr="005B48CD">
        <w:rPr>
          <w:rStyle w:val="c8"/>
          <w:i/>
          <w:iCs/>
          <w:color w:val="000000"/>
        </w:rPr>
        <w:t>эстетизации</w:t>
      </w:r>
      <w:proofErr w:type="spellEnd"/>
      <w:r w:rsidRPr="005B48CD">
        <w:rPr>
          <w:rStyle w:val="c8"/>
          <w:i/>
          <w:iCs/>
          <w:color w:val="000000"/>
        </w:rPr>
        <w:t> </w:t>
      </w:r>
      <w:r w:rsidRPr="005B48CD">
        <w:rPr>
          <w:rStyle w:val="c2"/>
          <w:color w:val="000000"/>
        </w:rPr>
        <w:t>предметно-развивающей среды и быта в целом;</w:t>
      </w:r>
    </w:p>
    <w:p w:rsidR="00F10958" w:rsidRPr="005B48CD" w:rsidRDefault="00F10958" w:rsidP="00FA10CE">
      <w:pPr>
        <w:pStyle w:val="c1"/>
        <w:shd w:val="clear" w:color="auto" w:fill="FFFFFF"/>
        <w:spacing w:before="0" w:after="0"/>
        <w:ind w:firstLine="567"/>
        <w:jc w:val="both"/>
        <w:rPr>
          <w:rStyle w:val="c17"/>
          <w:color w:val="000000"/>
        </w:rPr>
      </w:pPr>
      <w:r w:rsidRPr="005B48CD">
        <w:rPr>
          <w:rStyle w:val="c17"/>
          <w:color w:val="000000"/>
        </w:rPr>
        <w:t> - принцип </w:t>
      </w:r>
      <w:r w:rsidRPr="005B48CD">
        <w:rPr>
          <w:rStyle w:val="c8"/>
          <w:i/>
          <w:iCs/>
          <w:color w:val="000000"/>
        </w:rPr>
        <w:t>культурного обогащения </w:t>
      </w:r>
      <w:r w:rsidRPr="005B48CD">
        <w:rPr>
          <w:rStyle w:val="c2"/>
          <w:color w:val="000000"/>
        </w:rPr>
        <w:t>(амплификации) содержания изобразительной деятельности, в соответствии с особенностями познавательного развития детей разных возрастов;</w:t>
      </w:r>
    </w:p>
    <w:p w:rsidR="00F10958" w:rsidRPr="005B48CD" w:rsidRDefault="00F10958" w:rsidP="00FA10CE">
      <w:pPr>
        <w:pStyle w:val="c1"/>
        <w:shd w:val="clear" w:color="auto" w:fill="FFFFFF"/>
        <w:spacing w:before="0" w:after="0"/>
        <w:ind w:firstLine="567"/>
        <w:jc w:val="both"/>
        <w:rPr>
          <w:rStyle w:val="c17"/>
          <w:color w:val="000000"/>
        </w:rPr>
      </w:pPr>
      <w:r w:rsidRPr="005B48CD">
        <w:rPr>
          <w:rStyle w:val="c17"/>
          <w:color w:val="000000"/>
        </w:rPr>
        <w:t>- принцип </w:t>
      </w:r>
      <w:r w:rsidRPr="005B48CD">
        <w:rPr>
          <w:rStyle w:val="c8"/>
          <w:i/>
          <w:iCs/>
          <w:color w:val="000000"/>
        </w:rPr>
        <w:t>взаимосвязи продуктивной деятельности </w:t>
      </w:r>
      <w:r w:rsidRPr="005B48CD">
        <w:rPr>
          <w:rStyle w:val="c2"/>
          <w:color w:val="000000"/>
        </w:rPr>
        <w:t>с другими видами детской активности;</w:t>
      </w:r>
    </w:p>
    <w:p w:rsidR="00F10958" w:rsidRPr="005B48CD" w:rsidRDefault="00F10958" w:rsidP="00FA10CE">
      <w:pPr>
        <w:pStyle w:val="c1"/>
        <w:shd w:val="clear" w:color="auto" w:fill="FFFFFF"/>
        <w:spacing w:before="0" w:after="0"/>
        <w:ind w:firstLine="567"/>
        <w:jc w:val="both"/>
        <w:rPr>
          <w:rStyle w:val="c17"/>
          <w:color w:val="000000"/>
        </w:rPr>
      </w:pPr>
      <w:r w:rsidRPr="005B48CD">
        <w:rPr>
          <w:rStyle w:val="c17"/>
          <w:color w:val="000000"/>
        </w:rPr>
        <w:t>- принцип </w:t>
      </w:r>
      <w:r w:rsidRPr="005B48CD">
        <w:rPr>
          <w:rStyle w:val="c8"/>
          <w:i/>
          <w:iCs/>
          <w:color w:val="000000"/>
        </w:rPr>
        <w:t>интеграции </w:t>
      </w:r>
      <w:r w:rsidRPr="005B48CD">
        <w:rPr>
          <w:rStyle w:val="c2"/>
          <w:color w:val="000000"/>
        </w:rPr>
        <w:t>различных видов изобразительного искусства и художественной деятельности;</w:t>
      </w:r>
    </w:p>
    <w:p w:rsidR="00F10958" w:rsidRPr="005B48CD" w:rsidRDefault="00F10958" w:rsidP="00FA10CE">
      <w:pPr>
        <w:pStyle w:val="c1"/>
        <w:shd w:val="clear" w:color="auto" w:fill="FFFFFF"/>
        <w:spacing w:before="0" w:after="0"/>
        <w:ind w:firstLine="567"/>
        <w:jc w:val="both"/>
        <w:rPr>
          <w:rStyle w:val="c17"/>
          <w:color w:val="000000"/>
        </w:rPr>
      </w:pPr>
      <w:r w:rsidRPr="005B48CD">
        <w:rPr>
          <w:rStyle w:val="c17"/>
          <w:color w:val="000000"/>
        </w:rPr>
        <w:t>- принцип </w:t>
      </w:r>
      <w:r w:rsidRPr="005B48CD">
        <w:rPr>
          <w:rStyle w:val="c8"/>
          <w:i/>
          <w:iCs/>
          <w:color w:val="000000"/>
        </w:rPr>
        <w:t>эстетического ориентира </w:t>
      </w:r>
      <w:r w:rsidRPr="005B48CD">
        <w:rPr>
          <w:rStyle w:val="c2"/>
          <w:color w:val="000000"/>
        </w:rPr>
        <w:t>на общечеловеческие ценности (воспитание человека думающего, чувствующего, созидающего, рефлектирующего);</w:t>
      </w:r>
    </w:p>
    <w:p w:rsidR="00F10958" w:rsidRPr="005B48CD" w:rsidRDefault="00F10958" w:rsidP="00FA10CE">
      <w:pPr>
        <w:pStyle w:val="c1"/>
        <w:shd w:val="clear" w:color="auto" w:fill="FFFFFF"/>
        <w:spacing w:before="0" w:after="0"/>
        <w:ind w:firstLine="567"/>
        <w:jc w:val="both"/>
        <w:rPr>
          <w:rStyle w:val="c17"/>
          <w:color w:val="000000"/>
        </w:rPr>
      </w:pPr>
      <w:r w:rsidRPr="005B48CD">
        <w:rPr>
          <w:rStyle w:val="c17"/>
          <w:color w:val="000000"/>
        </w:rPr>
        <w:t>- принцип </w:t>
      </w:r>
      <w:r w:rsidRPr="005B48CD">
        <w:rPr>
          <w:rStyle w:val="c8"/>
          <w:i/>
          <w:iCs/>
          <w:color w:val="000000"/>
        </w:rPr>
        <w:t>обогащения </w:t>
      </w:r>
      <w:r w:rsidRPr="005B48CD">
        <w:rPr>
          <w:rStyle w:val="c2"/>
          <w:color w:val="000000"/>
        </w:rPr>
        <w:t>сенсорно-чувственного опыта;</w:t>
      </w:r>
    </w:p>
    <w:p w:rsidR="00F10958" w:rsidRPr="005B48CD" w:rsidRDefault="00F10958" w:rsidP="00FA10CE">
      <w:pPr>
        <w:pStyle w:val="c1"/>
        <w:shd w:val="clear" w:color="auto" w:fill="FFFFFF"/>
        <w:spacing w:before="0" w:after="0"/>
        <w:ind w:firstLine="567"/>
        <w:jc w:val="both"/>
        <w:rPr>
          <w:rStyle w:val="c17"/>
          <w:color w:val="000000"/>
        </w:rPr>
      </w:pPr>
      <w:r w:rsidRPr="005B48CD">
        <w:rPr>
          <w:rStyle w:val="c17"/>
          <w:color w:val="000000"/>
        </w:rPr>
        <w:t>- принцип </w:t>
      </w:r>
      <w:r w:rsidRPr="005B48CD">
        <w:rPr>
          <w:rStyle w:val="c8"/>
          <w:i/>
          <w:iCs/>
          <w:color w:val="000000"/>
        </w:rPr>
        <w:t>организации </w:t>
      </w:r>
      <w:r w:rsidRPr="005B48CD">
        <w:rPr>
          <w:rStyle w:val="c17"/>
          <w:color w:val="000000"/>
        </w:rPr>
        <w:t>тематического </w:t>
      </w:r>
      <w:r w:rsidRPr="005B48CD">
        <w:rPr>
          <w:rStyle w:val="c8"/>
          <w:i/>
          <w:iCs/>
          <w:color w:val="000000"/>
        </w:rPr>
        <w:t>пространства </w:t>
      </w:r>
      <w:r w:rsidRPr="005B48CD">
        <w:rPr>
          <w:rStyle w:val="c2"/>
          <w:color w:val="000000"/>
        </w:rPr>
        <w:t>(информационного поля) - основы для развития образных представлений;</w:t>
      </w:r>
    </w:p>
    <w:p w:rsidR="00F10958" w:rsidRPr="005B48CD" w:rsidRDefault="00F10958" w:rsidP="00FA10CE">
      <w:pPr>
        <w:pStyle w:val="c1"/>
        <w:shd w:val="clear" w:color="auto" w:fill="FFFFFF"/>
        <w:spacing w:before="0" w:after="0"/>
        <w:ind w:firstLine="567"/>
        <w:jc w:val="both"/>
        <w:rPr>
          <w:rStyle w:val="c17"/>
          <w:color w:val="000000"/>
        </w:rPr>
      </w:pPr>
      <w:r w:rsidRPr="005B48CD">
        <w:rPr>
          <w:rStyle w:val="c17"/>
          <w:color w:val="000000"/>
        </w:rPr>
        <w:t>-</w:t>
      </w:r>
      <w:r w:rsidR="00B17CAB">
        <w:rPr>
          <w:rStyle w:val="c17"/>
          <w:color w:val="000000"/>
        </w:rPr>
        <w:t xml:space="preserve"> </w:t>
      </w:r>
      <w:r w:rsidRPr="005B48CD">
        <w:rPr>
          <w:rStyle w:val="c17"/>
          <w:color w:val="000000"/>
        </w:rPr>
        <w:t>принцип</w:t>
      </w:r>
      <w:r w:rsidR="00B17CAB">
        <w:rPr>
          <w:rStyle w:val="c17"/>
          <w:color w:val="000000"/>
        </w:rPr>
        <w:t xml:space="preserve"> </w:t>
      </w:r>
      <w:r w:rsidRPr="005B48CD">
        <w:rPr>
          <w:rStyle w:val="c8"/>
          <w:i/>
          <w:iCs/>
          <w:color w:val="000000"/>
        </w:rPr>
        <w:t>взаимосвязи</w:t>
      </w:r>
      <w:r w:rsidR="00B17CAB">
        <w:rPr>
          <w:rStyle w:val="c8"/>
          <w:i/>
          <w:iCs/>
          <w:color w:val="000000"/>
        </w:rPr>
        <w:t xml:space="preserve"> </w:t>
      </w:r>
      <w:r w:rsidRPr="005B48CD">
        <w:rPr>
          <w:rStyle w:val="c17"/>
          <w:color w:val="000000"/>
        </w:rPr>
        <w:t>обобщённых</w:t>
      </w:r>
      <w:r w:rsidR="00B17CAB">
        <w:rPr>
          <w:rStyle w:val="c17"/>
          <w:color w:val="000000"/>
        </w:rPr>
        <w:t xml:space="preserve"> </w:t>
      </w:r>
      <w:r w:rsidRPr="005B48CD">
        <w:rPr>
          <w:rStyle w:val="c17"/>
          <w:color w:val="000000"/>
        </w:rPr>
        <w:t> </w:t>
      </w:r>
      <w:r w:rsidRPr="005B48CD">
        <w:rPr>
          <w:rStyle w:val="c8"/>
          <w:i/>
          <w:iCs/>
          <w:color w:val="000000"/>
        </w:rPr>
        <w:t>представлений</w:t>
      </w:r>
      <w:r w:rsidR="00B17CAB">
        <w:rPr>
          <w:rStyle w:val="c8"/>
          <w:i/>
          <w:iCs/>
          <w:color w:val="000000"/>
        </w:rPr>
        <w:t xml:space="preserve"> </w:t>
      </w:r>
      <w:r w:rsidRPr="005B48CD">
        <w:rPr>
          <w:rStyle w:val="c8"/>
          <w:i/>
          <w:iCs/>
          <w:color w:val="000000"/>
        </w:rPr>
        <w:t> </w:t>
      </w:r>
      <w:r w:rsidRPr="005B48CD">
        <w:rPr>
          <w:rStyle w:val="c17"/>
          <w:color w:val="000000"/>
        </w:rPr>
        <w:t>и</w:t>
      </w:r>
      <w:r w:rsidR="00B17CAB">
        <w:rPr>
          <w:rStyle w:val="c17"/>
          <w:color w:val="000000"/>
        </w:rPr>
        <w:t xml:space="preserve"> </w:t>
      </w:r>
      <w:r w:rsidRPr="005B48CD">
        <w:rPr>
          <w:rStyle w:val="c17"/>
          <w:color w:val="000000"/>
        </w:rPr>
        <w:t xml:space="preserve"> обобщённых</w:t>
      </w:r>
      <w:r w:rsidR="00B17CAB">
        <w:rPr>
          <w:rStyle w:val="c17"/>
          <w:color w:val="000000"/>
        </w:rPr>
        <w:t xml:space="preserve"> </w:t>
      </w:r>
      <w:r w:rsidRPr="005B48CD">
        <w:rPr>
          <w:rStyle w:val="c17"/>
          <w:color w:val="000000"/>
        </w:rPr>
        <w:t> </w:t>
      </w:r>
      <w:r w:rsidRPr="005B48CD">
        <w:rPr>
          <w:rStyle w:val="c8"/>
          <w:i/>
          <w:iCs/>
          <w:color w:val="000000"/>
        </w:rPr>
        <w:t>способов</w:t>
      </w:r>
      <w:r w:rsidR="00B17CAB">
        <w:rPr>
          <w:rStyle w:val="c8"/>
          <w:i/>
          <w:iCs/>
          <w:color w:val="000000"/>
        </w:rPr>
        <w:t xml:space="preserve"> </w:t>
      </w:r>
      <w:r w:rsidRPr="005B48CD">
        <w:rPr>
          <w:rStyle w:val="c8"/>
          <w:i/>
          <w:iCs/>
          <w:color w:val="000000"/>
        </w:rPr>
        <w:t> </w:t>
      </w:r>
      <w:r w:rsidRPr="005B48CD">
        <w:rPr>
          <w:rStyle w:val="c2"/>
          <w:color w:val="000000"/>
        </w:rPr>
        <w:t>действий,</w:t>
      </w:r>
      <w:r w:rsidR="00B17CAB">
        <w:rPr>
          <w:rStyle w:val="c2"/>
          <w:color w:val="000000"/>
        </w:rPr>
        <w:t xml:space="preserve"> </w:t>
      </w:r>
      <w:r w:rsidRPr="005B48CD">
        <w:rPr>
          <w:rStyle w:val="c2"/>
          <w:color w:val="000000"/>
        </w:rPr>
        <w:t xml:space="preserve"> направленных на создание выразительного художественного образа;</w:t>
      </w:r>
    </w:p>
    <w:p w:rsidR="00F10958" w:rsidRPr="005B48CD" w:rsidRDefault="00F10958" w:rsidP="00FA10CE">
      <w:pPr>
        <w:pStyle w:val="c1"/>
        <w:shd w:val="clear" w:color="auto" w:fill="FFFFFF"/>
        <w:spacing w:before="0" w:after="0"/>
        <w:ind w:firstLine="567"/>
        <w:jc w:val="both"/>
        <w:rPr>
          <w:color w:val="000000"/>
        </w:rPr>
      </w:pPr>
      <w:r w:rsidRPr="005B48CD">
        <w:rPr>
          <w:rStyle w:val="c17"/>
          <w:color w:val="000000"/>
        </w:rPr>
        <w:t>- принцип </w:t>
      </w:r>
      <w:r w:rsidRPr="005B48CD">
        <w:rPr>
          <w:rStyle w:val="c8"/>
          <w:i/>
          <w:iCs/>
          <w:color w:val="000000"/>
        </w:rPr>
        <w:t>естественной радости </w:t>
      </w:r>
      <w:r w:rsidRPr="005B48CD">
        <w:rPr>
          <w:rStyle w:val="c2"/>
          <w:color w:val="000000"/>
        </w:rPr>
        <w:t>(радости эстетического восприятия, чувствования и деяния, сохранение непосредственности эстетических реакций, эмоциональной открытости).</w:t>
      </w:r>
    </w:p>
    <w:p w:rsidR="00F10958" w:rsidRPr="005B48CD" w:rsidRDefault="00F10958" w:rsidP="00FA10CE">
      <w:pPr>
        <w:pBdr>
          <w:top w:val="none" w:sz="0" w:space="0" w:color="000000"/>
          <w:left w:val="none" w:sz="0" w:space="0" w:color="000000"/>
          <w:bottom w:val="single" w:sz="6" w:space="0" w:color="D6DDB9"/>
          <w:right w:val="none" w:sz="0" w:space="0" w:color="000000"/>
        </w:pBdr>
        <w:shd w:val="clear" w:color="auto" w:fill="FFFFFF"/>
        <w:ind w:firstLine="567"/>
        <w:jc w:val="both"/>
        <w:outlineLvl w:val="1"/>
        <w:rPr>
          <w:b/>
          <w:bCs/>
          <w:color w:val="000000"/>
          <w:sz w:val="24"/>
          <w:szCs w:val="24"/>
          <w:lang w:eastAsia="ru-RU"/>
        </w:rPr>
      </w:pPr>
      <w:r w:rsidRPr="005B48CD">
        <w:rPr>
          <w:b/>
          <w:bCs/>
          <w:color w:val="000000"/>
          <w:sz w:val="24"/>
          <w:szCs w:val="24"/>
          <w:lang w:eastAsia="ru-RU"/>
        </w:rPr>
        <w:t>Планируемые результаты освоения Программы.</w:t>
      </w:r>
    </w:p>
    <w:p w:rsidR="00F10958" w:rsidRPr="005B48CD" w:rsidRDefault="00F10958" w:rsidP="00FA10CE">
      <w:pPr>
        <w:pBdr>
          <w:top w:val="none" w:sz="0" w:space="0" w:color="000000"/>
          <w:left w:val="none" w:sz="0" w:space="0" w:color="000000"/>
          <w:bottom w:val="single" w:sz="6" w:space="0" w:color="D6DDB9"/>
          <w:right w:val="none" w:sz="0" w:space="0" w:color="000000"/>
        </w:pBdr>
        <w:shd w:val="clear" w:color="auto" w:fill="FFFFFF"/>
        <w:ind w:firstLine="567"/>
        <w:jc w:val="both"/>
        <w:outlineLvl w:val="1"/>
        <w:rPr>
          <w:color w:val="000000"/>
          <w:sz w:val="24"/>
          <w:szCs w:val="24"/>
          <w:lang w:eastAsia="ru-RU"/>
        </w:rPr>
      </w:pPr>
      <w:r w:rsidRPr="005B48CD">
        <w:rPr>
          <w:b/>
          <w:bCs/>
          <w:color w:val="000000"/>
          <w:sz w:val="24"/>
          <w:szCs w:val="24"/>
          <w:lang w:eastAsia="ru-RU"/>
        </w:rPr>
        <w:t>К четырём годам:</w:t>
      </w:r>
    </w:p>
    <w:p w:rsidR="00F10958" w:rsidRPr="005B48CD" w:rsidRDefault="00F10958" w:rsidP="00FA10CE">
      <w:pPr>
        <w:pBdr>
          <w:top w:val="none" w:sz="0" w:space="0" w:color="000000"/>
          <w:left w:val="none" w:sz="0" w:space="0" w:color="000000"/>
          <w:bottom w:val="single" w:sz="6" w:space="0" w:color="D6DDB9"/>
          <w:right w:val="none" w:sz="0" w:space="0" w:color="000000"/>
        </w:pBdr>
        <w:shd w:val="clear" w:color="auto" w:fill="FFFFFF"/>
        <w:ind w:firstLine="567"/>
        <w:jc w:val="both"/>
        <w:outlineLvl w:val="1"/>
        <w:rPr>
          <w:b/>
          <w:bCs/>
          <w:color w:val="000000"/>
          <w:sz w:val="24"/>
          <w:szCs w:val="24"/>
          <w:lang w:eastAsia="ru-RU"/>
        </w:rPr>
      </w:pPr>
      <w:r w:rsidRPr="005B48CD">
        <w:rPr>
          <w:color w:val="000000"/>
          <w:sz w:val="24"/>
          <w:szCs w:val="24"/>
          <w:lang w:eastAsia="ru-RU"/>
        </w:rPr>
        <w:t>Изображает отдельные предметы, простые по композиции и незамысловатые по содержанию</w:t>
      </w:r>
      <w:r w:rsidR="00B17CAB">
        <w:rPr>
          <w:color w:val="000000"/>
          <w:sz w:val="24"/>
          <w:szCs w:val="24"/>
          <w:lang w:eastAsia="ru-RU"/>
        </w:rPr>
        <w:t xml:space="preserve"> </w:t>
      </w:r>
      <w:r w:rsidRPr="005B48CD">
        <w:rPr>
          <w:color w:val="000000"/>
          <w:sz w:val="24"/>
          <w:szCs w:val="24"/>
          <w:lang w:eastAsia="ru-RU"/>
        </w:rPr>
        <w:t>сюжеты.</w:t>
      </w:r>
      <w:r w:rsidR="00B17CAB">
        <w:rPr>
          <w:color w:val="000000"/>
          <w:sz w:val="24"/>
          <w:szCs w:val="24"/>
          <w:lang w:eastAsia="ru-RU"/>
        </w:rPr>
        <w:t xml:space="preserve"> </w:t>
      </w:r>
      <w:r w:rsidRPr="005B48CD">
        <w:rPr>
          <w:color w:val="000000"/>
          <w:sz w:val="24"/>
          <w:szCs w:val="24"/>
          <w:lang w:eastAsia="ru-RU"/>
        </w:rPr>
        <w:t>Подбирает</w:t>
      </w:r>
      <w:r w:rsidR="00B17CAB">
        <w:rPr>
          <w:color w:val="000000"/>
          <w:sz w:val="24"/>
          <w:szCs w:val="24"/>
          <w:lang w:eastAsia="ru-RU"/>
        </w:rPr>
        <w:t xml:space="preserve"> </w:t>
      </w:r>
      <w:r w:rsidRPr="005B48CD">
        <w:rPr>
          <w:color w:val="000000"/>
          <w:sz w:val="24"/>
          <w:szCs w:val="24"/>
          <w:lang w:eastAsia="ru-RU"/>
        </w:rPr>
        <w:t>цвета,</w:t>
      </w:r>
      <w:r w:rsidR="00B17CAB">
        <w:rPr>
          <w:color w:val="000000"/>
          <w:sz w:val="24"/>
          <w:szCs w:val="24"/>
          <w:lang w:eastAsia="ru-RU"/>
        </w:rPr>
        <w:t xml:space="preserve"> </w:t>
      </w:r>
      <w:r w:rsidRPr="005B48CD">
        <w:rPr>
          <w:color w:val="000000"/>
          <w:sz w:val="24"/>
          <w:szCs w:val="24"/>
          <w:lang w:eastAsia="ru-RU"/>
        </w:rPr>
        <w:t>соответствующие</w:t>
      </w:r>
      <w:r w:rsidR="00B17CAB">
        <w:rPr>
          <w:color w:val="000000"/>
          <w:sz w:val="24"/>
          <w:szCs w:val="24"/>
          <w:lang w:eastAsia="ru-RU"/>
        </w:rPr>
        <w:t xml:space="preserve"> </w:t>
      </w:r>
      <w:r w:rsidRPr="005B48CD">
        <w:rPr>
          <w:color w:val="000000"/>
          <w:sz w:val="24"/>
          <w:szCs w:val="24"/>
          <w:lang w:eastAsia="ru-RU"/>
        </w:rPr>
        <w:t>изображаемым</w:t>
      </w:r>
      <w:r w:rsidR="00B17CAB">
        <w:rPr>
          <w:color w:val="000000"/>
          <w:sz w:val="24"/>
          <w:szCs w:val="24"/>
          <w:lang w:eastAsia="ru-RU"/>
        </w:rPr>
        <w:t xml:space="preserve"> </w:t>
      </w:r>
      <w:r w:rsidRPr="005B48CD">
        <w:rPr>
          <w:color w:val="000000"/>
          <w:sz w:val="24"/>
          <w:szCs w:val="24"/>
          <w:lang w:eastAsia="ru-RU"/>
        </w:rPr>
        <w:t>предметам. Правильно пользуется карандашами, фломастерами, кистью и красками.</w:t>
      </w:r>
    </w:p>
    <w:p w:rsidR="00F10958" w:rsidRPr="005B48CD" w:rsidRDefault="00F10958" w:rsidP="00FA10CE">
      <w:pPr>
        <w:ind w:firstLine="567"/>
        <w:jc w:val="both"/>
        <w:rPr>
          <w:color w:val="000000"/>
          <w:sz w:val="24"/>
          <w:szCs w:val="24"/>
          <w:lang w:eastAsia="ru-RU"/>
        </w:rPr>
      </w:pPr>
      <w:r w:rsidRPr="005B48CD">
        <w:rPr>
          <w:b/>
          <w:bCs/>
          <w:color w:val="000000"/>
          <w:sz w:val="24"/>
          <w:szCs w:val="24"/>
          <w:lang w:eastAsia="ru-RU"/>
        </w:rPr>
        <w:t>К пяти годам:</w:t>
      </w:r>
    </w:p>
    <w:p w:rsidR="00F10958" w:rsidRPr="005B48CD" w:rsidRDefault="00F10958" w:rsidP="00FA10CE">
      <w:pPr>
        <w:ind w:firstLine="567"/>
        <w:jc w:val="both"/>
        <w:rPr>
          <w:color w:val="000000"/>
          <w:sz w:val="24"/>
          <w:szCs w:val="24"/>
          <w:lang w:eastAsia="ru-RU"/>
        </w:rPr>
      </w:pPr>
      <w:r w:rsidRPr="005B48CD">
        <w:rPr>
          <w:color w:val="000000"/>
          <w:sz w:val="24"/>
          <w:szCs w:val="24"/>
          <w:lang w:eastAsia="ru-RU"/>
        </w:rPr>
        <w:t>Изображает предметы путем создания отчетливых форм, подбора цвета, аккуратного закрашивания, использования разных материалов.</w:t>
      </w:r>
    </w:p>
    <w:p w:rsidR="00F10958" w:rsidRPr="005B48CD" w:rsidRDefault="00F10958" w:rsidP="00FA10CE">
      <w:pPr>
        <w:ind w:firstLine="567"/>
        <w:jc w:val="both"/>
        <w:rPr>
          <w:color w:val="000000"/>
          <w:sz w:val="24"/>
          <w:szCs w:val="24"/>
          <w:lang w:eastAsia="ru-RU"/>
        </w:rPr>
      </w:pPr>
      <w:r w:rsidRPr="005B48CD">
        <w:rPr>
          <w:color w:val="000000"/>
          <w:sz w:val="24"/>
          <w:szCs w:val="24"/>
          <w:lang w:eastAsia="ru-RU"/>
        </w:rPr>
        <w:t>Передаёт несложный сюжет, объединяя в рисунке несколько предметов.</w:t>
      </w:r>
    </w:p>
    <w:p w:rsidR="00F10958" w:rsidRPr="005B48CD" w:rsidRDefault="00F10958" w:rsidP="00FA10CE">
      <w:pPr>
        <w:pBdr>
          <w:top w:val="none" w:sz="0" w:space="0" w:color="000000"/>
          <w:left w:val="none" w:sz="0" w:space="0" w:color="000000"/>
          <w:bottom w:val="single" w:sz="6" w:space="0" w:color="D6DDB9"/>
          <w:right w:val="none" w:sz="0" w:space="0" w:color="000000"/>
        </w:pBdr>
        <w:shd w:val="clear" w:color="auto" w:fill="FFFFFF"/>
        <w:ind w:firstLine="567"/>
        <w:jc w:val="both"/>
        <w:outlineLvl w:val="1"/>
        <w:rPr>
          <w:b/>
          <w:bCs/>
          <w:color w:val="000000"/>
          <w:sz w:val="24"/>
          <w:szCs w:val="24"/>
          <w:lang w:eastAsia="ru-RU"/>
        </w:rPr>
      </w:pPr>
      <w:r w:rsidRPr="005B48CD">
        <w:rPr>
          <w:color w:val="000000"/>
          <w:sz w:val="24"/>
          <w:szCs w:val="24"/>
          <w:lang w:eastAsia="ru-RU"/>
        </w:rPr>
        <w:t xml:space="preserve">Выделяет выразительные средства дымковской и </w:t>
      </w:r>
      <w:proofErr w:type="spellStart"/>
      <w:r w:rsidRPr="005B48CD">
        <w:rPr>
          <w:color w:val="000000"/>
          <w:sz w:val="24"/>
          <w:szCs w:val="24"/>
          <w:lang w:eastAsia="ru-RU"/>
        </w:rPr>
        <w:t>филимоновской</w:t>
      </w:r>
      <w:proofErr w:type="spellEnd"/>
      <w:r w:rsidRPr="005B48CD">
        <w:rPr>
          <w:color w:val="000000"/>
          <w:sz w:val="24"/>
          <w:szCs w:val="24"/>
          <w:lang w:eastAsia="ru-RU"/>
        </w:rPr>
        <w:t xml:space="preserve"> игрушки. Украшает силуэты игрушек элементами дымковской и </w:t>
      </w:r>
      <w:proofErr w:type="spellStart"/>
      <w:r w:rsidRPr="005B48CD">
        <w:rPr>
          <w:color w:val="000000"/>
          <w:sz w:val="24"/>
          <w:szCs w:val="24"/>
          <w:lang w:eastAsia="ru-RU"/>
        </w:rPr>
        <w:t>филимоновской</w:t>
      </w:r>
      <w:proofErr w:type="spellEnd"/>
      <w:r w:rsidRPr="005B48CD">
        <w:rPr>
          <w:color w:val="000000"/>
          <w:sz w:val="24"/>
          <w:szCs w:val="24"/>
          <w:lang w:eastAsia="ru-RU"/>
        </w:rPr>
        <w:t xml:space="preserve"> росписи. </w:t>
      </w:r>
    </w:p>
    <w:p w:rsidR="00F10958" w:rsidRPr="005B48CD" w:rsidRDefault="00F10958" w:rsidP="00FA10CE">
      <w:pPr>
        <w:pBdr>
          <w:top w:val="none" w:sz="0" w:space="0" w:color="000000"/>
          <w:left w:val="none" w:sz="0" w:space="0" w:color="000000"/>
          <w:bottom w:val="single" w:sz="6" w:space="0" w:color="D6DDB9"/>
          <w:right w:val="none" w:sz="0" w:space="0" w:color="000000"/>
        </w:pBdr>
        <w:shd w:val="clear" w:color="auto" w:fill="FFFFFF"/>
        <w:ind w:firstLine="567"/>
        <w:jc w:val="both"/>
        <w:outlineLvl w:val="1"/>
        <w:rPr>
          <w:color w:val="000000"/>
          <w:sz w:val="24"/>
          <w:szCs w:val="24"/>
          <w:lang w:eastAsia="ru-RU"/>
        </w:rPr>
      </w:pPr>
      <w:r w:rsidRPr="005B48CD">
        <w:rPr>
          <w:b/>
          <w:bCs/>
          <w:color w:val="000000"/>
          <w:sz w:val="24"/>
          <w:szCs w:val="24"/>
          <w:lang w:eastAsia="ru-RU"/>
        </w:rPr>
        <w:t>К шести годам:</w:t>
      </w:r>
    </w:p>
    <w:p w:rsidR="00F10958" w:rsidRPr="005B48CD" w:rsidRDefault="00F10958" w:rsidP="00FA10CE">
      <w:pPr>
        <w:ind w:firstLine="567"/>
        <w:jc w:val="both"/>
        <w:rPr>
          <w:color w:val="000000"/>
          <w:sz w:val="24"/>
          <w:szCs w:val="24"/>
          <w:lang w:eastAsia="ru-RU"/>
        </w:rPr>
      </w:pPr>
      <w:r w:rsidRPr="005B48CD">
        <w:rPr>
          <w:color w:val="000000"/>
          <w:sz w:val="24"/>
          <w:szCs w:val="24"/>
          <w:lang w:eastAsia="ru-RU"/>
        </w:rPr>
        <w:t>Создаёт изображения предметов (с натуры, по представлению); сюжетные изображения.</w:t>
      </w:r>
    </w:p>
    <w:p w:rsidR="00F10958" w:rsidRPr="005B48CD" w:rsidRDefault="00F10958" w:rsidP="00FA10CE">
      <w:pPr>
        <w:ind w:firstLine="567"/>
        <w:jc w:val="both"/>
        <w:rPr>
          <w:color w:val="000000"/>
          <w:sz w:val="24"/>
          <w:szCs w:val="24"/>
          <w:lang w:eastAsia="ru-RU"/>
        </w:rPr>
      </w:pPr>
      <w:r w:rsidRPr="005B48CD">
        <w:rPr>
          <w:color w:val="000000"/>
          <w:sz w:val="24"/>
          <w:szCs w:val="24"/>
          <w:lang w:eastAsia="ru-RU"/>
        </w:rPr>
        <w:t>Использует разнообразные композиционные решения, изобразительные материалы.</w:t>
      </w:r>
    </w:p>
    <w:p w:rsidR="00F10958" w:rsidRPr="005B48CD" w:rsidRDefault="00F10958" w:rsidP="00FA10CE">
      <w:pPr>
        <w:ind w:firstLine="567"/>
        <w:jc w:val="both"/>
        <w:rPr>
          <w:color w:val="000000"/>
          <w:sz w:val="24"/>
          <w:szCs w:val="24"/>
          <w:lang w:eastAsia="ru-RU"/>
        </w:rPr>
      </w:pPr>
      <w:r w:rsidRPr="005B48CD">
        <w:rPr>
          <w:color w:val="000000"/>
          <w:sz w:val="24"/>
          <w:szCs w:val="24"/>
          <w:lang w:eastAsia="ru-RU"/>
        </w:rPr>
        <w:t>Использует различные цвета и оттенки для создания выразительных образов.</w:t>
      </w:r>
    </w:p>
    <w:p w:rsidR="00F10958" w:rsidRPr="005B48CD" w:rsidRDefault="00F10958" w:rsidP="00FA10CE">
      <w:pPr>
        <w:pBdr>
          <w:top w:val="none" w:sz="0" w:space="0" w:color="000000"/>
          <w:left w:val="none" w:sz="0" w:space="0" w:color="000000"/>
          <w:bottom w:val="single" w:sz="6" w:space="0" w:color="D6DDB9"/>
          <w:right w:val="none" w:sz="0" w:space="0" w:color="000000"/>
        </w:pBdr>
        <w:shd w:val="clear" w:color="auto" w:fill="FFFFFF"/>
        <w:ind w:firstLine="567"/>
        <w:jc w:val="both"/>
        <w:outlineLvl w:val="1"/>
        <w:rPr>
          <w:b/>
          <w:bCs/>
          <w:color w:val="000000"/>
          <w:sz w:val="24"/>
          <w:szCs w:val="24"/>
          <w:lang w:eastAsia="ru-RU"/>
        </w:rPr>
      </w:pPr>
      <w:r w:rsidRPr="005B48CD">
        <w:rPr>
          <w:color w:val="000000"/>
          <w:sz w:val="24"/>
          <w:szCs w:val="24"/>
          <w:lang w:eastAsia="ru-RU"/>
        </w:rPr>
        <w:t>Выполняет узоры по мотивам народного декоративно-прикладного искусства.</w:t>
      </w:r>
    </w:p>
    <w:p w:rsidR="00F10958" w:rsidRPr="005B48CD" w:rsidRDefault="00F10958" w:rsidP="00FA10CE">
      <w:pPr>
        <w:pBdr>
          <w:top w:val="none" w:sz="0" w:space="0" w:color="000000"/>
          <w:left w:val="none" w:sz="0" w:space="0" w:color="000000"/>
          <w:bottom w:val="single" w:sz="6" w:space="0" w:color="D6DDB9"/>
          <w:right w:val="none" w:sz="0" w:space="0" w:color="000000"/>
        </w:pBdr>
        <w:shd w:val="clear" w:color="auto" w:fill="FFFFFF"/>
        <w:ind w:firstLine="567"/>
        <w:jc w:val="both"/>
        <w:outlineLvl w:val="1"/>
        <w:rPr>
          <w:color w:val="000000"/>
          <w:sz w:val="24"/>
          <w:szCs w:val="24"/>
          <w:lang w:eastAsia="ru-RU"/>
        </w:rPr>
      </w:pPr>
      <w:r w:rsidRPr="005B48CD">
        <w:rPr>
          <w:b/>
          <w:bCs/>
          <w:color w:val="000000"/>
          <w:sz w:val="24"/>
          <w:szCs w:val="24"/>
          <w:lang w:eastAsia="ru-RU"/>
        </w:rPr>
        <w:t>На этапе завершения дошкольного образования:</w:t>
      </w:r>
    </w:p>
    <w:p w:rsidR="00F10958" w:rsidRPr="005B48CD" w:rsidRDefault="00F10958" w:rsidP="00FA10CE">
      <w:pPr>
        <w:pBdr>
          <w:top w:val="none" w:sz="0" w:space="0" w:color="000000"/>
          <w:left w:val="none" w:sz="0" w:space="0" w:color="000000"/>
          <w:bottom w:val="single" w:sz="6" w:space="0" w:color="D6DDB9"/>
          <w:right w:val="none" w:sz="0" w:space="0" w:color="000000"/>
        </w:pBdr>
        <w:shd w:val="clear" w:color="auto" w:fill="FFFFFF"/>
        <w:ind w:firstLine="567"/>
        <w:jc w:val="both"/>
        <w:outlineLvl w:val="1"/>
        <w:rPr>
          <w:color w:val="000000"/>
          <w:sz w:val="24"/>
          <w:szCs w:val="24"/>
          <w:lang w:eastAsia="ru-RU"/>
        </w:rPr>
      </w:pPr>
      <w:r w:rsidRPr="005B48CD">
        <w:rPr>
          <w:color w:val="000000"/>
          <w:sz w:val="24"/>
          <w:szCs w:val="24"/>
          <w:lang w:eastAsia="ru-RU"/>
        </w:rPr>
        <w:t xml:space="preserve">Ребенок обладает развитым воображением, различает виды изобразительного искусства. </w:t>
      </w:r>
    </w:p>
    <w:p w:rsidR="00F10958" w:rsidRPr="005B48CD" w:rsidRDefault="00F10958" w:rsidP="00FA10CE">
      <w:pPr>
        <w:pBdr>
          <w:top w:val="none" w:sz="0" w:space="0" w:color="000000"/>
          <w:left w:val="none" w:sz="0" w:space="0" w:color="000000"/>
          <w:bottom w:val="single" w:sz="6" w:space="0" w:color="D6DDB9"/>
          <w:right w:val="none" w:sz="0" w:space="0" w:color="000000"/>
        </w:pBdr>
        <w:shd w:val="clear" w:color="auto" w:fill="FFFFFF"/>
        <w:ind w:firstLine="567"/>
        <w:jc w:val="both"/>
        <w:outlineLvl w:val="1"/>
        <w:rPr>
          <w:sz w:val="24"/>
          <w:szCs w:val="24"/>
        </w:rPr>
      </w:pPr>
      <w:r w:rsidRPr="005B48CD">
        <w:rPr>
          <w:color w:val="000000"/>
          <w:sz w:val="24"/>
          <w:szCs w:val="24"/>
          <w:lang w:eastAsia="ru-RU"/>
        </w:rPr>
        <w:t>Называет основные выразительные средства произведений искусства.</w:t>
      </w:r>
    </w:p>
    <w:p w:rsidR="004B2F2A" w:rsidRDefault="004B2F2A" w:rsidP="00FA10CE">
      <w:pPr>
        <w:pStyle w:val="20"/>
        <w:shd w:val="clear" w:color="auto" w:fill="auto"/>
        <w:tabs>
          <w:tab w:val="left" w:pos="1344"/>
        </w:tabs>
        <w:spacing w:before="0" w:after="0" w:line="240" w:lineRule="auto"/>
        <w:jc w:val="both"/>
        <w:rPr>
          <w:rStyle w:val="11"/>
          <w:b/>
          <w:bCs/>
          <w:color w:val="C00000"/>
          <w:sz w:val="24"/>
          <w:szCs w:val="24"/>
        </w:rPr>
      </w:pPr>
    </w:p>
    <w:p w:rsidR="00B17CAB" w:rsidRDefault="00F0745C" w:rsidP="00F0745C">
      <w:pPr>
        <w:pStyle w:val="20"/>
        <w:shd w:val="clear" w:color="auto" w:fill="auto"/>
        <w:spacing w:before="0" w:after="0" w:line="240" w:lineRule="auto"/>
        <w:jc w:val="center"/>
        <w:rPr>
          <w:b/>
          <w:bCs/>
          <w:sz w:val="24"/>
          <w:szCs w:val="24"/>
          <w:shd w:val="clear" w:color="auto" w:fill="FFFFFF"/>
          <w:lang w:val="ru-RU"/>
        </w:rPr>
      </w:pPr>
      <w:r w:rsidRPr="00F0745C">
        <w:rPr>
          <w:b/>
          <w:bCs/>
          <w:sz w:val="24"/>
          <w:szCs w:val="24"/>
          <w:shd w:val="clear" w:color="auto" w:fill="FFFFFF"/>
          <w:lang w:val="ru-RU"/>
        </w:rPr>
        <w:t>Парциальная образовательная программа дошкольного образования «Моя семья»</w:t>
      </w:r>
    </w:p>
    <w:p w:rsidR="00F0745C" w:rsidRDefault="00F0745C" w:rsidP="00F0745C">
      <w:pPr>
        <w:pStyle w:val="20"/>
        <w:shd w:val="clear" w:color="auto" w:fill="auto"/>
        <w:spacing w:before="0" w:after="0" w:line="240" w:lineRule="auto"/>
        <w:jc w:val="center"/>
        <w:rPr>
          <w:b/>
          <w:bCs/>
          <w:sz w:val="24"/>
          <w:szCs w:val="24"/>
          <w:shd w:val="clear" w:color="auto" w:fill="FFFFFF"/>
          <w:lang w:val="ru-RU"/>
        </w:rPr>
      </w:pPr>
      <w:r w:rsidRPr="00F0745C">
        <w:rPr>
          <w:b/>
          <w:bCs/>
          <w:sz w:val="24"/>
          <w:szCs w:val="24"/>
          <w:shd w:val="clear" w:color="auto" w:fill="FFFFFF"/>
          <w:lang w:val="ru-RU"/>
        </w:rPr>
        <w:t xml:space="preserve">Е.Н. </w:t>
      </w:r>
      <w:proofErr w:type="spellStart"/>
      <w:r w:rsidRPr="00F0745C">
        <w:rPr>
          <w:b/>
          <w:bCs/>
          <w:sz w:val="24"/>
          <w:szCs w:val="24"/>
          <w:shd w:val="clear" w:color="auto" w:fill="FFFFFF"/>
          <w:lang w:val="ru-RU"/>
        </w:rPr>
        <w:t>Акентьева</w:t>
      </w:r>
      <w:proofErr w:type="spellEnd"/>
      <w:r w:rsidRPr="00F0745C">
        <w:rPr>
          <w:b/>
          <w:bCs/>
          <w:sz w:val="24"/>
          <w:szCs w:val="24"/>
          <w:shd w:val="clear" w:color="auto" w:fill="FFFFFF"/>
          <w:lang w:val="ru-RU"/>
        </w:rPr>
        <w:t xml:space="preserve">, Т.Г. </w:t>
      </w:r>
      <w:proofErr w:type="spellStart"/>
      <w:r w:rsidRPr="00F0745C">
        <w:rPr>
          <w:b/>
          <w:bCs/>
          <w:sz w:val="24"/>
          <w:szCs w:val="24"/>
          <w:shd w:val="clear" w:color="auto" w:fill="FFFFFF"/>
          <w:lang w:val="ru-RU"/>
        </w:rPr>
        <w:t>Златокрылец</w:t>
      </w:r>
      <w:proofErr w:type="spellEnd"/>
      <w:r w:rsidRPr="00F0745C">
        <w:rPr>
          <w:b/>
          <w:bCs/>
          <w:sz w:val="24"/>
          <w:szCs w:val="24"/>
          <w:shd w:val="clear" w:color="auto" w:fill="FFFFFF"/>
          <w:lang w:val="ru-RU"/>
        </w:rPr>
        <w:t xml:space="preserve">, Т.В. </w:t>
      </w:r>
      <w:proofErr w:type="spellStart"/>
      <w:r w:rsidRPr="00F0745C">
        <w:rPr>
          <w:b/>
          <w:bCs/>
          <w:sz w:val="24"/>
          <w:szCs w:val="24"/>
          <w:shd w:val="clear" w:color="auto" w:fill="FFFFFF"/>
          <w:lang w:val="ru-RU"/>
        </w:rPr>
        <w:t>Катькалова</w:t>
      </w:r>
      <w:proofErr w:type="spellEnd"/>
      <w:r w:rsidRPr="00F0745C">
        <w:rPr>
          <w:b/>
          <w:bCs/>
          <w:sz w:val="24"/>
          <w:szCs w:val="24"/>
          <w:shd w:val="clear" w:color="auto" w:fill="FFFFFF"/>
          <w:lang w:val="ru-RU"/>
        </w:rPr>
        <w:t>,</w:t>
      </w:r>
      <w:r w:rsidRPr="00F0745C">
        <w:rPr>
          <w:b/>
          <w:bCs/>
          <w:sz w:val="24"/>
          <w:szCs w:val="24"/>
          <w:shd w:val="clear" w:color="auto" w:fill="FFFFFF"/>
          <w:lang w:val="ru-RU"/>
        </w:rPr>
        <w:br/>
        <w:t xml:space="preserve">М.В. </w:t>
      </w:r>
      <w:proofErr w:type="spellStart"/>
      <w:r w:rsidRPr="00F0745C">
        <w:rPr>
          <w:b/>
          <w:bCs/>
          <w:sz w:val="24"/>
          <w:szCs w:val="24"/>
          <w:shd w:val="clear" w:color="auto" w:fill="FFFFFF"/>
          <w:lang w:val="ru-RU"/>
        </w:rPr>
        <w:t>Корепанова</w:t>
      </w:r>
      <w:proofErr w:type="spellEnd"/>
      <w:r w:rsidRPr="00F0745C">
        <w:rPr>
          <w:b/>
          <w:bCs/>
          <w:sz w:val="24"/>
          <w:szCs w:val="24"/>
          <w:shd w:val="clear" w:color="auto" w:fill="FFFFFF"/>
          <w:lang w:val="ru-RU"/>
        </w:rPr>
        <w:t>, Е.В. Самохина, А.М. Соболева</w:t>
      </w:r>
    </w:p>
    <w:p w:rsidR="00F0745C" w:rsidRDefault="00F0745C" w:rsidP="00F0745C">
      <w:pPr>
        <w:pStyle w:val="20"/>
        <w:shd w:val="clear" w:color="auto" w:fill="auto"/>
        <w:spacing w:before="0" w:after="0" w:line="240" w:lineRule="auto"/>
        <w:ind w:firstLine="709"/>
        <w:jc w:val="both"/>
        <w:rPr>
          <w:bCs/>
          <w:sz w:val="24"/>
          <w:szCs w:val="24"/>
          <w:shd w:val="clear" w:color="auto" w:fill="FFFFFF"/>
          <w:lang w:val="ru-RU"/>
        </w:rPr>
      </w:pPr>
      <w:r w:rsidRPr="00F0745C">
        <w:rPr>
          <w:bCs/>
          <w:sz w:val="24"/>
          <w:szCs w:val="24"/>
          <w:shd w:val="clear" w:color="auto" w:fill="FFFFFF"/>
          <w:lang w:val="ru-RU"/>
        </w:rPr>
        <w:t>Программа для детей дошкольного возраста «Моя</w:t>
      </w:r>
      <w:r>
        <w:rPr>
          <w:bCs/>
          <w:sz w:val="24"/>
          <w:szCs w:val="24"/>
          <w:shd w:val="clear" w:color="auto" w:fill="FFFFFF"/>
          <w:lang w:val="ru-RU"/>
        </w:rPr>
        <w:t xml:space="preserve"> </w:t>
      </w:r>
      <w:r w:rsidRPr="00F0745C">
        <w:rPr>
          <w:bCs/>
          <w:sz w:val="24"/>
          <w:szCs w:val="24"/>
          <w:shd w:val="clear" w:color="auto" w:fill="FFFFFF"/>
          <w:lang w:val="ru-RU"/>
        </w:rPr>
        <w:t>семья» в целом является частью образовательной программы детского сада</w:t>
      </w:r>
      <w:r>
        <w:rPr>
          <w:bCs/>
          <w:sz w:val="24"/>
          <w:szCs w:val="24"/>
          <w:shd w:val="clear" w:color="auto" w:fill="FFFFFF"/>
          <w:lang w:val="ru-RU"/>
        </w:rPr>
        <w:t>. Реализуется в</w:t>
      </w:r>
      <w:r w:rsidR="007F586C">
        <w:rPr>
          <w:bCs/>
          <w:sz w:val="24"/>
          <w:szCs w:val="24"/>
          <w:shd w:val="clear" w:color="auto" w:fill="FFFFFF"/>
          <w:lang w:val="ru-RU"/>
        </w:rPr>
        <w:t xml:space="preserve"> возрастных</w:t>
      </w:r>
      <w:r>
        <w:rPr>
          <w:bCs/>
          <w:sz w:val="24"/>
          <w:szCs w:val="24"/>
          <w:shd w:val="clear" w:color="auto" w:fill="FFFFFF"/>
          <w:lang w:val="ru-RU"/>
        </w:rPr>
        <w:t xml:space="preserve"> группах </w:t>
      </w:r>
      <w:r w:rsidR="007F586C">
        <w:rPr>
          <w:bCs/>
          <w:sz w:val="24"/>
          <w:szCs w:val="24"/>
          <w:shd w:val="clear" w:color="auto" w:fill="FFFFFF"/>
          <w:lang w:val="ru-RU"/>
        </w:rPr>
        <w:t>детей 3-7 лет.</w:t>
      </w:r>
    </w:p>
    <w:p w:rsidR="007F586C" w:rsidRDefault="007F586C" w:rsidP="00F0745C">
      <w:pPr>
        <w:pStyle w:val="20"/>
        <w:shd w:val="clear" w:color="auto" w:fill="auto"/>
        <w:spacing w:before="0" w:after="0" w:line="240" w:lineRule="auto"/>
        <w:ind w:firstLine="709"/>
        <w:jc w:val="both"/>
        <w:rPr>
          <w:bCs/>
          <w:sz w:val="24"/>
          <w:szCs w:val="24"/>
          <w:shd w:val="clear" w:color="auto" w:fill="FFFFFF"/>
          <w:lang w:val="ru-RU"/>
        </w:rPr>
      </w:pPr>
      <w:r>
        <w:rPr>
          <w:b/>
          <w:bCs/>
          <w:sz w:val="24"/>
          <w:szCs w:val="24"/>
          <w:shd w:val="clear" w:color="auto" w:fill="FFFFFF"/>
          <w:lang w:val="ru-RU"/>
        </w:rPr>
        <w:t xml:space="preserve">Цель программы: </w:t>
      </w:r>
      <w:r w:rsidRPr="007F586C">
        <w:rPr>
          <w:bCs/>
          <w:sz w:val="24"/>
          <w:szCs w:val="24"/>
          <w:shd w:val="clear" w:color="auto" w:fill="FFFFFF"/>
          <w:lang w:val="ru-RU"/>
        </w:rPr>
        <w:t xml:space="preserve">расширение представлений детей о семье, как о людях, которые живут вместе, помощь детям в понятии значимости семьи, воспитание у детей любви и уважения к членам семьи, формирование </w:t>
      </w:r>
      <w:proofErr w:type="spellStart"/>
      <w:r w:rsidRPr="007F586C">
        <w:rPr>
          <w:bCs/>
          <w:sz w:val="24"/>
          <w:szCs w:val="24"/>
          <w:shd w:val="clear" w:color="auto" w:fill="FFFFFF"/>
          <w:lang w:val="ru-RU"/>
        </w:rPr>
        <w:t>полоролевой</w:t>
      </w:r>
      <w:proofErr w:type="spellEnd"/>
      <w:r w:rsidRPr="007F586C">
        <w:rPr>
          <w:bCs/>
          <w:sz w:val="24"/>
          <w:szCs w:val="24"/>
          <w:shd w:val="clear" w:color="auto" w:fill="FFFFFF"/>
          <w:lang w:val="ru-RU"/>
        </w:rPr>
        <w:t xml:space="preserve"> идентичности, привитие чувства </w:t>
      </w:r>
      <w:r w:rsidRPr="007F586C">
        <w:rPr>
          <w:bCs/>
          <w:sz w:val="24"/>
          <w:szCs w:val="24"/>
          <w:shd w:val="clear" w:color="auto" w:fill="FFFFFF"/>
          <w:lang w:val="ru-RU"/>
        </w:rPr>
        <w:lastRenderedPageBreak/>
        <w:t>привязанности к родному дому, к своей семье</w:t>
      </w:r>
      <w:r>
        <w:rPr>
          <w:bCs/>
          <w:sz w:val="24"/>
          <w:szCs w:val="24"/>
          <w:shd w:val="clear" w:color="auto" w:fill="FFFFFF"/>
          <w:lang w:val="ru-RU"/>
        </w:rPr>
        <w:t>.</w:t>
      </w:r>
    </w:p>
    <w:p w:rsidR="007F586C" w:rsidRDefault="007F586C" w:rsidP="00F0745C">
      <w:pPr>
        <w:pStyle w:val="20"/>
        <w:shd w:val="clear" w:color="auto" w:fill="auto"/>
        <w:spacing w:before="0" w:after="0" w:line="240" w:lineRule="auto"/>
        <w:ind w:firstLine="709"/>
        <w:jc w:val="both"/>
        <w:rPr>
          <w:bCs/>
          <w:sz w:val="24"/>
          <w:szCs w:val="24"/>
          <w:shd w:val="clear" w:color="auto" w:fill="FFFFFF"/>
          <w:lang w:val="ru-RU"/>
        </w:rPr>
      </w:pPr>
      <w:r w:rsidRPr="007F586C">
        <w:rPr>
          <w:b/>
          <w:bCs/>
          <w:i/>
          <w:iCs/>
          <w:sz w:val="24"/>
          <w:szCs w:val="24"/>
          <w:shd w:val="clear" w:color="auto" w:fill="FFFFFF"/>
          <w:lang w:val="ru-RU"/>
        </w:rPr>
        <w:t xml:space="preserve">В первом разделе «История семьи» </w:t>
      </w:r>
      <w:r w:rsidRPr="007F586C">
        <w:rPr>
          <w:bCs/>
          <w:sz w:val="24"/>
          <w:szCs w:val="24"/>
          <w:shd w:val="clear" w:color="auto" w:fill="FFFFFF"/>
          <w:lang w:val="ru-RU"/>
        </w:rPr>
        <w:t>решается задача знакомства детей с национальными семейными</w:t>
      </w:r>
      <w:r>
        <w:rPr>
          <w:bCs/>
          <w:sz w:val="24"/>
          <w:szCs w:val="24"/>
          <w:shd w:val="clear" w:color="auto" w:fill="FFFFFF"/>
          <w:lang w:val="ru-RU"/>
        </w:rPr>
        <w:t xml:space="preserve"> т</w:t>
      </w:r>
      <w:r w:rsidRPr="007F586C">
        <w:rPr>
          <w:bCs/>
          <w:sz w:val="24"/>
          <w:szCs w:val="24"/>
          <w:shd w:val="clear" w:color="auto" w:fill="FFFFFF"/>
          <w:lang w:val="ru-RU"/>
        </w:rPr>
        <w:t>радициями, бытом и видами народных промыслов и</w:t>
      </w:r>
      <w:r>
        <w:rPr>
          <w:bCs/>
          <w:sz w:val="24"/>
          <w:szCs w:val="24"/>
          <w:shd w:val="clear" w:color="auto" w:fill="FFFFFF"/>
          <w:lang w:val="ru-RU"/>
        </w:rPr>
        <w:t xml:space="preserve"> </w:t>
      </w:r>
      <w:r w:rsidRPr="007F586C">
        <w:rPr>
          <w:bCs/>
          <w:sz w:val="24"/>
          <w:szCs w:val="24"/>
          <w:shd w:val="clear" w:color="auto" w:fill="FFFFFF"/>
          <w:lang w:val="ru-RU"/>
        </w:rPr>
        <w:t>труда предков. Важное внимание уделяется истории</w:t>
      </w:r>
      <w:r>
        <w:rPr>
          <w:bCs/>
          <w:sz w:val="24"/>
          <w:szCs w:val="24"/>
          <w:shd w:val="clear" w:color="auto" w:fill="FFFFFF"/>
          <w:lang w:val="ru-RU"/>
        </w:rPr>
        <w:t xml:space="preserve"> </w:t>
      </w:r>
      <w:r w:rsidRPr="007F586C">
        <w:rPr>
          <w:bCs/>
          <w:sz w:val="24"/>
          <w:szCs w:val="24"/>
          <w:shd w:val="clear" w:color="auto" w:fill="FFFFFF"/>
          <w:lang w:val="ru-RU"/>
        </w:rPr>
        <w:t xml:space="preserve">русской игрушки, детскому народному </w:t>
      </w:r>
      <w:r>
        <w:rPr>
          <w:bCs/>
          <w:sz w:val="24"/>
          <w:szCs w:val="24"/>
          <w:shd w:val="clear" w:color="auto" w:fill="FFFFFF"/>
          <w:lang w:val="ru-RU"/>
        </w:rPr>
        <w:t>ф</w:t>
      </w:r>
      <w:r w:rsidRPr="007F586C">
        <w:rPr>
          <w:bCs/>
          <w:sz w:val="24"/>
          <w:szCs w:val="24"/>
          <w:shd w:val="clear" w:color="auto" w:fill="FFFFFF"/>
          <w:lang w:val="ru-RU"/>
        </w:rPr>
        <w:t>ольклору.</w:t>
      </w:r>
      <w:r>
        <w:rPr>
          <w:bCs/>
          <w:sz w:val="24"/>
          <w:szCs w:val="24"/>
          <w:shd w:val="clear" w:color="auto" w:fill="FFFFFF"/>
          <w:lang w:val="ru-RU"/>
        </w:rPr>
        <w:t xml:space="preserve"> </w:t>
      </w:r>
      <w:r w:rsidRPr="007F586C">
        <w:rPr>
          <w:bCs/>
          <w:sz w:val="24"/>
          <w:szCs w:val="24"/>
          <w:shd w:val="clear" w:color="auto" w:fill="FFFFFF"/>
          <w:lang w:val="ru-RU"/>
        </w:rPr>
        <w:t>Прорабатывается формирование речевого, коммуникативного, эмоционального контакта.</w:t>
      </w:r>
    </w:p>
    <w:p w:rsidR="007F586C" w:rsidRDefault="007F586C" w:rsidP="00F0745C">
      <w:pPr>
        <w:pStyle w:val="20"/>
        <w:shd w:val="clear" w:color="auto" w:fill="auto"/>
        <w:spacing w:before="0" w:after="0" w:line="240" w:lineRule="auto"/>
        <w:ind w:firstLine="709"/>
        <w:jc w:val="both"/>
        <w:rPr>
          <w:bCs/>
          <w:sz w:val="24"/>
          <w:szCs w:val="24"/>
          <w:shd w:val="clear" w:color="auto" w:fill="FFFFFF"/>
          <w:lang w:val="ru-RU"/>
        </w:rPr>
      </w:pPr>
      <w:r w:rsidRPr="007F586C">
        <w:rPr>
          <w:b/>
          <w:bCs/>
          <w:i/>
          <w:iCs/>
          <w:sz w:val="24"/>
          <w:szCs w:val="24"/>
          <w:shd w:val="clear" w:color="auto" w:fill="FFFFFF"/>
          <w:lang w:val="ru-RU"/>
        </w:rPr>
        <w:t xml:space="preserve">Во втором разделе «Современная семья» </w:t>
      </w:r>
      <w:r w:rsidRPr="007F586C">
        <w:rPr>
          <w:bCs/>
          <w:sz w:val="24"/>
          <w:szCs w:val="24"/>
          <w:shd w:val="clear" w:color="auto" w:fill="FFFFFF"/>
          <w:lang w:val="ru-RU"/>
        </w:rPr>
        <w:t>продолжается расширение представления детей о семье, о</w:t>
      </w:r>
      <w:r>
        <w:rPr>
          <w:bCs/>
          <w:sz w:val="24"/>
          <w:szCs w:val="24"/>
          <w:shd w:val="clear" w:color="auto" w:fill="FFFFFF"/>
          <w:lang w:val="ru-RU"/>
        </w:rPr>
        <w:t xml:space="preserve"> </w:t>
      </w:r>
      <w:r w:rsidRPr="007F586C">
        <w:rPr>
          <w:bCs/>
          <w:sz w:val="24"/>
          <w:szCs w:val="24"/>
          <w:shd w:val="clear" w:color="auto" w:fill="FFFFFF"/>
          <w:lang w:val="ru-RU"/>
        </w:rPr>
        <w:t>близких родственниках; воспитание любви и уважения к членам семьи, показ ценностей семьи для каж</w:t>
      </w:r>
      <w:r>
        <w:rPr>
          <w:bCs/>
          <w:sz w:val="24"/>
          <w:szCs w:val="24"/>
          <w:shd w:val="clear" w:color="auto" w:fill="FFFFFF"/>
          <w:lang w:val="ru-RU"/>
        </w:rPr>
        <w:t>д</w:t>
      </w:r>
      <w:r w:rsidRPr="007F586C">
        <w:rPr>
          <w:bCs/>
          <w:sz w:val="24"/>
          <w:szCs w:val="24"/>
          <w:shd w:val="clear" w:color="auto" w:fill="FFFFFF"/>
          <w:lang w:val="ru-RU"/>
        </w:rPr>
        <w:t>ого человека. Рассматриваются вопросы о признании</w:t>
      </w:r>
      <w:r>
        <w:rPr>
          <w:bCs/>
          <w:sz w:val="24"/>
          <w:szCs w:val="24"/>
          <w:shd w:val="clear" w:color="auto" w:fill="FFFFFF"/>
          <w:lang w:val="ru-RU"/>
        </w:rPr>
        <w:t xml:space="preserve"> </w:t>
      </w:r>
      <w:r w:rsidRPr="007F586C">
        <w:rPr>
          <w:bCs/>
          <w:sz w:val="24"/>
          <w:szCs w:val="24"/>
          <w:shd w:val="clear" w:color="auto" w:fill="FFFFFF"/>
          <w:lang w:val="ru-RU"/>
        </w:rPr>
        <w:t>важности семьи на уровне государства (через систему</w:t>
      </w:r>
      <w:r>
        <w:rPr>
          <w:bCs/>
          <w:sz w:val="24"/>
          <w:szCs w:val="24"/>
          <w:shd w:val="clear" w:color="auto" w:fill="FFFFFF"/>
          <w:lang w:val="ru-RU"/>
        </w:rPr>
        <w:t xml:space="preserve"> </w:t>
      </w:r>
      <w:r w:rsidRPr="007F586C">
        <w:rPr>
          <w:bCs/>
          <w:sz w:val="24"/>
          <w:szCs w:val="24"/>
          <w:shd w:val="clear" w:color="auto" w:fill="FFFFFF"/>
          <w:lang w:val="ru-RU"/>
        </w:rPr>
        <w:t>праздничных событий «День матери», «День отца»,</w:t>
      </w:r>
      <w:r>
        <w:rPr>
          <w:bCs/>
          <w:sz w:val="24"/>
          <w:szCs w:val="24"/>
          <w:shd w:val="clear" w:color="auto" w:fill="FFFFFF"/>
          <w:lang w:val="ru-RU"/>
        </w:rPr>
        <w:t xml:space="preserve"> </w:t>
      </w:r>
      <w:r w:rsidRPr="007F586C">
        <w:rPr>
          <w:bCs/>
          <w:sz w:val="24"/>
          <w:szCs w:val="24"/>
          <w:shd w:val="clear" w:color="auto" w:fill="FFFFFF"/>
          <w:lang w:val="ru-RU"/>
        </w:rPr>
        <w:t>«День пожилого человека», «День семьи, любви и верности»), а также чествование героев-воинов, героев</w:t>
      </w:r>
      <w:r>
        <w:rPr>
          <w:bCs/>
          <w:sz w:val="24"/>
          <w:szCs w:val="24"/>
          <w:shd w:val="clear" w:color="auto" w:fill="FFFFFF"/>
          <w:lang w:val="ru-RU"/>
        </w:rPr>
        <w:t xml:space="preserve"> </w:t>
      </w:r>
      <w:r w:rsidRPr="007F586C">
        <w:rPr>
          <w:bCs/>
          <w:sz w:val="24"/>
          <w:szCs w:val="24"/>
          <w:shd w:val="clear" w:color="auto" w:fill="FFFFFF"/>
          <w:lang w:val="ru-RU"/>
        </w:rPr>
        <w:t>труда и др.</w:t>
      </w:r>
    </w:p>
    <w:p w:rsidR="007F586C" w:rsidRDefault="007F586C" w:rsidP="00980A24">
      <w:pPr>
        <w:pStyle w:val="20"/>
        <w:shd w:val="clear" w:color="auto" w:fill="auto"/>
        <w:spacing w:before="0" w:after="0" w:line="240" w:lineRule="auto"/>
        <w:ind w:firstLine="709"/>
        <w:jc w:val="both"/>
        <w:rPr>
          <w:bCs/>
          <w:sz w:val="24"/>
          <w:szCs w:val="24"/>
          <w:shd w:val="clear" w:color="auto" w:fill="FFFFFF"/>
          <w:lang w:val="ru-RU"/>
        </w:rPr>
      </w:pPr>
      <w:r w:rsidRPr="007F586C">
        <w:rPr>
          <w:b/>
          <w:bCs/>
          <w:i/>
          <w:iCs/>
          <w:sz w:val="24"/>
          <w:szCs w:val="24"/>
          <w:shd w:val="clear" w:color="auto" w:fill="FFFFFF"/>
          <w:lang w:val="ru-RU"/>
        </w:rPr>
        <w:t xml:space="preserve">В третьем разделе «Семья и общество» </w:t>
      </w:r>
      <w:r w:rsidRPr="007F586C">
        <w:rPr>
          <w:bCs/>
          <w:sz w:val="24"/>
          <w:szCs w:val="24"/>
          <w:shd w:val="clear" w:color="auto" w:fill="FFFFFF"/>
          <w:lang w:val="ru-RU"/>
        </w:rPr>
        <w:t>решается</w:t>
      </w:r>
      <w:r>
        <w:rPr>
          <w:bCs/>
          <w:sz w:val="24"/>
          <w:szCs w:val="24"/>
          <w:shd w:val="clear" w:color="auto" w:fill="FFFFFF"/>
          <w:lang w:val="ru-RU"/>
        </w:rPr>
        <w:t xml:space="preserve"> </w:t>
      </w:r>
      <w:r w:rsidRPr="007F586C">
        <w:rPr>
          <w:bCs/>
          <w:sz w:val="24"/>
          <w:szCs w:val="24"/>
          <w:shd w:val="clear" w:color="auto" w:fill="FFFFFF"/>
          <w:lang w:val="ru-RU"/>
        </w:rPr>
        <w:t>задача расширения знаний детей о семье как части общества, значимости социального труда и труда в быту,</w:t>
      </w:r>
      <w:r>
        <w:rPr>
          <w:bCs/>
          <w:sz w:val="24"/>
          <w:szCs w:val="24"/>
          <w:shd w:val="clear" w:color="auto" w:fill="FFFFFF"/>
          <w:lang w:val="ru-RU"/>
        </w:rPr>
        <w:t xml:space="preserve"> </w:t>
      </w:r>
      <w:r w:rsidRPr="007F586C">
        <w:rPr>
          <w:bCs/>
          <w:sz w:val="24"/>
          <w:szCs w:val="24"/>
          <w:shd w:val="clear" w:color="auto" w:fill="FFFFFF"/>
          <w:lang w:val="ru-RU"/>
        </w:rPr>
        <w:t>его распределение внутри семейных взаимоотношений; участие детей в формировании семейного бюджета. Важное место в разделе отводится семейным</w:t>
      </w:r>
      <w:r w:rsidRPr="007F586C">
        <w:rPr>
          <w:bCs/>
          <w:sz w:val="24"/>
          <w:szCs w:val="24"/>
          <w:shd w:val="clear" w:color="auto" w:fill="FFFFFF"/>
          <w:lang w:val="ru-RU"/>
        </w:rPr>
        <w:br/>
        <w:t>традициям, мероприятиям и событиям, нацеленным</w:t>
      </w:r>
      <w:r>
        <w:rPr>
          <w:bCs/>
          <w:sz w:val="24"/>
          <w:szCs w:val="24"/>
          <w:shd w:val="clear" w:color="auto" w:fill="FFFFFF"/>
          <w:lang w:val="ru-RU"/>
        </w:rPr>
        <w:t xml:space="preserve"> </w:t>
      </w:r>
      <w:r w:rsidRPr="007F586C">
        <w:rPr>
          <w:bCs/>
          <w:sz w:val="24"/>
          <w:szCs w:val="24"/>
          <w:shd w:val="clear" w:color="auto" w:fill="FFFFFF"/>
          <w:lang w:val="ru-RU"/>
        </w:rPr>
        <w:t>на воспитание у ребенка чувства патриотизма, гражданственности, любви к родному краю и историческому наследию Родины</w:t>
      </w:r>
      <w:r>
        <w:rPr>
          <w:bCs/>
          <w:sz w:val="24"/>
          <w:szCs w:val="24"/>
          <w:shd w:val="clear" w:color="auto" w:fill="FFFFFF"/>
          <w:lang w:val="ru-RU"/>
        </w:rPr>
        <w:t>.</w:t>
      </w:r>
    </w:p>
    <w:p w:rsidR="007F586C" w:rsidRDefault="007F586C" w:rsidP="00980A24">
      <w:pPr>
        <w:pStyle w:val="20"/>
        <w:shd w:val="clear" w:color="auto" w:fill="auto"/>
        <w:spacing w:before="0" w:after="0" w:line="240" w:lineRule="auto"/>
        <w:ind w:firstLine="709"/>
        <w:jc w:val="both"/>
        <w:rPr>
          <w:rStyle w:val="11"/>
          <w:b/>
          <w:bCs/>
          <w:color w:val="auto"/>
          <w:sz w:val="24"/>
          <w:szCs w:val="24"/>
        </w:rPr>
      </w:pPr>
      <w:r>
        <w:rPr>
          <w:rStyle w:val="11"/>
          <w:b/>
          <w:bCs/>
          <w:color w:val="auto"/>
          <w:sz w:val="24"/>
          <w:szCs w:val="24"/>
        </w:rPr>
        <w:t>Принципы и подходы построения и реализации программы</w:t>
      </w:r>
    </w:p>
    <w:p w:rsidR="00980A24" w:rsidRDefault="00980A24" w:rsidP="00980A24">
      <w:pPr>
        <w:pStyle w:val="20"/>
        <w:spacing w:before="0" w:after="0" w:line="240" w:lineRule="auto"/>
        <w:ind w:firstLine="709"/>
        <w:jc w:val="both"/>
        <w:rPr>
          <w:bCs/>
          <w:sz w:val="24"/>
          <w:szCs w:val="24"/>
          <w:shd w:val="clear" w:color="auto" w:fill="FFFFFF"/>
          <w:lang w:val="ru-RU"/>
        </w:rPr>
      </w:pPr>
      <w:proofErr w:type="gramStart"/>
      <w:r w:rsidRPr="00980A24">
        <w:rPr>
          <w:bCs/>
          <w:i/>
          <w:sz w:val="24"/>
          <w:szCs w:val="24"/>
          <w:shd w:val="clear" w:color="auto" w:fill="FFFFFF"/>
          <w:lang w:val="ru-RU"/>
        </w:rPr>
        <w:t>Принцип концентричности</w:t>
      </w:r>
      <w:r w:rsidRPr="00980A24">
        <w:rPr>
          <w:bCs/>
          <w:sz w:val="24"/>
          <w:szCs w:val="24"/>
          <w:shd w:val="clear" w:color="auto" w:fill="FFFFFF"/>
          <w:lang w:val="ru-RU"/>
        </w:rPr>
        <w:t xml:space="preserve"> заключается в том, что работа по воспитанию уважительного отношения и чувства принадлежности к своей семье, формирование у детей устойчивого интереса</w:t>
      </w:r>
      <w:r>
        <w:rPr>
          <w:bCs/>
          <w:sz w:val="24"/>
          <w:szCs w:val="24"/>
          <w:shd w:val="clear" w:color="auto" w:fill="FFFFFF"/>
          <w:lang w:val="ru-RU"/>
        </w:rPr>
        <w:t xml:space="preserve"> </w:t>
      </w:r>
      <w:r w:rsidRPr="00980A24">
        <w:rPr>
          <w:bCs/>
          <w:sz w:val="24"/>
          <w:szCs w:val="24"/>
          <w:shd w:val="clear" w:color="auto" w:fill="FFFFFF"/>
          <w:lang w:val="ru-RU"/>
        </w:rPr>
        <w:t>к своей семье и ее истории, сохранению семейных традиций и обычаев, социальной значимости семьи в государстве осуществляется через включение детей и взрослых в разнообразные образовательные практики и продолжается на каждом следующем временном отрезке, т.е. в следующей возрастной</w:t>
      </w:r>
      <w:proofErr w:type="gramEnd"/>
      <w:r w:rsidRPr="00980A24">
        <w:rPr>
          <w:bCs/>
          <w:sz w:val="24"/>
          <w:szCs w:val="24"/>
          <w:shd w:val="clear" w:color="auto" w:fill="FFFFFF"/>
          <w:lang w:val="ru-RU"/>
        </w:rPr>
        <w:t xml:space="preserve"> группе – по спирали.</w:t>
      </w:r>
      <w:r w:rsidRPr="00980A24">
        <w:rPr>
          <w:bCs/>
          <w:sz w:val="24"/>
          <w:szCs w:val="24"/>
          <w:shd w:val="clear" w:color="auto" w:fill="FFFFFF"/>
          <w:lang w:val="ru-RU"/>
        </w:rPr>
        <w:br/>
        <w:t xml:space="preserve">Образовательные практики наполняются новым содержанием, побуждающим детей к новым открытиям на основе ранее приобретенного опыта исследовательской и познавательной деятельности. </w:t>
      </w:r>
    </w:p>
    <w:p w:rsidR="00980A24" w:rsidRDefault="00980A24" w:rsidP="00980A24">
      <w:pPr>
        <w:pStyle w:val="20"/>
        <w:spacing w:before="0" w:after="0" w:line="240" w:lineRule="auto"/>
        <w:ind w:firstLine="709"/>
        <w:jc w:val="both"/>
        <w:rPr>
          <w:bCs/>
          <w:sz w:val="24"/>
          <w:szCs w:val="24"/>
          <w:shd w:val="clear" w:color="auto" w:fill="FFFFFF"/>
          <w:lang w:val="ru-RU"/>
        </w:rPr>
      </w:pPr>
      <w:r w:rsidRPr="00980A24">
        <w:rPr>
          <w:bCs/>
          <w:i/>
          <w:sz w:val="24"/>
          <w:szCs w:val="24"/>
          <w:shd w:val="clear" w:color="auto" w:fill="FFFFFF"/>
          <w:lang w:val="ru-RU"/>
        </w:rPr>
        <w:t xml:space="preserve">Принцип </w:t>
      </w:r>
      <w:proofErr w:type="spellStart"/>
      <w:r w:rsidRPr="00980A24">
        <w:rPr>
          <w:bCs/>
          <w:i/>
          <w:sz w:val="24"/>
          <w:szCs w:val="24"/>
          <w:shd w:val="clear" w:color="auto" w:fill="FFFFFF"/>
          <w:lang w:val="ru-RU"/>
        </w:rPr>
        <w:t>деятельностного</w:t>
      </w:r>
      <w:proofErr w:type="spellEnd"/>
      <w:r w:rsidRPr="00980A24">
        <w:rPr>
          <w:bCs/>
          <w:i/>
          <w:sz w:val="24"/>
          <w:szCs w:val="24"/>
          <w:shd w:val="clear" w:color="auto" w:fill="FFFFFF"/>
          <w:lang w:val="ru-RU"/>
        </w:rPr>
        <w:t xml:space="preserve"> подхода</w:t>
      </w:r>
      <w:r w:rsidRPr="00980A24">
        <w:rPr>
          <w:bCs/>
          <w:sz w:val="24"/>
          <w:szCs w:val="24"/>
          <w:shd w:val="clear" w:color="auto" w:fill="FFFFFF"/>
          <w:lang w:val="ru-RU"/>
        </w:rPr>
        <w:t xml:space="preserve"> позволяет охватить все виды деятельности ребенка, чтобы сделать содержание образовательной деятельности и детских практик насыщенным и разнообразным.</w:t>
      </w:r>
    </w:p>
    <w:p w:rsidR="009607A0" w:rsidRPr="009607A0" w:rsidRDefault="009607A0" w:rsidP="00980A24">
      <w:pPr>
        <w:pStyle w:val="20"/>
        <w:spacing w:before="0" w:after="0" w:line="240" w:lineRule="auto"/>
        <w:ind w:firstLine="709"/>
        <w:jc w:val="both"/>
        <w:rPr>
          <w:bCs/>
          <w:sz w:val="24"/>
          <w:szCs w:val="24"/>
          <w:shd w:val="clear" w:color="auto" w:fill="FFFFFF"/>
          <w:lang w:val="ru-RU"/>
        </w:rPr>
      </w:pPr>
      <w:r w:rsidRPr="009607A0">
        <w:rPr>
          <w:bCs/>
          <w:sz w:val="24"/>
          <w:szCs w:val="24"/>
          <w:shd w:val="clear" w:color="auto" w:fill="FFFFFF"/>
          <w:lang w:val="ru-RU"/>
        </w:rPr>
        <w:t>Воспитателю предоставлено право выбора способов реализации образовательной деятельности в зависимости от конкретных условий, предпочтений</w:t>
      </w:r>
      <w:r>
        <w:rPr>
          <w:bCs/>
          <w:sz w:val="24"/>
          <w:szCs w:val="24"/>
          <w:shd w:val="clear" w:color="auto" w:fill="FFFFFF"/>
          <w:lang w:val="ru-RU"/>
        </w:rPr>
        <w:t xml:space="preserve"> </w:t>
      </w:r>
      <w:r w:rsidRPr="009607A0">
        <w:rPr>
          <w:bCs/>
          <w:sz w:val="24"/>
          <w:szCs w:val="24"/>
          <w:shd w:val="clear" w:color="auto" w:fill="FFFFFF"/>
          <w:lang w:val="ru-RU"/>
        </w:rPr>
        <w:t>педагогического коллектива ДОО и других участников образовательных отношений, а также с учетом</w:t>
      </w:r>
      <w:r w:rsidRPr="009607A0">
        <w:rPr>
          <w:bCs/>
          <w:sz w:val="24"/>
          <w:szCs w:val="24"/>
          <w:shd w:val="clear" w:color="auto" w:fill="FFFFFF"/>
          <w:lang w:val="ru-RU"/>
        </w:rPr>
        <w:br/>
        <w:t>индивидуальных возрастных возможностей.</w:t>
      </w:r>
    </w:p>
    <w:p w:rsidR="007F586C" w:rsidRDefault="009607A0" w:rsidP="00980A24">
      <w:pPr>
        <w:pStyle w:val="20"/>
        <w:shd w:val="clear" w:color="auto" w:fill="auto"/>
        <w:spacing w:before="0" w:after="0" w:line="240" w:lineRule="auto"/>
        <w:ind w:firstLine="709"/>
        <w:jc w:val="both"/>
        <w:rPr>
          <w:rStyle w:val="11"/>
          <w:b/>
          <w:bCs/>
          <w:color w:val="auto"/>
          <w:sz w:val="24"/>
          <w:szCs w:val="24"/>
        </w:rPr>
      </w:pPr>
      <w:r>
        <w:rPr>
          <w:rStyle w:val="11"/>
          <w:b/>
          <w:bCs/>
          <w:color w:val="auto"/>
          <w:sz w:val="24"/>
          <w:szCs w:val="24"/>
        </w:rPr>
        <w:t>Планируемые результаты освоения программы</w:t>
      </w:r>
    </w:p>
    <w:p w:rsidR="009607A0" w:rsidRDefault="004E6630" w:rsidP="00980A24">
      <w:pPr>
        <w:pStyle w:val="20"/>
        <w:shd w:val="clear" w:color="auto" w:fill="auto"/>
        <w:spacing w:before="0" w:after="0" w:line="240" w:lineRule="auto"/>
        <w:ind w:firstLine="709"/>
        <w:jc w:val="both"/>
        <w:rPr>
          <w:rStyle w:val="11"/>
          <w:bCs/>
          <w:i/>
          <w:color w:val="auto"/>
          <w:sz w:val="24"/>
          <w:szCs w:val="24"/>
        </w:rPr>
      </w:pPr>
      <w:r>
        <w:rPr>
          <w:rStyle w:val="11"/>
          <w:bCs/>
          <w:i/>
          <w:color w:val="auto"/>
          <w:sz w:val="24"/>
          <w:szCs w:val="24"/>
        </w:rPr>
        <w:t>Младший дошкольный в</w:t>
      </w:r>
      <w:r w:rsidR="009607A0">
        <w:rPr>
          <w:rStyle w:val="11"/>
          <w:bCs/>
          <w:i/>
          <w:color w:val="auto"/>
          <w:sz w:val="24"/>
          <w:szCs w:val="24"/>
        </w:rPr>
        <w:t xml:space="preserve">озраст </w:t>
      </w:r>
      <w:r>
        <w:rPr>
          <w:rStyle w:val="11"/>
          <w:bCs/>
          <w:i/>
          <w:color w:val="auto"/>
          <w:sz w:val="24"/>
          <w:szCs w:val="24"/>
        </w:rPr>
        <w:t>(</w:t>
      </w:r>
      <w:r w:rsidR="009607A0">
        <w:rPr>
          <w:rStyle w:val="11"/>
          <w:bCs/>
          <w:i/>
          <w:color w:val="auto"/>
          <w:sz w:val="24"/>
          <w:szCs w:val="24"/>
        </w:rPr>
        <w:t>3-4 года</w:t>
      </w:r>
      <w:r>
        <w:rPr>
          <w:rStyle w:val="11"/>
          <w:bCs/>
          <w:i/>
          <w:color w:val="auto"/>
          <w:sz w:val="24"/>
          <w:szCs w:val="24"/>
        </w:rPr>
        <w:t>)</w:t>
      </w:r>
      <w:r w:rsidR="009607A0">
        <w:rPr>
          <w:rStyle w:val="11"/>
          <w:bCs/>
          <w:i/>
          <w:color w:val="auto"/>
          <w:sz w:val="24"/>
          <w:szCs w:val="24"/>
        </w:rPr>
        <w:t>:</w:t>
      </w:r>
    </w:p>
    <w:p w:rsidR="009607A0" w:rsidRDefault="009607A0" w:rsidP="00980A24">
      <w:pPr>
        <w:pStyle w:val="20"/>
        <w:shd w:val="clear" w:color="auto" w:fill="auto"/>
        <w:spacing w:before="0" w:after="0" w:line="240" w:lineRule="auto"/>
        <w:ind w:firstLine="709"/>
        <w:jc w:val="both"/>
        <w:rPr>
          <w:bCs/>
          <w:sz w:val="24"/>
          <w:szCs w:val="24"/>
          <w:shd w:val="clear" w:color="auto" w:fill="FFFFFF"/>
          <w:lang w:val="ru-RU"/>
        </w:rPr>
      </w:pPr>
      <w:r>
        <w:rPr>
          <w:rStyle w:val="11"/>
          <w:bCs/>
          <w:color w:val="auto"/>
          <w:sz w:val="24"/>
          <w:szCs w:val="24"/>
        </w:rPr>
        <w:t xml:space="preserve">- </w:t>
      </w:r>
      <w:r w:rsidRPr="009607A0">
        <w:rPr>
          <w:bCs/>
          <w:sz w:val="24"/>
          <w:szCs w:val="24"/>
          <w:shd w:val="clear" w:color="auto" w:fill="FFFFFF"/>
          <w:lang w:val="ru-RU"/>
        </w:rPr>
        <w:t>ребенок имеет представление о себе (имя, возраст), членах семьи, заботливом отношении к ним,</w:t>
      </w:r>
      <w:r>
        <w:rPr>
          <w:bCs/>
          <w:sz w:val="24"/>
          <w:szCs w:val="24"/>
          <w:shd w:val="clear" w:color="auto" w:fill="FFFFFF"/>
          <w:lang w:val="ru-RU"/>
        </w:rPr>
        <w:t xml:space="preserve"> </w:t>
      </w:r>
      <w:r w:rsidRPr="009607A0">
        <w:rPr>
          <w:bCs/>
          <w:sz w:val="24"/>
          <w:szCs w:val="24"/>
          <w:shd w:val="clear" w:color="auto" w:fill="FFFFFF"/>
          <w:lang w:val="ru-RU"/>
        </w:rPr>
        <w:t>правилах культуры поведения и общения. Понимает</w:t>
      </w:r>
      <w:r>
        <w:rPr>
          <w:bCs/>
          <w:sz w:val="24"/>
          <w:szCs w:val="24"/>
          <w:shd w:val="clear" w:color="auto" w:fill="FFFFFF"/>
          <w:lang w:val="ru-RU"/>
        </w:rPr>
        <w:t xml:space="preserve"> </w:t>
      </w:r>
      <w:r w:rsidRPr="009607A0">
        <w:rPr>
          <w:bCs/>
          <w:sz w:val="24"/>
          <w:szCs w:val="24"/>
          <w:shd w:val="clear" w:color="auto" w:fill="FFFFFF"/>
          <w:lang w:val="ru-RU"/>
        </w:rPr>
        <w:t>ярко выраженные эмоциональные состояния (ФОП</w:t>
      </w:r>
      <w:r>
        <w:rPr>
          <w:bCs/>
          <w:sz w:val="24"/>
          <w:szCs w:val="24"/>
          <w:shd w:val="clear" w:color="auto" w:fill="FFFFFF"/>
          <w:lang w:val="ru-RU"/>
        </w:rPr>
        <w:t xml:space="preserve"> </w:t>
      </w:r>
      <w:r w:rsidRPr="009607A0">
        <w:rPr>
          <w:bCs/>
          <w:sz w:val="24"/>
          <w:szCs w:val="24"/>
          <w:shd w:val="clear" w:color="auto" w:fill="FFFFFF"/>
          <w:lang w:val="ru-RU"/>
        </w:rPr>
        <w:t>ДО стр.51)</w:t>
      </w:r>
      <w:r>
        <w:rPr>
          <w:bCs/>
          <w:sz w:val="24"/>
          <w:szCs w:val="24"/>
          <w:shd w:val="clear" w:color="auto" w:fill="FFFFFF"/>
          <w:lang w:val="ru-RU"/>
        </w:rPr>
        <w:t>;</w:t>
      </w:r>
    </w:p>
    <w:p w:rsidR="009607A0" w:rsidRDefault="009607A0" w:rsidP="00980A24">
      <w:pPr>
        <w:pStyle w:val="20"/>
        <w:shd w:val="clear" w:color="auto" w:fill="auto"/>
        <w:spacing w:before="0" w:after="0" w:line="240" w:lineRule="auto"/>
        <w:ind w:firstLine="709"/>
        <w:jc w:val="both"/>
        <w:rPr>
          <w:bCs/>
          <w:sz w:val="24"/>
          <w:szCs w:val="24"/>
          <w:shd w:val="clear" w:color="auto" w:fill="FFFFFF"/>
          <w:lang w:val="ru-RU"/>
        </w:rPr>
      </w:pPr>
      <w:r>
        <w:rPr>
          <w:bCs/>
          <w:sz w:val="24"/>
          <w:szCs w:val="24"/>
          <w:shd w:val="clear" w:color="auto" w:fill="FFFFFF"/>
          <w:lang w:val="ru-RU"/>
        </w:rPr>
        <w:t xml:space="preserve">- </w:t>
      </w:r>
      <w:r w:rsidRPr="009607A0">
        <w:rPr>
          <w:bCs/>
          <w:sz w:val="24"/>
          <w:szCs w:val="24"/>
          <w:shd w:val="clear" w:color="auto" w:fill="FFFFFF"/>
          <w:lang w:val="ru-RU"/>
        </w:rPr>
        <w:t>ребенок проявляет доверие к миру, положительно оценивает себя, говорит о себе в первом лице</w:t>
      </w:r>
      <w:r>
        <w:rPr>
          <w:bCs/>
          <w:sz w:val="24"/>
          <w:szCs w:val="24"/>
          <w:shd w:val="clear" w:color="auto" w:fill="FFFFFF"/>
          <w:lang w:val="ru-RU"/>
        </w:rPr>
        <w:t xml:space="preserve"> </w:t>
      </w:r>
      <w:r w:rsidRPr="009607A0">
        <w:rPr>
          <w:bCs/>
          <w:sz w:val="24"/>
          <w:szCs w:val="24"/>
          <w:shd w:val="clear" w:color="auto" w:fill="FFFFFF"/>
          <w:lang w:val="ru-RU"/>
        </w:rPr>
        <w:t>(ФОП ДО стр.12)</w:t>
      </w:r>
      <w:r>
        <w:rPr>
          <w:bCs/>
          <w:sz w:val="24"/>
          <w:szCs w:val="24"/>
          <w:shd w:val="clear" w:color="auto" w:fill="FFFFFF"/>
          <w:lang w:val="ru-RU"/>
        </w:rPr>
        <w:t>;</w:t>
      </w:r>
    </w:p>
    <w:p w:rsidR="009607A0" w:rsidRDefault="009607A0" w:rsidP="00980A24">
      <w:pPr>
        <w:pStyle w:val="20"/>
        <w:shd w:val="clear" w:color="auto" w:fill="auto"/>
        <w:spacing w:before="0" w:after="0" w:line="240" w:lineRule="auto"/>
        <w:ind w:firstLine="709"/>
        <w:jc w:val="both"/>
        <w:rPr>
          <w:sz w:val="24"/>
          <w:szCs w:val="24"/>
          <w:lang w:val="ru-RU"/>
        </w:rPr>
      </w:pPr>
      <w:r w:rsidRPr="009607A0">
        <w:rPr>
          <w:sz w:val="24"/>
          <w:szCs w:val="24"/>
          <w:lang w:val="ru-RU"/>
        </w:rPr>
        <w:t>- ребенок откликается эмоционально на ярко выраженное состояние близких и сверстников по показу и побуждению взрослых, дружелюбно настроен в</w:t>
      </w:r>
      <w:r w:rsidRPr="009607A0">
        <w:rPr>
          <w:sz w:val="24"/>
          <w:szCs w:val="24"/>
          <w:lang w:val="ru-RU"/>
        </w:rPr>
        <w:br/>
        <w:t>отношении других детей (ФОП ДО стр.12)</w:t>
      </w:r>
      <w:r>
        <w:rPr>
          <w:sz w:val="24"/>
          <w:szCs w:val="24"/>
          <w:lang w:val="ru-RU"/>
        </w:rPr>
        <w:t>;</w:t>
      </w:r>
    </w:p>
    <w:p w:rsidR="009607A0" w:rsidRDefault="009607A0" w:rsidP="00980A24">
      <w:pPr>
        <w:pStyle w:val="20"/>
        <w:shd w:val="clear" w:color="auto" w:fill="auto"/>
        <w:spacing w:before="0" w:after="0" w:line="240" w:lineRule="auto"/>
        <w:ind w:firstLine="709"/>
        <w:jc w:val="both"/>
        <w:rPr>
          <w:sz w:val="24"/>
          <w:szCs w:val="24"/>
          <w:lang w:val="ru-RU"/>
        </w:rPr>
      </w:pPr>
      <w:r>
        <w:rPr>
          <w:sz w:val="24"/>
          <w:szCs w:val="24"/>
          <w:lang w:val="ru-RU"/>
        </w:rPr>
        <w:t xml:space="preserve">- </w:t>
      </w:r>
      <w:r w:rsidRPr="009607A0">
        <w:rPr>
          <w:sz w:val="24"/>
          <w:szCs w:val="24"/>
          <w:lang w:val="ru-RU"/>
        </w:rPr>
        <w:t>ребенок проявляет интерес к правилам безопасного поведения; осваивает безопасные способы обращения со знакомыми предметами ближайшего</w:t>
      </w:r>
      <w:r w:rsidRPr="009607A0">
        <w:rPr>
          <w:sz w:val="24"/>
          <w:szCs w:val="24"/>
          <w:lang w:val="ru-RU"/>
        </w:rPr>
        <w:br/>
        <w:t>окружения (ФОП ДО стр.12)</w:t>
      </w:r>
      <w:r>
        <w:rPr>
          <w:sz w:val="24"/>
          <w:szCs w:val="24"/>
          <w:lang w:val="ru-RU"/>
        </w:rPr>
        <w:t>;</w:t>
      </w:r>
    </w:p>
    <w:p w:rsidR="009607A0" w:rsidRDefault="009607A0" w:rsidP="00980A24">
      <w:pPr>
        <w:pStyle w:val="20"/>
        <w:shd w:val="clear" w:color="auto" w:fill="auto"/>
        <w:spacing w:before="0" w:after="0" w:line="240" w:lineRule="auto"/>
        <w:ind w:firstLine="709"/>
        <w:jc w:val="both"/>
        <w:rPr>
          <w:sz w:val="24"/>
          <w:szCs w:val="24"/>
          <w:lang w:val="ru-RU"/>
        </w:rPr>
      </w:pPr>
      <w:r>
        <w:rPr>
          <w:sz w:val="24"/>
          <w:szCs w:val="24"/>
          <w:lang w:val="ru-RU"/>
        </w:rPr>
        <w:t xml:space="preserve">- </w:t>
      </w:r>
      <w:r w:rsidRPr="009607A0">
        <w:rPr>
          <w:sz w:val="24"/>
          <w:szCs w:val="24"/>
          <w:lang w:val="ru-RU"/>
        </w:rPr>
        <w:t>ребенок знает об объектах ближайшего окружения: о родном населенном пункте, его названии, достопримечательностях и традициях (ФОП ДО стр.12);</w:t>
      </w:r>
    </w:p>
    <w:p w:rsidR="009607A0" w:rsidRDefault="009607A0" w:rsidP="00980A24">
      <w:pPr>
        <w:pStyle w:val="20"/>
        <w:shd w:val="clear" w:color="auto" w:fill="auto"/>
        <w:spacing w:before="0" w:after="0" w:line="240" w:lineRule="auto"/>
        <w:ind w:firstLine="709"/>
        <w:jc w:val="both"/>
        <w:rPr>
          <w:sz w:val="24"/>
          <w:szCs w:val="24"/>
          <w:lang w:val="ru-RU"/>
        </w:rPr>
      </w:pPr>
      <w:r>
        <w:rPr>
          <w:sz w:val="24"/>
          <w:szCs w:val="24"/>
          <w:lang w:val="ru-RU"/>
        </w:rPr>
        <w:t xml:space="preserve">- </w:t>
      </w:r>
      <w:r w:rsidRPr="009607A0">
        <w:rPr>
          <w:sz w:val="24"/>
          <w:szCs w:val="24"/>
          <w:lang w:val="ru-RU"/>
        </w:rPr>
        <w:t>ребенок владеет представлениями о содержании</w:t>
      </w:r>
      <w:r>
        <w:rPr>
          <w:sz w:val="24"/>
          <w:szCs w:val="24"/>
          <w:lang w:val="ru-RU"/>
        </w:rPr>
        <w:t xml:space="preserve"> </w:t>
      </w:r>
      <w:r w:rsidRPr="009607A0">
        <w:rPr>
          <w:sz w:val="24"/>
          <w:szCs w:val="24"/>
          <w:lang w:val="ru-RU"/>
        </w:rPr>
        <w:t>хозяйственно-бытового труда взрослых, трудовых</w:t>
      </w:r>
      <w:r>
        <w:rPr>
          <w:sz w:val="24"/>
          <w:szCs w:val="24"/>
          <w:lang w:val="ru-RU"/>
        </w:rPr>
        <w:t xml:space="preserve"> </w:t>
      </w:r>
      <w:r w:rsidRPr="009607A0">
        <w:rPr>
          <w:sz w:val="24"/>
          <w:szCs w:val="24"/>
          <w:lang w:val="ru-RU"/>
        </w:rPr>
        <w:t>действиях близких людей в быту. (ФОП ДО стр.52, 57);</w:t>
      </w:r>
      <w:r>
        <w:rPr>
          <w:sz w:val="24"/>
          <w:szCs w:val="24"/>
          <w:lang w:val="ru-RU"/>
        </w:rPr>
        <w:t xml:space="preserve"> </w:t>
      </w:r>
    </w:p>
    <w:p w:rsidR="009607A0" w:rsidRDefault="009607A0" w:rsidP="00980A24">
      <w:pPr>
        <w:pStyle w:val="20"/>
        <w:shd w:val="clear" w:color="auto" w:fill="auto"/>
        <w:spacing w:before="0" w:after="0" w:line="240" w:lineRule="auto"/>
        <w:ind w:firstLine="709"/>
        <w:jc w:val="both"/>
        <w:rPr>
          <w:sz w:val="24"/>
          <w:szCs w:val="24"/>
          <w:lang w:val="ru-RU"/>
        </w:rPr>
      </w:pPr>
      <w:r>
        <w:rPr>
          <w:sz w:val="24"/>
          <w:szCs w:val="24"/>
          <w:lang w:val="ru-RU"/>
        </w:rPr>
        <w:lastRenderedPageBreak/>
        <w:t xml:space="preserve">- </w:t>
      </w:r>
      <w:r w:rsidRPr="009607A0">
        <w:rPr>
          <w:sz w:val="24"/>
          <w:szCs w:val="24"/>
          <w:lang w:val="ru-RU"/>
        </w:rPr>
        <w:t>ребенок откликается эмоционально на ярко выраженное состояние близких по показу и побуждению взрослых (ФОП ДО стр. 11);</w:t>
      </w:r>
      <w:r>
        <w:rPr>
          <w:sz w:val="24"/>
          <w:szCs w:val="24"/>
          <w:lang w:val="ru-RU"/>
        </w:rPr>
        <w:t xml:space="preserve"> </w:t>
      </w:r>
    </w:p>
    <w:p w:rsidR="009607A0" w:rsidRDefault="009607A0" w:rsidP="00980A24">
      <w:pPr>
        <w:pStyle w:val="20"/>
        <w:shd w:val="clear" w:color="auto" w:fill="auto"/>
        <w:spacing w:before="0" w:after="0" w:line="240" w:lineRule="auto"/>
        <w:ind w:firstLine="709"/>
        <w:jc w:val="both"/>
        <w:rPr>
          <w:sz w:val="24"/>
          <w:szCs w:val="24"/>
          <w:lang w:val="ru-RU"/>
        </w:rPr>
      </w:pPr>
      <w:r>
        <w:rPr>
          <w:sz w:val="24"/>
          <w:szCs w:val="24"/>
          <w:lang w:val="ru-RU"/>
        </w:rPr>
        <w:t xml:space="preserve">- </w:t>
      </w:r>
      <w:r w:rsidRPr="009607A0">
        <w:rPr>
          <w:sz w:val="24"/>
          <w:szCs w:val="24"/>
          <w:lang w:val="ru-RU"/>
        </w:rPr>
        <w:t>ребенок владеет элементарными нормами и</w:t>
      </w:r>
      <w:r w:rsidRPr="009607A0">
        <w:rPr>
          <w:sz w:val="24"/>
          <w:szCs w:val="24"/>
          <w:lang w:val="ru-RU"/>
        </w:rPr>
        <w:br/>
        <w:t>правилами поведения, связанными с определенными разрешениями и запретами («можно», «нельзя»),</w:t>
      </w:r>
      <w:r>
        <w:rPr>
          <w:sz w:val="24"/>
          <w:szCs w:val="24"/>
          <w:lang w:val="ru-RU"/>
        </w:rPr>
        <w:t xml:space="preserve"> </w:t>
      </w:r>
      <w:proofErr w:type="spellStart"/>
      <w:r w:rsidRPr="009607A0">
        <w:rPr>
          <w:sz w:val="24"/>
          <w:szCs w:val="24"/>
          <w:lang w:val="ru-RU"/>
        </w:rPr>
        <w:t>емонстрирует</w:t>
      </w:r>
      <w:proofErr w:type="spellEnd"/>
      <w:r w:rsidRPr="009607A0">
        <w:rPr>
          <w:sz w:val="24"/>
          <w:szCs w:val="24"/>
          <w:lang w:val="ru-RU"/>
        </w:rPr>
        <w:t xml:space="preserve"> стремление к положительным поступкам (ФОП ДО стр.11);</w:t>
      </w:r>
    </w:p>
    <w:p w:rsidR="009607A0" w:rsidRDefault="009607A0" w:rsidP="00980A24">
      <w:pPr>
        <w:pStyle w:val="20"/>
        <w:shd w:val="clear" w:color="auto" w:fill="auto"/>
        <w:spacing w:before="0" w:after="0" w:line="240" w:lineRule="auto"/>
        <w:ind w:firstLine="709"/>
        <w:jc w:val="both"/>
        <w:rPr>
          <w:sz w:val="24"/>
          <w:szCs w:val="24"/>
          <w:lang w:val="ru-RU"/>
        </w:rPr>
      </w:pPr>
      <w:r>
        <w:rPr>
          <w:sz w:val="24"/>
          <w:szCs w:val="24"/>
          <w:lang w:val="ru-RU"/>
        </w:rPr>
        <w:t xml:space="preserve">- </w:t>
      </w:r>
      <w:r w:rsidRPr="009607A0">
        <w:rPr>
          <w:sz w:val="24"/>
          <w:szCs w:val="24"/>
          <w:lang w:val="ru-RU"/>
        </w:rPr>
        <w:t xml:space="preserve">ребенок охотно включается в совместную деятельность </w:t>
      </w:r>
      <w:proofErr w:type="gramStart"/>
      <w:r w:rsidRPr="009607A0">
        <w:rPr>
          <w:sz w:val="24"/>
          <w:szCs w:val="24"/>
          <w:lang w:val="ru-RU"/>
        </w:rPr>
        <w:t>со</w:t>
      </w:r>
      <w:proofErr w:type="gramEnd"/>
      <w:r w:rsidRPr="009607A0">
        <w:rPr>
          <w:sz w:val="24"/>
          <w:szCs w:val="24"/>
          <w:lang w:val="ru-RU"/>
        </w:rPr>
        <w:t xml:space="preserve"> взрослым, подражает его действиям,</w:t>
      </w:r>
      <w:r>
        <w:rPr>
          <w:sz w:val="24"/>
          <w:szCs w:val="24"/>
          <w:lang w:val="ru-RU"/>
        </w:rPr>
        <w:t xml:space="preserve"> о</w:t>
      </w:r>
      <w:r w:rsidRPr="009607A0">
        <w:rPr>
          <w:sz w:val="24"/>
          <w:szCs w:val="24"/>
          <w:lang w:val="ru-RU"/>
        </w:rPr>
        <w:t>твечает на вопросы взрослого и комментирует его</w:t>
      </w:r>
      <w:r>
        <w:rPr>
          <w:sz w:val="24"/>
          <w:szCs w:val="24"/>
          <w:lang w:val="ru-RU"/>
        </w:rPr>
        <w:t xml:space="preserve"> </w:t>
      </w:r>
      <w:r w:rsidRPr="009607A0">
        <w:rPr>
          <w:sz w:val="24"/>
          <w:szCs w:val="24"/>
          <w:lang w:val="ru-RU"/>
        </w:rPr>
        <w:t>действия в процессе совместной деятельности (ФОП</w:t>
      </w:r>
      <w:r>
        <w:rPr>
          <w:sz w:val="24"/>
          <w:szCs w:val="24"/>
          <w:lang w:val="ru-RU"/>
        </w:rPr>
        <w:t xml:space="preserve"> </w:t>
      </w:r>
      <w:r w:rsidRPr="009607A0">
        <w:rPr>
          <w:sz w:val="24"/>
          <w:szCs w:val="24"/>
          <w:lang w:val="ru-RU"/>
        </w:rPr>
        <w:t>ДО стр.12);</w:t>
      </w:r>
      <w:r>
        <w:rPr>
          <w:sz w:val="24"/>
          <w:szCs w:val="24"/>
          <w:lang w:val="ru-RU"/>
        </w:rPr>
        <w:t xml:space="preserve"> </w:t>
      </w:r>
    </w:p>
    <w:p w:rsidR="009607A0" w:rsidRDefault="009607A0" w:rsidP="009607A0">
      <w:pPr>
        <w:pStyle w:val="20"/>
        <w:shd w:val="clear" w:color="auto" w:fill="auto"/>
        <w:spacing w:before="0" w:after="0" w:line="240" w:lineRule="auto"/>
        <w:ind w:firstLine="709"/>
        <w:jc w:val="both"/>
        <w:rPr>
          <w:sz w:val="24"/>
          <w:szCs w:val="24"/>
          <w:lang w:val="ru-RU"/>
        </w:rPr>
      </w:pPr>
      <w:r>
        <w:rPr>
          <w:sz w:val="24"/>
          <w:szCs w:val="24"/>
          <w:lang w:val="ru-RU"/>
        </w:rPr>
        <w:t>- р</w:t>
      </w:r>
      <w:r w:rsidRPr="009607A0">
        <w:rPr>
          <w:sz w:val="24"/>
          <w:szCs w:val="24"/>
          <w:lang w:val="ru-RU"/>
        </w:rPr>
        <w:t>ебенок проявляет интерес к миру, к себе и</w:t>
      </w:r>
      <w:r>
        <w:rPr>
          <w:sz w:val="24"/>
          <w:szCs w:val="24"/>
          <w:lang w:val="ru-RU"/>
        </w:rPr>
        <w:t xml:space="preserve"> </w:t>
      </w:r>
      <w:r w:rsidRPr="009607A0">
        <w:rPr>
          <w:sz w:val="24"/>
          <w:szCs w:val="24"/>
          <w:lang w:val="ru-RU"/>
        </w:rPr>
        <w:t>окружающим людям (ФОП ДО стр.12).</w:t>
      </w:r>
      <w:r>
        <w:rPr>
          <w:sz w:val="24"/>
          <w:szCs w:val="24"/>
          <w:lang w:val="ru-RU"/>
        </w:rPr>
        <w:t xml:space="preserve"> </w:t>
      </w:r>
    </w:p>
    <w:p w:rsidR="009607A0" w:rsidRDefault="004E6630" w:rsidP="009607A0">
      <w:pPr>
        <w:pStyle w:val="20"/>
        <w:shd w:val="clear" w:color="auto" w:fill="auto"/>
        <w:spacing w:before="0" w:after="0" w:line="240" w:lineRule="auto"/>
        <w:ind w:firstLine="709"/>
        <w:jc w:val="both"/>
        <w:rPr>
          <w:i/>
          <w:sz w:val="24"/>
          <w:szCs w:val="24"/>
          <w:lang w:val="ru-RU"/>
        </w:rPr>
      </w:pPr>
      <w:r>
        <w:rPr>
          <w:i/>
          <w:sz w:val="24"/>
          <w:szCs w:val="24"/>
          <w:lang w:val="ru-RU"/>
        </w:rPr>
        <w:t>Средний дошкольный в</w:t>
      </w:r>
      <w:r w:rsidR="009607A0">
        <w:rPr>
          <w:i/>
          <w:sz w:val="24"/>
          <w:szCs w:val="24"/>
          <w:lang w:val="ru-RU"/>
        </w:rPr>
        <w:t xml:space="preserve">озраст </w:t>
      </w:r>
      <w:r>
        <w:rPr>
          <w:i/>
          <w:sz w:val="24"/>
          <w:szCs w:val="24"/>
          <w:lang w:val="ru-RU"/>
        </w:rPr>
        <w:t>(</w:t>
      </w:r>
      <w:r w:rsidR="009607A0">
        <w:rPr>
          <w:i/>
          <w:sz w:val="24"/>
          <w:szCs w:val="24"/>
          <w:lang w:val="ru-RU"/>
        </w:rPr>
        <w:t>4-5 лет</w:t>
      </w:r>
      <w:r>
        <w:rPr>
          <w:i/>
          <w:sz w:val="24"/>
          <w:szCs w:val="24"/>
          <w:lang w:val="ru-RU"/>
        </w:rPr>
        <w:t>)</w:t>
      </w:r>
      <w:r w:rsidR="009607A0">
        <w:rPr>
          <w:i/>
          <w:sz w:val="24"/>
          <w:szCs w:val="24"/>
          <w:lang w:val="ru-RU"/>
        </w:rPr>
        <w:t>:</w:t>
      </w:r>
    </w:p>
    <w:p w:rsidR="009607A0" w:rsidRDefault="009607A0" w:rsidP="009607A0">
      <w:pPr>
        <w:pStyle w:val="20"/>
        <w:shd w:val="clear" w:color="auto" w:fill="auto"/>
        <w:spacing w:before="0" w:after="0" w:line="240" w:lineRule="auto"/>
        <w:ind w:firstLine="709"/>
        <w:jc w:val="both"/>
        <w:rPr>
          <w:sz w:val="24"/>
          <w:szCs w:val="24"/>
          <w:lang w:val="ru-RU"/>
        </w:rPr>
      </w:pPr>
      <w:r>
        <w:rPr>
          <w:sz w:val="24"/>
          <w:szCs w:val="24"/>
          <w:lang w:val="ru-RU"/>
        </w:rPr>
        <w:t xml:space="preserve">- </w:t>
      </w:r>
      <w:r w:rsidRPr="009607A0">
        <w:rPr>
          <w:sz w:val="24"/>
          <w:szCs w:val="24"/>
          <w:lang w:val="ru-RU"/>
        </w:rPr>
        <w:t>ребенок имеет представления о себе и своем развитии, структуре семьи, семейных ролях и отношени</w:t>
      </w:r>
      <w:r>
        <w:rPr>
          <w:sz w:val="24"/>
          <w:szCs w:val="24"/>
          <w:lang w:val="ru-RU"/>
        </w:rPr>
        <w:t>я</w:t>
      </w:r>
      <w:r w:rsidRPr="009607A0">
        <w:rPr>
          <w:sz w:val="24"/>
          <w:szCs w:val="24"/>
          <w:lang w:val="ru-RU"/>
        </w:rPr>
        <w:t xml:space="preserve">х, событиях; половых и </w:t>
      </w:r>
      <w:proofErr w:type="spellStart"/>
      <w:r w:rsidRPr="009607A0">
        <w:rPr>
          <w:sz w:val="24"/>
          <w:szCs w:val="24"/>
          <w:lang w:val="ru-RU"/>
        </w:rPr>
        <w:t>гендерных</w:t>
      </w:r>
      <w:proofErr w:type="spellEnd"/>
      <w:r w:rsidRPr="009607A0">
        <w:rPr>
          <w:sz w:val="24"/>
          <w:szCs w:val="24"/>
          <w:lang w:val="ru-RU"/>
        </w:rPr>
        <w:t xml:space="preserve"> различиях людей</w:t>
      </w:r>
      <w:r w:rsidRPr="009607A0">
        <w:rPr>
          <w:sz w:val="24"/>
          <w:szCs w:val="24"/>
          <w:lang w:val="ru-RU"/>
        </w:rPr>
        <w:br/>
        <w:t>во внешнем виде, поведении, интересах (методические рекомендации по планированию и реализации</w:t>
      </w:r>
      <w:r>
        <w:rPr>
          <w:sz w:val="24"/>
          <w:szCs w:val="24"/>
          <w:lang w:val="ru-RU"/>
        </w:rPr>
        <w:t xml:space="preserve"> </w:t>
      </w:r>
      <w:r w:rsidRPr="009607A0">
        <w:rPr>
          <w:sz w:val="24"/>
          <w:szCs w:val="24"/>
          <w:lang w:val="ru-RU"/>
        </w:rPr>
        <w:t xml:space="preserve">ОД в соответствии с ФОП ДО стр.51); </w:t>
      </w:r>
    </w:p>
    <w:p w:rsidR="00C9025D" w:rsidRDefault="009607A0" w:rsidP="009607A0">
      <w:pPr>
        <w:pStyle w:val="20"/>
        <w:shd w:val="clear" w:color="auto" w:fill="auto"/>
        <w:spacing w:before="0" w:after="0" w:line="240" w:lineRule="auto"/>
        <w:ind w:firstLine="709"/>
        <w:jc w:val="both"/>
        <w:rPr>
          <w:sz w:val="24"/>
          <w:szCs w:val="24"/>
          <w:lang w:val="ru-RU"/>
        </w:rPr>
      </w:pPr>
      <w:r>
        <w:rPr>
          <w:sz w:val="24"/>
          <w:szCs w:val="24"/>
          <w:lang w:val="ru-RU"/>
        </w:rPr>
        <w:t xml:space="preserve">- </w:t>
      </w:r>
      <w:r w:rsidRPr="009607A0">
        <w:rPr>
          <w:sz w:val="24"/>
          <w:szCs w:val="24"/>
          <w:lang w:val="ru-RU"/>
        </w:rPr>
        <w:t>ребенок ознакомлен с содержанием, структурой</w:t>
      </w:r>
      <w:r>
        <w:rPr>
          <w:sz w:val="24"/>
          <w:szCs w:val="24"/>
          <w:lang w:val="ru-RU"/>
        </w:rPr>
        <w:t xml:space="preserve"> </w:t>
      </w:r>
      <w:r w:rsidR="00C9025D" w:rsidRPr="00C9025D">
        <w:rPr>
          <w:sz w:val="24"/>
          <w:szCs w:val="24"/>
          <w:lang w:val="ru-RU"/>
        </w:rPr>
        <w:t>процессов хозяйственно-бытового</w:t>
      </w:r>
      <w:r w:rsidR="00C9025D">
        <w:rPr>
          <w:sz w:val="24"/>
          <w:szCs w:val="24"/>
          <w:lang w:val="ru-RU"/>
        </w:rPr>
        <w:t xml:space="preserve"> </w:t>
      </w:r>
      <w:r w:rsidR="00C9025D" w:rsidRPr="00C9025D">
        <w:rPr>
          <w:sz w:val="24"/>
          <w:szCs w:val="24"/>
          <w:lang w:val="ru-RU"/>
        </w:rPr>
        <w:t>труда взрослых,</w:t>
      </w:r>
      <w:r w:rsidR="00C9025D">
        <w:rPr>
          <w:sz w:val="24"/>
          <w:szCs w:val="24"/>
          <w:lang w:val="ru-RU"/>
        </w:rPr>
        <w:t xml:space="preserve"> </w:t>
      </w:r>
      <w:r w:rsidR="00C9025D" w:rsidRPr="00C9025D">
        <w:rPr>
          <w:sz w:val="24"/>
          <w:szCs w:val="24"/>
          <w:lang w:val="ru-RU"/>
        </w:rPr>
        <w:t>трудовых действиях, материалах для создания продуктов труда и бережном отношении к ним; результатах труда, профессиях родителей (методические рекомендации по планированию и реализации ОД в соответствии с ФОП ДО стр.52);</w:t>
      </w:r>
      <w:r w:rsidR="00C9025D">
        <w:rPr>
          <w:sz w:val="24"/>
          <w:szCs w:val="24"/>
          <w:lang w:val="ru-RU"/>
        </w:rPr>
        <w:t xml:space="preserve"> </w:t>
      </w:r>
    </w:p>
    <w:p w:rsidR="009607A0" w:rsidRDefault="00C9025D" w:rsidP="009607A0">
      <w:pPr>
        <w:pStyle w:val="20"/>
        <w:shd w:val="clear" w:color="auto" w:fill="auto"/>
        <w:spacing w:before="0" w:after="0" w:line="240" w:lineRule="auto"/>
        <w:ind w:firstLine="709"/>
        <w:jc w:val="both"/>
        <w:rPr>
          <w:sz w:val="24"/>
          <w:szCs w:val="24"/>
          <w:lang w:val="ru-RU"/>
        </w:rPr>
      </w:pPr>
      <w:r>
        <w:rPr>
          <w:sz w:val="24"/>
          <w:szCs w:val="24"/>
          <w:lang w:val="ru-RU"/>
        </w:rPr>
        <w:t>- р</w:t>
      </w:r>
      <w:r w:rsidRPr="00C9025D">
        <w:rPr>
          <w:sz w:val="24"/>
          <w:szCs w:val="24"/>
          <w:lang w:val="ru-RU"/>
        </w:rPr>
        <w:t>ебенок проявляет познавательный интерес к</w:t>
      </w:r>
      <w:r>
        <w:rPr>
          <w:sz w:val="24"/>
          <w:szCs w:val="24"/>
          <w:lang w:val="ru-RU"/>
        </w:rPr>
        <w:t xml:space="preserve"> </w:t>
      </w:r>
      <w:r w:rsidRPr="00C9025D">
        <w:rPr>
          <w:sz w:val="24"/>
          <w:szCs w:val="24"/>
          <w:lang w:val="ru-RU"/>
        </w:rPr>
        <w:t xml:space="preserve">труду взрослых, профессиям, </w:t>
      </w:r>
      <w:r>
        <w:rPr>
          <w:sz w:val="24"/>
          <w:szCs w:val="24"/>
          <w:lang w:val="ru-RU"/>
        </w:rPr>
        <w:t>т</w:t>
      </w:r>
      <w:r w:rsidRPr="00C9025D">
        <w:rPr>
          <w:sz w:val="24"/>
          <w:szCs w:val="24"/>
          <w:lang w:val="ru-RU"/>
        </w:rPr>
        <w:t>ехнике; отражает эти</w:t>
      </w:r>
      <w:r>
        <w:rPr>
          <w:sz w:val="24"/>
          <w:szCs w:val="24"/>
          <w:lang w:val="ru-RU"/>
        </w:rPr>
        <w:t xml:space="preserve"> </w:t>
      </w:r>
      <w:r w:rsidRPr="00C9025D">
        <w:rPr>
          <w:sz w:val="24"/>
          <w:szCs w:val="24"/>
          <w:lang w:val="ru-RU"/>
        </w:rPr>
        <w:t>представления в играх (ФОП ДО стр.13);</w:t>
      </w:r>
    </w:p>
    <w:p w:rsidR="00C9025D" w:rsidRDefault="004E6630" w:rsidP="009607A0">
      <w:pPr>
        <w:pStyle w:val="20"/>
        <w:shd w:val="clear" w:color="auto" w:fill="auto"/>
        <w:spacing w:before="0" w:after="0" w:line="240" w:lineRule="auto"/>
        <w:ind w:firstLine="709"/>
        <w:jc w:val="both"/>
        <w:rPr>
          <w:sz w:val="24"/>
          <w:szCs w:val="24"/>
          <w:lang w:val="ru-RU"/>
        </w:rPr>
      </w:pPr>
      <w:r>
        <w:rPr>
          <w:sz w:val="24"/>
          <w:szCs w:val="24"/>
          <w:lang w:val="ru-RU"/>
        </w:rPr>
        <w:t xml:space="preserve">- </w:t>
      </w:r>
      <w:r w:rsidRPr="004E6630">
        <w:rPr>
          <w:sz w:val="24"/>
          <w:szCs w:val="24"/>
          <w:lang w:val="ru-RU"/>
        </w:rPr>
        <w:t>ребенок выполняет самостоятельно правила</w:t>
      </w:r>
      <w:r>
        <w:rPr>
          <w:sz w:val="24"/>
          <w:szCs w:val="24"/>
          <w:lang w:val="ru-RU"/>
        </w:rPr>
        <w:t xml:space="preserve"> </w:t>
      </w:r>
      <w:r w:rsidRPr="004E6630">
        <w:rPr>
          <w:sz w:val="24"/>
          <w:szCs w:val="24"/>
          <w:lang w:val="ru-RU"/>
        </w:rPr>
        <w:t xml:space="preserve">общения </w:t>
      </w:r>
      <w:proofErr w:type="gramStart"/>
      <w:r w:rsidRPr="004E6630">
        <w:rPr>
          <w:sz w:val="24"/>
          <w:szCs w:val="24"/>
          <w:lang w:val="ru-RU"/>
        </w:rPr>
        <w:t>со</w:t>
      </w:r>
      <w:proofErr w:type="gramEnd"/>
      <w:r w:rsidRPr="004E6630">
        <w:rPr>
          <w:sz w:val="24"/>
          <w:szCs w:val="24"/>
          <w:lang w:val="ru-RU"/>
        </w:rPr>
        <w:t xml:space="preserve"> взрослым, внимателен к</w:t>
      </w:r>
      <w:r>
        <w:rPr>
          <w:sz w:val="24"/>
          <w:szCs w:val="24"/>
          <w:lang w:val="ru-RU"/>
        </w:rPr>
        <w:t xml:space="preserve"> </w:t>
      </w:r>
      <w:r w:rsidRPr="004E6630">
        <w:rPr>
          <w:sz w:val="24"/>
          <w:szCs w:val="24"/>
          <w:lang w:val="ru-RU"/>
        </w:rPr>
        <w:t>его словам и</w:t>
      </w:r>
      <w:r>
        <w:rPr>
          <w:sz w:val="24"/>
          <w:szCs w:val="24"/>
          <w:lang w:val="ru-RU"/>
        </w:rPr>
        <w:t xml:space="preserve"> </w:t>
      </w:r>
      <w:r w:rsidRPr="004E6630">
        <w:rPr>
          <w:sz w:val="24"/>
          <w:szCs w:val="24"/>
          <w:lang w:val="ru-RU"/>
        </w:rPr>
        <w:t>мнению, стремится к познавательному, интеллектуальному общению со</w:t>
      </w:r>
      <w:r>
        <w:rPr>
          <w:sz w:val="24"/>
          <w:szCs w:val="24"/>
          <w:lang w:val="ru-RU"/>
        </w:rPr>
        <w:t xml:space="preserve"> </w:t>
      </w:r>
      <w:r w:rsidRPr="004E6630">
        <w:rPr>
          <w:sz w:val="24"/>
          <w:szCs w:val="24"/>
          <w:lang w:val="ru-RU"/>
        </w:rPr>
        <w:t>взрослыми: задает много</w:t>
      </w:r>
      <w:r>
        <w:rPr>
          <w:sz w:val="24"/>
          <w:szCs w:val="24"/>
          <w:lang w:val="ru-RU"/>
        </w:rPr>
        <w:t xml:space="preserve"> </w:t>
      </w:r>
      <w:r w:rsidRPr="004E6630">
        <w:rPr>
          <w:sz w:val="24"/>
          <w:szCs w:val="24"/>
          <w:lang w:val="ru-RU"/>
        </w:rPr>
        <w:t>вопросов поискового характера, стремится к одобряемым формам поведения, замечает ярко выраженное эмоциональное состояние окружающих</w:t>
      </w:r>
      <w:r>
        <w:rPr>
          <w:sz w:val="24"/>
          <w:szCs w:val="24"/>
          <w:lang w:val="ru-RU"/>
        </w:rPr>
        <w:t xml:space="preserve"> л</w:t>
      </w:r>
      <w:r w:rsidRPr="004E6630">
        <w:rPr>
          <w:sz w:val="24"/>
          <w:szCs w:val="24"/>
          <w:lang w:val="ru-RU"/>
        </w:rPr>
        <w:t>юдей, по</w:t>
      </w:r>
      <w:r>
        <w:rPr>
          <w:sz w:val="24"/>
          <w:szCs w:val="24"/>
          <w:lang w:val="ru-RU"/>
        </w:rPr>
        <w:t xml:space="preserve"> п</w:t>
      </w:r>
      <w:r w:rsidRPr="004E6630">
        <w:rPr>
          <w:sz w:val="24"/>
          <w:szCs w:val="24"/>
          <w:lang w:val="ru-RU"/>
        </w:rPr>
        <w:t>римеру педагога проявляет сочувствие</w:t>
      </w:r>
      <w:r>
        <w:rPr>
          <w:sz w:val="24"/>
          <w:szCs w:val="24"/>
          <w:lang w:val="ru-RU"/>
        </w:rPr>
        <w:t xml:space="preserve"> </w:t>
      </w:r>
      <w:r w:rsidRPr="004E6630">
        <w:rPr>
          <w:sz w:val="24"/>
          <w:szCs w:val="24"/>
          <w:lang w:val="ru-RU"/>
        </w:rPr>
        <w:t>(ФОП ДОстр.13);</w:t>
      </w:r>
    </w:p>
    <w:p w:rsidR="004E6630" w:rsidRDefault="004E6630" w:rsidP="009607A0">
      <w:pPr>
        <w:pStyle w:val="20"/>
        <w:shd w:val="clear" w:color="auto" w:fill="auto"/>
        <w:spacing w:before="0" w:after="0" w:line="240" w:lineRule="auto"/>
        <w:ind w:firstLine="709"/>
        <w:jc w:val="both"/>
        <w:rPr>
          <w:sz w:val="24"/>
          <w:szCs w:val="24"/>
          <w:lang w:val="ru-RU"/>
        </w:rPr>
      </w:pPr>
      <w:r>
        <w:rPr>
          <w:sz w:val="24"/>
          <w:szCs w:val="24"/>
          <w:lang w:val="ru-RU"/>
        </w:rPr>
        <w:t xml:space="preserve">- </w:t>
      </w:r>
      <w:r w:rsidRPr="004E6630">
        <w:rPr>
          <w:sz w:val="24"/>
          <w:szCs w:val="24"/>
          <w:lang w:val="ru-RU"/>
        </w:rPr>
        <w:t>ребенок познает правила безопасного поведения</w:t>
      </w:r>
      <w:r>
        <w:rPr>
          <w:sz w:val="24"/>
          <w:szCs w:val="24"/>
          <w:lang w:val="ru-RU"/>
        </w:rPr>
        <w:t xml:space="preserve"> </w:t>
      </w:r>
      <w:r w:rsidRPr="004E6630">
        <w:rPr>
          <w:sz w:val="24"/>
          <w:szCs w:val="24"/>
          <w:lang w:val="ru-RU"/>
        </w:rPr>
        <w:t>и стремится их выполнять в</w:t>
      </w:r>
      <w:r>
        <w:rPr>
          <w:sz w:val="24"/>
          <w:szCs w:val="24"/>
          <w:lang w:val="ru-RU"/>
        </w:rPr>
        <w:t xml:space="preserve"> </w:t>
      </w:r>
      <w:r w:rsidRPr="004E6630">
        <w:rPr>
          <w:sz w:val="24"/>
          <w:szCs w:val="24"/>
          <w:lang w:val="ru-RU"/>
        </w:rPr>
        <w:t>повседневной жизни</w:t>
      </w:r>
      <w:r>
        <w:rPr>
          <w:sz w:val="24"/>
          <w:szCs w:val="24"/>
          <w:lang w:val="ru-RU"/>
        </w:rPr>
        <w:t xml:space="preserve"> </w:t>
      </w:r>
      <w:r w:rsidRPr="004E6630">
        <w:rPr>
          <w:sz w:val="24"/>
          <w:szCs w:val="24"/>
          <w:lang w:val="ru-RU"/>
        </w:rPr>
        <w:t>(ФОП ДОстр.13);</w:t>
      </w:r>
      <w:r>
        <w:rPr>
          <w:sz w:val="24"/>
          <w:szCs w:val="24"/>
          <w:lang w:val="ru-RU"/>
        </w:rPr>
        <w:t xml:space="preserve"> </w:t>
      </w:r>
    </w:p>
    <w:p w:rsidR="004E6630" w:rsidRDefault="004E6630" w:rsidP="009607A0">
      <w:pPr>
        <w:pStyle w:val="20"/>
        <w:shd w:val="clear" w:color="auto" w:fill="auto"/>
        <w:spacing w:before="0" w:after="0" w:line="240" w:lineRule="auto"/>
        <w:ind w:firstLine="709"/>
        <w:jc w:val="both"/>
        <w:rPr>
          <w:sz w:val="24"/>
          <w:szCs w:val="24"/>
          <w:lang w:val="ru-RU"/>
        </w:rPr>
      </w:pPr>
      <w:r>
        <w:rPr>
          <w:sz w:val="24"/>
          <w:szCs w:val="24"/>
          <w:lang w:val="ru-RU"/>
        </w:rPr>
        <w:t xml:space="preserve">- </w:t>
      </w:r>
      <w:r w:rsidRPr="004E6630">
        <w:rPr>
          <w:sz w:val="24"/>
          <w:szCs w:val="24"/>
          <w:lang w:val="ru-RU"/>
        </w:rPr>
        <w:t>ребенок стремится к выполнению трудовых об</w:t>
      </w:r>
      <w:r>
        <w:rPr>
          <w:sz w:val="24"/>
          <w:szCs w:val="24"/>
          <w:lang w:val="ru-RU"/>
        </w:rPr>
        <w:t>я</w:t>
      </w:r>
      <w:r w:rsidRPr="004E6630">
        <w:rPr>
          <w:sz w:val="24"/>
          <w:szCs w:val="24"/>
          <w:lang w:val="ru-RU"/>
        </w:rPr>
        <w:t>занностей, охотно включается в</w:t>
      </w:r>
      <w:r>
        <w:rPr>
          <w:sz w:val="24"/>
          <w:szCs w:val="24"/>
          <w:lang w:val="ru-RU"/>
        </w:rPr>
        <w:t xml:space="preserve"> </w:t>
      </w:r>
      <w:r w:rsidRPr="004E6630">
        <w:rPr>
          <w:sz w:val="24"/>
          <w:szCs w:val="24"/>
          <w:lang w:val="ru-RU"/>
        </w:rPr>
        <w:t xml:space="preserve">совместный труд </w:t>
      </w:r>
      <w:proofErr w:type="gramStart"/>
      <w:r w:rsidRPr="004E6630">
        <w:rPr>
          <w:sz w:val="24"/>
          <w:szCs w:val="24"/>
          <w:lang w:val="ru-RU"/>
        </w:rPr>
        <w:t>со</w:t>
      </w:r>
      <w:proofErr w:type="gramEnd"/>
      <w:r>
        <w:rPr>
          <w:sz w:val="24"/>
          <w:szCs w:val="24"/>
          <w:lang w:val="ru-RU"/>
        </w:rPr>
        <w:t xml:space="preserve"> </w:t>
      </w:r>
      <w:r w:rsidRPr="004E6630">
        <w:rPr>
          <w:sz w:val="24"/>
          <w:szCs w:val="24"/>
          <w:lang w:val="ru-RU"/>
        </w:rPr>
        <w:t>взрослыми или сверстниками (ФОП ДО стр.13);</w:t>
      </w:r>
      <w:r>
        <w:rPr>
          <w:sz w:val="24"/>
          <w:szCs w:val="24"/>
          <w:lang w:val="ru-RU"/>
        </w:rPr>
        <w:t xml:space="preserve"> </w:t>
      </w:r>
    </w:p>
    <w:p w:rsidR="004E6630" w:rsidRDefault="004E6630" w:rsidP="009607A0">
      <w:pPr>
        <w:pStyle w:val="20"/>
        <w:shd w:val="clear" w:color="auto" w:fill="auto"/>
        <w:spacing w:before="0" w:after="0" w:line="240" w:lineRule="auto"/>
        <w:ind w:firstLine="709"/>
        <w:jc w:val="both"/>
        <w:rPr>
          <w:sz w:val="24"/>
          <w:szCs w:val="24"/>
          <w:lang w:val="ru-RU"/>
        </w:rPr>
      </w:pPr>
      <w:r>
        <w:rPr>
          <w:sz w:val="24"/>
          <w:szCs w:val="24"/>
          <w:lang w:val="ru-RU"/>
        </w:rPr>
        <w:t xml:space="preserve">- </w:t>
      </w:r>
      <w:r w:rsidRPr="004E6630">
        <w:rPr>
          <w:sz w:val="24"/>
          <w:szCs w:val="24"/>
          <w:lang w:val="ru-RU"/>
        </w:rPr>
        <w:t>ребенок с удовольствием рассказывает о себе, своих желаниях, достижениях, семье, семейном быте, традициях; активно участвует в мероприятиях и праздниках, готовящихся в группе, в ДОО, имеет представления о малой Родине, названии населенного пункта,</w:t>
      </w:r>
      <w:r>
        <w:rPr>
          <w:sz w:val="24"/>
          <w:szCs w:val="24"/>
          <w:lang w:val="ru-RU"/>
        </w:rPr>
        <w:t xml:space="preserve"> </w:t>
      </w:r>
      <w:r w:rsidRPr="004E6630">
        <w:rPr>
          <w:sz w:val="24"/>
          <w:szCs w:val="24"/>
          <w:lang w:val="ru-RU"/>
        </w:rPr>
        <w:t>улицы, некоторых памятных местах (ФОП ДО стр.14)</w:t>
      </w:r>
      <w:r>
        <w:rPr>
          <w:sz w:val="24"/>
          <w:szCs w:val="24"/>
          <w:lang w:val="ru-RU"/>
        </w:rPr>
        <w:t>.</w:t>
      </w:r>
    </w:p>
    <w:p w:rsidR="004E6630" w:rsidRDefault="004E6630" w:rsidP="009607A0">
      <w:pPr>
        <w:pStyle w:val="20"/>
        <w:shd w:val="clear" w:color="auto" w:fill="auto"/>
        <w:spacing w:before="0" w:after="0" w:line="240" w:lineRule="auto"/>
        <w:ind w:firstLine="709"/>
        <w:jc w:val="both"/>
        <w:rPr>
          <w:i/>
          <w:sz w:val="24"/>
          <w:szCs w:val="24"/>
          <w:lang w:val="ru-RU"/>
        </w:rPr>
      </w:pPr>
      <w:r>
        <w:rPr>
          <w:i/>
          <w:sz w:val="24"/>
          <w:szCs w:val="24"/>
          <w:lang w:val="ru-RU"/>
        </w:rPr>
        <w:t>Старший дошкольный возраст (5-6 лет):</w:t>
      </w:r>
    </w:p>
    <w:p w:rsidR="004E6630" w:rsidRDefault="004E6630" w:rsidP="009607A0">
      <w:pPr>
        <w:pStyle w:val="20"/>
        <w:shd w:val="clear" w:color="auto" w:fill="auto"/>
        <w:spacing w:before="0" w:after="0" w:line="240" w:lineRule="auto"/>
        <w:ind w:firstLine="709"/>
        <w:jc w:val="both"/>
        <w:rPr>
          <w:sz w:val="24"/>
          <w:szCs w:val="24"/>
          <w:lang w:val="ru-RU"/>
        </w:rPr>
      </w:pPr>
      <w:r>
        <w:rPr>
          <w:sz w:val="24"/>
          <w:szCs w:val="24"/>
          <w:lang w:val="ru-RU"/>
        </w:rPr>
        <w:t xml:space="preserve">- </w:t>
      </w:r>
      <w:r w:rsidRPr="004E6630">
        <w:rPr>
          <w:sz w:val="24"/>
          <w:szCs w:val="24"/>
          <w:lang w:val="ru-RU"/>
        </w:rPr>
        <w:t>ребенок настроен положительно по отношению</w:t>
      </w:r>
      <w:r>
        <w:rPr>
          <w:sz w:val="24"/>
          <w:szCs w:val="24"/>
          <w:lang w:val="ru-RU"/>
        </w:rPr>
        <w:t xml:space="preserve"> </w:t>
      </w:r>
      <w:r w:rsidRPr="004E6630">
        <w:rPr>
          <w:sz w:val="24"/>
          <w:szCs w:val="24"/>
          <w:lang w:val="ru-RU"/>
        </w:rPr>
        <w:t xml:space="preserve">к окружающим, охотно вступает в общение </w:t>
      </w:r>
      <w:proofErr w:type="gramStart"/>
      <w:r w:rsidRPr="004E6630">
        <w:rPr>
          <w:sz w:val="24"/>
          <w:szCs w:val="24"/>
          <w:lang w:val="ru-RU"/>
        </w:rPr>
        <w:t>со</w:t>
      </w:r>
      <w:proofErr w:type="gramEnd"/>
      <w:r w:rsidRPr="004E6630">
        <w:rPr>
          <w:sz w:val="24"/>
          <w:szCs w:val="24"/>
          <w:lang w:val="ru-RU"/>
        </w:rPr>
        <w:t xml:space="preserve"> взрослыми и сверстниками, проявляет сдержанность по</w:t>
      </w:r>
      <w:r>
        <w:rPr>
          <w:sz w:val="24"/>
          <w:szCs w:val="24"/>
          <w:lang w:val="ru-RU"/>
        </w:rPr>
        <w:t xml:space="preserve"> </w:t>
      </w:r>
      <w:r w:rsidRPr="004E6630">
        <w:rPr>
          <w:sz w:val="24"/>
          <w:szCs w:val="24"/>
          <w:lang w:val="ru-RU"/>
        </w:rPr>
        <w:t>отношению к незнакомым людям, при общении со</w:t>
      </w:r>
      <w:r>
        <w:rPr>
          <w:sz w:val="24"/>
          <w:szCs w:val="24"/>
          <w:lang w:val="ru-RU"/>
        </w:rPr>
        <w:t xml:space="preserve"> </w:t>
      </w:r>
      <w:r w:rsidRPr="004E6630">
        <w:rPr>
          <w:sz w:val="24"/>
          <w:szCs w:val="24"/>
          <w:lang w:val="ru-RU"/>
        </w:rPr>
        <w:t>взрослыми и сверстниками ориентируется на общепринятые нормы и правила культуры поведения, проявляет в поведении уважение и привязанность к родителям (законным представителям), демонстрирует</w:t>
      </w:r>
      <w:r>
        <w:rPr>
          <w:sz w:val="24"/>
          <w:szCs w:val="24"/>
          <w:lang w:val="ru-RU"/>
        </w:rPr>
        <w:t xml:space="preserve"> </w:t>
      </w:r>
      <w:r w:rsidRPr="004E6630">
        <w:rPr>
          <w:sz w:val="24"/>
          <w:szCs w:val="24"/>
          <w:lang w:val="ru-RU"/>
        </w:rPr>
        <w:t>уважение к</w:t>
      </w:r>
      <w:r>
        <w:rPr>
          <w:sz w:val="24"/>
          <w:szCs w:val="24"/>
          <w:lang w:val="ru-RU"/>
        </w:rPr>
        <w:t xml:space="preserve"> </w:t>
      </w:r>
      <w:r w:rsidRPr="004E6630">
        <w:rPr>
          <w:sz w:val="24"/>
          <w:szCs w:val="24"/>
          <w:lang w:val="ru-RU"/>
        </w:rPr>
        <w:t>педагогам, интересуется жизнью семьи и</w:t>
      </w:r>
      <w:r>
        <w:rPr>
          <w:sz w:val="24"/>
          <w:szCs w:val="24"/>
          <w:lang w:val="ru-RU"/>
        </w:rPr>
        <w:t xml:space="preserve"> </w:t>
      </w:r>
      <w:r w:rsidRPr="004E6630">
        <w:rPr>
          <w:sz w:val="24"/>
          <w:szCs w:val="24"/>
          <w:lang w:val="ru-RU"/>
        </w:rPr>
        <w:t>ДОО (ФОП ДО стр. 15)</w:t>
      </w:r>
      <w:r>
        <w:rPr>
          <w:sz w:val="24"/>
          <w:szCs w:val="24"/>
          <w:lang w:val="ru-RU"/>
        </w:rPr>
        <w:t>;</w:t>
      </w:r>
    </w:p>
    <w:p w:rsidR="00C2083B" w:rsidRDefault="004E6630" w:rsidP="009607A0">
      <w:pPr>
        <w:pStyle w:val="20"/>
        <w:shd w:val="clear" w:color="auto" w:fill="auto"/>
        <w:spacing w:before="0" w:after="0" w:line="240" w:lineRule="auto"/>
        <w:ind w:firstLine="709"/>
        <w:jc w:val="both"/>
        <w:rPr>
          <w:sz w:val="24"/>
          <w:szCs w:val="24"/>
          <w:lang w:val="ru-RU"/>
        </w:rPr>
      </w:pPr>
      <w:r>
        <w:rPr>
          <w:sz w:val="24"/>
          <w:szCs w:val="24"/>
          <w:lang w:val="ru-RU"/>
        </w:rPr>
        <w:t xml:space="preserve">- </w:t>
      </w:r>
      <w:r w:rsidRPr="004E6630">
        <w:rPr>
          <w:sz w:val="24"/>
          <w:szCs w:val="24"/>
          <w:lang w:val="ru-RU"/>
        </w:rPr>
        <w:t>ребенок способен различать разные эмоциональные состояния взрослых и сверстников, учитывает их</w:t>
      </w:r>
      <w:r>
        <w:rPr>
          <w:sz w:val="24"/>
          <w:szCs w:val="24"/>
          <w:lang w:val="ru-RU"/>
        </w:rPr>
        <w:t xml:space="preserve"> </w:t>
      </w:r>
      <w:r w:rsidR="00C2083B" w:rsidRPr="00C2083B">
        <w:rPr>
          <w:sz w:val="24"/>
          <w:szCs w:val="24"/>
          <w:lang w:val="ru-RU"/>
        </w:rPr>
        <w:t>в своем поведении, откликается на просьбу помочь, в</w:t>
      </w:r>
      <w:r w:rsidR="00C2083B" w:rsidRPr="00C2083B">
        <w:rPr>
          <w:sz w:val="24"/>
          <w:szCs w:val="24"/>
          <w:lang w:val="ru-RU"/>
        </w:rPr>
        <w:br/>
        <w:t>оценке поступков опирается на нравственные представления (ФОП ДО стр.15);</w:t>
      </w:r>
      <w:r w:rsidR="00C2083B">
        <w:rPr>
          <w:sz w:val="24"/>
          <w:szCs w:val="24"/>
          <w:lang w:val="ru-RU"/>
        </w:rPr>
        <w:t xml:space="preserve"> </w:t>
      </w:r>
    </w:p>
    <w:p w:rsidR="004E6630" w:rsidRDefault="00C2083B" w:rsidP="009607A0">
      <w:pPr>
        <w:pStyle w:val="20"/>
        <w:shd w:val="clear" w:color="auto" w:fill="auto"/>
        <w:spacing w:before="0" w:after="0" w:line="240" w:lineRule="auto"/>
        <w:ind w:firstLine="709"/>
        <w:jc w:val="both"/>
        <w:rPr>
          <w:sz w:val="24"/>
          <w:szCs w:val="24"/>
          <w:lang w:val="ru-RU"/>
        </w:rPr>
      </w:pPr>
      <w:r>
        <w:rPr>
          <w:sz w:val="24"/>
          <w:szCs w:val="24"/>
          <w:lang w:val="ru-RU"/>
        </w:rPr>
        <w:t xml:space="preserve">- </w:t>
      </w:r>
      <w:r w:rsidRPr="00C2083B">
        <w:rPr>
          <w:sz w:val="24"/>
          <w:szCs w:val="24"/>
          <w:lang w:val="ru-RU"/>
        </w:rPr>
        <w:t>ребенок проявляет активность в стремлении</w:t>
      </w:r>
      <w:r w:rsidRPr="00C2083B">
        <w:rPr>
          <w:sz w:val="24"/>
          <w:szCs w:val="24"/>
          <w:lang w:val="ru-RU"/>
        </w:rPr>
        <w:br/>
        <w:t>к познанию разных видов труда и профессий, бережно относится к предметному миру как результату труда взрослых, стремится участвовать в труде взрослых, самостоятелен, инициативен в самообслуживании, участвует со сверстниками в разных видах повседневного и ручного труда (ФОП</w:t>
      </w:r>
      <w:r>
        <w:rPr>
          <w:sz w:val="24"/>
          <w:szCs w:val="24"/>
          <w:lang w:val="ru-RU"/>
        </w:rPr>
        <w:t xml:space="preserve"> </w:t>
      </w:r>
      <w:r w:rsidRPr="00C2083B">
        <w:rPr>
          <w:sz w:val="24"/>
          <w:szCs w:val="24"/>
          <w:lang w:val="ru-RU"/>
        </w:rPr>
        <w:t>ДО стр. 15);</w:t>
      </w:r>
    </w:p>
    <w:p w:rsidR="00C2083B" w:rsidRDefault="00C2083B" w:rsidP="009607A0">
      <w:pPr>
        <w:pStyle w:val="20"/>
        <w:shd w:val="clear" w:color="auto" w:fill="auto"/>
        <w:spacing w:before="0" w:after="0" w:line="240" w:lineRule="auto"/>
        <w:ind w:firstLine="709"/>
        <w:jc w:val="both"/>
        <w:rPr>
          <w:sz w:val="24"/>
          <w:szCs w:val="24"/>
          <w:lang w:val="ru-RU"/>
        </w:rPr>
      </w:pPr>
      <w:r>
        <w:rPr>
          <w:sz w:val="24"/>
          <w:szCs w:val="24"/>
          <w:lang w:val="ru-RU"/>
        </w:rPr>
        <w:t xml:space="preserve">- </w:t>
      </w:r>
      <w:r w:rsidRPr="00C2083B">
        <w:rPr>
          <w:sz w:val="24"/>
          <w:szCs w:val="24"/>
          <w:lang w:val="ru-RU"/>
        </w:rPr>
        <w:t>ребенок владеет представлениями о безопасном</w:t>
      </w:r>
      <w:r w:rsidRPr="00C2083B">
        <w:rPr>
          <w:sz w:val="24"/>
          <w:szCs w:val="24"/>
          <w:lang w:val="ru-RU"/>
        </w:rPr>
        <w:br/>
        <w:t>поведении, соблюдает правила безопасного поведения в разных видах деятельности, демонстрирует умения правильно и безопасно пользоваться под присмотром взрослого</w:t>
      </w:r>
      <w:r>
        <w:rPr>
          <w:sz w:val="24"/>
          <w:szCs w:val="24"/>
          <w:lang w:val="ru-RU"/>
        </w:rPr>
        <w:t xml:space="preserve"> </w:t>
      </w:r>
      <w:r w:rsidRPr="00C2083B">
        <w:rPr>
          <w:sz w:val="24"/>
          <w:szCs w:val="24"/>
          <w:lang w:val="ru-RU"/>
        </w:rPr>
        <w:t>бытовыми предметами и приборами,</w:t>
      </w:r>
      <w:r>
        <w:rPr>
          <w:sz w:val="24"/>
          <w:szCs w:val="24"/>
          <w:lang w:val="ru-RU"/>
        </w:rPr>
        <w:t xml:space="preserve"> </w:t>
      </w:r>
      <w:r w:rsidRPr="00C2083B">
        <w:rPr>
          <w:sz w:val="24"/>
          <w:szCs w:val="24"/>
          <w:lang w:val="ru-RU"/>
        </w:rPr>
        <w:t>безопасного общения с незнакомыми животными,</w:t>
      </w:r>
      <w:r w:rsidRPr="00C2083B">
        <w:rPr>
          <w:sz w:val="24"/>
          <w:szCs w:val="24"/>
          <w:lang w:val="ru-RU"/>
        </w:rPr>
        <w:br/>
        <w:t>владеет основными правилами безопасного поведения на улице (ФОП ДО стр. 15)</w:t>
      </w:r>
      <w:r>
        <w:rPr>
          <w:sz w:val="24"/>
          <w:szCs w:val="24"/>
          <w:lang w:val="ru-RU"/>
        </w:rPr>
        <w:t>.</w:t>
      </w:r>
    </w:p>
    <w:p w:rsidR="00C2083B" w:rsidRPr="00C2083B" w:rsidRDefault="00C2083B" w:rsidP="009607A0">
      <w:pPr>
        <w:pStyle w:val="20"/>
        <w:shd w:val="clear" w:color="auto" w:fill="auto"/>
        <w:spacing w:before="0" w:after="0" w:line="240" w:lineRule="auto"/>
        <w:ind w:firstLine="709"/>
        <w:jc w:val="both"/>
        <w:rPr>
          <w:i/>
          <w:sz w:val="24"/>
          <w:szCs w:val="24"/>
          <w:lang w:val="ru-RU"/>
        </w:rPr>
      </w:pPr>
      <w:r>
        <w:rPr>
          <w:bCs/>
          <w:i/>
          <w:sz w:val="24"/>
          <w:szCs w:val="24"/>
          <w:lang w:val="ru-RU"/>
        </w:rPr>
        <w:lastRenderedPageBreak/>
        <w:t>Н</w:t>
      </w:r>
      <w:r w:rsidRPr="00C2083B">
        <w:rPr>
          <w:bCs/>
          <w:i/>
          <w:sz w:val="24"/>
          <w:szCs w:val="24"/>
          <w:lang w:val="ru-RU"/>
        </w:rPr>
        <w:t>а этапе завершения</w:t>
      </w:r>
      <w:r>
        <w:rPr>
          <w:bCs/>
          <w:i/>
          <w:sz w:val="24"/>
          <w:szCs w:val="24"/>
          <w:lang w:val="ru-RU"/>
        </w:rPr>
        <w:t xml:space="preserve"> </w:t>
      </w:r>
      <w:r w:rsidRPr="00C2083B">
        <w:rPr>
          <w:bCs/>
          <w:i/>
          <w:sz w:val="24"/>
          <w:szCs w:val="24"/>
          <w:lang w:val="ru-RU"/>
        </w:rPr>
        <w:t>освоения Программы к концу дошкольного возраста 7 (8) лет</w:t>
      </w:r>
      <w:r>
        <w:rPr>
          <w:i/>
          <w:sz w:val="24"/>
          <w:szCs w:val="24"/>
          <w:lang w:val="ru-RU"/>
        </w:rPr>
        <w:t>:</w:t>
      </w:r>
    </w:p>
    <w:p w:rsidR="00FB21D7" w:rsidRDefault="00C2083B" w:rsidP="009607A0">
      <w:pPr>
        <w:pStyle w:val="20"/>
        <w:shd w:val="clear" w:color="auto" w:fill="auto"/>
        <w:spacing w:before="0" w:after="0" w:line="240" w:lineRule="auto"/>
        <w:ind w:firstLine="709"/>
        <w:jc w:val="both"/>
        <w:rPr>
          <w:sz w:val="24"/>
          <w:szCs w:val="24"/>
          <w:lang w:val="ru-RU"/>
        </w:rPr>
      </w:pPr>
      <w:r>
        <w:rPr>
          <w:sz w:val="24"/>
          <w:szCs w:val="24"/>
          <w:lang w:val="ru-RU"/>
        </w:rPr>
        <w:t xml:space="preserve">- </w:t>
      </w:r>
      <w:r w:rsidRPr="00C2083B">
        <w:rPr>
          <w:sz w:val="24"/>
          <w:szCs w:val="24"/>
          <w:lang w:val="ru-RU"/>
        </w:rPr>
        <w:t>ребенок соблюдает элементарные социальные</w:t>
      </w:r>
      <w:r>
        <w:rPr>
          <w:sz w:val="24"/>
          <w:szCs w:val="24"/>
          <w:lang w:val="ru-RU"/>
        </w:rPr>
        <w:t xml:space="preserve"> </w:t>
      </w:r>
      <w:r w:rsidRPr="00C2083B">
        <w:rPr>
          <w:sz w:val="24"/>
          <w:szCs w:val="24"/>
          <w:lang w:val="ru-RU"/>
        </w:rPr>
        <w:t xml:space="preserve">нормы и правила поведения в различных видах деятельности, взаимоотношениях </w:t>
      </w:r>
      <w:proofErr w:type="gramStart"/>
      <w:r w:rsidRPr="00C2083B">
        <w:rPr>
          <w:sz w:val="24"/>
          <w:szCs w:val="24"/>
          <w:lang w:val="ru-RU"/>
        </w:rPr>
        <w:t>со</w:t>
      </w:r>
      <w:proofErr w:type="gramEnd"/>
      <w:r w:rsidRPr="00C2083B">
        <w:rPr>
          <w:sz w:val="24"/>
          <w:szCs w:val="24"/>
          <w:lang w:val="ru-RU"/>
        </w:rPr>
        <w:t xml:space="preserve"> взрослыми и сверстниками (ФОП</w:t>
      </w:r>
      <w:r w:rsidR="00FB21D7">
        <w:rPr>
          <w:sz w:val="24"/>
          <w:szCs w:val="24"/>
          <w:lang w:val="ru-RU"/>
        </w:rPr>
        <w:t xml:space="preserve"> Д</w:t>
      </w:r>
      <w:r w:rsidRPr="00C2083B">
        <w:rPr>
          <w:sz w:val="24"/>
          <w:szCs w:val="24"/>
          <w:lang w:val="ru-RU"/>
        </w:rPr>
        <w:t>О, стр. 17);</w:t>
      </w:r>
      <w:r w:rsidR="00FB21D7">
        <w:rPr>
          <w:sz w:val="24"/>
          <w:szCs w:val="24"/>
          <w:lang w:val="ru-RU"/>
        </w:rPr>
        <w:t xml:space="preserve"> </w:t>
      </w:r>
    </w:p>
    <w:p w:rsidR="004E6630" w:rsidRDefault="00FB21D7" w:rsidP="009607A0">
      <w:pPr>
        <w:pStyle w:val="20"/>
        <w:shd w:val="clear" w:color="auto" w:fill="auto"/>
        <w:spacing w:before="0" w:after="0" w:line="240" w:lineRule="auto"/>
        <w:ind w:firstLine="709"/>
        <w:jc w:val="both"/>
        <w:rPr>
          <w:sz w:val="24"/>
          <w:szCs w:val="24"/>
          <w:lang w:val="ru-RU"/>
        </w:rPr>
      </w:pPr>
      <w:r>
        <w:rPr>
          <w:sz w:val="24"/>
          <w:szCs w:val="24"/>
          <w:lang w:val="ru-RU"/>
        </w:rPr>
        <w:t xml:space="preserve">- </w:t>
      </w:r>
      <w:r w:rsidR="00C2083B" w:rsidRPr="00C2083B">
        <w:rPr>
          <w:sz w:val="24"/>
          <w:szCs w:val="24"/>
          <w:lang w:val="ru-RU"/>
        </w:rPr>
        <w:t xml:space="preserve">ребенок владеет средствами общения и способами взаимодействия </w:t>
      </w:r>
      <w:proofErr w:type="gramStart"/>
      <w:r w:rsidR="00C2083B" w:rsidRPr="00C2083B">
        <w:rPr>
          <w:sz w:val="24"/>
          <w:szCs w:val="24"/>
          <w:lang w:val="ru-RU"/>
        </w:rPr>
        <w:t>со</w:t>
      </w:r>
      <w:proofErr w:type="gramEnd"/>
      <w:r w:rsidR="00C2083B" w:rsidRPr="00C2083B">
        <w:rPr>
          <w:sz w:val="24"/>
          <w:szCs w:val="24"/>
          <w:lang w:val="ru-RU"/>
        </w:rPr>
        <w:t xml:space="preserve"> взрослыми и сверстниками;</w:t>
      </w:r>
      <w:r>
        <w:rPr>
          <w:sz w:val="24"/>
          <w:szCs w:val="24"/>
          <w:lang w:val="ru-RU"/>
        </w:rPr>
        <w:t xml:space="preserve"> </w:t>
      </w:r>
      <w:r w:rsidR="00C2083B" w:rsidRPr="00C2083B">
        <w:rPr>
          <w:sz w:val="24"/>
          <w:szCs w:val="24"/>
          <w:lang w:val="ru-RU"/>
        </w:rPr>
        <w:t>способен понимать и учитывать интересы и чувства</w:t>
      </w:r>
      <w:r w:rsidR="00C2083B" w:rsidRPr="00C2083B">
        <w:rPr>
          <w:sz w:val="24"/>
          <w:szCs w:val="24"/>
          <w:lang w:val="ru-RU"/>
        </w:rPr>
        <w:br/>
        <w:t>других (ФОП ДО, стр. 17);</w:t>
      </w:r>
    </w:p>
    <w:p w:rsidR="00720E10" w:rsidRDefault="00FB21D7" w:rsidP="009607A0">
      <w:pPr>
        <w:pStyle w:val="20"/>
        <w:shd w:val="clear" w:color="auto" w:fill="auto"/>
        <w:spacing w:before="0" w:after="0" w:line="240" w:lineRule="auto"/>
        <w:ind w:firstLine="709"/>
        <w:jc w:val="both"/>
        <w:rPr>
          <w:sz w:val="24"/>
          <w:szCs w:val="24"/>
          <w:lang w:val="ru-RU"/>
        </w:rPr>
      </w:pPr>
      <w:r>
        <w:rPr>
          <w:sz w:val="24"/>
          <w:szCs w:val="24"/>
          <w:lang w:val="ru-RU"/>
        </w:rPr>
        <w:t xml:space="preserve">- </w:t>
      </w:r>
      <w:r w:rsidR="00720E10" w:rsidRPr="00720E10">
        <w:rPr>
          <w:sz w:val="24"/>
          <w:szCs w:val="24"/>
          <w:lang w:val="ru-RU"/>
        </w:rPr>
        <w:t>ребенок проявляет положительное отношение к</w:t>
      </w:r>
      <w:r w:rsidR="00720E10">
        <w:rPr>
          <w:sz w:val="24"/>
          <w:szCs w:val="24"/>
          <w:lang w:val="ru-RU"/>
        </w:rPr>
        <w:t xml:space="preserve"> </w:t>
      </w:r>
      <w:r w:rsidR="00720E10" w:rsidRPr="00720E10">
        <w:rPr>
          <w:sz w:val="24"/>
          <w:szCs w:val="24"/>
          <w:lang w:val="ru-RU"/>
        </w:rPr>
        <w:t>миру, разным видам труда, другим</w:t>
      </w:r>
      <w:r w:rsidR="00720E10">
        <w:rPr>
          <w:sz w:val="24"/>
          <w:szCs w:val="24"/>
          <w:lang w:val="ru-RU"/>
        </w:rPr>
        <w:t xml:space="preserve"> </w:t>
      </w:r>
      <w:r w:rsidR="00720E10" w:rsidRPr="00720E10">
        <w:rPr>
          <w:sz w:val="24"/>
          <w:szCs w:val="24"/>
          <w:lang w:val="ru-RU"/>
        </w:rPr>
        <w:t>людям и самому</w:t>
      </w:r>
      <w:r w:rsidR="00720E10">
        <w:rPr>
          <w:sz w:val="24"/>
          <w:szCs w:val="24"/>
          <w:lang w:val="ru-RU"/>
        </w:rPr>
        <w:t xml:space="preserve"> </w:t>
      </w:r>
      <w:r w:rsidR="00720E10" w:rsidRPr="00720E10">
        <w:rPr>
          <w:sz w:val="24"/>
          <w:szCs w:val="24"/>
          <w:lang w:val="ru-RU"/>
        </w:rPr>
        <w:t>себе (ФОП ДО, стр. 17);</w:t>
      </w:r>
      <w:r w:rsidR="00720E10">
        <w:rPr>
          <w:sz w:val="24"/>
          <w:szCs w:val="24"/>
          <w:lang w:val="ru-RU"/>
        </w:rPr>
        <w:t xml:space="preserve"> </w:t>
      </w:r>
    </w:p>
    <w:p w:rsidR="00720E10" w:rsidRDefault="00720E10" w:rsidP="009607A0">
      <w:pPr>
        <w:pStyle w:val="20"/>
        <w:shd w:val="clear" w:color="auto" w:fill="auto"/>
        <w:spacing w:before="0" w:after="0" w:line="240" w:lineRule="auto"/>
        <w:ind w:firstLine="709"/>
        <w:jc w:val="both"/>
        <w:rPr>
          <w:sz w:val="24"/>
          <w:szCs w:val="24"/>
          <w:lang w:val="ru-RU"/>
        </w:rPr>
      </w:pPr>
      <w:r>
        <w:rPr>
          <w:sz w:val="24"/>
          <w:szCs w:val="24"/>
          <w:lang w:val="ru-RU"/>
        </w:rPr>
        <w:t xml:space="preserve">- </w:t>
      </w:r>
      <w:r w:rsidRPr="00720E10">
        <w:rPr>
          <w:sz w:val="24"/>
          <w:szCs w:val="24"/>
          <w:lang w:val="ru-RU"/>
        </w:rPr>
        <w:t>у ребенка выражено стремление заниматься социально значимой деятельностью (ФОП ДО, стр. 17);</w:t>
      </w:r>
      <w:r>
        <w:rPr>
          <w:sz w:val="24"/>
          <w:szCs w:val="24"/>
          <w:lang w:val="ru-RU"/>
        </w:rPr>
        <w:t xml:space="preserve"> </w:t>
      </w:r>
    </w:p>
    <w:p w:rsidR="00720E10" w:rsidRDefault="00720E10" w:rsidP="009607A0">
      <w:pPr>
        <w:pStyle w:val="20"/>
        <w:shd w:val="clear" w:color="auto" w:fill="auto"/>
        <w:spacing w:before="0" w:after="0" w:line="240" w:lineRule="auto"/>
        <w:ind w:firstLine="709"/>
        <w:jc w:val="both"/>
        <w:rPr>
          <w:sz w:val="24"/>
          <w:szCs w:val="24"/>
          <w:lang w:val="ru-RU"/>
        </w:rPr>
      </w:pPr>
      <w:r>
        <w:rPr>
          <w:sz w:val="24"/>
          <w:szCs w:val="24"/>
          <w:lang w:val="ru-RU"/>
        </w:rPr>
        <w:t xml:space="preserve">- </w:t>
      </w:r>
      <w:r w:rsidRPr="00720E10">
        <w:rPr>
          <w:sz w:val="24"/>
          <w:szCs w:val="24"/>
          <w:lang w:val="ru-RU"/>
        </w:rPr>
        <w:t xml:space="preserve">ребенок способен откликаться на эмоции близких людей, проявлять </w:t>
      </w:r>
      <w:proofErr w:type="spellStart"/>
      <w:r w:rsidRPr="00720E10">
        <w:rPr>
          <w:sz w:val="24"/>
          <w:szCs w:val="24"/>
          <w:lang w:val="ru-RU"/>
        </w:rPr>
        <w:t>эмпатию</w:t>
      </w:r>
      <w:proofErr w:type="spellEnd"/>
      <w:r w:rsidRPr="00720E10">
        <w:rPr>
          <w:sz w:val="24"/>
          <w:szCs w:val="24"/>
          <w:lang w:val="ru-RU"/>
        </w:rPr>
        <w:t xml:space="preserve"> (сочувствие, сопереживание, содействие) (ФОП ДО, стр. 17);</w:t>
      </w:r>
      <w:r>
        <w:rPr>
          <w:sz w:val="24"/>
          <w:szCs w:val="24"/>
          <w:lang w:val="ru-RU"/>
        </w:rPr>
        <w:t xml:space="preserve"> </w:t>
      </w:r>
    </w:p>
    <w:p w:rsidR="00FB21D7" w:rsidRDefault="00720E10" w:rsidP="009607A0">
      <w:pPr>
        <w:pStyle w:val="20"/>
        <w:shd w:val="clear" w:color="auto" w:fill="auto"/>
        <w:spacing w:before="0" w:after="0" w:line="240" w:lineRule="auto"/>
        <w:ind w:firstLine="709"/>
        <w:jc w:val="both"/>
        <w:rPr>
          <w:sz w:val="24"/>
          <w:szCs w:val="24"/>
          <w:lang w:val="ru-RU"/>
        </w:rPr>
      </w:pPr>
      <w:r>
        <w:rPr>
          <w:sz w:val="24"/>
          <w:szCs w:val="24"/>
          <w:lang w:val="ru-RU"/>
        </w:rPr>
        <w:t xml:space="preserve">- </w:t>
      </w:r>
      <w:r w:rsidRPr="00720E10">
        <w:rPr>
          <w:sz w:val="24"/>
          <w:szCs w:val="24"/>
          <w:lang w:val="ru-RU"/>
        </w:rPr>
        <w:t>ребенок способен к осуществлению социальной</w:t>
      </w:r>
      <w:r>
        <w:rPr>
          <w:sz w:val="24"/>
          <w:szCs w:val="24"/>
          <w:lang w:val="ru-RU"/>
        </w:rPr>
        <w:t xml:space="preserve"> </w:t>
      </w:r>
      <w:r w:rsidRPr="00720E10">
        <w:rPr>
          <w:sz w:val="24"/>
          <w:szCs w:val="24"/>
          <w:lang w:val="ru-RU"/>
        </w:rPr>
        <w:t>навигации как ориентации в</w:t>
      </w:r>
      <w:r>
        <w:rPr>
          <w:sz w:val="24"/>
          <w:szCs w:val="24"/>
          <w:lang w:val="ru-RU"/>
        </w:rPr>
        <w:t xml:space="preserve"> </w:t>
      </w:r>
      <w:r w:rsidRPr="00720E10">
        <w:rPr>
          <w:sz w:val="24"/>
          <w:szCs w:val="24"/>
          <w:lang w:val="ru-RU"/>
        </w:rPr>
        <w:t>социуме и соблюдению</w:t>
      </w:r>
      <w:r>
        <w:rPr>
          <w:sz w:val="24"/>
          <w:szCs w:val="24"/>
          <w:lang w:val="ru-RU"/>
        </w:rPr>
        <w:t xml:space="preserve"> </w:t>
      </w:r>
      <w:r w:rsidRPr="00720E10">
        <w:rPr>
          <w:sz w:val="24"/>
          <w:szCs w:val="24"/>
          <w:lang w:val="ru-RU"/>
        </w:rPr>
        <w:t>правил безопасности (ФОП ДО, стр. 18);</w:t>
      </w:r>
    </w:p>
    <w:p w:rsidR="00720E10" w:rsidRPr="00720E10" w:rsidRDefault="00720E10" w:rsidP="009607A0">
      <w:pPr>
        <w:pStyle w:val="20"/>
        <w:shd w:val="clear" w:color="auto" w:fill="auto"/>
        <w:spacing w:before="0" w:after="0" w:line="240" w:lineRule="auto"/>
        <w:ind w:firstLine="709"/>
        <w:jc w:val="both"/>
        <w:rPr>
          <w:sz w:val="24"/>
          <w:szCs w:val="24"/>
          <w:lang w:val="ru-RU"/>
        </w:rPr>
      </w:pPr>
      <w:r>
        <w:rPr>
          <w:sz w:val="24"/>
          <w:szCs w:val="24"/>
          <w:lang w:val="ru-RU"/>
        </w:rPr>
        <w:t xml:space="preserve">- </w:t>
      </w:r>
      <w:r w:rsidRPr="00720E10">
        <w:rPr>
          <w:sz w:val="24"/>
          <w:szCs w:val="24"/>
          <w:lang w:val="ru-RU"/>
        </w:rPr>
        <w:t>ребенок обладает начальными знаниями о природном и социальном мире, в котором он живет: о себе, собственной принадлежности и принадлежности</w:t>
      </w:r>
      <w:r>
        <w:rPr>
          <w:sz w:val="24"/>
          <w:szCs w:val="24"/>
          <w:lang w:val="ru-RU"/>
        </w:rPr>
        <w:t xml:space="preserve"> </w:t>
      </w:r>
      <w:r w:rsidRPr="00720E10">
        <w:rPr>
          <w:sz w:val="24"/>
          <w:szCs w:val="24"/>
          <w:lang w:val="ru-RU"/>
        </w:rPr>
        <w:t>других людей к</w:t>
      </w:r>
      <w:r>
        <w:rPr>
          <w:sz w:val="24"/>
          <w:szCs w:val="24"/>
          <w:lang w:val="ru-RU"/>
        </w:rPr>
        <w:t xml:space="preserve"> </w:t>
      </w:r>
      <w:r w:rsidRPr="00720E10">
        <w:rPr>
          <w:sz w:val="24"/>
          <w:szCs w:val="24"/>
          <w:lang w:val="ru-RU"/>
        </w:rPr>
        <w:t>определенному полу; составе семьи,</w:t>
      </w:r>
      <w:r>
        <w:rPr>
          <w:sz w:val="24"/>
          <w:szCs w:val="24"/>
          <w:lang w:val="ru-RU"/>
        </w:rPr>
        <w:t xml:space="preserve"> </w:t>
      </w:r>
      <w:r w:rsidRPr="00720E10">
        <w:rPr>
          <w:sz w:val="24"/>
          <w:szCs w:val="24"/>
          <w:lang w:val="ru-RU"/>
        </w:rPr>
        <w:t>родственных отношениях и взаимосвязях, семейных</w:t>
      </w:r>
      <w:r>
        <w:rPr>
          <w:sz w:val="24"/>
          <w:szCs w:val="24"/>
          <w:lang w:val="ru-RU"/>
        </w:rPr>
        <w:t xml:space="preserve"> </w:t>
      </w:r>
      <w:r w:rsidRPr="00720E10">
        <w:rPr>
          <w:sz w:val="24"/>
          <w:szCs w:val="24"/>
          <w:lang w:val="ru-RU"/>
        </w:rPr>
        <w:t>традициях; об обществе, его национально-культурных ценностях; государстве и принадлежности к нему</w:t>
      </w:r>
      <w:r>
        <w:rPr>
          <w:sz w:val="24"/>
          <w:szCs w:val="24"/>
          <w:lang w:val="ru-RU"/>
        </w:rPr>
        <w:t xml:space="preserve"> </w:t>
      </w:r>
      <w:r w:rsidRPr="00720E10">
        <w:rPr>
          <w:sz w:val="24"/>
          <w:szCs w:val="24"/>
          <w:lang w:val="ru-RU"/>
        </w:rPr>
        <w:t>(ФОП ДО, стр. 18).</w:t>
      </w:r>
    </w:p>
    <w:p w:rsidR="004E6630" w:rsidRPr="004E6630" w:rsidRDefault="004E6630" w:rsidP="009607A0">
      <w:pPr>
        <w:pStyle w:val="20"/>
        <w:shd w:val="clear" w:color="auto" w:fill="auto"/>
        <w:spacing w:before="0" w:after="0" w:line="240" w:lineRule="auto"/>
        <w:ind w:firstLine="709"/>
        <w:jc w:val="both"/>
        <w:rPr>
          <w:sz w:val="24"/>
          <w:szCs w:val="24"/>
          <w:lang w:val="ru-RU"/>
        </w:rPr>
      </w:pPr>
    </w:p>
    <w:p w:rsidR="007F0F0D" w:rsidRPr="005B48CD" w:rsidRDefault="007F0F0D" w:rsidP="009607A0">
      <w:pPr>
        <w:pStyle w:val="20"/>
        <w:shd w:val="clear" w:color="auto" w:fill="auto"/>
        <w:spacing w:before="0" w:after="0" w:line="240" w:lineRule="auto"/>
        <w:ind w:firstLine="709"/>
        <w:jc w:val="both"/>
        <w:rPr>
          <w:rStyle w:val="11"/>
          <w:b/>
          <w:bCs/>
          <w:color w:val="auto"/>
          <w:sz w:val="24"/>
          <w:szCs w:val="24"/>
        </w:rPr>
      </w:pPr>
      <w:r w:rsidRPr="005B48CD">
        <w:rPr>
          <w:rStyle w:val="11"/>
          <w:b/>
          <w:bCs/>
          <w:color w:val="auto"/>
          <w:sz w:val="24"/>
          <w:szCs w:val="24"/>
        </w:rPr>
        <w:t>2.13.</w:t>
      </w:r>
      <w:r w:rsidR="00B17CAB">
        <w:rPr>
          <w:rStyle w:val="11"/>
          <w:b/>
          <w:bCs/>
          <w:color w:val="auto"/>
          <w:sz w:val="24"/>
          <w:szCs w:val="24"/>
        </w:rPr>
        <w:t xml:space="preserve"> </w:t>
      </w:r>
      <w:r w:rsidRPr="005B48CD">
        <w:rPr>
          <w:rStyle w:val="11"/>
          <w:b/>
          <w:bCs/>
          <w:color w:val="auto"/>
          <w:sz w:val="24"/>
          <w:szCs w:val="24"/>
        </w:rPr>
        <w:t>Кружковая работа</w:t>
      </w:r>
    </w:p>
    <w:p w:rsidR="00B640FB" w:rsidRPr="005B48CD" w:rsidRDefault="00B640FB" w:rsidP="00FA10CE">
      <w:pPr>
        <w:pStyle w:val="20"/>
        <w:shd w:val="clear" w:color="auto" w:fill="auto"/>
        <w:tabs>
          <w:tab w:val="left" w:pos="1344"/>
        </w:tabs>
        <w:spacing w:before="0" w:after="0" w:line="240" w:lineRule="auto"/>
        <w:ind w:firstLine="709"/>
        <w:jc w:val="both"/>
        <w:rPr>
          <w:rStyle w:val="11"/>
          <w:b/>
          <w:bCs/>
          <w:color w:val="auto"/>
          <w:sz w:val="24"/>
          <w:szCs w:val="24"/>
        </w:rPr>
      </w:pPr>
    </w:p>
    <w:p w:rsidR="00B640FB" w:rsidRPr="005B48CD" w:rsidRDefault="00B640FB" w:rsidP="00FA10CE">
      <w:pPr>
        <w:ind w:firstLine="568"/>
        <w:jc w:val="both"/>
        <w:rPr>
          <w:sz w:val="24"/>
          <w:szCs w:val="24"/>
        </w:rPr>
      </w:pPr>
      <w:r w:rsidRPr="005B48CD">
        <w:rPr>
          <w:sz w:val="24"/>
          <w:szCs w:val="24"/>
        </w:rPr>
        <w:t>Руководствуясь целями и задачами, определенными Уставом МДОУ ДС Дельфиненок р.п. Средняя Ахтуба, Программой Развития, учитывая интересы родителей и детей в дополнительных образовательных услугах, материально-техническую базу ДОУ, возможности и желание педагогов, в вариативную часть учебного плана включены кружки «Раннее обучение чтению», «Здоровый ребенок», «Хоровое пение. Вокал», «Хореография», «Развивающие игры»,</w:t>
      </w:r>
      <w:r w:rsidR="00720E10">
        <w:rPr>
          <w:sz w:val="24"/>
          <w:szCs w:val="24"/>
        </w:rPr>
        <w:t xml:space="preserve"> </w:t>
      </w:r>
      <w:r w:rsidRPr="005B48CD">
        <w:rPr>
          <w:sz w:val="24"/>
          <w:szCs w:val="24"/>
        </w:rPr>
        <w:t>«Юный художник», «</w:t>
      </w:r>
      <w:proofErr w:type="spellStart"/>
      <w:r w:rsidRPr="005B48CD">
        <w:rPr>
          <w:sz w:val="24"/>
          <w:szCs w:val="24"/>
        </w:rPr>
        <w:t>Рисовашка</w:t>
      </w:r>
      <w:proofErr w:type="spellEnd"/>
      <w:r w:rsidRPr="005B48CD">
        <w:rPr>
          <w:sz w:val="24"/>
          <w:szCs w:val="24"/>
        </w:rPr>
        <w:t>»</w:t>
      </w:r>
      <w:r w:rsidR="003E39A9">
        <w:rPr>
          <w:sz w:val="24"/>
          <w:szCs w:val="24"/>
        </w:rPr>
        <w:t>, «Подготовка руки к письму»</w:t>
      </w:r>
      <w:r w:rsidRPr="005B48CD">
        <w:rPr>
          <w:sz w:val="24"/>
          <w:szCs w:val="24"/>
        </w:rPr>
        <w:t>. Кружки являются составляющей единого образовательного пространства ДОУ и создаются для детей, с целью расширения их кругозора, развития творческих и познавательных способностей, осуществления реализации их потребностей и самораскрытия.</w:t>
      </w:r>
    </w:p>
    <w:p w:rsidR="00B640FB" w:rsidRPr="005B48CD" w:rsidRDefault="00B640FB" w:rsidP="00FA10CE">
      <w:pPr>
        <w:ind w:firstLine="568"/>
        <w:jc w:val="both"/>
        <w:rPr>
          <w:sz w:val="24"/>
          <w:szCs w:val="24"/>
        </w:rPr>
      </w:pPr>
      <w:r w:rsidRPr="005B48CD">
        <w:rPr>
          <w:sz w:val="24"/>
          <w:szCs w:val="24"/>
        </w:rPr>
        <w:t xml:space="preserve">При организации кружковой работы ДОУ ставит перед собой следующие задачи: </w:t>
      </w:r>
    </w:p>
    <w:p w:rsidR="00B640FB" w:rsidRPr="005B48CD" w:rsidRDefault="00B640FB" w:rsidP="00FA10CE">
      <w:pPr>
        <w:ind w:firstLine="568"/>
        <w:jc w:val="both"/>
        <w:rPr>
          <w:sz w:val="24"/>
          <w:szCs w:val="24"/>
        </w:rPr>
      </w:pPr>
      <w:r w:rsidRPr="005B48CD">
        <w:rPr>
          <w:sz w:val="24"/>
          <w:szCs w:val="24"/>
        </w:rPr>
        <w:t>-</w:t>
      </w:r>
      <w:r w:rsidR="003E39A9">
        <w:rPr>
          <w:sz w:val="24"/>
          <w:szCs w:val="24"/>
        </w:rPr>
        <w:t xml:space="preserve"> </w:t>
      </w:r>
      <w:r w:rsidRPr="005B48CD">
        <w:rPr>
          <w:sz w:val="24"/>
          <w:szCs w:val="24"/>
        </w:rPr>
        <w:t>создать условия для развития личности ребенка;</w:t>
      </w:r>
    </w:p>
    <w:p w:rsidR="00B640FB" w:rsidRPr="005B48CD" w:rsidRDefault="00B640FB" w:rsidP="00FA10CE">
      <w:pPr>
        <w:ind w:firstLine="568"/>
        <w:jc w:val="both"/>
        <w:rPr>
          <w:sz w:val="24"/>
          <w:szCs w:val="24"/>
        </w:rPr>
      </w:pPr>
      <w:r w:rsidRPr="005B48CD">
        <w:rPr>
          <w:sz w:val="24"/>
          <w:szCs w:val="24"/>
        </w:rPr>
        <w:t>-</w:t>
      </w:r>
      <w:r w:rsidR="003E39A9">
        <w:rPr>
          <w:sz w:val="24"/>
          <w:szCs w:val="24"/>
        </w:rPr>
        <w:t xml:space="preserve"> </w:t>
      </w:r>
      <w:r w:rsidRPr="005B48CD">
        <w:rPr>
          <w:sz w:val="24"/>
          <w:szCs w:val="24"/>
        </w:rPr>
        <w:t>развивать мотивацию дошкольников к познанию и творчеству;</w:t>
      </w:r>
    </w:p>
    <w:p w:rsidR="00B640FB" w:rsidRPr="005B48CD" w:rsidRDefault="00B640FB" w:rsidP="00FA10CE">
      <w:pPr>
        <w:ind w:firstLine="568"/>
        <w:jc w:val="both"/>
        <w:rPr>
          <w:sz w:val="24"/>
          <w:szCs w:val="24"/>
        </w:rPr>
      </w:pPr>
      <w:r w:rsidRPr="005B48CD">
        <w:rPr>
          <w:sz w:val="24"/>
          <w:szCs w:val="24"/>
        </w:rPr>
        <w:t>-</w:t>
      </w:r>
      <w:r w:rsidR="003E39A9">
        <w:rPr>
          <w:sz w:val="24"/>
          <w:szCs w:val="24"/>
        </w:rPr>
        <w:t xml:space="preserve"> </w:t>
      </w:r>
      <w:r w:rsidRPr="005B48CD">
        <w:rPr>
          <w:sz w:val="24"/>
          <w:szCs w:val="24"/>
        </w:rPr>
        <w:t>способствовать созданию эмоционального благополучия воспитанников;</w:t>
      </w:r>
    </w:p>
    <w:p w:rsidR="00B640FB" w:rsidRPr="005B48CD" w:rsidRDefault="00B640FB" w:rsidP="00FA10CE">
      <w:pPr>
        <w:ind w:firstLine="568"/>
        <w:jc w:val="both"/>
        <w:rPr>
          <w:sz w:val="24"/>
          <w:szCs w:val="24"/>
        </w:rPr>
      </w:pPr>
      <w:r w:rsidRPr="005B48CD">
        <w:rPr>
          <w:sz w:val="24"/>
          <w:szCs w:val="24"/>
        </w:rPr>
        <w:t>-</w:t>
      </w:r>
      <w:r w:rsidR="003E39A9">
        <w:rPr>
          <w:sz w:val="24"/>
          <w:szCs w:val="24"/>
        </w:rPr>
        <w:t xml:space="preserve"> </w:t>
      </w:r>
      <w:r w:rsidRPr="005B48CD">
        <w:rPr>
          <w:sz w:val="24"/>
          <w:szCs w:val="24"/>
        </w:rPr>
        <w:t>приобщать детей к общечеловеческим ценностям;</w:t>
      </w:r>
    </w:p>
    <w:p w:rsidR="00B640FB" w:rsidRPr="005B48CD" w:rsidRDefault="00B640FB" w:rsidP="00FA10CE">
      <w:pPr>
        <w:ind w:firstLine="568"/>
        <w:jc w:val="both"/>
        <w:rPr>
          <w:sz w:val="24"/>
          <w:szCs w:val="24"/>
        </w:rPr>
      </w:pPr>
      <w:r w:rsidRPr="005B48CD">
        <w:rPr>
          <w:sz w:val="24"/>
          <w:szCs w:val="24"/>
        </w:rPr>
        <w:t>-</w:t>
      </w:r>
      <w:r w:rsidR="003E39A9">
        <w:rPr>
          <w:sz w:val="24"/>
          <w:szCs w:val="24"/>
        </w:rPr>
        <w:t xml:space="preserve"> </w:t>
      </w:r>
      <w:r w:rsidRPr="005B48CD">
        <w:rPr>
          <w:sz w:val="24"/>
          <w:szCs w:val="24"/>
        </w:rPr>
        <w:t>развивать интеллектуальную и духовную стороны личности ребенка;</w:t>
      </w:r>
    </w:p>
    <w:p w:rsidR="00B640FB" w:rsidRPr="005B48CD" w:rsidRDefault="00B640FB" w:rsidP="00FA10CE">
      <w:pPr>
        <w:ind w:firstLine="568"/>
        <w:jc w:val="both"/>
        <w:rPr>
          <w:sz w:val="24"/>
          <w:szCs w:val="24"/>
        </w:rPr>
      </w:pPr>
      <w:r w:rsidRPr="005B48CD">
        <w:rPr>
          <w:sz w:val="24"/>
          <w:szCs w:val="24"/>
        </w:rPr>
        <w:t>-</w:t>
      </w:r>
      <w:r w:rsidR="003E39A9">
        <w:rPr>
          <w:sz w:val="24"/>
          <w:szCs w:val="24"/>
        </w:rPr>
        <w:t xml:space="preserve"> </w:t>
      </w:r>
      <w:r w:rsidRPr="005B48CD">
        <w:rPr>
          <w:sz w:val="24"/>
          <w:szCs w:val="24"/>
        </w:rPr>
        <w:t>осуществлять профилактику и коррекцию психологического здоровья детей.</w:t>
      </w:r>
    </w:p>
    <w:p w:rsidR="00B640FB" w:rsidRPr="005B48CD" w:rsidRDefault="00B640FB" w:rsidP="00FA10CE">
      <w:pPr>
        <w:ind w:firstLine="568"/>
        <w:jc w:val="both"/>
        <w:rPr>
          <w:sz w:val="24"/>
          <w:szCs w:val="24"/>
        </w:rPr>
      </w:pPr>
      <w:r w:rsidRPr="005B48CD">
        <w:rPr>
          <w:sz w:val="24"/>
          <w:szCs w:val="24"/>
        </w:rPr>
        <w:t>В кружках могут заниматься дети независимо от способностей. Кружковая деятельность проводится во второй половине дня, длительность кружковой деятельности от 20 до 30 минут, в зависимости от возраста детей.</w:t>
      </w:r>
    </w:p>
    <w:p w:rsidR="00B640FB" w:rsidRPr="005B48CD" w:rsidRDefault="00B640FB" w:rsidP="00FA10CE">
      <w:pPr>
        <w:ind w:firstLine="568"/>
        <w:jc w:val="both"/>
        <w:rPr>
          <w:b/>
          <w:sz w:val="24"/>
          <w:szCs w:val="24"/>
        </w:rPr>
      </w:pPr>
      <w:r w:rsidRPr="005B48CD">
        <w:rPr>
          <w:b/>
          <w:sz w:val="24"/>
          <w:szCs w:val="24"/>
        </w:rPr>
        <w:t>Приложение №</w:t>
      </w:r>
      <w:r w:rsidR="003E39A9">
        <w:rPr>
          <w:b/>
          <w:sz w:val="24"/>
          <w:szCs w:val="24"/>
        </w:rPr>
        <w:t>3</w:t>
      </w:r>
      <w:r w:rsidRPr="005B48CD">
        <w:rPr>
          <w:b/>
          <w:sz w:val="24"/>
          <w:szCs w:val="24"/>
        </w:rPr>
        <w:t xml:space="preserve"> «Учебный план по дополнительному образованию.  Расписание занятий по дополнительному образованию»</w:t>
      </w:r>
    </w:p>
    <w:p w:rsidR="00B640FB" w:rsidRPr="005B48CD" w:rsidRDefault="00B640FB" w:rsidP="00FA10CE">
      <w:pPr>
        <w:ind w:firstLine="568"/>
        <w:jc w:val="both"/>
        <w:rPr>
          <w:b/>
          <w:i/>
          <w:sz w:val="24"/>
          <w:szCs w:val="24"/>
        </w:rPr>
      </w:pPr>
    </w:p>
    <w:p w:rsidR="00B640FB" w:rsidRPr="005B48CD" w:rsidRDefault="00B640FB" w:rsidP="00FA10CE">
      <w:pPr>
        <w:pStyle w:val="ab"/>
        <w:spacing w:before="0" w:beforeAutospacing="0" w:after="0" w:afterAutospacing="0"/>
        <w:ind w:firstLine="568"/>
        <w:jc w:val="both"/>
        <w:rPr>
          <w:b/>
          <w:u w:val="single"/>
        </w:rPr>
      </w:pPr>
      <w:r w:rsidRPr="005B48CD">
        <w:rPr>
          <w:b/>
          <w:u w:val="single"/>
        </w:rPr>
        <w:t>Кружок «Раннее обучение чтению», подготовка к обучению грамоте.</w:t>
      </w:r>
    </w:p>
    <w:p w:rsidR="00B640FB" w:rsidRPr="005B48CD" w:rsidRDefault="00B640FB" w:rsidP="00FA10CE">
      <w:pPr>
        <w:pStyle w:val="ab"/>
        <w:spacing w:before="0" w:beforeAutospacing="0" w:after="0" w:afterAutospacing="0"/>
        <w:ind w:firstLine="568"/>
        <w:jc w:val="both"/>
      </w:pPr>
      <w:r w:rsidRPr="005B48CD">
        <w:t xml:space="preserve">За основу программы взята методика и букварь Надежды Сергеевны Жуковой, рекомендованный Министерством образования РФ, как пособие по обучению чтению дошкольников. Букварь Н.С. Жуковой опирается на традиционную методику обучения чтению – от звука к букве, т.е. звуковой аналитико-синтетический метод.  Данная программа  направлена на подготовку детей к успешному освоению чтения в начальной школе. </w:t>
      </w:r>
    </w:p>
    <w:p w:rsidR="00B640FB" w:rsidRPr="005B48CD" w:rsidRDefault="00B640FB" w:rsidP="00FA10CE">
      <w:pPr>
        <w:ind w:firstLine="568"/>
        <w:jc w:val="both"/>
        <w:rPr>
          <w:b/>
          <w:sz w:val="24"/>
          <w:szCs w:val="24"/>
        </w:rPr>
      </w:pPr>
      <w:r w:rsidRPr="005B48CD">
        <w:rPr>
          <w:b/>
          <w:bCs/>
          <w:iCs/>
          <w:sz w:val="24"/>
          <w:szCs w:val="24"/>
        </w:rPr>
        <w:lastRenderedPageBreak/>
        <w:t>Цель программы:</w:t>
      </w:r>
    </w:p>
    <w:p w:rsidR="00B640FB" w:rsidRPr="005B48CD" w:rsidRDefault="00B640FB" w:rsidP="00FA10CE">
      <w:pPr>
        <w:ind w:firstLine="568"/>
        <w:jc w:val="both"/>
        <w:rPr>
          <w:sz w:val="24"/>
          <w:szCs w:val="24"/>
        </w:rPr>
      </w:pPr>
      <w:r w:rsidRPr="005B48CD">
        <w:rPr>
          <w:sz w:val="24"/>
          <w:szCs w:val="24"/>
        </w:rPr>
        <w:t>Формирование  речевой готовности к  школе  у детей 4 – 7 лет  в процессе освоения устной речи на занятиях по подготовке к обучению чтению.</w:t>
      </w:r>
    </w:p>
    <w:p w:rsidR="00B640FB" w:rsidRPr="005B48CD" w:rsidRDefault="00B640FB" w:rsidP="00FA10CE">
      <w:pPr>
        <w:ind w:firstLine="568"/>
        <w:jc w:val="both"/>
        <w:rPr>
          <w:b/>
          <w:sz w:val="24"/>
          <w:szCs w:val="24"/>
        </w:rPr>
      </w:pPr>
      <w:r w:rsidRPr="005B48CD">
        <w:rPr>
          <w:b/>
          <w:bCs/>
          <w:iCs/>
          <w:sz w:val="24"/>
          <w:szCs w:val="24"/>
        </w:rPr>
        <w:t>Задачи:</w:t>
      </w:r>
    </w:p>
    <w:p w:rsidR="00B640FB" w:rsidRPr="005B48CD" w:rsidRDefault="00B640FB" w:rsidP="00FA10CE">
      <w:pPr>
        <w:ind w:firstLine="568"/>
        <w:jc w:val="both"/>
        <w:rPr>
          <w:sz w:val="24"/>
          <w:szCs w:val="24"/>
        </w:rPr>
      </w:pPr>
      <w:r w:rsidRPr="005B48CD">
        <w:rPr>
          <w:bCs/>
          <w:i/>
          <w:iCs/>
          <w:sz w:val="24"/>
          <w:szCs w:val="24"/>
        </w:rPr>
        <w:t>Подготовка к обучению грамоте.</w:t>
      </w:r>
    </w:p>
    <w:p w:rsidR="00B640FB" w:rsidRPr="005B48CD" w:rsidRDefault="00B640FB" w:rsidP="00FA10CE">
      <w:pPr>
        <w:ind w:firstLine="568"/>
        <w:jc w:val="both"/>
        <w:rPr>
          <w:sz w:val="24"/>
          <w:szCs w:val="24"/>
        </w:rPr>
      </w:pPr>
      <w:r w:rsidRPr="005B48CD">
        <w:rPr>
          <w:sz w:val="24"/>
          <w:szCs w:val="24"/>
        </w:rPr>
        <w:t>- формирование у детей первоначальных лингвистических представлений, понимания того, что такое «слово», «предложение», как они строятся, из каких частей состоят;  умения проводить звуковой и слоговой анализ слов, делить двухсложные и трехсложные слова  на слоги, составлять слова из слогов.</w:t>
      </w:r>
    </w:p>
    <w:p w:rsidR="00B640FB" w:rsidRPr="005B48CD" w:rsidRDefault="00B640FB" w:rsidP="00FA10CE">
      <w:pPr>
        <w:ind w:firstLine="568"/>
        <w:jc w:val="both"/>
        <w:rPr>
          <w:sz w:val="24"/>
          <w:szCs w:val="24"/>
        </w:rPr>
      </w:pPr>
      <w:r w:rsidRPr="005B48CD">
        <w:rPr>
          <w:bCs/>
          <w:i/>
          <w:iCs/>
          <w:sz w:val="24"/>
          <w:szCs w:val="24"/>
        </w:rPr>
        <w:t>Воспитание звуковой культуры речи.</w:t>
      </w:r>
    </w:p>
    <w:p w:rsidR="00B640FB" w:rsidRPr="005B48CD" w:rsidRDefault="00B640FB" w:rsidP="00FA10CE">
      <w:pPr>
        <w:ind w:firstLine="568"/>
        <w:jc w:val="both"/>
        <w:rPr>
          <w:sz w:val="24"/>
          <w:szCs w:val="24"/>
        </w:rPr>
      </w:pPr>
      <w:r w:rsidRPr="005B48CD">
        <w:rPr>
          <w:sz w:val="24"/>
          <w:szCs w:val="24"/>
        </w:rPr>
        <w:t>- формирование и закрепление правильного произношение звуков родного языка и соотнесение их с буквенным изображением; выработка интонационной выразительности, дикции, силы голоса, темпа речи.</w:t>
      </w:r>
    </w:p>
    <w:p w:rsidR="00B640FB" w:rsidRPr="005B48CD" w:rsidRDefault="00B640FB" w:rsidP="00FA10CE">
      <w:pPr>
        <w:ind w:firstLine="568"/>
        <w:jc w:val="both"/>
        <w:rPr>
          <w:sz w:val="24"/>
          <w:szCs w:val="24"/>
        </w:rPr>
      </w:pPr>
      <w:r w:rsidRPr="005B48CD">
        <w:rPr>
          <w:bCs/>
          <w:i/>
          <w:iCs/>
          <w:sz w:val="24"/>
          <w:szCs w:val="24"/>
        </w:rPr>
        <w:t>Формирование грамматического строя речи.</w:t>
      </w:r>
    </w:p>
    <w:p w:rsidR="00B640FB" w:rsidRPr="005B48CD" w:rsidRDefault="00B640FB" w:rsidP="00FA10CE">
      <w:pPr>
        <w:ind w:firstLine="568"/>
        <w:jc w:val="both"/>
        <w:rPr>
          <w:sz w:val="24"/>
          <w:szCs w:val="24"/>
        </w:rPr>
      </w:pPr>
      <w:r w:rsidRPr="005B48CD">
        <w:rPr>
          <w:sz w:val="24"/>
          <w:szCs w:val="24"/>
        </w:rPr>
        <w:t>-</w:t>
      </w:r>
      <w:r w:rsidR="00716D54">
        <w:rPr>
          <w:sz w:val="24"/>
          <w:szCs w:val="24"/>
        </w:rPr>
        <w:t xml:space="preserve"> </w:t>
      </w:r>
      <w:r w:rsidRPr="005B48CD">
        <w:rPr>
          <w:sz w:val="24"/>
          <w:szCs w:val="24"/>
        </w:rPr>
        <w:t>развитие умения образовывать существительные с увеличительными, уменьшительными и ласкательными суффиксами, обучение правильному построению предложений.</w:t>
      </w:r>
    </w:p>
    <w:p w:rsidR="00B640FB" w:rsidRPr="005B48CD" w:rsidRDefault="00B640FB" w:rsidP="00FA10CE">
      <w:pPr>
        <w:ind w:firstLine="568"/>
        <w:jc w:val="both"/>
        <w:rPr>
          <w:sz w:val="24"/>
          <w:szCs w:val="24"/>
        </w:rPr>
      </w:pPr>
      <w:r w:rsidRPr="005B48CD">
        <w:rPr>
          <w:bCs/>
          <w:i/>
          <w:iCs/>
          <w:sz w:val="24"/>
          <w:szCs w:val="24"/>
        </w:rPr>
        <w:t>Развитие  процессов восприятия, мышления, речи.</w:t>
      </w:r>
    </w:p>
    <w:p w:rsidR="00B640FB" w:rsidRPr="005B48CD" w:rsidRDefault="00B640FB" w:rsidP="00FA10CE">
      <w:pPr>
        <w:ind w:firstLine="568"/>
        <w:jc w:val="both"/>
        <w:rPr>
          <w:sz w:val="24"/>
          <w:szCs w:val="24"/>
        </w:rPr>
      </w:pPr>
      <w:r w:rsidRPr="005B48CD">
        <w:rPr>
          <w:sz w:val="24"/>
          <w:szCs w:val="24"/>
        </w:rPr>
        <w:t>- совершенствование работы слухового, зрительного и тактильного анализаторов, умения ориентироваться в пространстве.</w:t>
      </w:r>
    </w:p>
    <w:p w:rsidR="00B640FB" w:rsidRPr="005B48CD" w:rsidRDefault="00B640FB" w:rsidP="00FA10CE">
      <w:pPr>
        <w:shd w:val="clear" w:color="auto" w:fill="FFFFFF"/>
        <w:ind w:firstLine="568"/>
        <w:jc w:val="both"/>
        <w:rPr>
          <w:b/>
          <w:sz w:val="24"/>
          <w:szCs w:val="24"/>
        </w:rPr>
      </w:pPr>
      <w:r w:rsidRPr="005B48CD">
        <w:rPr>
          <w:b/>
          <w:sz w:val="24"/>
          <w:szCs w:val="24"/>
        </w:rPr>
        <w:t>Планируемые результаты.</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знает буквы русского алфавита;</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знает гласные и согласные звуки (звонкие и глухие, твердые и мягкие согласные звуки);</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различает слова близкие и противоположные по значению;</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умеет распространять предложения;</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владеет произвольной интонационной выразительностью речи (выражает чувства нежности, тревоги, печали, гордости);</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умеет отличать слово от предложения;</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умеет составлять предложения из заданных слов;</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умеет составлять слова из букв разрезной азбуки;</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читает прямые и обратные слоги, односложные, двусложные, трехсложные слова и предложения, короткие тексты;</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различает на слух предложения по цели высказывания, знает знаки препинания в конце предложения;</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определяет наличие звука в слове и его место в нем (начало, середина, конец);</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владеет приемами звукобуквенного анализа слова (определяет количество звуков в слове, дает их характеристику, определяет количество букв);  умеет рисовать прямые вертикальные и горизонтальные линии, округлые линии, штриховать несложные предметы.</w:t>
      </w:r>
    </w:p>
    <w:p w:rsidR="00B640FB" w:rsidRPr="005B48CD" w:rsidRDefault="00B640FB" w:rsidP="00FA10CE">
      <w:pPr>
        <w:ind w:firstLine="568"/>
        <w:jc w:val="both"/>
        <w:rPr>
          <w:sz w:val="24"/>
          <w:szCs w:val="24"/>
        </w:rPr>
      </w:pPr>
    </w:p>
    <w:p w:rsidR="00B640FB" w:rsidRPr="005B48CD" w:rsidRDefault="00B640FB" w:rsidP="00FA10CE">
      <w:pPr>
        <w:pStyle w:val="ab"/>
        <w:spacing w:before="0" w:beforeAutospacing="0" w:after="0" w:afterAutospacing="0"/>
        <w:ind w:firstLine="568"/>
        <w:jc w:val="both"/>
        <w:rPr>
          <w:b/>
          <w:u w:val="single"/>
        </w:rPr>
      </w:pPr>
      <w:r w:rsidRPr="005B48CD">
        <w:rPr>
          <w:b/>
          <w:u w:val="single"/>
        </w:rPr>
        <w:t>Кружок «Здоровый ребенок»</w:t>
      </w:r>
      <w:r w:rsidRPr="005B48CD">
        <w:rPr>
          <w:rStyle w:val="24"/>
          <w:rFonts w:ascii="Times New Roman" w:hAnsi="Times New Roman" w:cs="Times New Roman"/>
          <w:b/>
          <w:u w:val="single"/>
        </w:rPr>
        <w:t xml:space="preserve"> (</w:t>
      </w:r>
      <w:proofErr w:type="spellStart"/>
      <w:r w:rsidRPr="005B48CD">
        <w:rPr>
          <w:rStyle w:val="24"/>
          <w:rFonts w:ascii="Times New Roman" w:hAnsi="Times New Roman" w:cs="Times New Roman"/>
          <w:b/>
          <w:u w:val="single"/>
        </w:rPr>
        <w:t>фитбол-гимнастика</w:t>
      </w:r>
      <w:proofErr w:type="spellEnd"/>
      <w:r w:rsidRPr="005B48CD">
        <w:rPr>
          <w:rStyle w:val="24"/>
          <w:rFonts w:ascii="Times New Roman" w:hAnsi="Times New Roman" w:cs="Times New Roman"/>
          <w:b/>
          <w:u w:val="single"/>
        </w:rPr>
        <w:t>)</w:t>
      </w:r>
      <w:r w:rsidRPr="005B48CD">
        <w:rPr>
          <w:b/>
          <w:u w:val="single"/>
        </w:rPr>
        <w:t>, приобщение детей к физической культуре.</w:t>
      </w:r>
    </w:p>
    <w:p w:rsidR="00B640FB" w:rsidRPr="005B48CD" w:rsidRDefault="00B640FB" w:rsidP="00FA10CE">
      <w:pPr>
        <w:pStyle w:val="ab"/>
        <w:spacing w:before="0" w:beforeAutospacing="0" w:after="0" w:afterAutospacing="0"/>
        <w:ind w:firstLine="568"/>
        <w:jc w:val="both"/>
        <w:rPr>
          <w:shd w:val="clear" w:color="auto" w:fill="FFFFFF"/>
        </w:rPr>
      </w:pPr>
      <w:r w:rsidRPr="005B48CD">
        <w:rPr>
          <w:shd w:val="clear" w:color="auto" w:fill="FFFFFF"/>
        </w:rPr>
        <w:t xml:space="preserve">Программа основывается на физиологических, психолого-педагогических, </w:t>
      </w:r>
      <w:proofErr w:type="spellStart"/>
      <w:r w:rsidRPr="005B48CD">
        <w:rPr>
          <w:shd w:val="clear" w:color="auto" w:fill="FFFFFF"/>
        </w:rPr>
        <w:t>валеологических</w:t>
      </w:r>
      <w:proofErr w:type="spellEnd"/>
      <w:r w:rsidRPr="005B48CD">
        <w:rPr>
          <w:shd w:val="clear" w:color="auto" w:fill="FFFFFF"/>
        </w:rPr>
        <w:t xml:space="preserve"> исследованиях и составлена с учетом документов: </w:t>
      </w:r>
      <w:r w:rsidRPr="005B48CD">
        <w:t>«Программа воспитания и обучения  в детском саду» под редакцией  М.А. Васильевой, В.В. Гербовой, Т.С. Комаровой,  издание 6-е исправленное и дополнительное 2010 год, (Москва Мозаика-Синтез)</w:t>
      </w:r>
      <w:r w:rsidRPr="005B48CD">
        <w:rPr>
          <w:shd w:val="clear" w:color="auto" w:fill="FFFFFF"/>
        </w:rPr>
        <w:t xml:space="preserve">, оздоровительных технологий Ю.Ф. </w:t>
      </w:r>
      <w:proofErr w:type="spellStart"/>
      <w:r w:rsidRPr="005B48CD">
        <w:rPr>
          <w:shd w:val="clear" w:color="auto" w:fill="FFFFFF"/>
        </w:rPr>
        <w:t>Змановского</w:t>
      </w:r>
      <w:proofErr w:type="spellEnd"/>
      <w:r w:rsidRPr="005B48CD">
        <w:rPr>
          <w:shd w:val="clear" w:color="auto" w:fill="FFFFFF"/>
        </w:rPr>
        <w:t xml:space="preserve"> “Здоровый дошкольник”, М.Д. </w:t>
      </w:r>
      <w:proofErr w:type="spellStart"/>
      <w:r w:rsidRPr="005B48CD">
        <w:rPr>
          <w:shd w:val="clear" w:color="auto" w:fill="FFFFFF"/>
        </w:rPr>
        <w:t>Маханевой</w:t>
      </w:r>
      <w:proofErr w:type="spellEnd"/>
      <w:r w:rsidRPr="005B48CD">
        <w:rPr>
          <w:shd w:val="clear" w:color="auto" w:fill="FFFFFF"/>
        </w:rPr>
        <w:t xml:space="preserve"> “Воспитание здорового ребенка”, Н.Н.Авдеевой “Безопасность”.</w:t>
      </w:r>
    </w:p>
    <w:p w:rsidR="00B640FB" w:rsidRPr="005B48CD" w:rsidRDefault="00B640FB" w:rsidP="00FA10CE">
      <w:pPr>
        <w:pStyle w:val="210"/>
        <w:shd w:val="clear" w:color="auto" w:fill="auto"/>
        <w:spacing w:before="0" w:line="240" w:lineRule="auto"/>
        <w:ind w:firstLine="568"/>
        <w:rPr>
          <w:rFonts w:ascii="Times New Roman" w:hAnsi="Times New Roman" w:cs="Times New Roman"/>
          <w:i/>
          <w:sz w:val="24"/>
          <w:szCs w:val="24"/>
          <w:lang w:val="ru-RU"/>
        </w:rPr>
      </w:pPr>
      <w:r w:rsidRPr="005B48CD">
        <w:rPr>
          <w:rStyle w:val="25"/>
          <w:rFonts w:ascii="Times New Roman" w:hAnsi="Times New Roman" w:cs="Times New Roman"/>
          <w:sz w:val="24"/>
          <w:szCs w:val="24"/>
          <w:lang w:val="ru-RU"/>
        </w:rPr>
        <w:t>Цель программы.</w:t>
      </w:r>
    </w:p>
    <w:p w:rsidR="00B640FB" w:rsidRPr="005B48CD" w:rsidRDefault="00B640FB" w:rsidP="00FA10CE">
      <w:pPr>
        <w:pStyle w:val="210"/>
        <w:shd w:val="clear" w:color="auto" w:fill="auto"/>
        <w:spacing w:before="0" w:line="240" w:lineRule="auto"/>
        <w:ind w:firstLine="568"/>
        <w:rPr>
          <w:rFonts w:ascii="Times New Roman" w:hAnsi="Times New Roman" w:cs="Times New Roman"/>
          <w:sz w:val="24"/>
          <w:szCs w:val="24"/>
          <w:shd w:val="clear" w:color="auto" w:fill="FFFFFF"/>
          <w:lang w:val="ru-RU"/>
        </w:rPr>
      </w:pPr>
      <w:r w:rsidRPr="005B48CD">
        <w:rPr>
          <w:rStyle w:val="24"/>
          <w:rFonts w:ascii="Times New Roman" w:hAnsi="Times New Roman" w:cs="Times New Roman"/>
          <w:sz w:val="24"/>
          <w:szCs w:val="24"/>
          <w:lang w:val="ru-RU"/>
        </w:rPr>
        <w:t xml:space="preserve">Развитие физических качеств и укрепление здоровья детей, используя эффективность методики комплексного воздействия упражнений </w:t>
      </w:r>
      <w:proofErr w:type="spellStart"/>
      <w:r w:rsidRPr="005B48CD">
        <w:rPr>
          <w:rStyle w:val="24"/>
          <w:rFonts w:ascii="Times New Roman" w:hAnsi="Times New Roman" w:cs="Times New Roman"/>
          <w:sz w:val="24"/>
          <w:szCs w:val="24"/>
          <w:lang w:val="ru-RU"/>
        </w:rPr>
        <w:t>фитбол-гимнастики</w:t>
      </w:r>
      <w:proofErr w:type="spellEnd"/>
      <w:r w:rsidRPr="005B48CD">
        <w:rPr>
          <w:rStyle w:val="24"/>
          <w:rFonts w:ascii="Times New Roman" w:hAnsi="Times New Roman" w:cs="Times New Roman"/>
          <w:sz w:val="24"/>
          <w:szCs w:val="24"/>
          <w:lang w:val="ru-RU"/>
        </w:rPr>
        <w:t xml:space="preserve"> на развитие физических способностей детей дошкольного возраста.</w:t>
      </w:r>
    </w:p>
    <w:p w:rsidR="00B640FB" w:rsidRPr="003E39A9" w:rsidRDefault="00B640FB" w:rsidP="00FA10CE">
      <w:pPr>
        <w:pStyle w:val="26"/>
        <w:keepNext/>
        <w:keepLines/>
        <w:shd w:val="clear" w:color="auto" w:fill="auto"/>
        <w:spacing w:after="0" w:line="240" w:lineRule="auto"/>
        <w:ind w:firstLine="568"/>
        <w:jc w:val="both"/>
        <w:rPr>
          <w:rFonts w:ascii="Times New Roman" w:hAnsi="Times New Roman" w:cs="Times New Roman"/>
          <w:b w:val="0"/>
          <w:i w:val="0"/>
          <w:sz w:val="24"/>
          <w:szCs w:val="24"/>
          <w:lang w:val="ru-RU"/>
        </w:rPr>
      </w:pPr>
      <w:bookmarkStart w:id="3" w:name="bookmark4"/>
      <w:r w:rsidRPr="003E39A9">
        <w:rPr>
          <w:rStyle w:val="25"/>
          <w:rFonts w:ascii="Times New Roman" w:hAnsi="Times New Roman" w:cs="Times New Roman"/>
          <w:b/>
          <w:sz w:val="24"/>
          <w:szCs w:val="24"/>
          <w:lang w:val="ru-RU"/>
        </w:rPr>
        <w:lastRenderedPageBreak/>
        <w:t>Задачи программы.</w:t>
      </w:r>
      <w:bookmarkEnd w:id="3"/>
    </w:p>
    <w:p w:rsidR="00B640FB" w:rsidRPr="005B48CD" w:rsidRDefault="00B640FB" w:rsidP="00FA10CE">
      <w:pPr>
        <w:pStyle w:val="32"/>
        <w:shd w:val="clear" w:color="auto" w:fill="auto"/>
        <w:spacing w:after="0" w:line="240" w:lineRule="auto"/>
        <w:ind w:firstLine="568"/>
        <w:jc w:val="both"/>
        <w:rPr>
          <w:rFonts w:ascii="Times New Roman" w:hAnsi="Times New Roman" w:cs="Times New Roman"/>
          <w:i w:val="0"/>
          <w:sz w:val="24"/>
          <w:szCs w:val="24"/>
          <w:lang w:val="ru-RU"/>
        </w:rPr>
      </w:pPr>
      <w:r w:rsidRPr="003E39A9">
        <w:rPr>
          <w:rStyle w:val="31"/>
          <w:rFonts w:ascii="Times New Roman" w:hAnsi="Times New Roman" w:cs="Times New Roman"/>
          <w:i/>
          <w:sz w:val="24"/>
          <w:szCs w:val="24"/>
          <w:lang w:val="ru-RU"/>
        </w:rPr>
        <w:t>Воспитательные</w:t>
      </w:r>
      <w:r w:rsidRPr="005B48CD">
        <w:rPr>
          <w:rStyle w:val="31"/>
          <w:rFonts w:ascii="Times New Roman" w:hAnsi="Times New Roman" w:cs="Times New Roman"/>
          <w:sz w:val="24"/>
          <w:szCs w:val="24"/>
          <w:lang w:val="ru-RU"/>
        </w:rPr>
        <w:t>:</w:t>
      </w:r>
    </w:p>
    <w:p w:rsidR="00B640FB" w:rsidRPr="005B48CD" w:rsidRDefault="00B640FB" w:rsidP="00FA10CE">
      <w:pPr>
        <w:pStyle w:val="210"/>
        <w:shd w:val="clear" w:color="auto" w:fill="auto"/>
        <w:tabs>
          <w:tab w:val="left" w:pos="329"/>
        </w:tabs>
        <w:spacing w:before="0" w:line="240" w:lineRule="auto"/>
        <w:ind w:firstLine="568"/>
        <w:rPr>
          <w:rFonts w:ascii="Times New Roman" w:hAnsi="Times New Roman" w:cs="Times New Roman"/>
          <w:sz w:val="24"/>
          <w:szCs w:val="24"/>
          <w:lang w:val="ru-RU"/>
        </w:rPr>
      </w:pPr>
      <w:r w:rsidRPr="005B48CD">
        <w:rPr>
          <w:rStyle w:val="24"/>
          <w:rFonts w:ascii="Times New Roman" w:hAnsi="Times New Roman" w:cs="Times New Roman"/>
          <w:sz w:val="24"/>
          <w:szCs w:val="24"/>
          <w:lang w:val="ru-RU"/>
        </w:rPr>
        <w:t>1.</w:t>
      </w:r>
      <w:r w:rsidR="003E39A9">
        <w:rPr>
          <w:rStyle w:val="24"/>
          <w:rFonts w:ascii="Times New Roman" w:hAnsi="Times New Roman" w:cs="Times New Roman"/>
          <w:sz w:val="24"/>
          <w:szCs w:val="24"/>
          <w:lang w:val="ru-RU"/>
        </w:rPr>
        <w:t xml:space="preserve"> </w:t>
      </w:r>
      <w:r w:rsidRPr="005B48CD">
        <w:rPr>
          <w:rStyle w:val="24"/>
          <w:rFonts w:ascii="Times New Roman" w:hAnsi="Times New Roman" w:cs="Times New Roman"/>
          <w:sz w:val="24"/>
          <w:szCs w:val="24"/>
          <w:lang w:val="ru-RU"/>
        </w:rPr>
        <w:t xml:space="preserve">Воспитание положительного отношения к физическим упражнениям, подвижным играм с использованием </w:t>
      </w:r>
      <w:proofErr w:type="spellStart"/>
      <w:r w:rsidRPr="005B48CD">
        <w:rPr>
          <w:rStyle w:val="24"/>
          <w:rFonts w:ascii="Times New Roman" w:hAnsi="Times New Roman" w:cs="Times New Roman"/>
          <w:sz w:val="24"/>
          <w:szCs w:val="24"/>
          <w:lang w:val="ru-RU"/>
        </w:rPr>
        <w:t>фитбола</w:t>
      </w:r>
      <w:proofErr w:type="spellEnd"/>
      <w:r w:rsidRPr="005B48CD">
        <w:rPr>
          <w:rStyle w:val="24"/>
          <w:rFonts w:ascii="Times New Roman" w:hAnsi="Times New Roman" w:cs="Times New Roman"/>
          <w:sz w:val="24"/>
          <w:szCs w:val="24"/>
          <w:lang w:val="ru-RU"/>
        </w:rPr>
        <w:t>.</w:t>
      </w:r>
    </w:p>
    <w:p w:rsidR="00B640FB" w:rsidRPr="005B48CD" w:rsidRDefault="00B640FB" w:rsidP="00FA10CE">
      <w:pPr>
        <w:pStyle w:val="210"/>
        <w:shd w:val="clear" w:color="auto" w:fill="auto"/>
        <w:tabs>
          <w:tab w:val="left" w:pos="329"/>
        </w:tabs>
        <w:spacing w:before="0" w:line="240" w:lineRule="auto"/>
        <w:ind w:firstLine="568"/>
        <w:rPr>
          <w:rFonts w:ascii="Times New Roman" w:hAnsi="Times New Roman" w:cs="Times New Roman"/>
          <w:sz w:val="24"/>
          <w:szCs w:val="24"/>
          <w:lang w:val="ru-RU"/>
        </w:rPr>
      </w:pPr>
      <w:r w:rsidRPr="005B48CD">
        <w:rPr>
          <w:rStyle w:val="24"/>
          <w:rFonts w:ascii="Times New Roman" w:hAnsi="Times New Roman" w:cs="Times New Roman"/>
          <w:sz w:val="24"/>
          <w:szCs w:val="24"/>
          <w:lang w:val="ru-RU"/>
        </w:rPr>
        <w:t>2.</w:t>
      </w:r>
      <w:r w:rsidR="003E39A9">
        <w:rPr>
          <w:rStyle w:val="24"/>
          <w:rFonts w:ascii="Times New Roman" w:hAnsi="Times New Roman" w:cs="Times New Roman"/>
          <w:sz w:val="24"/>
          <w:szCs w:val="24"/>
          <w:lang w:val="ru-RU"/>
        </w:rPr>
        <w:t xml:space="preserve"> </w:t>
      </w:r>
      <w:r w:rsidRPr="005B48CD">
        <w:rPr>
          <w:rStyle w:val="24"/>
          <w:rFonts w:ascii="Times New Roman" w:hAnsi="Times New Roman" w:cs="Times New Roman"/>
          <w:sz w:val="24"/>
          <w:szCs w:val="24"/>
          <w:lang w:val="ru-RU"/>
        </w:rPr>
        <w:t>Воспитание нравственно-волевых качеств личности, активной жизненной позиции, развитие коммуникативных навыков.</w:t>
      </w:r>
    </w:p>
    <w:p w:rsidR="00B640FB" w:rsidRPr="005B48CD" w:rsidRDefault="00B640FB" w:rsidP="00FA10CE">
      <w:pPr>
        <w:pStyle w:val="210"/>
        <w:shd w:val="clear" w:color="auto" w:fill="auto"/>
        <w:tabs>
          <w:tab w:val="left" w:pos="363"/>
        </w:tabs>
        <w:spacing w:before="0" w:line="240" w:lineRule="auto"/>
        <w:ind w:firstLine="568"/>
        <w:rPr>
          <w:rFonts w:ascii="Times New Roman" w:hAnsi="Times New Roman" w:cs="Times New Roman"/>
          <w:sz w:val="24"/>
          <w:szCs w:val="24"/>
          <w:lang w:val="ru-RU"/>
        </w:rPr>
      </w:pPr>
      <w:r w:rsidRPr="005B48CD">
        <w:rPr>
          <w:rStyle w:val="24"/>
          <w:rFonts w:ascii="Times New Roman" w:hAnsi="Times New Roman" w:cs="Times New Roman"/>
          <w:sz w:val="24"/>
          <w:szCs w:val="24"/>
          <w:lang w:val="ru-RU"/>
        </w:rPr>
        <w:t>3.</w:t>
      </w:r>
      <w:r w:rsidR="003E39A9">
        <w:rPr>
          <w:rStyle w:val="24"/>
          <w:rFonts w:ascii="Times New Roman" w:hAnsi="Times New Roman" w:cs="Times New Roman"/>
          <w:sz w:val="24"/>
          <w:szCs w:val="24"/>
          <w:lang w:val="ru-RU"/>
        </w:rPr>
        <w:t xml:space="preserve"> </w:t>
      </w:r>
      <w:r w:rsidRPr="005B48CD">
        <w:rPr>
          <w:rStyle w:val="24"/>
          <w:rFonts w:ascii="Times New Roman" w:hAnsi="Times New Roman" w:cs="Times New Roman"/>
          <w:sz w:val="24"/>
          <w:szCs w:val="24"/>
          <w:lang w:val="ru-RU"/>
        </w:rPr>
        <w:t>Способствование развитию самоконтроля и самооценки.</w:t>
      </w:r>
    </w:p>
    <w:p w:rsidR="00B640FB" w:rsidRPr="005B48CD" w:rsidRDefault="00B640FB" w:rsidP="00FA10CE">
      <w:pPr>
        <w:pStyle w:val="32"/>
        <w:shd w:val="clear" w:color="auto" w:fill="auto"/>
        <w:spacing w:after="0" w:line="240" w:lineRule="auto"/>
        <w:ind w:firstLine="568"/>
        <w:jc w:val="both"/>
        <w:rPr>
          <w:rFonts w:ascii="Times New Roman" w:hAnsi="Times New Roman" w:cs="Times New Roman"/>
          <w:i w:val="0"/>
          <w:sz w:val="24"/>
          <w:szCs w:val="24"/>
          <w:lang w:val="ru-RU"/>
        </w:rPr>
      </w:pPr>
      <w:r w:rsidRPr="003E39A9">
        <w:rPr>
          <w:rStyle w:val="31"/>
          <w:rFonts w:ascii="Times New Roman" w:hAnsi="Times New Roman" w:cs="Times New Roman"/>
          <w:i/>
          <w:sz w:val="24"/>
          <w:szCs w:val="24"/>
          <w:lang w:val="ru-RU"/>
        </w:rPr>
        <w:t>Образовательные</w:t>
      </w:r>
      <w:r w:rsidRPr="005B48CD">
        <w:rPr>
          <w:rStyle w:val="31"/>
          <w:rFonts w:ascii="Times New Roman" w:hAnsi="Times New Roman" w:cs="Times New Roman"/>
          <w:sz w:val="24"/>
          <w:szCs w:val="24"/>
          <w:lang w:val="ru-RU"/>
        </w:rPr>
        <w:t>:</w:t>
      </w:r>
    </w:p>
    <w:p w:rsidR="00B640FB" w:rsidRPr="005B48CD" w:rsidRDefault="00B640FB" w:rsidP="00FA10CE">
      <w:pPr>
        <w:pStyle w:val="210"/>
        <w:shd w:val="clear" w:color="auto" w:fill="auto"/>
        <w:tabs>
          <w:tab w:val="left" w:pos="363"/>
        </w:tabs>
        <w:spacing w:before="0" w:line="240" w:lineRule="auto"/>
        <w:ind w:firstLine="568"/>
        <w:rPr>
          <w:rFonts w:ascii="Times New Roman" w:hAnsi="Times New Roman" w:cs="Times New Roman"/>
          <w:sz w:val="24"/>
          <w:szCs w:val="24"/>
          <w:lang w:val="ru-RU"/>
        </w:rPr>
      </w:pPr>
      <w:r w:rsidRPr="005B48CD">
        <w:rPr>
          <w:rStyle w:val="24"/>
          <w:rFonts w:ascii="Times New Roman" w:hAnsi="Times New Roman" w:cs="Times New Roman"/>
          <w:sz w:val="24"/>
          <w:szCs w:val="24"/>
          <w:lang w:val="ru-RU"/>
        </w:rPr>
        <w:t>1.</w:t>
      </w:r>
      <w:r w:rsidR="003E39A9">
        <w:rPr>
          <w:rStyle w:val="24"/>
          <w:rFonts w:ascii="Times New Roman" w:hAnsi="Times New Roman" w:cs="Times New Roman"/>
          <w:sz w:val="24"/>
          <w:szCs w:val="24"/>
          <w:lang w:val="ru-RU"/>
        </w:rPr>
        <w:t xml:space="preserve"> </w:t>
      </w:r>
      <w:r w:rsidRPr="005B48CD">
        <w:rPr>
          <w:rStyle w:val="24"/>
          <w:rFonts w:ascii="Times New Roman" w:hAnsi="Times New Roman" w:cs="Times New Roman"/>
          <w:sz w:val="24"/>
          <w:szCs w:val="24"/>
          <w:lang w:val="ru-RU"/>
        </w:rPr>
        <w:t>Формирование жизненно необходимых двигательных умений и навыков детей в соответствии с их индивидуальными и возрастными особенностями.</w:t>
      </w:r>
    </w:p>
    <w:p w:rsidR="00B640FB" w:rsidRPr="005B48CD" w:rsidRDefault="00B640FB" w:rsidP="00FA10CE">
      <w:pPr>
        <w:pStyle w:val="210"/>
        <w:shd w:val="clear" w:color="auto" w:fill="auto"/>
        <w:tabs>
          <w:tab w:val="left" w:pos="368"/>
        </w:tabs>
        <w:spacing w:before="0" w:line="240" w:lineRule="auto"/>
        <w:ind w:firstLine="568"/>
        <w:rPr>
          <w:rFonts w:ascii="Times New Roman" w:hAnsi="Times New Roman" w:cs="Times New Roman"/>
          <w:sz w:val="24"/>
          <w:szCs w:val="24"/>
          <w:lang w:val="ru-RU"/>
        </w:rPr>
      </w:pPr>
      <w:r w:rsidRPr="005B48CD">
        <w:rPr>
          <w:rStyle w:val="24"/>
          <w:rFonts w:ascii="Times New Roman" w:hAnsi="Times New Roman" w:cs="Times New Roman"/>
          <w:sz w:val="24"/>
          <w:szCs w:val="24"/>
          <w:lang w:val="ru-RU"/>
        </w:rPr>
        <w:t>2.</w:t>
      </w:r>
      <w:r w:rsidR="003E39A9">
        <w:rPr>
          <w:rStyle w:val="24"/>
          <w:rFonts w:ascii="Times New Roman" w:hAnsi="Times New Roman" w:cs="Times New Roman"/>
          <w:sz w:val="24"/>
          <w:szCs w:val="24"/>
          <w:lang w:val="ru-RU"/>
        </w:rPr>
        <w:t xml:space="preserve"> </w:t>
      </w:r>
      <w:r w:rsidRPr="005B48CD">
        <w:rPr>
          <w:rStyle w:val="24"/>
          <w:rFonts w:ascii="Times New Roman" w:hAnsi="Times New Roman" w:cs="Times New Roman"/>
          <w:sz w:val="24"/>
          <w:szCs w:val="24"/>
          <w:lang w:val="ru-RU"/>
        </w:rPr>
        <w:t>Развитие физических качеств, мелкой моторики рук.</w:t>
      </w:r>
    </w:p>
    <w:p w:rsidR="00B640FB" w:rsidRPr="005B48CD" w:rsidRDefault="00B640FB" w:rsidP="00FA10CE">
      <w:pPr>
        <w:pStyle w:val="210"/>
        <w:shd w:val="clear" w:color="auto" w:fill="auto"/>
        <w:tabs>
          <w:tab w:val="left" w:pos="368"/>
        </w:tabs>
        <w:spacing w:before="0" w:line="240" w:lineRule="auto"/>
        <w:ind w:firstLine="568"/>
        <w:rPr>
          <w:rFonts w:ascii="Times New Roman" w:hAnsi="Times New Roman" w:cs="Times New Roman"/>
          <w:sz w:val="24"/>
          <w:szCs w:val="24"/>
          <w:lang w:val="ru-RU"/>
        </w:rPr>
      </w:pPr>
      <w:r w:rsidRPr="005B48CD">
        <w:rPr>
          <w:rStyle w:val="24"/>
          <w:rFonts w:ascii="Times New Roman" w:hAnsi="Times New Roman" w:cs="Times New Roman"/>
          <w:sz w:val="24"/>
          <w:szCs w:val="24"/>
          <w:lang w:val="ru-RU"/>
        </w:rPr>
        <w:t>3.</w:t>
      </w:r>
      <w:r w:rsidR="003E39A9">
        <w:rPr>
          <w:rStyle w:val="24"/>
          <w:rFonts w:ascii="Times New Roman" w:hAnsi="Times New Roman" w:cs="Times New Roman"/>
          <w:sz w:val="24"/>
          <w:szCs w:val="24"/>
          <w:lang w:val="ru-RU"/>
        </w:rPr>
        <w:t xml:space="preserve"> </w:t>
      </w:r>
      <w:r w:rsidRPr="005B48CD">
        <w:rPr>
          <w:rStyle w:val="24"/>
          <w:rFonts w:ascii="Times New Roman" w:hAnsi="Times New Roman" w:cs="Times New Roman"/>
          <w:sz w:val="24"/>
          <w:szCs w:val="24"/>
          <w:lang w:val="ru-RU"/>
        </w:rPr>
        <w:t>Развитие речи детей.</w:t>
      </w:r>
    </w:p>
    <w:p w:rsidR="00B640FB" w:rsidRPr="005B48CD" w:rsidRDefault="00B640FB" w:rsidP="00FA10CE">
      <w:pPr>
        <w:pStyle w:val="210"/>
        <w:shd w:val="clear" w:color="auto" w:fill="auto"/>
        <w:tabs>
          <w:tab w:val="left" w:pos="368"/>
        </w:tabs>
        <w:spacing w:before="0" w:line="240" w:lineRule="auto"/>
        <w:ind w:firstLine="568"/>
        <w:rPr>
          <w:rFonts w:ascii="Times New Roman" w:hAnsi="Times New Roman" w:cs="Times New Roman"/>
          <w:sz w:val="24"/>
          <w:szCs w:val="24"/>
          <w:lang w:val="ru-RU"/>
        </w:rPr>
      </w:pPr>
      <w:r w:rsidRPr="005B48CD">
        <w:rPr>
          <w:rStyle w:val="24"/>
          <w:rFonts w:ascii="Times New Roman" w:hAnsi="Times New Roman" w:cs="Times New Roman"/>
          <w:sz w:val="24"/>
          <w:szCs w:val="24"/>
          <w:lang w:val="ru-RU"/>
        </w:rPr>
        <w:t>4.</w:t>
      </w:r>
      <w:r w:rsidR="003E39A9">
        <w:rPr>
          <w:rStyle w:val="24"/>
          <w:rFonts w:ascii="Times New Roman" w:hAnsi="Times New Roman" w:cs="Times New Roman"/>
          <w:sz w:val="24"/>
          <w:szCs w:val="24"/>
          <w:lang w:val="ru-RU"/>
        </w:rPr>
        <w:t xml:space="preserve"> </w:t>
      </w:r>
      <w:r w:rsidRPr="005B48CD">
        <w:rPr>
          <w:rStyle w:val="24"/>
          <w:rFonts w:ascii="Times New Roman" w:hAnsi="Times New Roman" w:cs="Times New Roman"/>
          <w:sz w:val="24"/>
          <w:szCs w:val="24"/>
          <w:lang w:val="ru-RU"/>
        </w:rPr>
        <w:t>Развитие умственной сферы посредством выполнения двигательных действий, с помощью которых ребенок усваивает элементарные знания об окружающем мире и о способах взаимодействия с ним, а так же познает собственное тело и его многочисленные возможности.</w:t>
      </w:r>
    </w:p>
    <w:p w:rsidR="00B640FB" w:rsidRPr="005B48CD" w:rsidRDefault="00B640FB" w:rsidP="00FA10CE">
      <w:pPr>
        <w:pStyle w:val="210"/>
        <w:shd w:val="clear" w:color="auto" w:fill="auto"/>
        <w:tabs>
          <w:tab w:val="left" w:pos="368"/>
        </w:tabs>
        <w:spacing w:before="0" w:line="240" w:lineRule="auto"/>
        <w:ind w:firstLine="568"/>
        <w:rPr>
          <w:rFonts w:ascii="Times New Roman" w:hAnsi="Times New Roman" w:cs="Times New Roman"/>
          <w:sz w:val="24"/>
          <w:szCs w:val="24"/>
          <w:lang w:val="ru-RU"/>
        </w:rPr>
      </w:pPr>
      <w:r w:rsidRPr="005B48CD">
        <w:rPr>
          <w:rStyle w:val="24"/>
          <w:rFonts w:ascii="Times New Roman" w:hAnsi="Times New Roman" w:cs="Times New Roman"/>
          <w:sz w:val="24"/>
          <w:szCs w:val="24"/>
          <w:lang w:val="ru-RU"/>
        </w:rPr>
        <w:t>5.</w:t>
      </w:r>
      <w:r w:rsidR="003E39A9">
        <w:rPr>
          <w:rStyle w:val="24"/>
          <w:rFonts w:ascii="Times New Roman" w:hAnsi="Times New Roman" w:cs="Times New Roman"/>
          <w:sz w:val="24"/>
          <w:szCs w:val="24"/>
          <w:lang w:val="ru-RU"/>
        </w:rPr>
        <w:t xml:space="preserve"> </w:t>
      </w:r>
      <w:r w:rsidRPr="005B48CD">
        <w:rPr>
          <w:rStyle w:val="24"/>
          <w:rFonts w:ascii="Times New Roman" w:hAnsi="Times New Roman" w:cs="Times New Roman"/>
          <w:sz w:val="24"/>
          <w:szCs w:val="24"/>
          <w:lang w:val="ru-RU"/>
        </w:rPr>
        <w:t>Развитие культуры движений и телесной рефлексии.</w:t>
      </w:r>
    </w:p>
    <w:p w:rsidR="00B640FB" w:rsidRPr="005B48CD" w:rsidRDefault="00B640FB" w:rsidP="00FA10CE">
      <w:pPr>
        <w:pStyle w:val="32"/>
        <w:shd w:val="clear" w:color="auto" w:fill="auto"/>
        <w:spacing w:after="0" w:line="240" w:lineRule="auto"/>
        <w:ind w:firstLine="568"/>
        <w:jc w:val="both"/>
        <w:rPr>
          <w:rFonts w:ascii="Times New Roman" w:hAnsi="Times New Roman" w:cs="Times New Roman"/>
          <w:i w:val="0"/>
          <w:sz w:val="24"/>
          <w:szCs w:val="24"/>
          <w:lang w:val="ru-RU"/>
        </w:rPr>
      </w:pPr>
      <w:r w:rsidRPr="003E39A9">
        <w:rPr>
          <w:rStyle w:val="31"/>
          <w:rFonts w:ascii="Times New Roman" w:hAnsi="Times New Roman" w:cs="Times New Roman"/>
          <w:i/>
          <w:sz w:val="24"/>
          <w:szCs w:val="24"/>
          <w:lang w:val="ru-RU"/>
        </w:rPr>
        <w:t>Оздоровительные</w:t>
      </w:r>
      <w:r w:rsidRPr="005B48CD">
        <w:rPr>
          <w:rStyle w:val="31"/>
          <w:rFonts w:ascii="Times New Roman" w:hAnsi="Times New Roman" w:cs="Times New Roman"/>
          <w:sz w:val="24"/>
          <w:szCs w:val="24"/>
          <w:lang w:val="ru-RU"/>
        </w:rPr>
        <w:t>:</w:t>
      </w:r>
    </w:p>
    <w:p w:rsidR="00B640FB" w:rsidRPr="005B48CD" w:rsidRDefault="00B640FB" w:rsidP="00FA10CE">
      <w:pPr>
        <w:pStyle w:val="210"/>
        <w:shd w:val="clear" w:color="auto" w:fill="auto"/>
        <w:tabs>
          <w:tab w:val="left" w:pos="363"/>
        </w:tabs>
        <w:spacing w:before="0" w:line="240" w:lineRule="auto"/>
        <w:ind w:firstLine="568"/>
        <w:rPr>
          <w:rFonts w:ascii="Times New Roman" w:hAnsi="Times New Roman" w:cs="Times New Roman"/>
          <w:sz w:val="24"/>
          <w:szCs w:val="24"/>
          <w:lang w:val="ru-RU"/>
        </w:rPr>
      </w:pPr>
      <w:r w:rsidRPr="005B48CD">
        <w:rPr>
          <w:rStyle w:val="24"/>
          <w:rFonts w:ascii="Times New Roman" w:hAnsi="Times New Roman" w:cs="Times New Roman"/>
          <w:sz w:val="24"/>
          <w:szCs w:val="24"/>
          <w:lang w:val="ru-RU"/>
        </w:rPr>
        <w:t>1.</w:t>
      </w:r>
      <w:r w:rsidR="003E39A9">
        <w:rPr>
          <w:rStyle w:val="24"/>
          <w:rFonts w:ascii="Times New Roman" w:hAnsi="Times New Roman" w:cs="Times New Roman"/>
          <w:sz w:val="24"/>
          <w:szCs w:val="24"/>
          <w:lang w:val="ru-RU"/>
        </w:rPr>
        <w:t xml:space="preserve"> </w:t>
      </w:r>
      <w:r w:rsidRPr="005B48CD">
        <w:rPr>
          <w:rStyle w:val="24"/>
          <w:rFonts w:ascii="Times New Roman" w:hAnsi="Times New Roman" w:cs="Times New Roman"/>
          <w:sz w:val="24"/>
          <w:szCs w:val="24"/>
          <w:lang w:val="ru-RU"/>
        </w:rPr>
        <w:t xml:space="preserve">Укрепление здоровья детей, включающее формирование опорно-двигательного аппарата, стимулирование функций </w:t>
      </w:r>
      <w:proofErr w:type="spellStart"/>
      <w:r w:rsidRPr="005B48CD">
        <w:rPr>
          <w:rStyle w:val="24"/>
          <w:rFonts w:ascii="Times New Roman" w:hAnsi="Times New Roman" w:cs="Times New Roman"/>
          <w:sz w:val="24"/>
          <w:szCs w:val="24"/>
          <w:lang w:val="ru-RU"/>
        </w:rPr>
        <w:t>сердечно-сосудистой</w:t>
      </w:r>
      <w:proofErr w:type="spellEnd"/>
      <w:r w:rsidRPr="005B48CD">
        <w:rPr>
          <w:rStyle w:val="24"/>
          <w:rFonts w:ascii="Times New Roman" w:hAnsi="Times New Roman" w:cs="Times New Roman"/>
          <w:sz w:val="24"/>
          <w:szCs w:val="24"/>
          <w:lang w:val="ru-RU"/>
        </w:rPr>
        <w:t xml:space="preserve">, </w:t>
      </w:r>
      <w:proofErr w:type="gramStart"/>
      <w:r w:rsidRPr="005B48CD">
        <w:rPr>
          <w:rStyle w:val="24"/>
          <w:rFonts w:ascii="Times New Roman" w:hAnsi="Times New Roman" w:cs="Times New Roman"/>
          <w:sz w:val="24"/>
          <w:szCs w:val="24"/>
          <w:lang w:val="ru-RU"/>
        </w:rPr>
        <w:t>дыхательной</w:t>
      </w:r>
      <w:proofErr w:type="gramEnd"/>
      <w:r w:rsidRPr="005B48CD">
        <w:rPr>
          <w:rStyle w:val="24"/>
          <w:rFonts w:ascii="Times New Roman" w:hAnsi="Times New Roman" w:cs="Times New Roman"/>
          <w:sz w:val="24"/>
          <w:szCs w:val="24"/>
          <w:lang w:val="ru-RU"/>
        </w:rPr>
        <w:t xml:space="preserve"> систем и координационных способностей.</w:t>
      </w:r>
    </w:p>
    <w:p w:rsidR="00B640FB" w:rsidRPr="005B48CD" w:rsidRDefault="00B640FB" w:rsidP="00FA10CE">
      <w:pPr>
        <w:pStyle w:val="210"/>
        <w:shd w:val="clear" w:color="auto" w:fill="auto"/>
        <w:tabs>
          <w:tab w:val="left" w:pos="368"/>
        </w:tabs>
        <w:spacing w:before="0" w:line="240" w:lineRule="auto"/>
        <w:ind w:firstLine="568"/>
        <w:rPr>
          <w:rFonts w:ascii="Times New Roman" w:hAnsi="Times New Roman" w:cs="Times New Roman"/>
          <w:sz w:val="24"/>
          <w:szCs w:val="24"/>
          <w:lang w:val="ru-RU"/>
        </w:rPr>
      </w:pPr>
      <w:r w:rsidRPr="005B48CD">
        <w:rPr>
          <w:rStyle w:val="24"/>
          <w:rFonts w:ascii="Times New Roman" w:hAnsi="Times New Roman" w:cs="Times New Roman"/>
          <w:sz w:val="24"/>
          <w:szCs w:val="24"/>
          <w:lang w:val="ru-RU"/>
        </w:rPr>
        <w:t>2.</w:t>
      </w:r>
      <w:r w:rsidR="003E39A9">
        <w:rPr>
          <w:rStyle w:val="24"/>
          <w:rFonts w:ascii="Times New Roman" w:hAnsi="Times New Roman" w:cs="Times New Roman"/>
          <w:sz w:val="24"/>
          <w:szCs w:val="24"/>
          <w:lang w:val="ru-RU"/>
        </w:rPr>
        <w:t xml:space="preserve"> </w:t>
      </w:r>
      <w:r w:rsidRPr="005B48CD">
        <w:rPr>
          <w:rStyle w:val="24"/>
          <w:rFonts w:ascii="Times New Roman" w:hAnsi="Times New Roman" w:cs="Times New Roman"/>
          <w:sz w:val="24"/>
          <w:szCs w:val="24"/>
          <w:lang w:val="ru-RU"/>
        </w:rPr>
        <w:t>Создание основы для нормального роста и полноценного развития ребенка, путем целесообразной двигательной активности.</w:t>
      </w:r>
    </w:p>
    <w:p w:rsidR="00B640FB" w:rsidRPr="005B48CD" w:rsidRDefault="00B640FB" w:rsidP="00FA10CE">
      <w:pPr>
        <w:pStyle w:val="210"/>
        <w:shd w:val="clear" w:color="auto" w:fill="auto"/>
        <w:tabs>
          <w:tab w:val="left" w:pos="368"/>
        </w:tabs>
        <w:spacing w:before="0" w:line="240" w:lineRule="auto"/>
        <w:ind w:firstLine="568"/>
        <w:rPr>
          <w:rFonts w:ascii="Times New Roman" w:hAnsi="Times New Roman" w:cs="Times New Roman"/>
          <w:sz w:val="24"/>
          <w:szCs w:val="24"/>
          <w:lang w:val="ru-RU"/>
        </w:rPr>
      </w:pPr>
      <w:r w:rsidRPr="005B48CD">
        <w:rPr>
          <w:rStyle w:val="24"/>
          <w:rFonts w:ascii="Times New Roman" w:hAnsi="Times New Roman" w:cs="Times New Roman"/>
          <w:sz w:val="24"/>
          <w:szCs w:val="24"/>
          <w:lang w:val="ru-RU"/>
        </w:rPr>
        <w:t>3.</w:t>
      </w:r>
      <w:r w:rsidR="003E39A9">
        <w:rPr>
          <w:rStyle w:val="24"/>
          <w:rFonts w:ascii="Times New Roman" w:hAnsi="Times New Roman" w:cs="Times New Roman"/>
          <w:sz w:val="24"/>
          <w:szCs w:val="24"/>
          <w:lang w:val="ru-RU"/>
        </w:rPr>
        <w:t xml:space="preserve"> </w:t>
      </w:r>
      <w:r w:rsidRPr="005B48CD">
        <w:rPr>
          <w:rStyle w:val="24"/>
          <w:rFonts w:ascii="Times New Roman" w:hAnsi="Times New Roman" w:cs="Times New Roman"/>
          <w:sz w:val="24"/>
          <w:szCs w:val="24"/>
          <w:lang w:val="ru-RU"/>
        </w:rPr>
        <w:t>Приобщение детей к здоровому образу жизни, выработка потребности в регулярных занятиях физической культурой.</w:t>
      </w:r>
    </w:p>
    <w:p w:rsidR="00B640FB" w:rsidRPr="005B48CD" w:rsidRDefault="00B640FB" w:rsidP="00FA10CE">
      <w:pPr>
        <w:pStyle w:val="210"/>
        <w:shd w:val="clear" w:color="auto" w:fill="auto"/>
        <w:tabs>
          <w:tab w:val="left" w:pos="368"/>
        </w:tabs>
        <w:spacing w:before="0" w:line="240" w:lineRule="auto"/>
        <w:ind w:firstLine="568"/>
        <w:rPr>
          <w:rStyle w:val="24"/>
          <w:rFonts w:ascii="Times New Roman" w:hAnsi="Times New Roman" w:cs="Times New Roman"/>
          <w:sz w:val="24"/>
          <w:szCs w:val="24"/>
          <w:lang w:val="ru-RU"/>
        </w:rPr>
      </w:pPr>
      <w:r w:rsidRPr="005B48CD">
        <w:rPr>
          <w:rStyle w:val="24"/>
          <w:rFonts w:ascii="Times New Roman" w:hAnsi="Times New Roman" w:cs="Times New Roman"/>
          <w:sz w:val="24"/>
          <w:szCs w:val="24"/>
          <w:lang w:val="ru-RU"/>
        </w:rPr>
        <w:t>4.</w:t>
      </w:r>
      <w:r w:rsidR="003E39A9">
        <w:rPr>
          <w:rStyle w:val="24"/>
          <w:rFonts w:ascii="Times New Roman" w:hAnsi="Times New Roman" w:cs="Times New Roman"/>
          <w:sz w:val="24"/>
          <w:szCs w:val="24"/>
          <w:lang w:val="ru-RU"/>
        </w:rPr>
        <w:t xml:space="preserve"> </w:t>
      </w:r>
      <w:r w:rsidRPr="005B48CD">
        <w:rPr>
          <w:rStyle w:val="24"/>
          <w:rFonts w:ascii="Times New Roman" w:hAnsi="Times New Roman" w:cs="Times New Roman"/>
          <w:sz w:val="24"/>
          <w:szCs w:val="24"/>
          <w:lang w:val="ru-RU"/>
        </w:rPr>
        <w:t>Совершенствование эмоционально-волевой сферы дошкольников.</w:t>
      </w:r>
    </w:p>
    <w:p w:rsidR="00B640FB" w:rsidRPr="005B48CD" w:rsidRDefault="00B640FB" w:rsidP="00FA10CE">
      <w:pPr>
        <w:pStyle w:val="210"/>
        <w:shd w:val="clear" w:color="auto" w:fill="FFFFFF" w:themeFill="background1"/>
        <w:tabs>
          <w:tab w:val="left" w:pos="368"/>
        </w:tabs>
        <w:spacing w:before="0" w:line="240" w:lineRule="auto"/>
        <w:ind w:firstLine="568"/>
        <w:rPr>
          <w:rStyle w:val="24"/>
          <w:rFonts w:ascii="Times New Roman" w:hAnsi="Times New Roman" w:cs="Times New Roman"/>
          <w:b/>
          <w:sz w:val="24"/>
          <w:szCs w:val="24"/>
          <w:lang w:val="ru-RU"/>
        </w:rPr>
      </w:pPr>
      <w:r w:rsidRPr="005B48CD">
        <w:rPr>
          <w:rStyle w:val="24"/>
          <w:rFonts w:ascii="Times New Roman" w:hAnsi="Times New Roman" w:cs="Times New Roman"/>
          <w:b/>
          <w:sz w:val="24"/>
          <w:szCs w:val="24"/>
          <w:lang w:val="ru-RU"/>
        </w:rPr>
        <w:t>Планируемые результаты:</w:t>
      </w:r>
    </w:p>
    <w:p w:rsidR="00B640FB" w:rsidRPr="005B48CD" w:rsidRDefault="00B640FB" w:rsidP="00FA10CE">
      <w:pPr>
        <w:shd w:val="clear" w:color="auto" w:fill="FFFFFF" w:themeFill="background1"/>
        <w:ind w:firstLine="568"/>
        <w:jc w:val="both"/>
        <w:rPr>
          <w:sz w:val="24"/>
          <w:szCs w:val="24"/>
        </w:rPr>
      </w:pPr>
      <w:r w:rsidRPr="005B48CD">
        <w:rPr>
          <w:sz w:val="24"/>
          <w:szCs w:val="24"/>
        </w:rPr>
        <w:t>Ребёнок выполняет правильно все виды основных движений (ходьба, бег, прыжки, метание).</w:t>
      </w:r>
    </w:p>
    <w:p w:rsidR="00B640FB" w:rsidRPr="005B48CD" w:rsidRDefault="00B640FB" w:rsidP="00FA10CE">
      <w:pPr>
        <w:shd w:val="clear" w:color="auto" w:fill="FFFFFF" w:themeFill="background1"/>
        <w:ind w:firstLine="568"/>
        <w:jc w:val="both"/>
        <w:rPr>
          <w:sz w:val="24"/>
          <w:szCs w:val="24"/>
        </w:rPr>
      </w:pPr>
      <w:r w:rsidRPr="005B48CD">
        <w:rPr>
          <w:sz w:val="24"/>
          <w:szCs w:val="24"/>
        </w:rPr>
        <w:t xml:space="preserve">Ребёнок умеет перебрасывать мяч друг другу снизу, из-за головы (расстояние 3-4 м), из положения, сидя ноги </w:t>
      </w:r>
      <w:proofErr w:type="spellStart"/>
      <w:r w:rsidRPr="005B48CD">
        <w:rPr>
          <w:sz w:val="24"/>
          <w:szCs w:val="24"/>
        </w:rPr>
        <w:t>скрестно</w:t>
      </w:r>
      <w:proofErr w:type="spellEnd"/>
      <w:r w:rsidRPr="005B48CD">
        <w:rPr>
          <w:sz w:val="24"/>
          <w:szCs w:val="24"/>
        </w:rPr>
        <w:t>, через сетку.</w:t>
      </w:r>
    </w:p>
    <w:p w:rsidR="00B640FB" w:rsidRPr="005B48CD" w:rsidRDefault="00B640FB" w:rsidP="00FA10CE">
      <w:pPr>
        <w:shd w:val="clear" w:color="auto" w:fill="FFFFFF" w:themeFill="background1"/>
        <w:ind w:firstLine="568"/>
        <w:jc w:val="both"/>
        <w:rPr>
          <w:sz w:val="24"/>
          <w:szCs w:val="24"/>
        </w:rPr>
      </w:pPr>
      <w:r w:rsidRPr="005B48CD">
        <w:rPr>
          <w:sz w:val="24"/>
          <w:szCs w:val="24"/>
        </w:rPr>
        <w:t>Ребёнок может бросать мяч вверх, о пол, ловить его двумя руками (не менее 20 раз), одной рукой (не менее 10 раз), с хлопками, с поворотами.</w:t>
      </w:r>
    </w:p>
    <w:p w:rsidR="00B640FB" w:rsidRPr="005B48CD" w:rsidRDefault="00B640FB" w:rsidP="00FA10CE">
      <w:pPr>
        <w:shd w:val="clear" w:color="auto" w:fill="FFFFFF" w:themeFill="background1"/>
        <w:ind w:firstLine="568"/>
        <w:jc w:val="both"/>
        <w:rPr>
          <w:sz w:val="24"/>
          <w:szCs w:val="24"/>
        </w:rPr>
      </w:pPr>
      <w:r w:rsidRPr="005B48CD">
        <w:rPr>
          <w:sz w:val="24"/>
          <w:szCs w:val="24"/>
        </w:rPr>
        <w:t>Ребёнок легко отбивает мяч правой и левой рукой поочередно на месте и в движении, перебрасывает набивные мячи.</w:t>
      </w:r>
    </w:p>
    <w:p w:rsidR="00B640FB" w:rsidRPr="005B48CD" w:rsidRDefault="00B640FB" w:rsidP="00FA10CE">
      <w:pPr>
        <w:shd w:val="clear" w:color="auto" w:fill="FFFFFF" w:themeFill="background1"/>
        <w:ind w:firstLine="568"/>
        <w:jc w:val="both"/>
        <w:rPr>
          <w:sz w:val="24"/>
          <w:szCs w:val="24"/>
        </w:rPr>
      </w:pPr>
      <w:r w:rsidRPr="005B48CD">
        <w:rPr>
          <w:sz w:val="24"/>
          <w:szCs w:val="24"/>
        </w:rPr>
        <w:t>Ребёнок владеет метанием на дальность (6-12 м) левой и правой рукой; метанием в цель из разных положений (стоя, стоя на коленях, сидя); метанием в горизонтальную и вертикальную цель (с расстояния 4-5 м); метанием в движущуюся цель.</w:t>
      </w:r>
    </w:p>
    <w:p w:rsidR="00B640FB" w:rsidRPr="005B48CD" w:rsidRDefault="00B640FB" w:rsidP="00FA10CE">
      <w:pPr>
        <w:shd w:val="clear" w:color="auto" w:fill="FFFFFF" w:themeFill="background1"/>
        <w:ind w:firstLine="568"/>
        <w:jc w:val="both"/>
        <w:rPr>
          <w:sz w:val="24"/>
          <w:szCs w:val="24"/>
        </w:rPr>
      </w:pPr>
      <w:r w:rsidRPr="005B48CD">
        <w:rPr>
          <w:sz w:val="24"/>
          <w:szCs w:val="24"/>
        </w:rPr>
        <w:t>Ребёнок освоил элементы спортивных игр: Баскетбол</w:t>
      </w:r>
    </w:p>
    <w:p w:rsidR="00B640FB" w:rsidRPr="005B48CD" w:rsidRDefault="00B640FB" w:rsidP="00FA10CE">
      <w:pPr>
        <w:shd w:val="clear" w:color="auto" w:fill="FFFFFF" w:themeFill="background1"/>
        <w:ind w:firstLine="568"/>
        <w:jc w:val="both"/>
        <w:rPr>
          <w:sz w:val="24"/>
          <w:szCs w:val="24"/>
        </w:rPr>
      </w:pPr>
    </w:p>
    <w:p w:rsidR="00B640FB" w:rsidRPr="005B48CD" w:rsidRDefault="00B640FB" w:rsidP="00FA10CE">
      <w:pPr>
        <w:ind w:firstLine="568"/>
        <w:jc w:val="both"/>
        <w:rPr>
          <w:b/>
          <w:sz w:val="24"/>
          <w:szCs w:val="24"/>
          <w:u w:val="single"/>
        </w:rPr>
      </w:pPr>
      <w:r w:rsidRPr="005B48CD">
        <w:rPr>
          <w:b/>
          <w:sz w:val="24"/>
          <w:szCs w:val="24"/>
          <w:u w:val="single"/>
        </w:rPr>
        <w:t>Кружок «Хоровое пение. Вокал»,  развитие певческих способностей детей.</w:t>
      </w:r>
    </w:p>
    <w:p w:rsidR="00B640FB" w:rsidRPr="005B48CD" w:rsidRDefault="00B640FB" w:rsidP="00FA10CE">
      <w:pPr>
        <w:pStyle w:val="22"/>
        <w:spacing w:after="0" w:line="240" w:lineRule="auto"/>
        <w:ind w:left="0" w:firstLine="568"/>
        <w:jc w:val="both"/>
      </w:pPr>
      <w:r w:rsidRPr="005B48CD">
        <w:t xml:space="preserve">Программа вокального кружка  разработана  на основе программы Э.П. Костиной «Камертон»  и программы  по  музыкальному воспитанию детей дошкольного возраста «Ладушки»  (авторы И. </w:t>
      </w:r>
      <w:proofErr w:type="spellStart"/>
      <w:r w:rsidRPr="005B48CD">
        <w:t>Каплунова</w:t>
      </w:r>
      <w:proofErr w:type="spellEnd"/>
      <w:r w:rsidRPr="005B48CD">
        <w:t xml:space="preserve">, И. </w:t>
      </w:r>
      <w:proofErr w:type="spellStart"/>
      <w:r w:rsidRPr="005B48CD">
        <w:t>Новоскольцева</w:t>
      </w:r>
      <w:proofErr w:type="spellEnd"/>
      <w:r w:rsidRPr="005B48CD">
        <w:t xml:space="preserve">).             </w:t>
      </w:r>
    </w:p>
    <w:p w:rsidR="00B640FB" w:rsidRPr="005B48CD" w:rsidRDefault="00B640FB" w:rsidP="00FA10CE">
      <w:pPr>
        <w:ind w:firstLine="568"/>
        <w:jc w:val="both"/>
        <w:rPr>
          <w:sz w:val="24"/>
          <w:szCs w:val="24"/>
        </w:rPr>
      </w:pPr>
      <w:r w:rsidRPr="005B48CD">
        <w:rPr>
          <w:b/>
          <w:bCs/>
          <w:sz w:val="24"/>
          <w:szCs w:val="24"/>
        </w:rPr>
        <w:t>Цель</w:t>
      </w:r>
      <w:r w:rsidR="003E39A9">
        <w:rPr>
          <w:b/>
          <w:bCs/>
          <w:sz w:val="24"/>
          <w:szCs w:val="24"/>
        </w:rPr>
        <w:t xml:space="preserve"> </w:t>
      </w:r>
      <w:r w:rsidRPr="005B48CD">
        <w:rPr>
          <w:sz w:val="24"/>
          <w:szCs w:val="24"/>
        </w:rPr>
        <w:t xml:space="preserve">– формирование эстетической культуры дошкольника; развитие эмоционально-выразительного исполнения песен; становление певческого дыхания, правильного звукообразования, четкости дикции. </w:t>
      </w:r>
    </w:p>
    <w:p w:rsidR="00B640FB" w:rsidRPr="005B48CD" w:rsidRDefault="00B640FB" w:rsidP="00FA10CE">
      <w:pPr>
        <w:ind w:firstLine="568"/>
        <w:jc w:val="both"/>
        <w:rPr>
          <w:b/>
          <w:sz w:val="24"/>
          <w:szCs w:val="24"/>
        </w:rPr>
      </w:pPr>
      <w:r w:rsidRPr="005B48CD">
        <w:rPr>
          <w:b/>
          <w:bCs/>
          <w:sz w:val="24"/>
          <w:szCs w:val="24"/>
        </w:rPr>
        <w:t>Задачи</w:t>
      </w:r>
      <w:r w:rsidRPr="005B48CD">
        <w:rPr>
          <w:b/>
          <w:sz w:val="24"/>
          <w:szCs w:val="24"/>
        </w:rPr>
        <w:t xml:space="preserve">: </w:t>
      </w:r>
    </w:p>
    <w:p w:rsidR="00B640FB" w:rsidRPr="005B48CD" w:rsidRDefault="00B640FB" w:rsidP="00FA10CE">
      <w:pPr>
        <w:adjustRightInd w:val="0"/>
        <w:ind w:firstLine="568"/>
        <w:jc w:val="both"/>
        <w:rPr>
          <w:sz w:val="24"/>
          <w:szCs w:val="24"/>
        </w:rPr>
      </w:pPr>
      <w:r w:rsidRPr="005B48CD">
        <w:rPr>
          <w:sz w:val="24"/>
          <w:szCs w:val="24"/>
        </w:rPr>
        <w:t>1.</w:t>
      </w:r>
      <w:r w:rsidR="003E39A9">
        <w:rPr>
          <w:sz w:val="24"/>
          <w:szCs w:val="24"/>
        </w:rPr>
        <w:t xml:space="preserve"> </w:t>
      </w:r>
      <w:r w:rsidRPr="005B48CD">
        <w:rPr>
          <w:sz w:val="24"/>
          <w:szCs w:val="24"/>
        </w:rPr>
        <w:t>Формирование интереса к вокальному искусству.</w:t>
      </w:r>
    </w:p>
    <w:p w:rsidR="00B640FB" w:rsidRPr="005B48CD" w:rsidRDefault="00B640FB" w:rsidP="00FA10CE">
      <w:pPr>
        <w:adjustRightInd w:val="0"/>
        <w:ind w:firstLine="568"/>
        <w:jc w:val="both"/>
        <w:rPr>
          <w:sz w:val="24"/>
          <w:szCs w:val="24"/>
        </w:rPr>
      </w:pPr>
      <w:r w:rsidRPr="005B48CD">
        <w:rPr>
          <w:sz w:val="24"/>
          <w:szCs w:val="24"/>
        </w:rPr>
        <w:t>2.</w:t>
      </w:r>
      <w:r w:rsidR="003E39A9">
        <w:rPr>
          <w:sz w:val="24"/>
          <w:szCs w:val="24"/>
        </w:rPr>
        <w:t xml:space="preserve"> </w:t>
      </w:r>
      <w:r w:rsidRPr="005B48CD">
        <w:rPr>
          <w:sz w:val="24"/>
          <w:szCs w:val="24"/>
        </w:rPr>
        <w:t>Развитие умений петь естественным голосом, без напряжения; постепенно расширяя диапазон.</w:t>
      </w:r>
    </w:p>
    <w:p w:rsidR="00B640FB" w:rsidRPr="005B48CD" w:rsidRDefault="00B640FB" w:rsidP="00FA10CE">
      <w:pPr>
        <w:adjustRightInd w:val="0"/>
        <w:ind w:firstLine="568"/>
        <w:jc w:val="both"/>
        <w:rPr>
          <w:sz w:val="24"/>
          <w:szCs w:val="24"/>
        </w:rPr>
      </w:pPr>
      <w:r w:rsidRPr="005B48CD">
        <w:rPr>
          <w:sz w:val="24"/>
          <w:szCs w:val="24"/>
        </w:rPr>
        <w:t>3.</w:t>
      </w:r>
      <w:r w:rsidR="003E39A9">
        <w:rPr>
          <w:sz w:val="24"/>
          <w:szCs w:val="24"/>
        </w:rPr>
        <w:t xml:space="preserve"> </w:t>
      </w:r>
      <w:r w:rsidRPr="005B48CD">
        <w:rPr>
          <w:sz w:val="24"/>
          <w:szCs w:val="24"/>
        </w:rPr>
        <w:t>Развитие музыкального слуха, координации слуха и голоса.</w:t>
      </w:r>
    </w:p>
    <w:p w:rsidR="00B640FB" w:rsidRPr="005B48CD" w:rsidRDefault="00B640FB" w:rsidP="00FA10CE">
      <w:pPr>
        <w:adjustRightInd w:val="0"/>
        <w:ind w:firstLine="568"/>
        <w:jc w:val="both"/>
        <w:rPr>
          <w:sz w:val="24"/>
          <w:szCs w:val="24"/>
        </w:rPr>
      </w:pPr>
      <w:r w:rsidRPr="005B48CD">
        <w:rPr>
          <w:sz w:val="24"/>
          <w:szCs w:val="24"/>
        </w:rPr>
        <w:t>4.</w:t>
      </w:r>
      <w:r w:rsidR="003E39A9">
        <w:rPr>
          <w:sz w:val="24"/>
          <w:szCs w:val="24"/>
        </w:rPr>
        <w:t xml:space="preserve"> </w:t>
      </w:r>
      <w:r w:rsidRPr="005B48CD">
        <w:rPr>
          <w:sz w:val="24"/>
          <w:szCs w:val="24"/>
        </w:rPr>
        <w:t xml:space="preserve">Развитие умений различать звуки по высоте; </w:t>
      </w:r>
    </w:p>
    <w:p w:rsidR="00B640FB" w:rsidRPr="005B48CD" w:rsidRDefault="00B640FB" w:rsidP="00FA10CE">
      <w:pPr>
        <w:adjustRightInd w:val="0"/>
        <w:ind w:firstLine="568"/>
        <w:jc w:val="both"/>
        <w:rPr>
          <w:sz w:val="24"/>
          <w:szCs w:val="24"/>
        </w:rPr>
      </w:pPr>
      <w:r w:rsidRPr="005B48CD">
        <w:rPr>
          <w:sz w:val="24"/>
          <w:szCs w:val="24"/>
        </w:rPr>
        <w:lastRenderedPageBreak/>
        <w:t>5.</w:t>
      </w:r>
      <w:r w:rsidR="003E39A9">
        <w:rPr>
          <w:sz w:val="24"/>
          <w:szCs w:val="24"/>
        </w:rPr>
        <w:t xml:space="preserve"> </w:t>
      </w:r>
      <w:r w:rsidRPr="005B48CD">
        <w:rPr>
          <w:sz w:val="24"/>
          <w:szCs w:val="24"/>
        </w:rPr>
        <w:t>Развитие чистоты интонирования, четкой дикции, правильного певческого дыхания, артикуляции.</w:t>
      </w:r>
    </w:p>
    <w:p w:rsidR="00B640FB" w:rsidRPr="005B48CD" w:rsidRDefault="00B640FB" w:rsidP="00FA10CE">
      <w:pPr>
        <w:adjustRightInd w:val="0"/>
        <w:ind w:firstLine="568"/>
        <w:jc w:val="both"/>
        <w:rPr>
          <w:sz w:val="24"/>
          <w:szCs w:val="24"/>
        </w:rPr>
      </w:pPr>
      <w:r w:rsidRPr="005B48CD">
        <w:rPr>
          <w:sz w:val="24"/>
          <w:szCs w:val="24"/>
        </w:rPr>
        <w:t>6.</w:t>
      </w:r>
      <w:r w:rsidR="003E39A9">
        <w:rPr>
          <w:sz w:val="24"/>
          <w:szCs w:val="24"/>
        </w:rPr>
        <w:t xml:space="preserve"> </w:t>
      </w:r>
      <w:r w:rsidRPr="005B48CD">
        <w:rPr>
          <w:sz w:val="24"/>
          <w:szCs w:val="24"/>
        </w:rPr>
        <w:t>Развитие умений петь, выразительно передавая характер песни.</w:t>
      </w:r>
    </w:p>
    <w:p w:rsidR="00B640FB" w:rsidRPr="005B48CD" w:rsidRDefault="00B640FB" w:rsidP="00FA10CE">
      <w:pPr>
        <w:adjustRightInd w:val="0"/>
        <w:ind w:firstLine="568"/>
        <w:jc w:val="both"/>
        <w:rPr>
          <w:sz w:val="24"/>
          <w:szCs w:val="24"/>
        </w:rPr>
      </w:pPr>
      <w:r w:rsidRPr="005B48CD">
        <w:rPr>
          <w:sz w:val="24"/>
          <w:szCs w:val="24"/>
        </w:rPr>
        <w:t>7.</w:t>
      </w:r>
      <w:r w:rsidR="003E39A9">
        <w:rPr>
          <w:sz w:val="24"/>
          <w:szCs w:val="24"/>
        </w:rPr>
        <w:t xml:space="preserve"> </w:t>
      </w:r>
      <w:r w:rsidRPr="005B48CD">
        <w:rPr>
          <w:sz w:val="24"/>
          <w:szCs w:val="24"/>
        </w:rPr>
        <w:t xml:space="preserve">Формирование певческой культуры (правильно передавать мелодию естественным голосом, без напряжения), </w:t>
      </w:r>
    </w:p>
    <w:p w:rsidR="00B640FB" w:rsidRPr="005B48CD" w:rsidRDefault="00B640FB" w:rsidP="00FA10CE">
      <w:pPr>
        <w:adjustRightInd w:val="0"/>
        <w:ind w:firstLine="568"/>
        <w:jc w:val="both"/>
        <w:rPr>
          <w:sz w:val="24"/>
          <w:szCs w:val="24"/>
        </w:rPr>
      </w:pPr>
      <w:r w:rsidRPr="005B48CD">
        <w:rPr>
          <w:sz w:val="24"/>
          <w:szCs w:val="24"/>
        </w:rPr>
        <w:t>8.</w:t>
      </w:r>
      <w:r w:rsidR="003E39A9">
        <w:rPr>
          <w:sz w:val="24"/>
          <w:szCs w:val="24"/>
        </w:rPr>
        <w:t xml:space="preserve"> </w:t>
      </w:r>
      <w:r w:rsidRPr="005B48CD">
        <w:rPr>
          <w:sz w:val="24"/>
          <w:szCs w:val="24"/>
        </w:rPr>
        <w:t>Совершенствование вокально-хоровых навыков.</w:t>
      </w:r>
    </w:p>
    <w:p w:rsidR="00B640FB" w:rsidRPr="005B48CD" w:rsidRDefault="00B640FB" w:rsidP="00FA10CE">
      <w:pPr>
        <w:adjustRightInd w:val="0"/>
        <w:ind w:firstLine="568"/>
        <w:jc w:val="both"/>
        <w:rPr>
          <w:b/>
          <w:sz w:val="24"/>
          <w:szCs w:val="24"/>
        </w:rPr>
      </w:pPr>
    </w:p>
    <w:p w:rsidR="00B640FB" w:rsidRPr="005B48CD" w:rsidRDefault="00B640FB" w:rsidP="00FA10CE">
      <w:pPr>
        <w:pStyle w:val="ab"/>
        <w:spacing w:before="0" w:beforeAutospacing="0" w:after="0" w:afterAutospacing="0"/>
        <w:ind w:firstLine="568"/>
        <w:jc w:val="both"/>
        <w:rPr>
          <w:b/>
          <w:u w:val="single"/>
        </w:rPr>
      </w:pPr>
      <w:r w:rsidRPr="005B48CD">
        <w:rPr>
          <w:b/>
          <w:u w:val="single"/>
        </w:rPr>
        <w:t>Кружок «Хореография», развитие музыкально-ритмических движений.</w:t>
      </w:r>
    </w:p>
    <w:p w:rsidR="00B640FB" w:rsidRPr="005B48CD" w:rsidRDefault="00B640FB" w:rsidP="00FA10CE">
      <w:pPr>
        <w:ind w:firstLine="568"/>
        <w:jc w:val="both"/>
        <w:rPr>
          <w:sz w:val="24"/>
          <w:szCs w:val="24"/>
        </w:rPr>
      </w:pPr>
      <w:r w:rsidRPr="005B48CD">
        <w:rPr>
          <w:sz w:val="24"/>
          <w:szCs w:val="24"/>
        </w:rPr>
        <w:t>Программа кружка разработана на основе программе Т.И. Суворовой «Танцевальная ритмика», издательство «Музыкальная палитра», Санкт-Петербург, 2005 год,  привить интерес детей к хореографическому искусству. Развить их творческие способности посредством танцевального искусства и сформировать разностороннюю творческую личность.</w:t>
      </w:r>
    </w:p>
    <w:p w:rsidR="00B640FB" w:rsidRPr="005B48CD" w:rsidRDefault="00B640FB" w:rsidP="00FA10CE">
      <w:pPr>
        <w:adjustRightInd w:val="0"/>
        <w:ind w:firstLine="568"/>
        <w:jc w:val="both"/>
        <w:rPr>
          <w:sz w:val="24"/>
          <w:szCs w:val="24"/>
        </w:rPr>
      </w:pPr>
      <w:r w:rsidRPr="005B48CD">
        <w:rPr>
          <w:b/>
          <w:sz w:val="24"/>
          <w:szCs w:val="24"/>
        </w:rPr>
        <w:t>Цель:</w:t>
      </w:r>
      <w:r w:rsidRPr="005B48CD">
        <w:rPr>
          <w:sz w:val="24"/>
          <w:szCs w:val="24"/>
        </w:rPr>
        <w:t xml:space="preserve"> Развитие творческой личности ребенка средствами танцевального искусства.</w:t>
      </w:r>
    </w:p>
    <w:p w:rsidR="00B640FB" w:rsidRPr="005B48CD" w:rsidRDefault="00B640FB" w:rsidP="00FA10CE">
      <w:pPr>
        <w:adjustRightInd w:val="0"/>
        <w:ind w:firstLine="568"/>
        <w:jc w:val="both"/>
        <w:rPr>
          <w:b/>
          <w:sz w:val="24"/>
          <w:szCs w:val="24"/>
        </w:rPr>
      </w:pPr>
      <w:r w:rsidRPr="005B48CD">
        <w:rPr>
          <w:b/>
          <w:sz w:val="24"/>
          <w:szCs w:val="24"/>
        </w:rPr>
        <w:t xml:space="preserve">Задачи: </w:t>
      </w:r>
    </w:p>
    <w:p w:rsidR="00B640FB" w:rsidRPr="005B48CD" w:rsidRDefault="00B640FB" w:rsidP="00FA10CE">
      <w:pPr>
        <w:adjustRightInd w:val="0"/>
        <w:ind w:firstLine="568"/>
        <w:jc w:val="both"/>
        <w:rPr>
          <w:sz w:val="24"/>
          <w:szCs w:val="24"/>
        </w:rPr>
      </w:pPr>
      <w:r w:rsidRPr="005B48CD">
        <w:rPr>
          <w:sz w:val="24"/>
          <w:szCs w:val="24"/>
        </w:rPr>
        <w:t>1.</w:t>
      </w:r>
      <w:r w:rsidR="003E39A9">
        <w:rPr>
          <w:sz w:val="24"/>
          <w:szCs w:val="24"/>
        </w:rPr>
        <w:t xml:space="preserve"> </w:t>
      </w:r>
      <w:r w:rsidRPr="005B48CD">
        <w:rPr>
          <w:sz w:val="24"/>
          <w:szCs w:val="24"/>
        </w:rPr>
        <w:t>Укреплять здоровье, корректировать осанку детей за счет систематического и профессионального проведения НОД, основанного на классических педагогических принципах обучения и внедрению инновационных форм и методов воспитания дошкольников.</w:t>
      </w:r>
    </w:p>
    <w:p w:rsidR="00B640FB" w:rsidRPr="005B48CD" w:rsidRDefault="00B640FB" w:rsidP="00FA10CE">
      <w:pPr>
        <w:adjustRightInd w:val="0"/>
        <w:ind w:firstLine="568"/>
        <w:jc w:val="both"/>
        <w:rPr>
          <w:sz w:val="24"/>
          <w:szCs w:val="24"/>
        </w:rPr>
      </w:pPr>
      <w:r w:rsidRPr="005B48CD">
        <w:rPr>
          <w:sz w:val="24"/>
          <w:szCs w:val="24"/>
        </w:rPr>
        <w:t>2.</w:t>
      </w:r>
      <w:r w:rsidR="003E39A9">
        <w:rPr>
          <w:sz w:val="24"/>
          <w:szCs w:val="24"/>
        </w:rPr>
        <w:t xml:space="preserve"> </w:t>
      </w:r>
      <w:r w:rsidRPr="005B48CD">
        <w:rPr>
          <w:sz w:val="24"/>
          <w:szCs w:val="24"/>
        </w:rPr>
        <w:t xml:space="preserve">Дать </w:t>
      </w:r>
      <w:proofErr w:type="gramStart"/>
      <w:r w:rsidRPr="005B48CD">
        <w:rPr>
          <w:sz w:val="24"/>
          <w:szCs w:val="24"/>
        </w:rPr>
        <w:t>обучающимся</w:t>
      </w:r>
      <w:proofErr w:type="gramEnd"/>
      <w:r w:rsidRPr="005B48CD">
        <w:rPr>
          <w:sz w:val="24"/>
          <w:szCs w:val="24"/>
        </w:rPr>
        <w:t xml:space="preserve"> первоначальную хореографическую подготовку, выявить их</w:t>
      </w:r>
    </w:p>
    <w:p w:rsidR="00B640FB" w:rsidRPr="005B48CD" w:rsidRDefault="00B640FB" w:rsidP="00FA10CE">
      <w:pPr>
        <w:adjustRightInd w:val="0"/>
        <w:ind w:firstLine="568"/>
        <w:jc w:val="both"/>
        <w:rPr>
          <w:sz w:val="24"/>
          <w:szCs w:val="24"/>
        </w:rPr>
      </w:pPr>
      <w:r w:rsidRPr="005B48CD">
        <w:rPr>
          <w:sz w:val="24"/>
          <w:szCs w:val="24"/>
        </w:rPr>
        <w:t>склонности и способности;</w:t>
      </w:r>
    </w:p>
    <w:p w:rsidR="00B640FB" w:rsidRPr="005B48CD" w:rsidRDefault="00B640FB" w:rsidP="00FA10CE">
      <w:pPr>
        <w:adjustRightInd w:val="0"/>
        <w:ind w:firstLine="568"/>
        <w:jc w:val="both"/>
        <w:rPr>
          <w:sz w:val="24"/>
          <w:szCs w:val="24"/>
        </w:rPr>
      </w:pPr>
      <w:r w:rsidRPr="005B48CD">
        <w:rPr>
          <w:sz w:val="24"/>
          <w:szCs w:val="24"/>
        </w:rPr>
        <w:t>3.</w:t>
      </w:r>
      <w:r w:rsidR="003E39A9">
        <w:rPr>
          <w:sz w:val="24"/>
          <w:szCs w:val="24"/>
        </w:rPr>
        <w:t xml:space="preserve"> </w:t>
      </w:r>
      <w:r w:rsidRPr="005B48CD">
        <w:rPr>
          <w:sz w:val="24"/>
          <w:szCs w:val="24"/>
        </w:rPr>
        <w:t>Способствовать эстетическому развитию и самоопределению ребёнка;</w:t>
      </w:r>
    </w:p>
    <w:p w:rsidR="00B640FB" w:rsidRPr="005B48CD" w:rsidRDefault="00B640FB" w:rsidP="00FA10CE">
      <w:pPr>
        <w:adjustRightInd w:val="0"/>
        <w:ind w:firstLine="568"/>
        <w:jc w:val="both"/>
        <w:rPr>
          <w:sz w:val="24"/>
          <w:szCs w:val="24"/>
        </w:rPr>
      </w:pPr>
      <w:r w:rsidRPr="005B48CD">
        <w:rPr>
          <w:sz w:val="24"/>
          <w:szCs w:val="24"/>
        </w:rPr>
        <w:t>4.</w:t>
      </w:r>
      <w:r w:rsidR="003E39A9">
        <w:rPr>
          <w:sz w:val="24"/>
          <w:szCs w:val="24"/>
        </w:rPr>
        <w:t xml:space="preserve"> </w:t>
      </w:r>
      <w:r w:rsidRPr="005B48CD">
        <w:rPr>
          <w:sz w:val="24"/>
          <w:szCs w:val="24"/>
        </w:rPr>
        <w:t>Прививать интерес к занятиям ритмикой, любовь к танцам;</w:t>
      </w:r>
    </w:p>
    <w:p w:rsidR="00B640FB" w:rsidRPr="005B48CD" w:rsidRDefault="00B640FB" w:rsidP="00FA10CE">
      <w:pPr>
        <w:adjustRightInd w:val="0"/>
        <w:ind w:firstLine="568"/>
        <w:jc w:val="both"/>
        <w:rPr>
          <w:sz w:val="24"/>
          <w:szCs w:val="24"/>
        </w:rPr>
      </w:pPr>
      <w:r w:rsidRPr="005B48CD">
        <w:rPr>
          <w:sz w:val="24"/>
          <w:szCs w:val="24"/>
        </w:rPr>
        <w:t>5.</w:t>
      </w:r>
      <w:r w:rsidR="003E39A9">
        <w:rPr>
          <w:sz w:val="24"/>
          <w:szCs w:val="24"/>
        </w:rPr>
        <w:t xml:space="preserve"> </w:t>
      </w:r>
      <w:r w:rsidRPr="005B48CD">
        <w:rPr>
          <w:sz w:val="24"/>
          <w:szCs w:val="24"/>
        </w:rPr>
        <w:t>Гармонически развивать танцевальные и музыкальные способности, память и</w:t>
      </w:r>
    </w:p>
    <w:p w:rsidR="00B640FB" w:rsidRPr="005B48CD" w:rsidRDefault="00B640FB" w:rsidP="00FA10CE">
      <w:pPr>
        <w:adjustRightInd w:val="0"/>
        <w:ind w:firstLine="568"/>
        <w:jc w:val="both"/>
        <w:rPr>
          <w:sz w:val="24"/>
          <w:szCs w:val="24"/>
        </w:rPr>
      </w:pPr>
      <w:r w:rsidRPr="005B48CD">
        <w:rPr>
          <w:sz w:val="24"/>
          <w:szCs w:val="24"/>
        </w:rPr>
        <w:t>внимание;</w:t>
      </w:r>
    </w:p>
    <w:p w:rsidR="00B640FB" w:rsidRPr="005B48CD" w:rsidRDefault="00B640FB" w:rsidP="00FA10CE">
      <w:pPr>
        <w:adjustRightInd w:val="0"/>
        <w:ind w:firstLine="568"/>
        <w:jc w:val="both"/>
        <w:rPr>
          <w:sz w:val="24"/>
          <w:szCs w:val="24"/>
        </w:rPr>
      </w:pPr>
      <w:r w:rsidRPr="005B48CD">
        <w:rPr>
          <w:sz w:val="24"/>
          <w:szCs w:val="24"/>
        </w:rPr>
        <w:t>6.</w:t>
      </w:r>
      <w:r w:rsidR="003E39A9">
        <w:rPr>
          <w:sz w:val="24"/>
          <w:szCs w:val="24"/>
        </w:rPr>
        <w:t xml:space="preserve"> </w:t>
      </w:r>
      <w:r w:rsidRPr="005B48CD">
        <w:rPr>
          <w:sz w:val="24"/>
          <w:szCs w:val="24"/>
        </w:rPr>
        <w:t>Воспитывать умение работать в коллективе;</w:t>
      </w:r>
    </w:p>
    <w:p w:rsidR="00B640FB" w:rsidRPr="005B48CD" w:rsidRDefault="00B640FB" w:rsidP="00FA10CE">
      <w:pPr>
        <w:adjustRightInd w:val="0"/>
        <w:ind w:firstLine="568"/>
        <w:jc w:val="both"/>
        <w:rPr>
          <w:sz w:val="24"/>
          <w:szCs w:val="24"/>
        </w:rPr>
      </w:pPr>
      <w:r w:rsidRPr="005B48CD">
        <w:rPr>
          <w:sz w:val="24"/>
          <w:szCs w:val="24"/>
        </w:rPr>
        <w:t>7.</w:t>
      </w:r>
      <w:r w:rsidR="003E39A9">
        <w:rPr>
          <w:sz w:val="24"/>
          <w:szCs w:val="24"/>
        </w:rPr>
        <w:t xml:space="preserve"> </w:t>
      </w:r>
      <w:r w:rsidRPr="005B48CD">
        <w:rPr>
          <w:sz w:val="24"/>
          <w:szCs w:val="24"/>
        </w:rPr>
        <w:t>Развивать психические познавательные процессы память, внимание, мышление,</w:t>
      </w:r>
    </w:p>
    <w:p w:rsidR="00B640FB" w:rsidRPr="005B48CD" w:rsidRDefault="00B640FB" w:rsidP="00FA10CE">
      <w:pPr>
        <w:adjustRightInd w:val="0"/>
        <w:ind w:firstLine="568"/>
        <w:jc w:val="both"/>
        <w:rPr>
          <w:sz w:val="24"/>
          <w:szCs w:val="24"/>
        </w:rPr>
      </w:pPr>
      <w:r w:rsidRPr="005B48CD">
        <w:rPr>
          <w:sz w:val="24"/>
          <w:szCs w:val="24"/>
        </w:rPr>
        <w:t>воображение;</w:t>
      </w:r>
    </w:p>
    <w:p w:rsidR="00B640FB" w:rsidRPr="005B48CD" w:rsidRDefault="00B640FB" w:rsidP="00FA10CE">
      <w:pPr>
        <w:adjustRightInd w:val="0"/>
        <w:ind w:firstLine="568"/>
        <w:jc w:val="both"/>
        <w:rPr>
          <w:sz w:val="24"/>
          <w:szCs w:val="24"/>
        </w:rPr>
      </w:pPr>
      <w:r w:rsidRPr="005B48CD">
        <w:rPr>
          <w:sz w:val="24"/>
          <w:szCs w:val="24"/>
        </w:rPr>
        <w:t>8.</w:t>
      </w:r>
      <w:r w:rsidR="003E39A9">
        <w:rPr>
          <w:sz w:val="24"/>
          <w:szCs w:val="24"/>
        </w:rPr>
        <w:t xml:space="preserve"> </w:t>
      </w:r>
      <w:r w:rsidRPr="005B48CD">
        <w:rPr>
          <w:sz w:val="24"/>
          <w:szCs w:val="24"/>
        </w:rPr>
        <w:t>Прививать умение содержательно проводить свой досуг.</w:t>
      </w:r>
    </w:p>
    <w:p w:rsidR="00B640FB" w:rsidRPr="005B48CD" w:rsidRDefault="00B640FB" w:rsidP="00FA10CE">
      <w:pPr>
        <w:adjustRightInd w:val="0"/>
        <w:ind w:firstLine="568"/>
        <w:jc w:val="both"/>
        <w:rPr>
          <w:sz w:val="24"/>
          <w:szCs w:val="24"/>
        </w:rPr>
      </w:pPr>
      <w:r w:rsidRPr="005B48CD">
        <w:rPr>
          <w:sz w:val="24"/>
          <w:szCs w:val="24"/>
        </w:rPr>
        <w:t>9.</w:t>
      </w:r>
      <w:r w:rsidR="003E39A9">
        <w:rPr>
          <w:sz w:val="24"/>
          <w:szCs w:val="24"/>
        </w:rPr>
        <w:t xml:space="preserve"> </w:t>
      </w:r>
      <w:r w:rsidRPr="005B48CD">
        <w:rPr>
          <w:sz w:val="24"/>
          <w:szCs w:val="24"/>
        </w:rPr>
        <w:t>Научить детей основам актерского мастерства, научить детей вслушиваться в музыку, владеть своим телом, различать выразительные средства, согласовывать свои движения с музыкой.</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rPr>
          <w:rStyle w:val="af7"/>
        </w:rPr>
        <w:t>Планируемый результат. </w:t>
      </w:r>
    </w:p>
    <w:p w:rsidR="00B640FB" w:rsidRPr="005B48CD" w:rsidRDefault="00B640FB" w:rsidP="00FA10CE">
      <w:pPr>
        <w:shd w:val="clear" w:color="auto" w:fill="FFFFFF" w:themeFill="background1"/>
        <w:ind w:firstLine="568"/>
        <w:jc w:val="both"/>
        <w:rPr>
          <w:sz w:val="24"/>
          <w:szCs w:val="24"/>
        </w:rPr>
      </w:pPr>
      <w:r w:rsidRPr="005B48CD">
        <w:rPr>
          <w:rStyle w:val="af7"/>
          <w:sz w:val="24"/>
          <w:szCs w:val="24"/>
          <w:u w:val="single"/>
        </w:rPr>
        <w:t>Музыкальность</w:t>
      </w:r>
      <w:r w:rsidRPr="005B48CD">
        <w:rPr>
          <w:sz w:val="24"/>
          <w:szCs w:val="24"/>
          <w:u w:val="single"/>
        </w:rPr>
        <w:t>.</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Умение слушать и понимать музыку.</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Умение двигаться в соответствии с характером музыки.</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Умение определять на слух музыкальные жанры.</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Чувство ритма.</w:t>
      </w:r>
    </w:p>
    <w:p w:rsidR="00B640FB" w:rsidRPr="005B48CD" w:rsidRDefault="00B640FB" w:rsidP="00FA10CE">
      <w:pPr>
        <w:shd w:val="clear" w:color="auto" w:fill="FFFFFF" w:themeFill="background1"/>
        <w:ind w:firstLine="568"/>
        <w:jc w:val="both"/>
        <w:rPr>
          <w:sz w:val="24"/>
          <w:szCs w:val="24"/>
        </w:rPr>
      </w:pPr>
      <w:r w:rsidRPr="005B48CD">
        <w:rPr>
          <w:rStyle w:val="af7"/>
          <w:sz w:val="24"/>
          <w:szCs w:val="24"/>
          <w:u w:val="single"/>
        </w:rPr>
        <w:t>Двигательные навыки.</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Координация движений.</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Ориентирование в пространстве.</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Точность выполнения танцевальных движений.</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Пластичность.</w:t>
      </w:r>
    </w:p>
    <w:p w:rsidR="00B640FB" w:rsidRPr="005B48CD" w:rsidRDefault="00B640FB" w:rsidP="00FA10CE">
      <w:pPr>
        <w:shd w:val="clear" w:color="auto" w:fill="FFFFFF" w:themeFill="background1"/>
        <w:ind w:firstLine="568"/>
        <w:jc w:val="both"/>
        <w:rPr>
          <w:sz w:val="24"/>
          <w:szCs w:val="24"/>
        </w:rPr>
      </w:pPr>
      <w:r w:rsidRPr="005B48CD">
        <w:rPr>
          <w:rStyle w:val="af7"/>
          <w:sz w:val="24"/>
          <w:szCs w:val="24"/>
          <w:u w:val="single"/>
        </w:rPr>
        <w:t>Эмоциональная сфера.</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Выразительность мимики и пантомимики.</w:t>
      </w:r>
    </w:p>
    <w:p w:rsidR="00B640FB" w:rsidRPr="005B48CD" w:rsidRDefault="00B640FB" w:rsidP="00FA10CE">
      <w:pPr>
        <w:shd w:val="clear" w:color="auto" w:fill="FFFFFF" w:themeFill="background1"/>
        <w:ind w:firstLine="568"/>
        <w:jc w:val="both"/>
        <w:rPr>
          <w:sz w:val="24"/>
          <w:szCs w:val="24"/>
        </w:rPr>
      </w:pPr>
      <w:r w:rsidRPr="005B48CD">
        <w:rPr>
          <w:rStyle w:val="af7"/>
          <w:sz w:val="24"/>
          <w:szCs w:val="24"/>
          <w:u w:val="single"/>
        </w:rPr>
        <w:t>Творческие проявления.</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Умение импровизировать под музыку.</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Умение придумывать танцевальные движения в соответствии с задуманным образом.</w:t>
      </w:r>
    </w:p>
    <w:p w:rsidR="00B640FB" w:rsidRPr="005B48CD" w:rsidRDefault="00B640FB" w:rsidP="00FA10CE">
      <w:pPr>
        <w:shd w:val="clear" w:color="auto" w:fill="FFFFFF" w:themeFill="background1"/>
        <w:ind w:firstLine="568"/>
        <w:jc w:val="both"/>
        <w:rPr>
          <w:sz w:val="24"/>
          <w:szCs w:val="24"/>
        </w:rPr>
      </w:pPr>
      <w:r w:rsidRPr="005B48CD">
        <w:rPr>
          <w:rStyle w:val="af7"/>
          <w:sz w:val="24"/>
          <w:szCs w:val="24"/>
          <w:u w:val="single"/>
        </w:rPr>
        <w:t>Коммуникативные навыки.</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Умение вести себя в паре.</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Умение вести себя в коллективе.</w:t>
      </w:r>
    </w:p>
    <w:p w:rsidR="00B640FB" w:rsidRPr="005B48CD" w:rsidRDefault="00B640FB" w:rsidP="00FA10CE">
      <w:pPr>
        <w:shd w:val="clear" w:color="auto" w:fill="FFFFFF" w:themeFill="background1"/>
        <w:ind w:firstLine="568"/>
        <w:jc w:val="both"/>
        <w:rPr>
          <w:sz w:val="24"/>
          <w:szCs w:val="24"/>
        </w:rPr>
      </w:pPr>
      <w:r w:rsidRPr="005B48CD">
        <w:rPr>
          <w:rStyle w:val="af7"/>
          <w:sz w:val="24"/>
          <w:szCs w:val="24"/>
          <w:u w:val="single"/>
        </w:rPr>
        <w:t>Проявление некоторых психических процессов</w:t>
      </w:r>
      <w:r w:rsidRPr="005B48CD">
        <w:rPr>
          <w:sz w:val="24"/>
          <w:szCs w:val="24"/>
          <w:u w:val="single"/>
        </w:rPr>
        <w:t>.</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lastRenderedPageBreak/>
        <w:t>- Память.</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Внимание.</w:t>
      </w:r>
    </w:p>
    <w:p w:rsidR="00B640FB" w:rsidRPr="005B48CD" w:rsidRDefault="00B640FB" w:rsidP="00FA10CE">
      <w:pPr>
        <w:pStyle w:val="ab"/>
        <w:shd w:val="clear" w:color="auto" w:fill="FFFFFF" w:themeFill="background1"/>
        <w:spacing w:before="0" w:beforeAutospacing="0" w:after="0" w:afterAutospacing="0"/>
        <w:ind w:firstLine="568"/>
        <w:jc w:val="both"/>
      </w:pPr>
      <w:r w:rsidRPr="005B48CD">
        <w:t>- Подвижность нервных процессов.</w:t>
      </w:r>
    </w:p>
    <w:p w:rsidR="00B640FB" w:rsidRPr="005B48CD" w:rsidRDefault="00B640FB" w:rsidP="00FA10CE">
      <w:pPr>
        <w:pStyle w:val="ab"/>
        <w:spacing w:before="0" w:beforeAutospacing="0" w:after="0" w:afterAutospacing="0"/>
        <w:ind w:firstLine="568"/>
        <w:jc w:val="both"/>
      </w:pPr>
    </w:p>
    <w:p w:rsidR="00B640FB" w:rsidRPr="005B48CD" w:rsidRDefault="00B640FB" w:rsidP="00FA10CE">
      <w:pPr>
        <w:pStyle w:val="ab"/>
        <w:spacing w:before="0" w:beforeAutospacing="0" w:after="0" w:afterAutospacing="0"/>
        <w:ind w:firstLine="568"/>
        <w:jc w:val="both"/>
        <w:rPr>
          <w:b/>
          <w:u w:val="single"/>
        </w:rPr>
      </w:pPr>
      <w:r w:rsidRPr="005B48CD">
        <w:rPr>
          <w:b/>
          <w:u w:val="single"/>
        </w:rPr>
        <w:t>Кружок «Развивающие игры», развитие интеллектуальных способностей.</w:t>
      </w:r>
    </w:p>
    <w:p w:rsidR="00B640FB" w:rsidRPr="005B48CD" w:rsidRDefault="00B640FB" w:rsidP="00FA10CE">
      <w:pPr>
        <w:pStyle w:val="ab"/>
        <w:spacing w:before="0" w:beforeAutospacing="0" w:after="0" w:afterAutospacing="0"/>
        <w:ind w:firstLine="568"/>
        <w:jc w:val="both"/>
      </w:pPr>
      <w:r w:rsidRPr="005B48CD">
        <w:t xml:space="preserve">Программа кружка построена на основе методических рекомендаций к «Программе воспитания и обучения в детском саду»/ Под ред. В.В.Гербовой, Т.С.Комаровой.-2-е изд., </w:t>
      </w:r>
      <w:proofErr w:type="spellStart"/>
      <w:r w:rsidRPr="005B48CD">
        <w:t>испр</w:t>
      </w:r>
      <w:proofErr w:type="spellEnd"/>
      <w:r w:rsidRPr="005B48CD">
        <w:t>., и доп.-М.: «Мозаика-Синтез», 2005.</w:t>
      </w:r>
    </w:p>
    <w:p w:rsidR="00B640FB" w:rsidRPr="005B48CD" w:rsidRDefault="00B640FB" w:rsidP="00FA10CE">
      <w:pPr>
        <w:ind w:firstLine="568"/>
        <w:jc w:val="both"/>
        <w:rPr>
          <w:rFonts w:eastAsia="Calibri"/>
          <w:sz w:val="24"/>
          <w:szCs w:val="24"/>
        </w:rPr>
      </w:pPr>
      <w:r w:rsidRPr="005B48CD">
        <w:rPr>
          <w:rFonts w:eastAsia="Calibri"/>
          <w:sz w:val="24"/>
          <w:szCs w:val="24"/>
        </w:rPr>
        <w:t xml:space="preserve">Представленные в программе развивающие занятия отнюдь не тождественны традиционным учебным занятиям, в ходе которых ребенок овладевает какими-то новыми знаниями или умениями. </w:t>
      </w:r>
      <w:proofErr w:type="gramStart"/>
      <w:r w:rsidRPr="005B48CD">
        <w:rPr>
          <w:rFonts w:eastAsia="Calibri"/>
          <w:sz w:val="24"/>
          <w:szCs w:val="24"/>
        </w:rPr>
        <w:t>Смысл занятий в том, чтобы, опираясь на нейрофизиологию человека, а также «зону ближайшего развития», продвинуть вперед психическое развитие ребенка, совершенствуя его восприятие, внимание, память, мышление, речь, двигательную сферу, произвольное поведение, т.е. те психические функции и личностные качества, которые лежат в основе успешного освоения ребенком в будущем собственно учебной программы.</w:t>
      </w:r>
      <w:proofErr w:type="gramEnd"/>
    </w:p>
    <w:p w:rsidR="00B640FB" w:rsidRPr="005B48CD" w:rsidRDefault="00B640FB" w:rsidP="00FA10CE">
      <w:pPr>
        <w:pStyle w:val="ab"/>
        <w:spacing w:before="0" w:beforeAutospacing="0" w:after="0" w:afterAutospacing="0"/>
        <w:ind w:firstLine="568"/>
        <w:jc w:val="both"/>
      </w:pPr>
      <w:r w:rsidRPr="005B48CD">
        <w:rPr>
          <w:b/>
        </w:rPr>
        <w:t>Цель:</w:t>
      </w:r>
      <w:r w:rsidR="003E39A9">
        <w:rPr>
          <w:b/>
        </w:rPr>
        <w:t xml:space="preserve"> </w:t>
      </w:r>
      <w:r w:rsidRPr="005B48CD">
        <w:t>развитие интеллектуальных, речевых и общих способностей каждого ребёнка</w:t>
      </w:r>
    </w:p>
    <w:p w:rsidR="00B640FB" w:rsidRPr="005B48CD" w:rsidRDefault="00B640FB" w:rsidP="00FA10CE">
      <w:pPr>
        <w:ind w:firstLine="568"/>
        <w:jc w:val="both"/>
        <w:rPr>
          <w:rFonts w:eastAsia="Calibri"/>
          <w:b/>
          <w:sz w:val="24"/>
          <w:szCs w:val="24"/>
        </w:rPr>
      </w:pPr>
      <w:r w:rsidRPr="005B48CD">
        <w:rPr>
          <w:rFonts w:eastAsia="Calibri"/>
          <w:b/>
          <w:sz w:val="24"/>
          <w:szCs w:val="24"/>
        </w:rPr>
        <w:t>Задачи программы:</w:t>
      </w:r>
    </w:p>
    <w:p w:rsidR="00B640FB" w:rsidRPr="005B48CD" w:rsidRDefault="00B640FB" w:rsidP="00FA10CE">
      <w:pPr>
        <w:ind w:firstLine="568"/>
        <w:jc w:val="both"/>
        <w:rPr>
          <w:rFonts w:eastAsia="Calibri"/>
          <w:sz w:val="24"/>
          <w:szCs w:val="24"/>
        </w:rPr>
      </w:pPr>
      <w:r w:rsidRPr="005B48CD">
        <w:rPr>
          <w:rFonts w:eastAsia="Calibri"/>
          <w:sz w:val="24"/>
          <w:szCs w:val="24"/>
        </w:rPr>
        <w:t>- Обогащение представлений ребенка о предметах и явлениях окружающего мира;</w:t>
      </w:r>
    </w:p>
    <w:p w:rsidR="00B640FB" w:rsidRPr="005B48CD" w:rsidRDefault="00B640FB" w:rsidP="00FA10CE">
      <w:pPr>
        <w:ind w:firstLine="568"/>
        <w:jc w:val="both"/>
        <w:rPr>
          <w:rFonts w:eastAsia="Calibri"/>
          <w:sz w:val="24"/>
          <w:szCs w:val="24"/>
        </w:rPr>
      </w:pPr>
      <w:r w:rsidRPr="005B48CD">
        <w:rPr>
          <w:rFonts w:eastAsia="Calibri"/>
          <w:sz w:val="24"/>
          <w:szCs w:val="24"/>
        </w:rPr>
        <w:t>- Развитие познавательных процессов (восприятие, мышление, память, внимание, воображение);</w:t>
      </w:r>
    </w:p>
    <w:p w:rsidR="00B640FB" w:rsidRPr="005B48CD" w:rsidRDefault="00B640FB" w:rsidP="00FA10CE">
      <w:pPr>
        <w:ind w:firstLine="568"/>
        <w:jc w:val="both"/>
        <w:rPr>
          <w:rFonts w:eastAsia="Calibri"/>
          <w:sz w:val="24"/>
          <w:szCs w:val="24"/>
        </w:rPr>
      </w:pPr>
      <w:r w:rsidRPr="005B48CD">
        <w:rPr>
          <w:rFonts w:eastAsia="Calibri"/>
          <w:sz w:val="24"/>
          <w:szCs w:val="24"/>
        </w:rPr>
        <w:t>- Развитие умственной деятельности (умение обобщать, сравнивать, анализировать, устанавливать причинно-следственные связи);</w:t>
      </w:r>
    </w:p>
    <w:p w:rsidR="00B640FB" w:rsidRPr="005B48CD" w:rsidRDefault="00B640FB" w:rsidP="00FA10CE">
      <w:pPr>
        <w:ind w:firstLine="568"/>
        <w:jc w:val="both"/>
        <w:rPr>
          <w:rFonts w:eastAsia="Calibri"/>
          <w:sz w:val="24"/>
          <w:szCs w:val="24"/>
        </w:rPr>
      </w:pPr>
      <w:r w:rsidRPr="005B48CD">
        <w:rPr>
          <w:rFonts w:eastAsia="Calibri"/>
          <w:sz w:val="24"/>
          <w:szCs w:val="24"/>
        </w:rPr>
        <w:t>- Развитие математических представлений (величина, фигуры, ориентировка в пространстве и времени, количество и счет);</w:t>
      </w:r>
    </w:p>
    <w:p w:rsidR="00B640FB" w:rsidRPr="005B48CD" w:rsidRDefault="00B640FB" w:rsidP="00FA10CE">
      <w:pPr>
        <w:ind w:firstLine="568"/>
        <w:jc w:val="both"/>
        <w:rPr>
          <w:rFonts w:eastAsia="Calibri"/>
          <w:sz w:val="24"/>
          <w:szCs w:val="24"/>
        </w:rPr>
      </w:pPr>
      <w:r w:rsidRPr="005B48CD">
        <w:rPr>
          <w:rFonts w:eastAsia="Calibri"/>
          <w:sz w:val="24"/>
          <w:szCs w:val="24"/>
        </w:rPr>
        <w:t>- Активизация речевых процессов (обогащение пассивного словаря, развитие правильного звукопроизношения, формирование устной разговорной речи);</w:t>
      </w:r>
    </w:p>
    <w:p w:rsidR="00B640FB" w:rsidRPr="005B48CD" w:rsidRDefault="00B640FB" w:rsidP="00FA10CE">
      <w:pPr>
        <w:ind w:firstLine="568"/>
        <w:jc w:val="both"/>
        <w:rPr>
          <w:rFonts w:eastAsia="Calibri"/>
          <w:sz w:val="24"/>
          <w:szCs w:val="24"/>
        </w:rPr>
      </w:pPr>
      <w:r w:rsidRPr="005B48CD">
        <w:rPr>
          <w:rFonts w:eastAsia="Calibri"/>
          <w:sz w:val="24"/>
          <w:szCs w:val="24"/>
        </w:rPr>
        <w:t>- Развитие умения работать с книгой;</w:t>
      </w:r>
    </w:p>
    <w:p w:rsidR="00B640FB" w:rsidRPr="005B48CD" w:rsidRDefault="00B640FB" w:rsidP="00FA10CE">
      <w:pPr>
        <w:ind w:firstLine="568"/>
        <w:jc w:val="both"/>
        <w:rPr>
          <w:rFonts w:eastAsia="Calibri"/>
          <w:sz w:val="24"/>
          <w:szCs w:val="24"/>
        </w:rPr>
      </w:pPr>
      <w:r w:rsidRPr="005B48CD">
        <w:rPr>
          <w:rFonts w:eastAsia="Calibri"/>
          <w:sz w:val="24"/>
          <w:szCs w:val="24"/>
        </w:rPr>
        <w:t>- Формирование у ребенка личностных качеств и навыков социального поведения (самостоятельность, усидчивость, аккуратность, умение слушать и слышать, принимать решение и выполнять его, умение подчиняться правилам и др.).</w:t>
      </w:r>
    </w:p>
    <w:p w:rsidR="00B640FB" w:rsidRPr="005B48CD" w:rsidRDefault="00B640FB" w:rsidP="00FA10CE">
      <w:pPr>
        <w:ind w:firstLine="568"/>
        <w:jc w:val="both"/>
        <w:rPr>
          <w:rFonts w:eastAsia="Calibri"/>
          <w:sz w:val="24"/>
          <w:szCs w:val="24"/>
        </w:rPr>
      </w:pPr>
      <w:r w:rsidRPr="005B48CD">
        <w:rPr>
          <w:rFonts w:eastAsia="Calibri"/>
          <w:sz w:val="24"/>
          <w:szCs w:val="24"/>
        </w:rPr>
        <w:t>- Развитие общей и мелкой моторики, зрительно-моторной координации.</w:t>
      </w:r>
    </w:p>
    <w:p w:rsidR="00B640FB" w:rsidRPr="005B48CD" w:rsidRDefault="00B640FB" w:rsidP="00FA10CE">
      <w:pPr>
        <w:ind w:firstLine="568"/>
        <w:jc w:val="both"/>
        <w:rPr>
          <w:rFonts w:eastAsia="Calibri"/>
          <w:sz w:val="24"/>
          <w:szCs w:val="24"/>
        </w:rPr>
      </w:pPr>
      <w:r w:rsidRPr="005B48CD">
        <w:rPr>
          <w:rFonts w:eastAsia="Calibri"/>
          <w:sz w:val="24"/>
          <w:szCs w:val="24"/>
        </w:rPr>
        <w:t>- Подготовка психологических предпосылок к овладению чтением и письмом.</w:t>
      </w:r>
    </w:p>
    <w:p w:rsidR="00B640FB" w:rsidRPr="005B48CD" w:rsidRDefault="00B640FB" w:rsidP="00FA10CE">
      <w:pPr>
        <w:ind w:firstLine="568"/>
        <w:jc w:val="both"/>
        <w:rPr>
          <w:rFonts w:eastAsia="Calibri"/>
          <w:b/>
          <w:sz w:val="24"/>
          <w:szCs w:val="24"/>
        </w:rPr>
      </w:pPr>
      <w:r w:rsidRPr="005B48CD">
        <w:rPr>
          <w:rFonts w:eastAsia="Calibri"/>
          <w:b/>
          <w:sz w:val="24"/>
          <w:szCs w:val="24"/>
        </w:rPr>
        <w:t>Особенности организации образовательного процесса:</w:t>
      </w:r>
    </w:p>
    <w:p w:rsidR="00B640FB" w:rsidRPr="005B48CD" w:rsidRDefault="00B640FB" w:rsidP="00FA10CE">
      <w:pPr>
        <w:ind w:firstLine="568"/>
        <w:jc w:val="both"/>
        <w:rPr>
          <w:rFonts w:eastAsia="Calibri"/>
          <w:sz w:val="24"/>
          <w:szCs w:val="24"/>
        </w:rPr>
      </w:pPr>
      <w:r w:rsidRPr="005B48CD">
        <w:rPr>
          <w:rFonts w:eastAsia="Calibri"/>
          <w:sz w:val="24"/>
          <w:szCs w:val="24"/>
        </w:rPr>
        <w:t>В начале учебного года набираются группы детей, соответствующего по программе возраста. Занятия проводятся в групповой форме. Каждое занятие состоит из теоретической части и практической, для изготовления поделки.</w:t>
      </w:r>
    </w:p>
    <w:p w:rsidR="00B640FB" w:rsidRPr="005B48CD" w:rsidRDefault="00B640FB" w:rsidP="00FA10CE">
      <w:pPr>
        <w:ind w:firstLine="568"/>
        <w:jc w:val="both"/>
        <w:rPr>
          <w:rFonts w:eastAsia="Calibri"/>
          <w:sz w:val="24"/>
          <w:szCs w:val="24"/>
        </w:rPr>
      </w:pPr>
      <w:r w:rsidRPr="005B48CD">
        <w:rPr>
          <w:rFonts w:eastAsia="Calibri"/>
          <w:sz w:val="24"/>
          <w:szCs w:val="24"/>
        </w:rPr>
        <w:t>Занятия включают в себя разные виды деятельности:</w:t>
      </w:r>
    </w:p>
    <w:p w:rsidR="00B640FB" w:rsidRPr="005B48CD" w:rsidRDefault="00B640FB" w:rsidP="00FA10CE">
      <w:pPr>
        <w:ind w:firstLine="568"/>
        <w:jc w:val="both"/>
        <w:rPr>
          <w:rFonts w:eastAsia="Calibri"/>
          <w:sz w:val="24"/>
          <w:szCs w:val="24"/>
        </w:rPr>
      </w:pPr>
      <w:r w:rsidRPr="005B48CD">
        <w:rPr>
          <w:rFonts w:eastAsia="Calibri"/>
          <w:sz w:val="24"/>
          <w:szCs w:val="24"/>
        </w:rPr>
        <w:t>- дидактические и сюжетно-ролевые игры;</w:t>
      </w:r>
    </w:p>
    <w:p w:rsidR="00B640FB" w:rsidRPr="005B48CD" w:rsidRDefault="00B640FB" w:rsidP="00FA10CE">
      <w:pPr>
        <w:ind w:firstLine="568"/>
        <w:jc w:val="both"/>
        <w:rPr>
          <w:rFonts w:eastAsia="Calibri"/>
          <w:sz w:val="24"/>
          <w:szCs w:val="24"/>
        </w:rPr>
      </w:pPr>
      <w:r w:rsidRPr="005B48CD">
        <w:rPr>
          <w:rFonts w:eastAsia="Calibri"/>
          <w:sz w:val="24"/>
          <w:szCs w:val="24"/>
        </w:rPr>
        <w:t>- рассматривание иллюстраций;</w:t>
      </w:r>
    </w:p>
    <w:p w:rsidR="00B640FB" w:rsidRPr="005B48CD" w:rsidRDefault="00B640FB" w:rsidP="00FA10CE">
      <w:pPr>
        <w:ind w:firstLine="568"/>
        <w:jc w:val="both"/>
        <w:rPr>
          <w:rFonts w:eastAsia="Calibri"/>
          <w:sz w:val="24"/>
          <w:szCs w:val="24"/>
        </w:rPr>
      </w:pPr>
      <w:r w:rsidRPr="005B48CD">
        <w:rPr>
          <w:rFonts w:eastAsia="Calibri"/>
          <w:sz w:val="24"/>
          <w:szCs w:val="24"/>
        </w:rPr>
        <w:t>- предметно-исследовательская деятельность;</w:t>
      </w:r>
    </w:p>
    <w:p w:rsidR="00B640FB" w:rsidRPr="005B48CD" w:rsidRDefault="00B640FB" w:rsidP="00FA10CE">
      <w:pPr>
        <w:ind w:firstLine="568"/>
        <w:jc w:val="both"/>
        <w:rPr>
          <w:rFonts w:eastAsia="Calibri"/>
          <w:sz w:val="24"/>
          <w:szCs w:val="24"/>
        </w:rPr>
      </w:pPr>
      <w:r w:rsidRPr="005B48CD">
        <w:rPr>
          <w:rFonts w:eastAsia="Calibri"/>
          <w:sz w:val="24"/>
          <w:szCs w:val="24"/>
        </w:rPr>
        <w:t>- рисование, лепка, аппликация;</w:t>
      </w:r>
    </w:p>
    <w:p w:rsidR="00B640FB" w:rsidRPr="005B48CD" w:rsidRDefault="00B640FB" w:rsidP="00FA10CE">
      <w:pPr>
        <w:ind w:firstLine="568"/>
        <w:jc w:val="both"/>
        <w:rPr>
          <w:rFonts w:eastAsia="Calibri"/>
          <w:sz w:val="24"/>
          <w:szCs w:val="24"/>
        </w:rPr>
      </w:pPr>
      <w:r w:rsidRPr="005B48CD">
        <w:rPr>
          <w:rFonts w:eastAsia="Calibri"/>
          <w:sz w:val="24"/>
          <w:szCs w:val="24"/>
        </w:rPr>
        <w:t>- пальчиковая гимнастика;</w:t>
      </w:r>
    </w:p>
    <w:p w:rsidR="00B640FB" w:rsidRPr="005B48CD" w:rsidRDefault="00B640FB" w:rsidP="00FA10CE">
      <w:pPr>
        <w:ind w:firstLine="568"/>
        <w:jc w:val="both"/>
        <w:rPr>
          <w:rFonts w:eastAsia="Calibri"/>
          <w:sz w:val="24"/>
          <w:szCs w:val="24"/>
        </w:rPr>
      </w:pPr>
      <w:r w:rsidRPr="005B48CD">
        <w:rPr>
          <w:rFonts w:eastAsia="Calibri"/>
          <w:sz w:val="24"/>
          <w:szCs w:val="24"/>
        </w:rPr>
        <w:t>- артикуляционная гимнастика;</w:t>
      </w:r>
    </w:p>
    <w:p w:rsidR="00B640FB" w:rsidRPr="005B48CD" w:rsidRDefault="00B640FB" w:rsidP="00FA10CE">
      <w:pPr>
        <w:ind w:firstLine="568"/>
        <w:jc w:val="both"/>
        <w:rPr>
          <w:rFonts w:eastAsia="Calibri"/>
          <w:sz w:val="24"/>
          <w:szCs w:val="24"/>
        </w:rPr>
      </w:pPr>
      <w:r w:rsidRPr="005B48CD">
        <w:rPr>
          <w:rFonts w:eastAsia="Calibri"/>
          <w:sz w:val="24"/>
          <w:szCs w:val="24"/>
        </w:rPr>
        <w:t xml:space="preserve">- музыкальные </w:t>
      </w:r>
      <w:proofErr w:type="spellStart"/>
      <w:r w:rsidRPr="005B48CD">
        <w:rPr>
          <w:rFonts w:eastAsia="Calibri"/>
          <w:sz w:val="24"/>
          <w:szCs w:val="24"/>
        </w:rPr>
        <w:t>физминутки</w:t>
      </w:r>
      <w:proofErr w:type="spellEnd"/>
      <w:r w:rsidRPr="005B48CD">
        <w:rPr>
          <w:rFonts w:eastAsia="Calibri"/>
          <w:sz w:val="24"/>
          <w:szCs w:val="24"/>
        </w:rPr>
        <w:t xml:space="preserve"> на развитие общей координации;</w:t>
      </w:r>
    </w:p>
    <w:p w:rsidR="00B640FB" w:rsidRPr="005B48CD" w:rsidRDefault="00B640FB" w:rsidP="00FA10CE">
      <w:pPr>
        <w:ind w:firstLine="568"/>
        <w:jc w:val="both"/>
        <w:rPr>
          <w:rFonts w:eastAsia="Calibri"/>
          <w:sz w:val="24"/>
          <w:szCs w:val="24"/>
        </w:rPr>
      </w:pPr>
      <w:r w:rsidRPr="005B48CD">
        <w:rPr>
          <w:rFonts w:eastAsia="Calibri"/>
          <w:sz w:val="24"/>
          <w:szCs w:val="24"/>
        </w:rPr>
        <w:t>- игра на детских музыкальных инструментах;</w:t>
      </w:r>
    </w:p>
    <w:p w:rsidR="00B640FB" w:rsidRPr="005B48CD" w:rsidRDefault="00B640FB" w:rsidP="00FA10CE">
      <w:pPr>
        <w:ind w:firstLine="568"/>
        <w:jc w:val="both"/>
        <w:rPr>
          <w:rFonts w:eastAsia="Calibri"/>
          <w:sz w:val="24"/>
          <w:szCs w:val="24"/>
        </w:rPr>
      </w:pPr>
      <w:r w:rsidRPr="005B48CD">
        <w:rPr>
          <w:rFonts w:eastAsia="Calibri"/>
          <w:sz w:val="24"/>
          <w:szCs w:val="24"/>
        </w:rPr>
        <w:t>- заучивание стихов;</w:t>
      </w:r>
    </w:p>
    <w:p w:rsidR="00B640FB" w:rsidRPr="005B48CD" w:rsidRDefault="00B640FB" w:rsidP="00FA10CE">
      <w:pPr>
        <w:ind w:firstLine="568"/>
        <w:jc w:val="both"/>
        <w:rPr>
          <w:rFonts w:eastAsia="Calibri"/>
          <w:sz w:val="24"/>
          <w:szCs w:val="24"/>
        </w:rPr>
      </w:pPr>
      <w:r w:rsidRPr="005B48CD">
        <w:rPr>
          <w:rFonts w:eastAsia="Calibri"/>
          <w:sz w:val="24"/>
          <w:szCs w:val="24"/>
        </w:rPr>
        <w:t>- использование сказок и фольклорных произведений;</w:t>
      </w:r>
    </w:p>
    <w:p w:rsidR="00B640FB" w:rsidRPr="005B48CD" w:rsidRDefault="00B640FB" w:rsidP="00FA10CE">
      <w:pPr>
        <w:ind w:firstLine="568"/>
        <w:jc w:val="both"/>
        <w:rPr>
          <w:rFonts w:eastAsia="Calibri"/>
          <w:sz w:val="24"/>
          <w:szCs w:val="24"/>
        </w:rPr>
      </w:pPr>
      <w:r w:rsidRPr="005B48CD">
        <w:rPr>
          <w:rFonts w:eastAsia="Calibri"/>
          <w:sz w:val="24"/>
          <w:szCs w:val="24"/>
        </w:rPr>
        <w:t>- графические упражнения на развитие мелкой моторики.</w:t>
      </w:r>
    </w:p>
    <w:p w:rsidR="00B640FB" w:rsidRPr="005B48CD" w:rsidRDefault="00B640FB" w:rsidP="00FA10CE">
      <w:pPr>
        <w:shd w:val="clear" w:color="auto" w:fill="FFFFFF"/>
        <w:ind w:firstLine="568"/>
        <w:jc w:val="both"/>
        <w:rPr>
          <w:b/>
          <w:sz w:val="24"/>
          <w:szCs w:val="24"/>
        </w:rPr>
      </w:pPr>
      <w:r w:rsidRPr="005B48CD">
        <w:rPr>
          <w:sz w:val="24"/>
          <w:szCs w:val="24"/>
        </w:rPr>
        <w:t> </w:t>
      </w:r>
      <w:r w:rsidRPr="005B48CD">
        <w:rPr>
          <w:b/>
          <w:sz w:val="24"/>
          <w:szCs w:val="24"/>
        </w:rPr>
        <w:t>Планируемые результаты.</w:t>
      </w:r>
    </w:p>
    <w:p w:rsidR="00B640FB" w:rsidRPr="005B48CD" w:rsidRDefault="00B640FB" w:rsidP="00FA10CE">
      <w:pPr>
        <w:shd w:val="clear" w:color="auto" w:fill="FFFFFF"/>
        <w:ind w:firstLine="568"/>
        <w:jc w:val="both"/>
        <w:rPr>
          <w:sz w:val="24"/>
          <w:szCs w:val="24"/>
        </w:rPr>
      </w:pPr>
      <w:r w:rsidRPr="005B48CD">
        <w:rPr>
          <w:sz w:val="24"/>
          <w:szCs w:val="24"/>
        </w:rPr>
        <w:t>Соответствие уровня развития физической, интеллектуальной и личностной готовности дошкольника его возрасту</w:t>
      </w:r>
      <w:proofErr w:type="gramStart"/>
      <w:r w:rsidRPr="005B48CD">
        <w:rPr>
          <w:sz w:val="24"/>
          <w:szCs w:val="24"/>
        </w:rPr>
        <w:t>.С</w:t>
      </w:r>
      <w:proofErr w:type="gramEnd"/>
      <w:r w:rsidRPr="005B48CD">
        <w:rPr>
          <w:sz w:val="24"/>
          <w:szCs w:val="24"/>
        </w:rPr>
        <w:t>формированность психологической готовности детей к школьному обучению.</w:t>
      </w:r>
    </w:p>
    <w:p w:rsidR="00B640FB" w:rsidRPr="005B48CD" w:rsidRDefault="00B640FB" w:rsidP="00FA10CE">
      <w:pPr>
        <w:tabs>
          <w:tab w:val="center" w:pos="4677"/>
          <w:tab w:val="right" w:pos="9355"/>
        </w:tabs>
        <w:ind w:firstLine="568"/>
        <w:jc w:val="both"/>
        <w:rPr>
          <w:sz w:val="24"/>
          <w:szCs w:val="24"/>
        </w:rPr>
      </w:pPr>
    </w:p>
    <w:p w:rsidR="00B640FB" w:rsidRPr="005B48CD" w:rsidRDefault="00B640FB" w:rsidP="00FA10CE">
      <w:pPr>
        <w:ind w:firstLine="568"/>
        <w:jc w:val="both"/>
        <w:rPr>
          <w:b/>
          <w:sz w:val="24"/>
          <w:szCs w:val="24"/>
          <w:u w:val="single"/>
        </w:rPr>
      </w:pPr>
      <w:r w:rsidRPr="005B48CD">
        <w:rPr>
          <w:b/>
          <w:sz w:val="24"/>
          <w:szCs w:val="24"/>
          <w:u w:val="single"/>
        </w:rPr>
        <w:t>Кружок «Юный художник», развитие творческих способностей.</w:t>
      </w:r>
    </w:p>
    <w:p w:rsidR="00B640FB" w:rsidRPr="005B48CD" w:rsidRDefault="00B640FB" w:rsidP="00FA10CE">
      <w:pPr>
        <w:ind w:firstLine="568"/>
        <w:jc w:val="both"/>
        <w:rPr>
          <w:sz w:val="24"/>
          <w:szCs w:val="24"/>
        </w:rPr>
      </w:pPr>
      <w:proofErr w:type="gramStart"/>
      <w:r w:rsidRPr="005B48CD">
        <w:rPr>
          <w:sz w:val="24"/>
          <w:szCs w:val="24"/>
          <w:shd w:val="clear" w:color="auto" w:fill="FFFFFF"/>
        </w:rPr>
        <w:t xml:space="preserve">Данная программа предназначена к реализации для воспитанников 6-7 лет </w:t>
      </w:r>
      <w:r w:rsidRPr="005B48CD">
        <w:rPr>
          <w:sz w:val="24"/>
          <w:szCs w:val="24"/>
        </w:rPr>
        <w:t>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w:t>
      </w:r>
      <w:proofErr w:type="gramEnd"/>
    </w:p>
    <w:p w:rsidR="00B640FB" w:rsidRPr="005B48CD" w:rsidRDefault="00B640FB" w:rsidP="00FA10CE">
      <w:pPr>
        <w:pStyle w:val="ac"/>
        <w:ind w:firstLine="568"/>
        <w:jc w:val="both"/>
        <w:rPr>
          <w:b/>
          <w:sz w:val="24"/>
          <w:szCs w:val="24"/>
        </w:rPr>
      </w:pPr>
      <w:r w:rsidRPr="005B48CD">
        <w:rPr>
          <w:b/>
          <w:sz w:val="24"/>
          <w:szCs w:val="24"/>
        </w:rPr>
        <w:t>Цель программы.</w:t>
      </w:r>
    </w:p>
    <w:p w:rsidR="00B640FB" w:rsidRPr="005B48CD" w:rsidRDefault="00B640FB" w:rsidP="00FA10CE">
      <w:pPr>
        <w:pStyle w:val="ac"/>
        <w:ind w:firstLine="568"/>
        <w:jc w:val="both"/>
        <w:rPr>
          <w:sz w:val="24"/>
          <w:szCs w:val="24"/>
          <w:shd w:val="clear" w:color="auto" w:fill="F8F8F8"/>
        </w:rPr>
      </w:pPr>
      <w:r w:rsidRPr="005B48CD">
        <w:rPr>
          <w:sz w:val="24"/>
          <w:szCs w:val="24"/>
          <w:shd w:val="clear" w:color="auto" w:fill="F8F8F8"/>
        </w:rPr>
        <w:t>Разви</w:t>
      </w:r>
      <w:r w:rsidR="003E39A9">
        <w:rPr>
          <w:sz w:val="24"/>
          <w:szCs w:val="24"/>
          <w:shd w:val="clear" w:color="auto" w:fill="F8F8F8"/>
        </w:rPr>
        <w:t>тие</w:t>
      </w:r>
      <w:r w:rsidRPr="005B48CD">
        <w:rPr>
          <w:sz w:val="24"/>
          <w:szCs w:val="24"/>
          <w:shd w:val="clear" w:color="auto" w:fill="F8F8F8"/>
        </w:rPr>
        <w:t xml:space="preserve"> у детей творчески</w:t>
      </w:r>
      <w:r w:rsidR="003E39A9">
        <w:rPr>
          <w:sz w:val="24"/>
          <w:szCs w:val="24"/>
          <w:shd w:val="clear" w:color="auto" w:fill="F8F8F8"/>
        </w:rPr>
        <w:t>х</w:t>
      </w:r>
      <w:r w:rsidRPr="005B48CD">
        <w:rPr>
          <w:sz w:val="24"/>
          <w:szCs w:val="24"/>
          <w:shd w:val="clear" w:color="auto" w:fill="F8F8F8"/>
        </w:rPr>
        <w:t xml:space="preserve"> способност</w:t>
      </w:r>
      <w:r w:rsidR="003E39A9">
        <w:rPr>
          <w:sz w:val="24"/>
          <w:szCs w:val="24"/>
          <w:shd w:val="clear" w:color="auto" w:fill="F8F8F8"/>
        </w:rPr>
        <w:t>ей</w:t>
      </w:r>
      <w:r w:rsidRPr="005B48CD">
        <w:rPr>
          <w:sz w:val="24"/>
          <w:szCs w:val="24"/>
          <w:shd w:val="clear" w:color="auto" w:fill="F8F8F8"/>
        </w:rPr>
        <w:t>, средствами традиционного и нетрадиционного рисования.</w:t>
      </w:r>
    </w:p>
    <w:p w:rsidR="00B640FB" w:rsidRPr="005B48CD" w:rsidRDefault="00B640FB" w:rsidP="00FA10CE">
      <w:pPr>
        <w:pStyle w:val="ac"/>
        <w:ind w:firstLine="568"/>
        <w:jc w:val="both"/>
        <w:rPr>
          <w:b/>
          <w:sz w:val="24"/>
          <w:szCs w:val="24"/>
        </w:rPr>
      </w:pPr>
      <w:r w:rsidRPr="005B48CD">
        <w:rPr>
          <w:b/>
          <w:sz w:val="24"/>
          <w:szCs w:val="24"/>
        </w:rPr>
        <w:t>Задачи программы.</w:t>
      </w:r>
    </w:p>
    <w:p w:rsidR="00B640FB" w:rsidRPr="005B48CD" w:rsidRDefault="00B640FB" w:rsidP="00FA10CE">
      <w:pPr>
        <w:pStyle w:val="ac"/>
        <w:ind w:firstLine="568"/>
        <w:jc w:val="both"/>
        <w:rPr>
          <w:sz w:val="24"/>
          <w:szCs w:val="24"/>
        </w:rPr>
      </w:pPr>
      <w:r w:rsidRPr="005B48CD">
        <w:rPr>
          <w:sz w:val="24"/>
          <w:szCs w:val="24"/>
        </w:rPr>
        <w:t>-</w:t>
      </w:r>
      <w:r w:rsidR="003E39A9">
        <w:rPr>
          <w:sz w:val="24"/>
          <w:szCs w:val="24"/>
        </w:rPr>
        <w:t xml:space="preserve"> </w:t>
      </w:r>
      <w:r w:rsidRPr="005B48CD">
        <w:rPr>
          <w:sz w:val="24"/>
          <w:szCs w:val="24"/>
        </w:rPr>
        <w:t>Обучать различными способами и приемами нетрадиционных техник рисования с использованием различных изобразительных материалов.</w:t>
      </w:r>
    </w:p>
    <w:p w:rsidR="00B640FB" w:rsidRPr="005B48CD" w:rsidRDefault="00B640FB" w:rsidP="00FA10CE">
      <w:pPr>
        <w:pStyle w:val="ac"/>
        <w:ind w:firstLine="568"/>
        <w:jc w:val="both"/>
        <w:rPr>
          <w:sz w:val="24"/>
          <w:szCs w:val="24"/>
        </w:rPr>
      </w:pPr>
      <w:r w:rsidRPr="005B48CD">
        <w:rPr>
          <w:sz w:val="24"/>
          <w:szCs w:val="24"/>
        </w:rPr>
        <w:t>-</w:t>
      </w:r>
      <w:r w:rsidR="003E39A9">
        <w:rPr>
          <w:sz w:val="24"/>
          <w:szCs w:val="24"/>
        </w:rPr>
        <w:t xml:space="preserve"> </w:t>
      </w:r>
      <w:r w:rsidRPr="005B48CD">
        <w:rPr>
          <w:sz w:val="24"/>
          <w:szCs w:val="24"/>
        </w:rPr>
        <w:t>Развивать интерес и любовь к изобразительному искусству как средству выражения чувств, отношений, приобщения к миру прекрасного.</w:t>
      </w:r>
    </w:p>
    <w:p w:rsidR="00B640FB" w:rsidRPr="005B48CD" w:rsidRDefault="00B640FB" w:rsidP="00FA10CE">
      <w:pPr>
        <w:pStyle w:val="ac"/>
        <w:ind w:firstLine="568"/>
        <w:jc w:val="both"/>
        <w:rPr>
          <w:sz w:val="24"/>
          <w:szCs w:val="24"/>
        </w:rPr>
      </w:pPr>
      <w:r w:rsidRPr="005B48CD">
        <w:rPr>
          <w:sz w:val="24"/>
          <w:szCs w:val="24"/>
        </w:rPr>
        <w:t>-</w:t>
      </w:r>
      <w:r w:rsidR="003E39A9">
        <w:rPr>
          <w:sz w:val="24"/>
          <w:szCs w:val="24"/>
        </w:rPr>
        <w:t xml:space="preserve"> </w:t>
      </w:r>
      <w:r w:rsidRPr="005B48CD">
        <w:rPr>
          <w:sz w:val="24"/>
          <w:szCs w:val="24"/>
        </w:rPr>
        <w:t>Воспитать интерес к изобразительному искусству, обогатить нравственный опыт детей.</w:t>
      </w:r>
    </w:p>
    <w:p w:rsidR="00B640FB" w:rsidRPr="005B48CD" w:rsidRDefault="00B640FB" w:rsidP="00FA10CE">
      <w:pPr>
        <w:pStyle w:val="ac"/>
        <w:ind w:firstLine="568"/>
        <w:jc w:val="both"/>
        <w:rPr>
          <w:b/>
          <w:sz w:val="24"/>
          <w:szCs w:val="24"/>
        </w:rPr>
      </w:pPr>
      <w:r w:rsidRPr="005B48CD">
        <w:rPr>
          <w:b/>
          <w:sz w:val="24"/>
          <w:szCs w:val="24"/>
        </w:rPr>
        <w:t>Планируемые результаты.</w:t>
      </w:r>
    </w:p>
    <w:p w:rsidR="00B640FB" w:rsidRPr="005B48CD" w:rsidRDefault="00B640FB" w:rsidP="00FA10CE">
      <w:pPr>
        <w:pStyle w:val="ac"/>
        <w:ind w:firstLine="568"/>
        <w:jc w:val="both"/>
        <w:rPr>
          <w:sz w:val="24"/>
          <w:szCs w:val="24"/>
        </w:rPr>
      </w:pPr>
      <w:r w:rsidRPr="005B48CD">
        <w:rPr>
          <w:sz w:val="24"/>
          <w:szCs w:val="24"/>
        </w:rPr>
        <w:t>-</w:t>
      </w:r>
      <w:r w:rsidR="003E39A9">
        <w:rPr>
          <w:sz w:val="24"/>
          <w:szCs w:val="24"/>
        </w:rPr>
        <w:t xml:space="preserve"> </w:t>
      </w:r>
      <w:r w:rsidRPr="005B48CD">
        <w:rPr>
          <w:sz w:val="24"/>
          <w:szCs w:val="24"/>
        </w:rPr>
        <w:t xml:space="preserve">расширение и обогащение художественного опыта; </w:t>
      </w:r>
    </w:p>
    <w:p w:rsidR="00B640FB" w:rsidRPr="005B48CD" w:rsidRDefault="00B640FB" w:rsidP="00FA10CE">
      <w:pPr>
        <w:pStyle w:val="ac"/>
        <w:ind w:firstLine="568"/>
        <w:jc w:val="both"/>
        <w:rPr>
          <w:sz w:val="24"/>
          <w:szCs w:val="24"/>
        </w:rPr>
      </w:pPr>
      <w:r w:rsidRPr="005B48CD">
        <w:rPr>
          <w:sz w:val="24"/>
          <w:szCs w:val="24"/>
        </w:rPr>
        <w:t>-</w:t>
      </w:r>
      <w:r w:rsidR="003E39A9">
        <w:rPr>
          <w:sz w:val="24"/>
          <w:szCs w:val="24"/>
        </w:rPr>
        <w:t xml:space="preserve"> </w:t>
      </w:r>
      <w:r w:rsidRPr="005B48CD">
        <w:rPr>
          <w:sz w:val="24"/>
          <w:szCs w:val="24"/>
        </w:rPr>
        <w:t xml:space="preserve">развитию мелкой моторики рук; </w:t>
      </w:r>
    </w:p>
    <w:p w:rsidR="00B640FB" w:rsidRPr="005B48CD" w:rsidRDefault="00B640FB" w:rsidP="00FA10CE">
      <w:pPr>
        <w:pStyle w:val="ac"/>
        <w:ind w:firstLine="568"/>
        <w:jc w:val="both"/>
        <w:rPr>
          <w:sz w:val="24"/>
          <w:szCs w:val="24"/>
        </w:rPr>
      </w:pPr>
      <w:r w:rsidRPr="005B48CD">
        <w:rPr>
          <w:sz w:val="24"/>
          <w:szCs w:val="24"/>
        </w:rPr>
        <w:t>-</w:t>
      </w:r>
      <w:r w:rsidR="003E39A9">
        <w:rPr>
          <w:sz w:val="24"/>
          <w:szCs w:val="24"/>
        </w:rPr>
        <w:t xml:space="preserve"> </w:t>
      </w:r>
      <w:r w:rsidRPr="005B48CD">
        <w:rPr>
          <w:sz w:val="24"/>
          <w:szCs w:val="24"/>
        </w:rPr>
        <w:t xml:space="preserve">обострению тактильного восприятия; </w:t>
      </w:r>
    </w:p>
    <w:p w:rsidR="00B640FB" w:rsidRPr="005B48CD" w:rsidRDefault="00B640FB" w:rsidP="00FA10CE">
      <w:pPr>
        <w:pStyle w:val="ac"/>
        <w:ind w:firstLine="568"/>
        <w:jc w:val="both"/>
        <w:rPr>
          <w:sz w:val="24"/>
          <w:szCs w:val="24"/>
        </w:rPr>
      </w:pPr>
      <w:r w:rsidRPr="005B48CD">
        <w:rPr>
          <w:sz w:val="24"/>
          <w:szCs w:val="24"/>
        </w:rPr>
        <w:t>-</w:t>
      </w:r>
      <w:r w:rsidR="003E39A9">
        <w:rPr>
          <w:sz w:val="24"/>
          <w:szCs w:val="24"/>
        </w:rPr>
        <w:t xml:space="preserve"> </w:t>
      </w:r>
      <w:r w:rsidRPr="005B48CD">
        <w:rPr>
          <w:sz w:val="24"/>
          <w:szCs w:val="24"/>
        </w:rPr>
        <w:t xml:space="preserve">улучшению </w:t>
      </w:r>
      <w:proofErr w:type="spellStart"/>
      <w:r w:rsidRPr="005B48CD">
        <w:rPr>
          <w:sz w:val="24"/>
          <w:szCs w:val="24"/>
        </w:rPr>
        <w:t>цветовосприятия</w:t>
      </w:r>
      <w:proofErr w:type="spellEnd"/>
      <w:r w:rsidRPr="005B48CD">
        <w:rPr>
          <w:sz w:val="24"/>
          <w:szCs w:val="24"/>
        </w:rPr>
        <w:t xml:space="preserve">; </w:t>
      </w:r>
    </w:p>
    <w:p w:rsidR="00B640FB" w:rsidRPr="005B48CD" w:rsidRDefault="00B640FB" w:rsidP="00FA10CE">
      <w:pPr>
        <w:pStyle w:val="ac"/>
        <w:ind w:firstLine="568"/>
        <w:jc w:val="both"/>
        <w:rPr>
          <w:sz w:val="24"/>
          <w:szCs w:val="24"/>
        </w:rPr>
      </w:pPr>
      <w:r w:rsidRPr="005B48CD">
        <w:rPr>
          <w:sz w:val="24"/>
          <w:szCs w:val="24"/>
        </w:rPr>
        <w:t>-</w:t>
      </w:r>
      <w:r w:rsidR="003E39A9">
        <w:rPr>
          <w:sz w:val="24"/>
          <w:szCs w:val="24"/>
        </w:rPr>
        <w:t xml:space="preserve"> </w:t>
      </w:r>
      <w:r w:rsidRPr="005B48CD">
        <w:rPr>
          <w:sz w:val="24"/>
          <w:szCs w:val="24"/>
        </w:rPr>
        <w:t xml:space="preserve">концентрации внимания; </w:t>
      </w:r>
    </w:p>
    <w:p w:rsidR="00B640FB" w:rsidRPr="005B48CD" w:rsidRDefault="00B640FB" w:rsidP="00FA10CE">
      <w:pPr>
        <w:pStyle w:val="ac"/>
        <w:ind w:firstLine="568"/>
        <w:jc w:val="both"/>
        <w:rPr>
          <w:sz w:val="24"/>
          <w:szCs w:val="24"/>
        </w:rPr>
      </w:pPr>
      <w:r w:rsidRPr="005B48CD">
        <w:rPr>
          <w:sz w:val="24"/>
          <w:szCs w:val="24"/>
        </w:rPr>
        <w:t>-</w:t>
      </w:r>
      <w:r w:rsidR="003E39A9">
        <w:rPr>
          <w:sz w:val="24"/>
          <w:szCs w:val="24"/>
        </w:rPr>
        <w:t xml:space="preserve"> </w:t>
      </w:r>
      <w:r w:rsidRPr="005B48CD">
        <w:rPr>
          <w:sz w:val="24"/>
          <w:szCs w:val="24"/>
        </w:rPr>
        <w:t xml:space="preserve">повышению уровня воображения и самооценки. </w:t>
      </w:r>
    </w:p>
    <w:p w:rsidR="00B640FB" w:rsidRPr="005B48CD" w:rsidRDefault="00B640FB" w:rsidP="00FA10CE">
      <w:pPr>
        <w:pStyle w:val="ac"/>
        <w:ind w:firstLine="568"/>
        <w:jc w:val="both"/>
        <w:rPr>
          <w:sz w:val="24"/>
          <w:szCs w:val="24"/>
        </w:rPr>
      </w:pPr>
      <w:r w:rsidRPr="005B48CD">
        <w:rPr>
          <w:sz w:val="24"/>
          <w:szCs w:val="24"/>
        </w:rPr>
        <w:t>-</w:t>
      </w:r>
      <w:r w:rsidR="003E39A9">
        <w:rPr>
          <w:sz w:val="24"/>
          <w:szCs w:val="24"/>
        </w:rPr>
        <w:t xml:space="preserve"> </w:t>
      </w:r>
      <w:r w:rsidRPr="005B48CD">
        <w:rPr>
          <w:sz w:val="24"/>
          <w:szCs w:val="24"/>
        </w:rPr>
        <w:t>умение находить новые способы для художественного изображения;</w:t>
      </w:r>
    </w:p>
    <w:p w:rsidR="00B640FB" w:rsidRPr="005B48CD" w:rsidRDefault="00B640FB" w:rsidP="00FA10CE">
      <w:pPr>
        <w:pStyle w:val="ac"/>
        <w:ind w:firstLine="568"/>
        <w:jc w:val="both"/>
        <w:rPr>
          <w:sz w:val="24"/>
          <w:szCs w:val="24"/>
        </w:rPr>
      </w:pPr>
      <w:r w:rsidRPr="005B48CD">
        <w:rPr>
          <w:sz w:val="24"/>
          <w:szCs w:val="24"/>
        </w:rPr>
        <w:t>-</w:t>
      </w:r>
      <w:r w:rsidR="003E39A9">
        <w:rPr>
          <w:sz w:val="24"/>
          <w:szCs w:val="24"/>
        </w:rPr>
        <w:t xml:space="preserve"> </w:t>
      </w:r>
      <w:r w:rsidRPr="005B48CD">
        <w:rPr>
          <w:sz w:val="24"/>
          <w:szCs w:val="24"/>
        </w:rPr>
        <w:t>умение передавать в работах свои чувства с помощью различных средств выразительности. </w:t>
      </w:r>
    </w:p>
    <w:p w:rsidR="00B640FB" w:rsidRPr="005B48CD" w:rsidRDefault="00B640FB" w:rsidP="00FA10CE">
      <w:pPr>
        <w:pStyle w:val="ac"/>
        <w:ind w:firstLine="568"/>
        <w:jc w:val="both"/>
        <w:rPr>
          <w:sz w:val="24"/>
          <w:szCs w:val="24"/>
        </w:rPr>
      </w:pPr>
      <w:r w:rsidRPr="005B48CD">
        <w:rPr>
          <w:sz w:val="24"/>
          <w:szCs w:val="24"/>
        </w:rPr>
        <w:t xml:space="preserve"> Реализация программы поможет детям дошкольного возраста творчески подходить к видению мира, который изображают, и   использовать для самовыражения.</w:t>
      </w:r>
    </w:p>
    <w:p w:rsidR="00B640FB" w:rsidRPr="005B48CD" w:rsidRDefault="00B640FB" w:rsidP="00FA10CE">
      <w:pPr>
        <w:ind w:firstLine="568"/>
        <w:jc w:val="both"/>
        <w:rPr>
          <w:sz w:val="24"/>
          <w:szCs w:val="24"/>
          <w:shd w:val="clear" w:color="auto" w:fill="FFFFFF"/>
        </w:rPr>
      </w:pPr>
      <w:r w:rsidRPr="005B48CD">
        <w:rPr>
          <w:sz w:val="24"/>
          <w:szCs w:val="24"/>
          <w:shd w:val="clear" w:color="auto" w:fill="FFFFFF"/>
        </w:rPr>
        <w:t xml:space="preserve">Личность воспитанника является центральной фигурой учебно-воспитательного процесса. Быть личностью, значит иметь активную жизненную позицию, стремиться к самосовершенствованию. Педагоги </w:t>
      </w:r>
      <w:r w:rsidRPr="005B48CD">
        <w:rPr>
          <w:sz w:val="24"/>
          <w:szCs w:val="24"/>
        </w:rPr>
        <w:t>реализуют Программы индивидуального развития</w:t>
      </w:r>
      <w:r w:rsidRPr="005B48CD">
        <w:rPr>
          <w:sz w:val="24"/>
          <w:szCs w:val="24"/>
          <w:shd w:val="clear" w:color="auto" w:fill="FFFFFF"/>
        </w:rPr>
        <w:t>, с целью  развития природных способностей, возможностей, индивидуальных склонностей и стремлений воспитанников.</w:t>
      </w:r>
    </w:p>
    <w:p w:rsidR="00B640FB" w:rsidRPr="005B48CD" w:rsidRDefault="00B640FB" w:rsidP="00FA10CE">
      <w:pPr>
        <w:ind w:firstLine="568"/>
        <w:jc w:val="both"/>
        <w:rPr>
          <w:sz w:val="24"/>
          <w:szCs w:val="24"/>
          <w:shd w:val="clear" w:color="auto" w:fill="FFFFFF"/>
        </w:rPr>
      </w:pPr>
    </w:p>
    <w:p w:rsidR="00B640FB" w:rsidRPr="005B48CD" w:rsidRDefault="00B640FB" w:rsidP="00FA10CE">
      <w:pPr>
        <w:ind w:firstLine="568"/>
        <w:jc w:val="both"/>
        <w:rPr>
          <w:b/>
          <w:sz w:val="24"/>
          <w:szCs w:val="24"/>
          <w:u w:val="single"/>
        </w:rPr>
      </w:pPr>
      <w:r w:rsidRPr="005B48CD">
        <w:rPr>
          <w:b/>
          <w:sz w:val="24"/>
          <w:szCs w:val="24"/>
          <w:u w:val="single"/>
        </w:rPr>
        <w:t>Кружок «</w:t>
      </w:r>
      <w:proofErr w:type="spellStart"/>
      <w:r w:rsidRPr="005B48CD">
        <w:rPr>
          <w:b/>
          <w:sz w:val="24"/>
          <w:szCs w:val="24"/>
          <w:u w:val="single"/>
        </w:rPr>
        <w:t>Рисовашка</w:t>
      </w:r>
      <w:proofErr w:type="spellEnd"/>
      <w:r w:rsidRPr="005B48CD">
        <w:rPr>
          <w:b/>
          <w:sz w:val="24"/>
          <w:szCs w:val="24"/>
          <w:u w:val="single"/>
        </w:rPr>
        <w:t>», развитие художественных способностей.</w:t>
      </w:r>
    </w:p>
    <w:p w:rsidR="00B640FB" w:rsidRPr="005B48CD" w:rsidRDefault="00B640FB" w:rsidP="00FA10CE">
      <w:pPr>
        <w:ind w:firstLine="568"/>
        <w:jc w:val="both"/>
        <w:rPr>
          <w:sz w:val="24"/>
          <w:szCs w:val="24"/>
        </w:rPr>
      </w:pPr>
      <w:r w:rsidRPr="005B48CD">
        <w:rPr>
          <w:sz w:val="24"/>
          <w:szCs w:val="24"/>
        </w:rPr>
        <w:t xml:space="preserve">Программа позволяет детям приобрести практические умения и навыки в области изобразительной деятельности. Применяемые на занятиях методы обучения и содержательный компонент программы в полной мере отвечают возрастным особенностям детей. Наглядные, словесные, игровые и другие формы и методы, используемые в программе, приобщают дошкольников к художественной деятельности. Предлагая новое задание, педагог объясняет </w:t>
      </w:r>
      <w:proofErr w:type="gramStart"/>
      <w:r w:rsidRPr="005B48CD">
        <w:rPr>
          <w:sz w:val="24"/>
          <w:szCs w:val="24"/>
        </w:rPr>
        <w:t>обучающимся</w:t>
      </w:r>
      <w:proofErr w:type="gramEnd"/>
      <w:r w:rsidRPr="005B48CD">
        <w:rPr>
          <w:sz w:val="24"/>
          <w:szCs w:val="24"/>
        </w:rPr>
        <w:t xml:space="preserve"> материал. Объяснение сопровождается разнообразными методами: демонстрация технических приемов в живописи, графике, аппликации, показ произведений искусства в репродукциях и слайдах.</w:t>
      </w:r>
    </w:p>
    <w:p w:rsidR="00B640FB" w:rsidRPr="005B48CD" w:rsidRDefault="00B640FB" w:rsidP="00FA10CE">
      <w:pPr>
        <w:ind w:firstLine="568"/>
        <w:jc w:val="both"/>
        <w:rPr>
          <w:sz w:val="24"/>
          <w:szCs w:val="24"/>
        </w:rPr>
      </w:pPr>
      <w:r w:rsidRPr="005B48CD">
        <w:rPr>
          <w:rFonts w:eastAsia="Calibri"/>
          <w:b/>
          <w:sz w:val="24"/>
          <w:szCs w:val="24"/>
        </w:rPr>
        <w:t>Цель программы</w:t>
      </w:r>
      <w:r w:rsidRPr="005B48CD">
        <w:rPr>
          <w:rFonts w:eastAsia="Calibri"/>
          <w:sz w:val="24"/>
          <w:szCs w:val="24"/>
        </w:rPr>
        <w:t xml:space="preserve"> – </w:t>
      </w:r>
      <w:r w:rsidRPr="005B48CD">
        <w:rPr>
          <w:sz w:val="24"/>
          <w:szCs w:val="24"/>
        </w:rPr>
        <w:t>развитие творческих способностей дошкольников в процессе обучения изобразительной деятельности.</w:t>
      </w:r>
    </w:p>
    <w:p w:rsidR="00B640FB" w:rsidRPr="005B48CD" w:rsidRDefault="00B640FB" w:rsidP="00FA10CE">
      <w:pPr>
        <w:ind w:firstLine="568"/>
        <w:jc w:val="both"/>
        <w:rPr>
          <w:rFonts w:eastAsia="Calibri"/>
          <w:b/>
          <w:sz w:val="24"/>
          <w:szCs w:val="24"/>
        </w:rPr>
      </w:pPr>
      <w:r w:rsidRPr="005B48CD">
        <w:rPr>
          <w:rFonts w:eastAsia="Calibri"/>
          <w:b/>
          <w:sz w:val="24"/>
          <w:szCs w:val="24"/>
        </w:rPr>
        <w:t>Задачи программы:</w:t>
      </w:r>
    </w:p>
    <w:p w:rsidR="00B640FB" w:rsidRPr="003E39A9" w:rsidRDefault="00B640FB" w:rsidP="00FA10CE">
      <w:pPr>
        <w:ind w:firstLine="568"/>
        <w:jc w:val="both"/>
        <w:rPr>
          <w:i/>
          <w:sz w:val="24"/>
          <w:szCs w:val="24"/>
        </w:rPr>
      </w:pPr>
      <w:r w:rsidRPr="003E39A9">
        <w:rPr>
          <w:bCs/>
          <w:i/>
          <w:sz w:val="24"/>
          <w:szCs w:val="24"/>
        </w:rPr>
        <w:t>Образовательные:</w:t>
      </w:r>
    </w:p>
    <w:p w:rsidR="00B640FB" w:rsidRPr="005B48CD" w:rsidRDefault="00B640FB" w:rsidP="00FA10CE">
      <w:pPr>
        <w:ind w:firstLine="568"/>
        <w:jc w:val="both"/>
        <w:rPr>
          <w:rFonts w:eastAsia="Calibri"/>
          <w:sz w:val="24"/>
          <w:szCs w:val="24"/>
        </w:rPr>
      </w:pPr>
      <w:r w:rsidRPr="005B48CD">
        <w:rPr>
          <w:rFonts w:eastAsia="Calibri"/>
          <w:sz w:val="24"/>
          <w:szCs w:val="24"/>
        </w:rPr>
        <w:t>- расширить представления ребенка о предметах и явлениях окружающего мира;</w:t>
      </w:r>
    </w:p>
    <w:p w:rsidR="00B640FB" w:rsidRPr="005B48CD" w:rsidRDefault="00B640FB" w:rsidP="00FA10CE">
      <w:pPr>
        <w:ind w:firstLine="568"/>
        <w:jc w:val="both"/>
        <w:rPr>
          <w:sz w:val="24"/>
          <w:szCs w:val="24"/>
        </w:rPr>
      </w:pPr>
      <w:r w:rsidRPr="005B48CD">
        <w:rPr>
          <w:sz w:val="24"/>
          <w:szCs w:val="24"/>
        </w:rPr>
        <w:t>- обучить теоретическим и практическим основам изобразительного творчества;</w:t>
      </w:r>
    </w:p>
    <w:p w:rsidR="00B640FB" w:rsidRPr="005B48CD" w:rsidRDefault="00B640FB" w:rsidP="00FA10CE">
      <w:pPr>
        <w:ind w:firstLine="568"/>
        <w:jc w:val="both"/>
        <w:rPr>
          <w:sz w:val="24"/>
          <w:szCs w:val="24"/>
        </w:rPr>
      </w:pPr>
      <w:r w:rsidRPr="005B48CD">
        <w:rPr>
          <w:sz w:val="24"/>
          <w:szCs w:val="24"/>
        </w:rPr>
        <w:lastRenderedPageBreak/>
        <w:t>- обучить владению различными художественными материалами (акварель, гуашь, пастель, цветные и графические карандаши, восковые мелки, уголь);</w:t>
      </w:r>
    </w:p>
    <w:p w:rsidR="00B640FB" w:rsidRPr="005B48CD" w:rsidRDefault="00B640FB" w:rsidP="00FA10CE">
      <w:pPr>
        <w:ind w:firstLine="568"/>
        <w:jc w:val="both"/>
        <w:rPr>
          <w:sz w:val="24"/>
          <w:szCs w:val="24"/>
        </w:rPr>
      </w:pPr>
      <w:r w:rsidRPr="005B48CD">
        <w:rPr>
          <w:sz w:val="24"/>
          <w:szCs w:val="24"/>
        </w:rPr>
        <w:t>- научить организовывать пространство листа, передавать форму, цвет и объём предметов.</w:t>
      </w:r>
    </w:p>
    <w:p w:rsidR="00B640FB" w:rsidRPr="005B48CD" w:rsidRDefault="00B640FB" w:rsidP="00FA10CE">
      <w:pPr>
        <w:ind w:firstLine="568"/>
        <w:jc w:val="both"/>
        <w:rPr>
          <w:rFonts w:eastAsia="Calibri"/>
          <w:sz w:val="24"/>
          <w:szCs w:val="24"/>
        </w:rPr>
      </w:pPr>
      <w:r w:rsidRPr="005B48CD">
        <w:rPr>
          <w:rFonts w:eastAsia="Calibri"/>
          <w:sz w:val="24"/>
          <w:szCs w:val="24"/>
        </w:rPr>
        <w:t>- развивать мелкую моторику, зрительно-моторную координацию.</w:t>
      </w:r>
    </w:p>
    <w:p w:rsidR="00B640FB" w:rsidRPr="003E39A9" w:rsidRDefault="00B640FB" w:rsidP="00FA10CE">
      <w:pPr>
        <w:ind w:firstLine="568"/>
        <w:jc w:val="both"/>
        <w:rPr>
          <w:i/>
          <w:sz w:val="24"/>
          <w:szCs w:val="24"/>
        </w:rPr>
      </w:pPr>
      <w:r w:rsidRPr="003E39A9">
        <w:rPr>
          <w:bCs/>
          <w:i/>
          <w:sz w:val="24"/>
          <w:szCs w:val="24"/>
        </w:rPr>
        <w:t>Личностные:</w:t>
      </w:r>
    </w:p>
    <w:p w:rsidR="00B640FB" w:rsidRPr="005B48CD" w:rsidRDefault="00B640FB" w:rsidP="00FA10CE">
      <w:pPr>
        <w:ind w:firstLine="568"/>
        <w:jc w:val="both"/>
        <w:rPr>
          <w:sz w:val="24"/>
          <w:szCs w:val="24"/>
        </w:rPr>
      </w:pPr>
      <w:r w:rsidRPr="005B48CD">
        <w:rPr>
          <w:sz w:val="24"/>
          <w:szCs w:val="24"/>
        </w:rPr>
        <w:t>- формировать познавательный интерес к искусству, творческую активность;</w:t>
      </w:r>
    </w:p>
    <w:p w:rsidR="00B640FB" w:rsidRPr="005B48CD" w:rsidRDefault="00B640FB" w:rsidP="00FA10CE">
      <w:pPr>
        <w:ind w:firstLine="568"/>
        <w:jc w:val="both"/>
        <w:rPr>
          <w:sz w:val="24"/>
          <w:szCs w:val="24"/>
        </w:rPr>
      </w:pPr>
      <w:r w:rsidRPr="005B48CD">
        <w:rPr>
          <w:sz w:val="24"/>
          <w:szCs w:val="24"/>
        </w:rPr>
        <w:t>- развивать художественный вкус, умение подбирать красивые сочетания цветов;</w:t>
      </w:r>
    </w:p>
    <w:p w:rsidR="00B640FB" w:rsidRPr="005B48CD" w:rsidRDefault="00B640FB" w:rsidP="00FA10CE">
      <w:pPr>
        <w:ind w:firstLine="568"/>
        <w:jc w:val="both"/>
        <w:rPr>
          <w:sz w:val="24"/>
          <w:szCs w:val="24"/>
        </w:rPr>
      </w:pPr>
      <w:r w:rsidRPr="005B48CD">
        <w:rPr>
          <w:sz w:val="24"/>
          <w:szCs w:val="24"/>
        </w:rPr>
        <w:t>- воспитывать целеустремленность, ответственность, трудолюбие, бережное отношение к памятникам культуры.</w:t>
      </w:r>
    </w:p>
    <w:p w:rsidR="00B640FB" w:rsidRPr="003E39A9" w:rsidRDefault="00B640FB" w:rsidP="00FA10CE">
      <w:pPr>
        <w:ind w:firstLine="568"/>
        <w:jc w:val="both"/>
        <w:rPr>
          <w:i/>
          <w:sz w:val="24"/>
          <w:szCs w:val="24"/>
        </w:rPr>
      </w:pPr>
      <w:proofErr w:type="spellStart"/>
      <w:r w:rsidRPr="003E39A9">
        <w:rPr>
          <w:bCs/>
          <w:i/>
          <w:sz w:val="24"/>
          <w:szCs w:val="24"/>
        </w:rPr>
        <w:t>Метапредметные</w:t>
      </w:r>
      <w:proofErr w:type="spellEnd"/>
      <w:r w:rsidRPr="003E39A9">
        <w:rPr>
          <w:bCs/>
          <w:i/>
          <w:sz w:val="24"/>
          <w:szCs w:val="24"/>
        </w:rPr>
        <w:t>:</w:t>
      </w:r>
    </w:p>
    <w:p w:rsidR="00B640FB" w:rsidRPr="005B48CD" w:rsidRDefault="00B640FB" w:rsidP="00FA10CE">
      <w:pPr>
        <w:ind w:firstLine="568"/>
        <w:jc w:val="both"/>
        <w:rPr>
          <w:sz w:val="24"/>
          <w:szCs w:val="24"/>
        </w:rPr>
      </w:pPr>
      <w:r w:rsidRPr="005B48CD">
        <w:rPr>
          <w:sz w:val="24"/>
          <w:szCs w:val="24"/>
        </w:rPr>
        <w:t>- формировать понимание роли искусства в жизни общества;</w:t>
      </w:r>
    </w:p>
    <w:p w:rsidR="00B640FB" w:rsidRPr="005B48CD" w:rsidRDefault="00B640FB" w:rsidP="00FA10CE">
      <w:pPr>
        <w:ind w:firstLine="568"/>
        <w:jc w:val="both"/>
        <w:rPr>
          <w:sz w:val="24"/>
          <w:szCs w:val="24"/>
        </w:rPr>
      </w:pPr>
      <w:r w:rsidRPr="005B48CD">
        <w:rPr>
          <w:sz w:val="24"/>
          <w:szCs w:val="24"/>
        </w:rPr>
        <w:t>- развивать пространственное мышление, умение оперировать зрительными образами;</w:t>
      </w:r>
    </w:p>
    <w:p w:rsidR="00B640FB" w:rsidRPr="005B48CD" w:rsidRDefault="00B640FB" w:rsidP="00FA10CE">
      <w:pPr>
        <w:ind w:firstLine="568"/>
        <w:jc w:val="both"/>
        <w:rPr>
          <w:sz w:val="24"/>
          <w:szCs w:val="24"/>
        </w:rPr>
      </w:pPr>
      <w:r w:rsidRPr="005B48CD">
        <w:rPr>
          <w:sz w:val="24"/>
          <w:szCs w:val="24"/>
        </w:rPr>
        <w:t>-  формировать умение взаимодействовать в группе.</w:t>
      </w:r>
    </w:p>
    <w:p w:rsidR="00B640FB" w:rsidRPr="005B48CD" w:rsidRDefault="00B640FB" w:rsidP="00FA10CE">
      <w:pPr>
        <w:ind w:firstLine="568"/>
        <w:jc w:val="both"/>
        <w:rPr>
          <w:sz w:val="24"/>
          <w:szCs w:val="24"/>
        </w:rPr>
      </w:pPr>
      <w:r w:rsidRPr="005B48CD">
        <w:rPr>
          <w:sz w:val="24"/>
          <w:szCs w:val="24"/>
        </w:rPr>
        <w:t> </w:t>
      </w:r>
      <w:r w:rsidRPr="005B48CD">
        <w:rPr>
          <w:b/>
          <w:sz w:val="24"/>
          <w:szCs w:val="24"/>
        </w:rPr>
        <w:t>Планируемые</w:t>
      </w:r>
      <w:r w:rsidRPr="005B48CD">
        <w:rPr>
          <w:b/>
          <w:bCs/>
          <w:sz w:val="24"/>
          <w:szCs w:val="24"/>
        </w:rPr>
        <w:t xml:space="preserve"> результаты.</w:t>
      </w:r>
    </w:p>
    <w:p w:rsidR="007F0F0D" w:rsidRPr="005B48CD" w:rsidRDefault="00B640FB" w:rsidP="00FA10CE">
      <w:pPr>
        <w:pStyle w:val="20"/>
        <w:shd w:val="clear" w:color="auto" w:fill="auto"/>
        <w:tabs>
          <w:tab w:val="left" w:pos="1344"/>
        </w:tabs>
        <w:spacing w:before="0" w:after="0" w:line="240" w:lineRule="auto"/>
        <w:ind w:firstLine="568"/>
        <w:jc w:val="both"/>
        <w:rPr>
          <w:rStyle w:val="11"/>
          <w:bCs/>
          <w:color w:val="auto"/>
          <w:sz w:val="24"/>
          <w:szCs w:val="24"/>
        </w:rPr>
      </w:pPr>
      <w:proofErr w:type="spellStart"/>
      <w:r w:rsidRPr="005B48CD">
        <w:rPr>
          <w:sz w:val="24"/>
          <w:szCs w:val="24"/>
          <w:lang w:val="ru-RU"/>
        </w:rPr>
        <w:t>Сформированность</w:t>
      </w:r>
      <w:proofErr w:type="spellEnd"/>
      <w:r w:rsidRPr="005B48CD">
        <w:rPr>
          <w:sz w:val="24"/>
          <w:szCs w:val="24"/>
          <w:lang w:val="ru-RU"/>
        </w:rPr>
        <w:t xml:space="preserve"> наблюдательности, внимательности к окружающей действительности, первичное освоение художественных материалов и видов изобразительного искусства.</w:t>
      </w:r>
    </w:p>
    <w:p w:rsidR="007F0F0D" w:rsidRDefault="007F0F0D" w:rsidP="00FA10CE">
      <w:pPr>
        <w:pStyle w:val="20"/>
        <w:shd w:val="clear" w:color="auto" w:fill="auto"/>
        <w:tabs>
          <w:tab w:val="left" w:pos="1344"/>
        </w:tabs>
        <w:spacing w:before="0" w:after="0" w:line="240" w:lineRule="auto"/>
        <w:ind w:firstLine="709"/>
        <w:jc w:val="both"/>
        <w:rPr>
          <w:rStyle w:val="11"/>
          <w:bCs/>
          <w:color w:val="auto"/>
          <w:sz w:val="24"/>
          <w:szCs w:val="24"/>
        </w:rPr>
      </w:pPr>
    </w:p>
    <w:p w:rsidR="003E39A9" w:rsidRPr="003E39A9" w:rsidRDefault="003E39A9" w:rsidP="003E39A9">
      <w:pPr>
        <w:pStyle w:val="20"/>
        <w:shd w:val="clear" w:color="auto" w:fill="auto"/>
        <w:tabs>
          <w:tab w:val="left" w:pos="1344"/>
        </w:tabs>
        <w:spacing w:before="0" w:after="0" w:line="240" w:lineRule="auto"/>
        <w:ind w:firstLine="709"/>
        <w:jc w:val="both"/>
        <w:rPr>
          <w:rStyle w:val="11"/>
          <w:b/>
          <w:bCs/>
          <w:i/>
          <w:color w:val="auto"/>
          <w:sz w:val="24"/>
          <w:szCs w:val="24"/>
          <w:u w:val="single"/>
        </w:rPr>
      </w:pPr>
      <w:r>
        <w:rPr>
          <w:rStyle w:val="11"/>
          <w:b/>
          <w:bCs/>
          <w:i/>
          <w:color w:val="auto"/>
          <w:sz w:val="24"/>
          <w:szCs w:val="24"/>
          <w:u w:val="single"/>
        </w:rPr>
        <w:t>Кружок «Подготовка руки к письму»</w:t>
      </w:r>
    </w:p>
    <w:p w:rsidR="003E39A9" w:rsidRPr="003E39A9" w:rsidRDefault="003E39A9" w:rsidP="003E39A9">
      <w:pPr>
        <w:pStyle w:val="20"/>
        <w:tabs>
          <w:tab w:val="left" w:pos="1344"/>
        </w:tabs>
        <w:spacing w:before="0" w:after="0" w:line="240" w:lineRule="auto"/>
        <w:ind w:firstLine="709"/>
        <w:jc w:val="both"/>
        <w:rPr>
          <w:bCs/>
          <w:sz w:val="24"/>
          <w:szCs w:val="24"/>
          <w:shd w:val="clear" w:color="auto" w:fill="FFFFFF"/>
          <w:lang w:val="ru-RU"/>
        </w:rPr>
      </w:pPr>
      <w:r w:rsidRPr="003E39A9">
        <w:rPr>
          <w:bCs/>
          <w:sz w:val="24"/>
          <w:szCs w:val="24"/>
          <w:shd w:val="clear" w:color="auto" w:fill="FFFFFF"/>
          <w:lang w:val="ru-RU"/>
        </w:rPr>
        <w:t>Программа разработана с учетом возрастных и психологических особенностей детей старшего дошкольного возраста. В ней учитывается ведущая игровая деятельность дошкольников, что позволяет представить все задания и упражнения в виде игр. Поэтапное освоение различных графических движений способствует правильному формированию графических навыков и развитию зрительно-моторной координации.</w:t>
      </w:r>
    </w:p>
    <w:p w:rsidR="003E39A9" w:rsidRPr="003E39A9" w:rsidRDefault="003E39A9" w:rsidP="003E39A9">
      <w:pPr>
        <w:pStyle w:val="20"/>
        <w:tabs>
          <w:tab w:val="left" w:pos="1344"/>
        </w:tabs>
        <w:spacing w:before="0" w:after="0" w:line="240" w:lineRule="auto"/>
        <w:ind w:firstLine="709"/>
        <w:jc w:val="both"/>
        <w:rPr>
          <w:bCs/>
          <w:sz w:val="24"/>
          <w:szCs w:val="24"/>
          <w:shd w:val="clear" w:color="auto" w:fill="FFFFFF"/>
          <w:lang w:val="ru-RU"/>
        </w:rPr>
      </w:pPr>
      <w:r w:rsidRPr="003E39A9">
        <w:rPr>
          <w:b/>
          <w:bCs/>
          <w:sz w:val="24"/>
          <w:szCs w:val="24"/>
          <w:shd w:val="clear" w:color="auto" w:fill="FFFFFF"/>
          <w:lang w:val="ru-RU"/>
        </w:rPr>
        <w:t xml:space="preserve">Цель программы: </w:t>
      </w:r>
      <w:r w:rsidRPr="003E39A9">
        <w:rPr>
          <w:bCs/>
          <w:sz w:val="24"/>
          <w:szCs w:val="24"/>
          <w:shd w:val="clear" w:color="auto" w:fill="FFFFFF"/>
          <w:lang w:val="ru-RU"/>
        </w:rPr>
        <w:t>развитие мелкой моторики рук, формирование графических навыков.</w:t>
      </w:r>
    </w:p>
    <w:p w:rsidR="003E39A9" w:rsidRPr="003E39A9" w:rsidRDefault="003E39A9" w:rsidP="003E39A9">
      <w:pPr>
        <w:pStyle w:val="20"/>
        <w:tabs>
          <w:tab w:val="left" w:pos="1344"/>
        </w:tabs>
        <w:spacing w:before="0" w:after="0" w:line="240" w:lineRule="auto"/>
        <w:ind w:firstLine="709"/>
        <w:jc w:val="both"/>
        <w:rPr>
          <w:b/>
          <w:bCs/>
          <w:sz w:val="24"/>
          <w:szCs w:val="24"/>
          <w:shd w:val="clear" w:color="auto" w:fill="FFFFFF"/>
        </w:rPr>
      </w:pPr>
      <w:proofErr w:type="spellStart"/>
      <w:r w:rsidRPr="003E39A9">
        <w:rPr>
          <w:b/>
          <w:bCs/>
          <w:sz w:val="24"/>
          <w:szCs w:val="24"/>
          <w:shd w:val="clear" w:color="auto" w:fill="FFFFFF"/>
        </w:rPr>
        <w:t>Задачи</w:t>
      </w:r>
      <w:proofErr w:type="spellEnd"/>
      <w:r w:rsidRPr="003E39A9">
        <w:rPr>
          <w:b/>
          <w:bCs/>
          <w:sz w:val="24"/>
          <w:szCs w:val="24"/>
          <w:shd w:val="clear" w:color="auto" w:fill="FFFFFF"/>
        </w:rPr>
        <w:t xml:space="preserve"> </w:t>
      </w:r>
      <w:proofErr w:type="spellStart"/>
      <w:r w:rsidRPr="003E39A9">
        <w:rPr>
          <w:b/>
          <w:bCs/>
          <w:sz w:val="24"/>
          <w:szCs w:val="24"/>
          <w:shd w:val="clear" w:color="auto" w:fill="FFFFFF"/>
        </w:rPr>
        <w:t>программы</w:t>
      </w:r>
      <w:proofErr w:type="spellEnd"/>
      <w:r w:rsidRPr="003E39A9">
        <w:rPr>
          <w:b/>
          <w:bCs/>
          <w:sz w:val="24"/>
          <w:szCs w:val="24"/>
          <w:shd w:val="clear" w:color="auto" w:fill="FFFFFF"/>
        </w:rPr>
        <w:t>:</w:t>
      </w:r>
    </w:p>
    <w:p w:rsidR="003E39A9" w:rsidRPr="003E39A9" w:rsidRDefault="003E39A9" w:rsidP="00BA752C">
      <w:pPr>
        <w:pStyle w:val="20"/>
        <w:numPr>
          <w:ilvl w:val="0"/>
          <w:numId w:val="139"/>
        </w:numPr>
        <w:tabs>
          <w:tab w:val="left" w:pos="1344"/>
        </w:tabs>
        <w:spacing w:before="0" w:after="0" w:line="240" w:lineRule="auto"/>
        <w:ind w:left="0" w:firstLine="709"/>
        <w:rPr>
          <w:bCs/>
          <w:sz w:val="24"/>
          <w:szCs w:val="24"/>
          <w:shd w:val="clear" w:color="auto" w:fill="FFFFFF"/>
          <w:lang w:val="ru-RU"/>
        </w:rPr>
      </w:pPr>
      <w:r w:rsidRPr="003E39A9">
        <w:rPr>
          <w:bCs/>
          <w:sz w:val="24"/>
          <w:szCs w:val="24"/>
          <w:shd w:val="clear" w:color="auto" w:fill="FFFFFF"/>
          <w:lang w:val="ru-RU"/>
        </w:rPr>
        <w:t>Развитие ручной умелости, глазомера, аккуратности, внимания и сосредоточенности.</w:t>
      </w:r>
    </w:p>
    <w:p w:rsidR="003E39A9" w:rsidRPr="003E39A9" w:rsidRDefault="003E39A9" w:rsidP="00BA752C">
      <w:pPr>
        <w:pStyle w:val="20"/>
        <w:numPr>
          <w:ilvl w:val="0"/>
          <w:numId w:val="139"/>
        </w:numPr>
        <w:tabs>
          <w:tab w:val="left" w:pos="1344"/>
        </w:tabs>
        <w:spacing w:before="0" w:after="0" w:line="240" w:lineRule="auto"/>
        <w:ind w:left="0" w:firstLine="709"/>
        <w:rPr>
          <w:bCs/>
          <w:sz w:val="24"/>
          <w:szCs w:val="24"/>
          <w:shd w:val="clear" w:color="auto" w:fill="FFFFFF"/>
          <w:lang w:val="ru-RU"/>
        </w:rPr>
      </w:pPr>
      <w:r w:rsidRPr="003E39A9">
        <w:rPr>
          <w:bCs/>
          <w:sz w:val="24"/>
          <w:szCs w:val="24"/>
          <w:shd w:val="clear" w:color="auto" w:fill="FFFFFF"/>
          <w:lang w:val="ru-RU"/>
        </w:rPr>
        <w:t>Развитие пространственной ориентировки детей на листе бумаги.</w:t>
      </w:r>
    </w:p>
    <w:p w:rsidR="003E39A9" w:rsidRPr="003E39A9" w:rsidRDefault="003E39A9" w:rsidP="00BA752C">
      <w:pPr>
        <w:pStyle w:val="20"/>
        <w:numPr>
          <w:ilvl w:val="0"/>
          <w:numId w:val="139"/>
        </w:numPr>
        <w:tabs>
          <w:tab w:val="left" w:pos="1344"/>
        </w:tabs>
        <w:spacing w:before="0" w:after="0" w:line="240" w:lineRule="auto"/>
        <w:ind w:left="0" w:firstLine="709"/>
        <w:rPr>
          <w:bCs/>
          <w:sz w:val="24"/>
          <w:szCs w:val="24"/>
          <w:shd w:val="clear" w:color="auto" w:fill="FFFFFF"/>
          <w:lang w:val="ru-RU"/>
        </w:rPr>
      </w:pPr>
      <w:r w:rsidRPr="003E39A9">
        <w:rPr>
          <w:bCs/>
          <w:sz w:val="24"/>
          <w:szCs w:val="24"/>
          <w:shd w:val="clear" w:color="auto" w:fill="FFFFFF"/>
          <w:lang w:val="ru-RU"/>
        </w:rPr>
        <w:t>Развитие чувства ритма, умение согласовывать темп и ритм движений, слово и жест.</w:t>
      </w:r>
    </w:p>
    <w:p w:rsidR="003E39A9" w:rsidRPr="003E39A9" w:rsidRDefault="003E39A9" w:rsidP="00BA752C">
      <w:pPr>
        <w:pStyle w:val="20"/>
        <w:numPr>
          <w:ilvl w:val="0"/>
          <w:numId w:val="139"/>
        </w:numPr>
        <w:tabs>
          <w:tab w:val="left" w:pos="1344"/>
        </w:tabs>
        <w:spacing w:before="0" w:after="0" w:line="240" w:lineRule="auto"/>
        <w:ind w:left="0" w:firstLine="709"/>
        <w:rPr>
          <w:bCs/>
          <w:sz w:val="24"/>
          <w:szCs w:val="24"/>
          <w:shd w:val="clear" w:color="auto" w:fill="FFFFFF"/>
          <w:lang w:val="ru-RU"/>
        </w:rPr>
      </w:pPr>
      <w:r w:rsidRPr="003E39A9">
        <w:rPr>
          <w:bCs/>
          <w:sz w:val="24"/>
          <w:szCs w:val="24"/>
          <w:shd w:val="clear" w:color="auto" w:fill="FFFFFF"/>
          <w:lang w:val="ru-RU"/>
        </w:rPr>
        <w:t>Развитие изобразительных и графических умений детей в процессе изобразительной деятельности и с помощью графических упражнений.</w:t>
      </w:r>
    </w:p>
    <w:p w:rsidR="007F0F0D" w:rsidRPr="003E39A9" w:rsidRDefault="003E39A9" w:rsidP="00FA10CE">
      <w:pPr>
        <w:pStyle w:val="20"/>
        <w:shd w:val="clear" w:color="auto" w:fill="auto"/>
        <w:tabs>
          <w:tab w:val="left" w:pos="1344"/>
        </w:tabs>
        <w:spacing w:before="0" w:after="0" w:line="240" w:lineRule="auto"/>
        <w:ind w:firstLine="709"/>
        <w:jc w:val="both"/>
        <w:rPr>
          <w:rStyle w:val="11"/>
          <w:b/>
          <w:bCs/>
          <w:color w:val="auto"/>
          <w:sz w:val="24"/>
          <w:szCs w:val="24"/>
        </w:rPr>
      </w:pPr>
      <w:r>
        <w:rPr>
          <w:rStyle w:val="11"/>
          <w:b/>
          <w:bCs/>
          <w:color w:val="auto"/>
          <w:sz w:val="24"/>
          <w:szCs w:val="24"/>
        </w:rPr>
        <w:t>Планируемые результаты:</w:t>
      </w:r>
    </w:p>
    <w:p w:rsidR="003E39A9" w:rsidRPr="002021B3" w:rsidRDefault="003E39A9" w:rsidP="003E39A9">
      <w:pPr>
        <w:pStyle w:val="20"/>
        <w:tabs>
          <w:tab w:val="left" w:pos="1344"/>
        </w:tabs>
        <w:spacing w:before="0" w:after="0" w:line="240" w:lineRule="auto"/>
        <w:ind w:firstLine="709"/>
        <w:jc w:val="both"/>
        <w:rPr>
          <w:bCs/>
          <w:sz w:val="24"/>
          <w:szCs w:val="24"/>
          <w:shd w:val="clear" w:color="auto" w:fill="FFFFFF"/>
          <w:lang w:val="ru-RU"/>
        </w:rPr>
      </w:pPr>
      <w:r w:rsidRPr="002021B3">
        <w:rPr>
          <w:bCs/>
          <w:sz w:val="24"/>
          <w:szCs w:val="24"/>
          <w:shd w:val="clear" w:color="auto" w:fill="FFFFFF"/>
          <w:lang w:val="ru-RU"/>
        </w:rPr>
        <w:t>Совершенствование у детей:</w:t>
      </w:r>
    </w:p>
    <w:p w:rsidR="003E39A9" w:rsidRPr="003E39A9" w:rsidRDefault="003E39A9" w:rsidP="00BA752C">
      <w:pPr>
        <w:pStyle w:val="20"/>
        <w:numPr>
          <w:ilvl w:val="0"/>
          <w:numId w:val="140"/>
        </w:numPr>
        <w:tabs>
          <w:tab w:val="left" w:pos="1344"/>
        </w:tabs>
        <w:spacing w:before="0" w:after="0" w:line="240" w:lineRule="auto"/>
        <w:ind w:left="0" w:firstLine="709"/>
        <w:jc w:val="both"/>
        <w:rPr>
          <w:bCs/>
          <w:sz w:val="24"/>
          <w:szCs w:val="24"/>
          <w:shd w:val="clear" w:color="auto" w:fill="FFFFFF"/>
          <w:lang w:val="ru-RU"/>
        </w:rPr>
      </w:pPr>
      <w:r>
        <w:rPr>
          <w:bCs/>
          <w:sz w:val="24"/>
          <w:szCs w:val="24"/>
          <w:shd w:val="clear" w:color="auto" w:fill="FFFFFF"/>
          <w:lang w:val="ru-RU"/>
        </w:rPr>
        <w:t>м</w:t>
      </w:r>
      <w:r w:rsidRPr="003E39A9">
        <w:rPr>
          <w:bCs/>
          <w:sz w:val="24"/>
          <w:szCs w:val="24"/>
          <w:shd w:val="clear" w:color="auto" w:fill="FFFFFF"/>
          <w:lang w:val="ru-RU"/>
        </w:rPr>
        <w:t>елкой моторики рук (гимнастическое развитие, зрительн</w:t>
      </w:r>
      <w:proofErr w:type="gramStart"/>
      <w:r w:rsidRPr="003E39A9">
        <w:rPr>
          <w:bCs/>
          <w:sz w:val="24"/>
          <w:szCs w:val="24"/>
          <w:shd w:val="clear" w:color="auto" w:fill="FFFFFF"/>
          <w:lang w:val="ru-RU"/>
        </w:rPr>
        <w:t>о-</w:t>
      </w:r>
      <w:proofErr w:type="gramEnd"/>
      <w:r w:rsidRPr="003E39A9">
        <w:rPr>
          <w:bCs/>
          <w:sz w:val="24"/>
          <w:szCs w:val="24"/>
          <w:shd w:val="clear" w:color="auto" w:fill="FFFFFF"/>
          <w:lang w:val="ru-RU"/>
        </w:rPr>
        <w:t xml:space="preserve"> моторные координации: развитие техники рисунка, овладение штриховкой);</w:t>
      </w:r>
    </w:p>
    <w:p w:rsidR="003E39A9" w:rsidRPr="003E39A9" w:rsidRDefault="003E39A9" w:rsidP="00BA752C">
      <w:pPr>
        <w:pStyle w:val="20"/>
        <w:numPr>
          <w:ilvl w:val="0"/>
          <w:numId w:val="140"/>
        </w:numPr>
        <w:tabs>
          <w:tab w:val="left" w:pos="1344"/>
        </w:tabs>
        <w:spacing w:before="0" w:after="0" w:line="240" w:lineRule="auto"/>
        <w:ind w:left="0" w:firstLine="709"/>
        <w:jc w:val="both"/>
        <w:rPr>
          <w:bCs/>
          <w:sz w:val="24"/>
          <w:szCs w:val="24"/>
          <w:shd w:val="clear" w:color="auto" w:fill="FFFFFF"/>
          <w:lang w:val="ru-RU"/>
        </w:rPr>
      </w:pPr>
      <w:r>
        <w:rPr>
          <w:bCs/>
          <w:sz w:val="24"/>
          <w:szCs w:val="24"/>
          <w:shd w:val="clear" w:color="auto" w:fill="FFFFFF"/>
          <w:lang w:val="ru-RU"/>
        </w:rPr>
        <w:t>к</w:t>
      </w:r>
      <w:r w:rsidRPr="003E39A9">
        <w:rPr>
          <w:bCs/>
          <w:sz w:val="24"/>
          <w:szCs w:val="24"/>
          <w:shd w:val="clear" w:color="auto" w:fill="FFFFFF"/>
          <w:lang w:val="ru-RU"/>
        </w:rPr>
        <w:t>рупных движений и умения владеть своим телом;</w:t>
      </w:r>
    </w:p>
    <w:p w:rsidR="003E39A9" w:rsidRPr="003E39A9" w:rsidRDefault="003E39A9" w:rsidP="00BA752C">
      <w:pPr>
        <w:pStyle w:val="20"/>
        <w:numPr>
          <w:ilvl w:val="0"/>
          <w:numId w:val="140"/>
        </w:numPr>
        <w:tabs>
          <w:tab w:val="left" w:pos="1344"/>
        </w:tabs>
        <w:spacing w:before="0" w:after="0" w:line="240" w:lineRule="auto"/>
        <w:ind w:left="0" w:firstLine="709"/>
        <w:jc w:val="both"/>
        <w:rPr>
          <w:bCs/>
          <w:sz w:val="24"/>
          <w:szCs w:val="24"/>
          <w:shd w:val="clear" w:color="auto" w:fill="FFFFFF"/>
          <w:lang w:val="ru-RU"/>
        </w:rPr>
      </w:pPr>
      <w:r>
        <w:rPr>
          <w:bCs/>
          <w:sz w:val="24"/>
          <w:szCs w:val="24"/>
          <w:shd w:val="clear" w:color="auto" w:fill="FFFFFF"/>
          <w:lang w:val="ru-RU"/>
        </w:rPr>
        <w:t>п</w:t>
      </w:r>
      <w:r w:rsidRPr="003E39A9">
        <w:rPr>
          <w:bCs/>
          <w:sz w:val="24"/>
          <w:szCs w:val="24"/>
          <w:shd w:val="clear" w:color="auto" w:fill="FFFFFF"/>
          <w:lang w:val="ru-RU"/>
        </w:rPr>
        <w:t>ространственных и временных представлений (ориентация на листе, в пространстве – на примере собственного тела);</w:t>
      </w:r>
    </w:p>
    <w:p w:rsidR="003E39A9" w:rsidRPr="003E39A9" w:rsidRDefault="003E39A9" w:rsidP="00BA752C">
      <w:pPr>
        <w:pStyle w:val="20"/>
        <w:numPr>
          <w:ilvl w:val="0"/>
          <w:numId w:val="140"/>
        </w:numPr>
        <w:tabs>
          <w:tab w:val="left" w:pos="1344"/>
        </w:tabs>
        <w:spacing w:before="0" w:after="0" w:line="240" w:lineRule="auto"/>
        <w:ind w:left="0" w:firstLine="709"/>
        <w:jc w:val="both"/>
        <w:rPr>
          <w:bCs/>
          <w:sz w:val="24"/>
          <w:szCs w:val="24"/>
          <w:shd w:val="clear" w:color="auto" w:fill="FFFFFF"/>
        </w:rPr>
      </w:pPr>
      <w:r>
        <w:rPr>
          <w:bCs/>
          <w:sz w:val="24"/>
          <w:szCs w:val="24"/>
          <w:shd w:val="clear" w:color="auto" w:fill="FFFFFF"/>
          <w:lang w:val="ru-RU"/>
        </w:rPr>
        <w:t>а</w:t>
      </w:r>
      <w:proofErr w:type="spellStart"/>
      <w:r w:rsidRPr="003E39A9">
        <w:rPr>
          <w:bCs/>
          <w:sz w:val="24"/>
          <w:szCs w:val="24"/>
          <w:shd w:val="clear" w:color="auto" w:fill="FFFFFF"/>
        </w:rPr>
        <w:t>ктивной</w:t>
      </w:r>
      <w:proofErr w:type="spellEnd"/>
      <w:r w:rsidRPr="003E39A9">
        <w:rPr>
          <w:bCs/>
          <w:sz w:val="24"/>
          <w:szCs w:val="24"/>
          <w:shd w:val="clear" w:color="auto" w:fill="FFFFFF"/>
        </w:rPr>
        <w:t xml:space="preserve"> </w:t>
      </w:r>
      <w:proofErr w:type="spellStart"/>
      <w:r w:rsidRPr="003E39A9">
        <w:rPr>
          <w:bCs/>
          <w:sz w:val="24"/>
          <w:szCs w:val="24"/>
          <w:shd w:val="clear" w:color="auto" w:fill="FFFFFF"/>
        </w:rPr>
        <w:t>речи</w:t>
      </w:r>
      <w:proofErr w:type="spellEnd"/>
      <w:r w:rsidRPr="003E39A9">
        <w:rPr>
          <w:bCs/>
          <w:sz w:val="24"/>
          <w:szCs w:val="24"/>
          <w:shd w:val="clear" w:color="auto" w:fill="FFFFFF"/>
        </w:rPr>
        <w:t xml:space="preserve">, </w:t>
      </w:r>
      <w:proofErr w:type="spellStart"/>
      <w:r w:rsidRPr="003E39A9">
        <w:rPr>
          <w:bCs/>
          <w:sz w:val="24"/>
          <w:szCs w:val="24"/>
          <w:shd w:val="clear" w:color="auto" w:fill="FFFFFF"/>
        </w:rPr>
        <w:t>словарного</w:t>
      </w:r>
      <w:proofErr w:type="spellEnd"/>
      <w:r w:rsidRPr="003E39A9">
        <w:rPr>
          <w:bCs/>
          <w:sz w:val="24"/>
          <w:szCs w:val="24"/>
          <w:shd w:val="clear" w:color="auto" w:fill="FFFFFF"/>
        </w:rPr>
        <w:t xml:space="preserve"> </w:t>
      </w:r>
      <w:proofErr w:type="spellStart"/>
      <w:r w:rsidRPr="003E39A9">
        <w:rPr>
          <w:bCs/>
          <w:sz w:val="24"/>
          <w:szCs w:val="24"/>
          <w:shd w:val="clear" w:color="auto" w:fill="FFFFFF"/>
        </w:rPr>
        <w:t>запаса</w:t>
      </w:r>
      <w:proofErr w:type="spellEnd"/>
      <w:r w:rsidRPr="003E39A9">
        <w:rPr>
          <w:bCs/>
          <w:sz w:val="24"/>
          <w:szCs w:val="24"/>
          <w:shd w:val="clear" w:color="auto" w:fill="FFFFFF"/>
        </w:rPr>
        <w:t>;</w:t>
      </w:r>
    </w:p>
    <w:p w:rsidR="003E39A9" w:rsidRPr="003E39A9" w:rsidRDefault="003E39A9" w:rsidP="00BA752C">
      <w:pPr>
        <w:pStyle w:val="20"/>
        <w:numPr>
          <w:ilvl w:val="0"/>
          <w:numId w:val="140"/>
        </w:numPr>
        <w:tabs>
          <w:tab w:val="left" w:pos="1344"/>
        </w:tabs>
        <w:spacing w:before="0" w:after="0" w:line="240" w:lineRule="auto"/>
        <w:ind w:left="0" w:firstLine="709"/>
        <w:jc w:val="both"/>
        <w:rPr>
          <w:bCs/>
          <w:sz w:val="24"/>
          <w:szCs w:val="24"/>
          <w:shd w:val="clear" w:color="auto" w:fill="FFFFFF"/>
          <w:lang w:val="ru-RU"/>
        </w:rPr>
      </w:pPr>
      <w:r w:rsidRPr="003E39A9">
        <w:rPr>
          <w:bCs/>
          <w:sz w:val="24"/>
          <w:szCs w:val="24"/>
          <w:shd w:val="clear" w:color="auto" w:fill="FFFFFF"/>
          <w:lang w:val="ru-RU"/>
        </w:rPr>
        <w:t>мышления, памяти, внимания, зрительного и слухового восприятия;</w:t>
      </w:r>
    </w:p>
    <w:p w:rsidR="003E39A9" w:rsidRPr="003E39A9" w:rsidRDefault="003E39A9" w:rsidP="00BA752C">
      <w:pPr>
        <w:pStyle w:val="20"/>
        <w:numPr>
          <w:ilvl w:val="0"/>
          <w:numId w:val="140"/>
        </w:numPr>
        <w:tabs>
          <w:tab w:val="left" w:pos="1344"/>
        </w:tabs>
        <w:spacing w:before="0" w:after="0" w:line="240" w:lineRule="auto"/>
        <w:ind w:left="0" w:firstLine="709"/>
        <w:jc w:val="both"/>
        <w:rPr>
          <w:bCs/>
          <w:sz w:val="24"/>
          <w:szCs w:val="24"/>
          <w:shd w:val="clear" w:color="auto" w:fill="FFFFFF"/>
          <w:lang w:val="ru-RU"/>
        </w:rPr>
      </w:pPr>
      <w:r w:rsidRPr="003E39A9">
        <w:rPr>
          <w:bCs/>
          <w:sz w:val="24"/>
          <w:szCs w:val="24"/>
          <w:shd w:val="clear" w:color="auto" w:fill="FFFFFF"/>
          <w:lang w:val="ru-RU"/>
        </w:rPr>
        <w:t>навыков учебной деятельности (умение слушать, понимать и выполнять словесные установки педагога, действовать по образцу и правилу).</w:t>
      </w:r>
    </w:p>
    <w:p w:rsidR="003E39A9" w:rsidRDefault="003E39A9" w:rsidP="00BA752C">
      <w:pPr>
        <w:pStyle w:val="20"/>
        <w:numPr>
          <w:ilvl w:val="0"/>
          <w:numId w:val="140"/>
        </w:numPr>
        <w:tabs>
          <w:tab w:val="left" w:pos="1344"/>
        </w:tabs>
        <w:spacing w:before="0" w:after="0" w:line="240" w:lineRule="auto"/>
        <w:ind w:left="0" w:firstLine="709"/>
        <w:jc w:val="both"/>
        <w:rPr>
          <w:bCs/>
          <w:sz w:val="24"/>
          <w:szCs w:val="24"/>
          <w:shd w:val="clear" w:color="auto" w:fill="FFFFFF"/>
          <w:lang w:val="ru-RU"/>
        </w:rPr>
      </w:pPr>
      <w:r>
        <w:rPr>
          <w:bCs/>
          <w:sz w:val="24"/>
          <w:szCs w:val="24"/>
          <w:shd w:val="clear" w:color="auto" w:fill="FFFFFF"/>
          <w:lang w:val="ru-RU"/>
        </w:rPr>
        <w:t>г</w:t>
      </w:r>
      <w:r w:rsidRPr="003E39A9">
        <w:rPr>
          <w:bCs/>
          <w:sz w:val="24"/>
          <w:szCs w:val="24"/>
          <w:shd w:val="clear" w:color="auto" w:fill="FFFFFF"/>
          <w:lang w:val="ru-RU"/>
        </w:rPr>
        <w:t>игиенического</w:t>
      </w:r>
      <w:r>
        <w:rPr>
          <w:bCs/>
          <w:sz w:val="24"/>
          <w:szCs w:val="24"/>
          <w:shd w:val="clear" w:color="auto" w:fill="FFFFFF"/>
          <w:lang w:val="ru-RU"/>
        </w:rPr>
        <w:t xml:space="preserve"> </w:t>
      </w:r>
      <w:r w:rsidRPr="003E39A9">
        <w:rPr>
          <w:bCs/>
          <w:sz w:val="24"/>
          <w:szCs w:val="24"/>
          <w:shd w:val="clear" w:color="auto" w:fill="FFFFFF"/>
          <w:lang w:val="ru-RU"/>
        </w:rPr>
        <w:t>правила</w:t>
      </w:r>
      <w:r>
        <w:rPr>
          <w:bCs/>
          <w:sz w:val="24"/>
          <w:szCs w:val="24"/>
          <w:shd w:val="clear" w:color="auto" w:fill="FFFFFF"/>
          <w:lang w:val="ru-RU"/>
        </w:rPr>
        <w:t xml:space="preserve"> </w:t>
      </w:r>
      <w:r w:rsidRPr="003E39A9">
        <w:rPr>
          <w:bCs/>
          <w:sz w:val="24"/>
          <w:szCs w:val="24"/>
          <w:shd w:val="clear" w:color="auto" w:fill="FFFFFF"/>
          <w:lang w:val="ru-RU"/>
        </w:rPr>
        <w:t>письма (посадка,</w:t>
      </w:r>
      <w:r w:rsidRPr="003E39A9">
        <w:rPr>
          <w:bCs/>
          <w:sz w:val="24"/>
          <w:szCs w:val="24"/>
          <w:shd w:val="clear" w:color="auto" w:fill="FFFFFF"/>
          <w:lang w:val="ru-RU"/>
        </w:rPr>
        <w:tab/>
        <w:t>положение рук при письме, положение ручки, тетради).</w:t>
      </w:r>
    </w:p>
    <w:p w:rsidR="003E39A9" w:rsidRDefault="003E39A9" w:rsidP="003E39A9">
      <w:pPr>
        <w:pStyle w:val="20"/>
        <w:tabs>
          <w:tab w:val="left" w:pos="1344"/>
        </w:tabs>
        <w:spacing w:before="0" w:after="0" w:line="240" w:lineRule="auto"/>
        <w:jc w:val="both"/>
        <w:rPr>
          <w:bCs/>
          <w:sz w:val="24"/>
          <w:szCs w:val="24"/>
          <w:shd w:val="clear" w:color="auto" w:fill="FFFFFF"/>
          <w:lang w:val="ru-RU"/>
        </w:rPr>
      </w:pPr>
    </w:p>
    <w:p w:rsidR="003E39A9" w:rsidRDefault="003E39A9" w:rsidP="003E39A9">
      <w:pPr>
        <w:pStyle w:val="20"/>
        <w:tabs>
          <w:tab w:val="left" w:pos="1344"/>
        </w:tabs>
        <w:spacing w:before="0" w:after="0" w:line="240" w:lineRule="auto"/>
        <w:jc w:val="both"/>
        <w:rPr>
          <w:bCs/>
          <w:sz w:val="24"/>
          <w:szCs w:val="24"/>
          <w:shd w:val="clear" w:color="auto" w:fill="FFFFFF"/>
          <w:lang w:val="ru-RU"/>
        </w:rPr>
      </w:pPr>
    </w:p>
    <w:p w:rsidR="003E39A9" w:rsidRPr="003E39A9" w:rsidRDefault="003E39A9" w:rsidP="003E39A9">
      <w:pPr>
        <w:pStyle w:val="20"/>
        <w:tabs>
          <w:tab w:val="left" w:pos="1344"/>
        </w:tabs>
        <w:spacing w:before="0" w:after="0" w:line="240" w:lineRule="auto"/>
        <w:jc w:val="both"/>
        <w:rPr>
          <w:bCs/>
          <w:sz w:val="24"/>
          <w:szCs w:val="24"/>
          <w:shd w:val="clear" w:color="auto" w:fill="FFFFFF"/>
          <w:lang w:val="ru-RU"/>
        </w:rPr>
      </w:pPr>
    </w:p>
    <w:p w:rsidR="003E39A9" w:rsidRPr="005B48CD" w:rsidRDefault="003E39A9" w:rsidP="003E39A9">
      <w:pPr>
        <w:pStyle w:val="20"/>
        <w:shd w:val="clear" w:color="auto" w:fill="auto"/>
        <w:tabs>
          <w:tab w:val="left" w:pos="1344"/>
        </w:tabs>
        <w:spacing w:before="0" w:after="0" w:line="240" w:lineRule="auto"/>
        <w:ind w:firstLine="709"/>
        <w:jc w:val="both"/>
        <w:rPr>
          <w:rStyle w:val="11"/>
          <w:bCs/>
          <w:color w:val="auto"/>
          <w:sz w:val="24"/>
          <w:szCs w:val="24"/>
        </w:rPr>
      </w:pPr>
    </w:p>
    <w:p w:rsidR="00197BE5" w:rsidRPr="005B48CD" w:rsidRDefault="00197BE5" w:rsidP="003E39A9">
      <w:pPr>
        <w:pStyle w:val="20"/>
        <w:numPr>
          <w:ilvl w:val="0"/>
          <w:numId w:val="3"/>
        </w:numPr>
        <w:shd w:val="clear" w:color="auto" w:fill="auto"/>
        <w:spacing w:before="0" w:after="0" w:line="240" w:lineRule="auto"/>
        <w:ind w:left="0" w:firstLine="0"/>
        <w:jc w:val="center"/>
        <w:rPr>
          <w:rStyle w:val="11"/>
          <w:b/>
          <w:bCs/>
          <w:color w:val="auto"/>
        </w:rPr>
      </w:pPr>
      <w:r w:rsidRPr="005B48CD">
        <w:rPr>
          <w:rStyle w:val="11"/>
          <w:b/>
          <w:bCs/>
          <w:color w:val="auto"/>
        </w:rPr>
        <w:lastRenderedPageBreak/>
        <w:t>Организационный раздел</w:t>
      </w:r>
    </w:p>
    <w:p w:rsidR="003160DE" w:rsidRPr="005B48CD" w:rsidRDefault="003E39A9" w:rsidP="003E39A9">
      <w:pPr>
        <w:pStyle w:val="20"/>
        <w:numPr>
          <w:ilvl w:val="1"/>
          <w:numId w:val="3"/>
        </w:numPr>
        <w:shd w:val="clear" w:color="auto" w:fill="auto"/>
        <w:tabs>
          <w:tab w:val="left" w:pos="1344"/>
        </w:tabs>
        <w:spacing w:before="0" w:after="0" w:line="240" w:lineRule="auto"/>
        <w:ind w:left="0" w:firstLine="709"/>
        <w:jc w:val="both"/>
        <w:rPr>
          <w:b/>
          <w:bCs/>
          <w:sz w:val="24"/>
          <w:szCs w:val="24"/>
          <w:lang w:val="ru-RU"/>
        </w:rPr>
      </w:pPr>
      <w:r>
        <w:rPr>
          <w:rStyle w:val="11"/>
          <w:b/>
          <w:bCs/>
          <w:color w:val="auto"/>
          <w:sz w:val="24"/>
          <w:szCs w:val="24"/>
        </w:rPr>
        <w:t xml:space="preserve"> </w:t>
      </w:r>
      <w:r w:rsidR="003160DE" w:rsidRPr="005B48CD">
        <w:rPr>
          <w:rStyle w:val="11"/>
          <w:b/>
          <w:bCs/>
          <w:color w:val="auto"/>
          <w:sz w:val="24"/>
          <w:szCs w:val="24"/>
        </w:rPr>
        <w:t>Психолого-педагогические условия реализации Программы</w:t>
      </w:r>
    </w:p>
    <w:p w:rsidR="00F85128" w:rsidRPr="00F85128" w:rsidRDefault="00F85128" w:rsidP="00FA10CE">
      <w:pPr>
        <w:pStyle w:val="20"/>
        <w:shd w:val="clear" w:color="auto" w:fill="auto"/>
        <w:tabs>
          <w:tab w:val="left" w:pos="1762"/>
        </w:tabs>
        <w:spacing w:before="0" w:after="0" w:line="240" w:lineRule="auto"/>
        <w:ind w:firstLine="709"/>
        <w:jc w:val="both"/>
        <w:rPr>
          <w:rStyle w:val="11"/>
          <w:color w:val="auto"/>
          <w:sz w:val="24"/>
          <w:szCs w:val="24"/>
        </w:rPr>
      </w:pPr>
      <w:r w:rsidRPr="00F85128">
        <w:rPr>
          <w:sz w:val="24"/>
          <w:szCs w:val="24"/>
          <w:shd w:val="clear" w:color="auto" w:fill="FFFFFF"/>
          <w:lang w:val="ru-RU"/>
        </w:rPr>
        <w:t xml:space="preserve">Раздел </w:t>
      </w:r>
      <w:r w:rsidRPr="00F85128">
        <w:rPr>
          <w:b/>
          <w:bCs/>
          <w:sz w:val="24"/>
          <w:szCs w:val="24"/>
          <w:shd w:val="clear" w:color="auto" w:fill="FFFFFF"/>
          <w:lang w:val="ru-RU"/>
        </w:rPr>
        <w:t xml:space="preserve">Программы </w:t>
      </w:r>
      <w:r w:rsidRPr="00F85128">
        <w:rPr>
          <w:sz w:val="24"/>
          <w:szCs w:val="24"/>
          <w:shd w:val="clear" w:color="auto" w:fill="FFFFFF"/>
          <w:lang w:val="ru-RU"/>
        </w:rPr>
        <w:t>«Психолого-педагогические условия реализации Программы» полностью соответству</w:t>
      </w:r>
      <w:r>
        <w:rPr>
          <w:sz w:val="24"/>
          <w:szCs w:val="24"/>
          <w:shd w:val="clear" w:color="auto" w:fill="FFFFFF"/>
          <w:lang w:val="ru-RU"/>
        </w:rPr>
        <w:t xml:space="preserve">ет п. 30 ФОП </w:t>
      </w:r>
      <w:proofErr w:type="gramStart"/>
      <w:r>
        <w:rPr>
          <w:sz w:val="24"/>
          <w:szCs w:val="24"/>
          <w:shd w:val="clear" w:color="auto" w:fill="FFFFFF"/>
          <w:lang w:val="ru-RU"/>
        </w:rPr>
        <w:t>ДО</w:t>
      </w:r>
      <w:proofErr w:type="gramEnd"/>
      <w:r w:rsidRPr="00F85128">
        <w:rPr>
          <w:sz w:val="24"/>
          <w:szCs w:val="24"/>
          <w:shd w:val="clear" w:color="auto" w:fill="FFFFFF"/>
          <w:lang w:val="ru-RU"/>
        </w:rPr>
        <w:t>.</w:t>
      </w:r>
    </w:p>
    <w:p w:rsidR="00F85128" w:rsidRDefault="00F85128" w:rsidP="00F85128">
      <w:pPr>
        <w:pStyle w:val="20"/>
        <w:shd w:val="clear" w:color="auto" w:fill="auto"/>
        <w:tabs>
          <w:tab w:val="left" w:pos="1028"/>
        </w:tabs>
        <w:spacing w:before="0" w:after="0" w:line="240" w:lineRule="auto"/>
        <w:ind w:firstLine="709"/>
        <w:jc w:val="both"/>
        <w:rPr>
          <w:sz w:val="24"/>
          <w:szCs w:val="24"/>
          <w:shd w:val="clear" w:color="auto" w:fill="FFFFFF"/>
          <w:lang w:val="ru-RU"/>
        </w:rPr>
      </w:pPr>
      <w:r w:rsidRPr="00F85128">
        <w:rPr>
          <w:sz w:val="24"/>
          <w:szCs w:val="24"/>
          <w:shd w:val="clear" w:color="auto" w:fill="FFFFFF"/>
          <w:lang w:val="ru-RU"/>
        </w:rPr>
        <w:t>Успешная реализация Программы обеспечивается следующими психолого</w:t>
      </w:r>
      <w:r>
        <w:rPr>
          <w:sz w:val="24"/>
          <w:szCs w:val="24"/>
          <w:shd w:val="clear" w:color="auto" w:fill="FFFFFF"/>
          <w:lang w:val="ru-RU"/>
        </w:rPr>
        <w:t>-</w:t>
      </w:r>
      <w:r w:rsidRPr="00F85128">
        <w:rPr>
          <w:sz w:val="24"/>
          <w:szCs w:val="24"/>
          <w:shd w:val="clear" w:color="auto" w:fill="FFFFFF"/>
          <w:lang w:val="ru-RU"/>
        </w:rPr>
        <w:t xml:space="preserve">педагогическими условиями: </w:t>
      </w:r>
    </w:p>
    <w:p w:rsidR="00F85128" w:rsidRDefault="00F85128" w:rsidP="00F85128">
      <w:pPr>
        <w:pStyle w:val="20"/>
        <w:shd w:val="clear" w:color="auto" w:fill="auto"/>
        <w:tabs>
          <w:tab w:val="left" w:pos="1028"/>
        </w:tabs>
        <w:spacing w:before="0" w:after="0" w:line="240" w:lineRule="auto"/>
        <w:ind w:firstLine="709"/>
        <w:jc w:val="both"/>
        <w:rPr>
          <w:sz w:val="24"/>
          <w:szCs w:val="24"/>
          <w:shd w:val="clear" w:color="auto" w:fill="FFFFFF"/>
          <w:lang w:val="ru-RU"/>
        </w:rPr>
      </w:pPr>
      <w:r w:rsidRPr="00F85128">
        <w:rPr>
          <w:sz w:val="24"/>
          <w:szCs w:val="24"/>
          <w:shd w:val="clear" w:color="auto" w:fill="FFFFFF"/>
          <w:lang w:val="ru-RU"/>
        </w:rPr>
        <w:t xml:space="preserve">1) признание детства как уникального периода в становлении человека, понимание неповторимости личности каждого ребёнка, принятие воспитанника таким, какой он есть, со всеми его индивидуальными проявлениями; проявление уважения к развивающейся личности, как высшей ценности, поддержка уверенности в собственных возможностях и способностях у каждого воспитанника; </w:t>
      </w:r>
    </w:p>
    <w:p w:rsidR="00F85128" w:rsidRDefault="00F85128" w:rsidP="00F85128">
      <w:pPr>
        <w:pStyle w:val="20"/>
        <w:shd w:val="clear" w:color="auto" w:fill="auto"/>
        <w:tabs>
          <w:tab w:val="left" w:pos="1028"/>
        </w:tabs>
        <w:spacing w:before="0" w:after="0" w:line="240" w:lineRule="auto"/>
        <w:ind w:firstLine="709"/>
        <w:jc w:val="both"/>
        <w:rPr>
          <w:sz w:val="24"/>
          <w:szCs w:val="24"/>
          <w:shd w:val="clear" w:color="auto" w:fill="FFFFFF"/>
          <w:lang w:val="ru-RU"/>
        </w:rPr>
      </w:pPr>
      <w:proofErr w:type="gramStart"/>
      <w:r w:rsidRPr="00F85128">
        <w:rPr>
          <w:sz w:val="24"/>
          <w:szCs w:val="24"/>
          <w:shd w:val="clear" w:color="auto" w:fill="FFFFFF"/>
          <w:lang w:val="ru-RU"/>
        </w:rPr>
        <w:t>2) решение образовательных задач с использованием как новых форм организации процесса образования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другое), так и традиционных (фронтальные, подгрупповые, индивидуальные занятий.</w:t>
      </w:r>
      <w:proofErr w:type="gramEnd"/>
      <w:r w:rsidRPr="00F85128">
        <w:rPr>
          <w:sz w:val="24"/>
          <w:szCs w:val="24"/>
          <w:shd w:val="clear" w:color="auto" w:fill="FFFFFF"/>
          <w:lang w:val="ru-RU"/>
        </w:rPr>
        <w:t xml:space="preserve"> При этом занятие рассматривается как дело, 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педагогически обоснованных форм и методов работы, выбор которых осуществляется педагогом; </w:t>
      </w:r>
    </w:p>
    <w:p w:rsidR="00F85128" w:rsidRDefault="00F85128" w:rsidP="00F85128">
      <w:pPr>
        <w:pStyle w:val="20"/>
        <w:shd w:val="clear" w:color="auto" w:fill="auto"/>
        <w:tabs>
          <w:tab w:val="left" w:pos="1028"/>
        </w:tabs>
        <w:spacing w:before="0" w:after="0" w:line="240" w:lineRule="auto"/>
        <w:ind w:firstLine="709"/>
        <w:jc w:val="both"/>
        <w:rPr>
          <w:sz w:val="24"/>
          <w:szCs w:val="24"/>
          <w:shd w:val="clear" w:color="auto" w:fill="FFFFFF"/>
          <w:lang w:val="ru-RU"/>
        </w:rPr>
      </w:pPr>
      <w:r w:rsidRPr="00F85128">
        <w:rPr>
          <w:sz w:val="24"/>
          <w:szCs w:val="24"/>
          <w:shd w:val="clear" w:color="auto" w:fill="FFFFFF"/>
          <w:lang w:val="ru-RU"/>
        </w:rPr>
        <w:t xml:space="preserve">3) обеспечение преемственности содержания и форм организации образовательного процесса в ДОО, в том числе дошкольного и начального общего уровней образования (опора на опыт детей, накопленный на предыдущих этапах развития, изменение форм и методов образовательной работы, ориентация на стратегический приоритет непрерывного образования - формирование умения учиться); </w:t>
      </w:r>
    </w:p>
    <w:p w:rsidR="00F85128" w:rsidRDefault="00F85128" w:rsidP="00F85128">
      <w:pPr>
        <w:pStyle w:val="20"/>
        <w:shd w:val="clear" w:color="auto" w:fill="auto"/>
        <w:tabs>
          <w:tab w:val="left" w:pos="1028"/>
        </w:tabs>
        <w:spacing w:before="0" w:after="0" w:line="240" w:lineRule="auto"/>
        <w:ind w:firstLine="709"/>
        <w:jc w:val="both"/>
        <w:rPr>
          <w:sz w:val="24"/>
          <w:szCs w:val="24"/>
          <w:shd w:val="clear" w:color="auto" w:fill="FFFFFF"/>
          <w:lang w:val="ru-RU"/>
        </w:rPr>
      </w:pPr>
      <w:r w:rsidRPr="00F85128">
        <w:rPr>
          <w:sz w:val="24"/>
          <w:szCs w:val="24"/>
          <w:shd w:val="clear" w:color="auto" w:fill="FFFFFF"/>
          <w:lang w:val="ru-RU"/>
        </w:rPr>
        <w:t xml:space="preserve">4) учёт специфики возрастного и индивидуального психофизического развития обучающихся (использование форм и методов, соответствующих возрастным особенностям детей; видов деятельности, специфических для каждого возрастного периода, социальной ситуации развития); </w:t>
      </w:r>
    </w:p>
    <w:p w:rsidR="00F85128" w:rsidRDefault="00F85128" w:rsidP="00F85128">
      <w:pPr>
        <w:pStyle w:val="20"/>
        <w:shd w:val="clear" w:color="auto" w:fill="auto"/>
        <w:tabs>
          <w:tab w:val="left" w:pos="1028"/>
        </w:tabs>
        <w:spacing w:before="0" w:after="0" w:line="240" w:lineRule="auto"/>
        <w:ind w:firstLine="709"/>
        <w:jc w:val="both"/>
        <w:rPr>
          <w:sz w:val="24"/>
          <w:szCs w:val="24"/>
          <w:shd w:val="clear" w:color="auto" w:fill="FFFFFF"/>
          <w:lang w:val="ru-RU"/>
        </w:rPr>
      </w:pPr>
      <w:proofErr w:type="gramStart"/>
      <w:r w:rsidRPr="00F85128">
        <w:rPr>
          <w:sz w:val="24"/>
          <w:szCs w:val="24"/>
          <w:shd w:val="clear" w:color="auto" w:fill="FFFFFF"/>
          <w:lang w:val="ru-RU"/>
        </w:rPr>
        <w:t>5) создание развивающей и эмоционально комфортной для ребёнка образовательной среды, способствующей эмоционально-ценностному, социально</w:t>
      </w:r>
      <w:r w:rsidRPr="00F85128">
        <w:rPr>
          <w:sz w:val="24"/>
          <w:szCs w:val="24"/>
          <w:shd w:val="clear" w:color="auto" w:fill="FFFFFF"/>
          <w:lang w:val="ru-RU"/>
        </w:rPr>
        <w:softHyphen/>
        <w:t xml:space="preserve"> личностному, познавательному, эстетическому развитию ребёнка и сохранению его</w:t>
      </w:r>
      <w:r w:rsidRPr="00F85128">
        <w:rPr>
          <w:sz w:val="24"/>
          <w:szCs w:val="24"/>
          <w:shd w:val="clear" w:color="auto" w:fill="FFFFFF"/>
          <w:lang w:val="ru-RU"/>
        </w:rPr>
        <w:br/>
        <w:t>28 Приказ от 25 ноября 2022 г. N 1028 «Об утверждении ФОП ДО», п. 29.3.5.3.</w:t>
      </w:r>
      <w:r w:rsidRPr="00F85128">
        <w:rPr>
          <w:sz w:val="24"/>
          <w:szCs w:val="24"/>
          <w:shd w:val="clear" w:color="auto" w:fill="FFFFFF"/>
          <w:lang w:val="ru-RU"/>
        </w:rPr>
        <w:br/>
        <w:t xml:space="preserve">170 индивидуальности, в которой ребёнок реализует право на свободу выбора деятельности, партнера, средств и прочее; </w:t>
      </w:r>
      <w:proofErr w:type="gramEnd"/>
    </w:p>
    <w:p w:rsidR="00F85128" w:rsidRDefault="00F85128" w:rsidP="00F85128">
      <w:pPr>
        <w:pStyle w:val="20"/>
        <w:shd w:val="clear" w:color="auto" w:fill="auto"/>
        <w:tabs>
          <w:tab w:val="left" w:pos="1028"/>
        </w:tabs>
        <w:spacing w:before="0" w:after="0" w:line="240" w:lineRule="auto"/>
        <w:ind w:firstLine="709"/>
        <w:jc w:val="both"/>
        <w:rPr>
          <w:sz w:val="24"/>
          <w:szCs w:val="24"/>
          <w:shd w:val="clear" w:color="auto" w:fill="FFFFFF"/>
          <w:lang w:val="ru-RU"/>
        </w:rPr>
      </w:pPr>
      <w:r w:rsidRPr="00F85128">
        <w:rPr>
          <w:sz w:val="24"/>
          <w:szCs w:val="24"/>
          <w:shd w:val="clear" w:color="auto" w:fill="FFFFFF"/>
          <w:lang w:val="ru-RU"/>
        </w:rPr>
        <w:t xml:space="preserve">6) построение образовательной деятельности на основе взаимодействия взрослых с детьми, ориентированного на интересы и возможности каждого ребёнка и учитывающего социальную ситуацию его развития; </w:t>
      </w:r>
    </w:p>
    <w:p w:rsidR="00F85128" w:rsidRDefault="00F85128" w:rsidP="00F85128">
      <w:pPr>
        <w:pStyle w:val="20"/>
        <w:shd w:val="clear" w:color="auto" w:fill="auto"/>
        <w:tabs>
          <w:tab w:val="left" w:pos="1028"/>
        </w:tabs>
        <w:spacing w:before="0" w:after="0" w:line="240" w:lineRule="auto"/>
        <w:ind w:firstLine="709"/>
        <w:jc w:val="both"/>
        <w:rPr>
          <w:sz w:val="24"/>
          <w:szCs w:val="24"/>
          <w:shd w:val="clear" w:color="auto" w:fill="FFFFFF"/>
          <w:lang w:val="ru-RU"/>
        </w:rPr>
      </w:pPr>
      <w:r w:rsidRPr="00F85128">
        <w:rPr>
          <w:sz w:val="24"/>
          <w:szCs w:val="24"/>
          <w:shd w:val="clear" w:color="auto" w:fill="FFFFFF"/>
          <w:lang w:val="ru-RU"/>
        </w:rPr>
        <w:t xml:space="preserve">7) индивидуализация образования (в том числе поддержка ребёнка, построение его образовательной траектории) и оптимизация работы с группой детей, основанные на результатах педагогической диагностики (мониторинга); </w:t>
      </w:r>
    </w:p>
    <w:p w:rsidR="007E0193" w:rsidRDefault="00F85128" w:rsidP="00F85128">
      <w:pPr>
        <w:pStyle w:val="20"/>
        <w:shd w:val="clear" w:color="auto" w:fill="auto"/>
        <w:tabs>
          <w:tab w:val="left" w:pos="1028"/>
        </w:tabs>
        <w:spacing w:before="0" w:after="0" w:line="240" w:lineRule="auto"/>
        <w:ind w:firstLine="709"/>
        <w:jc w:val="both"/>
        <w:rPr>
          <w:sz w:val="24"/>
          <w:szCs w:val="24"/>
          <w:shd w:val="clear" w:color="auto" w:fill="FFFFFF"/>
          <w:lang w:val="ru-RU"/>
        </w:rPr>
      </w:pPr>
      <w:r w:rsidRPr="00F85128">
        <w:rPr>
          <w:sz w:val="24"/>
          <w:szCs w:val="24"/>
          <w:shd w:val="clear" w:color="auto" w:fill="FFFFFF"/>
          <w:lang w:val="ru-RU"/>
        </w:rPr>
        <w:t xml:space="preserve">8) оказание ранней коррекционной помощи детям с ООП, в том числе с ОВЗ на основе специальных психолого-педагогических подходов, методов, способов общения и условий, способствующих получению </w:t>
      </w:r>
      <w:proofErr w:type="gramStart"/>
      <w:r w:rsidRPr="00F85128">
        <w:rPr>
          <w:sz w:val="24"/>
          <w:szCs w:val="24"/>
          <w:shd w:val="clear" w:color="auto" w:fill="FFFFFF"/>
          <w:lang w:val="ru-RU"/>
        </w:rPr>
        <w:t>ДО</w:t>
      </w:r>
      <w:proofErr w:type="gramEnd"/>
      <w:r w:rsidRPr="00F85128">
        <w:rPr>
          <w:sz w:val="24"/>
          <w:szCs w:val="24"/>
          <w:shd w:val="clear" w:color="auto" w:fill="FFFFFF"/>
          <w:lang w:val="ru-RU"/>
        </w:rPr>
        <w:t xml:space="preserve">, </w:t>
      </w:r>
      <w:proofErr w:type="gramStart"/>
      <w:r w:rsidRPr="00F85128">
        <w:rPr>
          <w:sz w:val="24"/>
          <w:szCs w:val="24"/>
          <w:shd w:val="clear" w:color="auto" w:fill="FFFFFF"/>
          <w:lang w:val="ru-RU"/>
        </w:rPr>
        <w:t>социальному</w:t>
      </w:r>
      <w:proofErr w:type="gramEnd"/>
      <w:r w:rsidRPr="00F85128">
        <w:rPr>
          <w:sz w:val="24"/>
          <w:szCs w:val="24"/>
          <w:shd w:val="clear" w:color="auto" w:fill="FFFFFF"/>
          <w:lang w:val="ru-RU"/>
        </w:rPr>
        <w:t xml:space="preserve"> развитию этих детей, в том числе посредством организации инклюзивного образования; </w:t>
      </w:r>
    </w:p>
    <w:p w:rsidR="007E0193" w:rsidRDefault="00F85128" w:rsidP="00F85128">
      <w:pPr>
        <w:pStyle w:val="20"/>
        <w:shd w:val="clear" w:color="auto" w:fill="auto"/>
        <w:tabs>
          <w:tab w:val="left" w:pos="1028"/>
        </w:tabs>
        <w:spacing w:before="0" w:after="0" w:line="240" w:lineRule="auto"/>
        <w:ind w:firstLine="709"/>
        <w:jc w:val="both"/>
        <w:rPr>
          <w:sz w:val="24"/>
          <w:szCs w:val="24"/>
          <w:shd w:val="clear" w:color="auto" w:fill="FFFFFF"/>
          <w:lang w:val="ru-RU"/>
        </w:rPr>
      </w:pPr>
      <w:r w:rsidRPr="00F85128">
        <w:rPr>
          <w:sz w:val="24"/>
          <w:szCs w:val="24"/>
          <w:shd w:val="clear" w:color="auto" w:fill="FFFFFF"/>
          <w:lang w:val="ru-RU"/>
        </w:rPr>
        <w:t xml:space="preserve">9) совершенствование образовательной работы на основе результатов выявления </w:t>
      </w:r>
      <w:proofErr w:type="spellStart"/>
      <w:r w:rsidRPr="00F85128">
        <w:rPr>
          <w:sz w:val="24"/>
          <w:szCs w:val="24"/>
          <w:shd w:val="clear" w:color="auto" w:fill="FFFFFF"/>
          <w:lang w:val="ru-RU"/>
        </w:rPr>
        <w:t>запросовродительского</w:t>
      </w:r>
      <w:proofErr w:type="spellEnd"/>
      <w:r w:rsidRPr="00F85128">
        <w:rPr>
          <w:sz w:val="24"/>
          <w:szCs w:val="24"/>
          <w:shd w:val="clear" w:color="auto" w:fill="FFFFFF"/>
          <w:lang w:val="ru-RU"/>
        </w:rPr>
        <w:t xml:space="preserve"> и профессионального сообщества; </w:t>
      </w:r>
    </w:p>
    <w:p w:rsidR="007E0193" w:rsidRDefault="00F85128" w:rsidP="00F85128">
      <w:pPr>
        <w:pStyle w:val="20"/>
        <w:shd w:val="clear" w:color="auto" w:fill="auto"/>
        <w:tabs>
          <w:tab w:val="left" w:pos="1028"/>
        </w:tabs>
        <w:spacing w:before="0" w:after="0" w:line="240" w:lineRule="auto"/>
        <w:ind w:firstLine="709"/>
        <w:jc w:val="both"/>
        <w:rPr>
          <w:sz w:val="24"/>
          <w:szCs w:val="24"/>
          <w:shd w:val="clear" w:color="auto" w:fill="FFFFFF"/>
          <w:lang w:val="ru-RU"/>
        </w:rPr>
      </w:pPr>
      <w:r w:rsidRPr="00F85128">
        <w:rPr>
          <w:sz w:val="24"/>
          <w:szCs w:val="24"/>
          <w:shd w:val="clear" w:color="auto" w:fill="FFFFFF"/>
          <w:lang w:val="ru-RU"/>
        </w:rPr>
        <w:t xml:space="preserve">10) психологическая, педагогическая и методическая </w:t>
      </w:r>
      <w:proofErr w:type="gramStart"/>
      <w:r w:rsidRPr="00F85128">
        <w:rPr>
          <w:sz w:val="24"/>
          <w:szCs w:val="24"/>
          <w:shd w:val="clear" w:color="auto" w:fill="FFFFFF"/>
          <w:lang w:val="ru-RU"/>
        </w:rPr>
        <w:t>помощь</w:t>
      </w:r>
      <w:proofErr w:type="gramEnd"/>
      <w:r w:rsidRPr="00F85128">
        <w:rPr>
          <w:sz w:val="24"/>
          <w:szCs w:val="24"/>
          <w:shd w:val="clear" w:color="auto" w:fill="FFFFFF"/>
          <w:lang w:val="ru-RU"/>
        </w:rPr>
        <w:t xml:space="preserve"> и поддержка, консультирование родителей (законных представителей) в вопросах обучения, воспитания и развитии детей, охраны и укрепления их здоровья; </w:t>
      </w:r>
    </w:p>
    <w:p w:rsidR="007E0193" w:rsidRDefault="00F85128" w:rsidP="00F85128">
      <w:pPr>
        <w:pStyle w:val="20"/>
        <w:shd w:val="clear" w:color="auto" w:fill="auto"/>
        <w:tabs>
          <w:tab w:val="left" w:pos="1028"/>
        </w:tabs>
        <w:spacing w:before="0" w:after="0" w:line="240" w:lineRule="auto"/>
        <w:ind w:firstLine="709"/>
        <w:jc w:val="both"/>
        <w:rPr>
          <w:sz w:val="24"/>
          <w:szCs w:val="24"/>
          <w:shd w:val="clear" w:color="auto" w:fill="FFFFFF"/>
          <w:lang w:val="ru-RU"/>
        </w:rPr>
      </w:pPr>
      <w:r w:rsidRPr="00F85128">
        <w:rPr>
          <w:sz w:val="24"/>
          <w:szCs w:val="24"/>
          <w:shd w:val="clear" w:color="auto" w:fill="FFFFFF"/>
          <w:lang w:val="ru-RU"/>
        </w:rPr>
        <w:t xml:space="preserve">11) вовлечение родителей (законных представителей) в процесс реализации образовательной программы и построение отношений сотрудничества в соответствии с образовательными потребностями и возможностями семьи обучающихся; </w:t>
      </w:r>
    </w:p>
    <w:p w:rsidR="00197BE5" w:rsidRDefault="00F85128" w:rsidP="00F85128">
      <w:pPr>
        <w:pStyle w:val="20"/>
        <w:shd w:val="clear" w:color="auto" w:fill="auto"/>
        <w:tabs>
          <w:tab w:val="left" w:pos="1028"/>
        </w:tabs>
        <w:spacing w:before="0" w:after="0" w:line="240" w:lineRule="auto"/>
        <w:ind w:firstLine="709"/>
        <w:jc w:val="both"/>
        <w:rPr>
          <w:sz w:val="24"/>
          <w:szCs w:val="24"/>
          <w:shd w:val="clear" w:color="auto" w:fill="FFFFFF"/>
          <w:lang w:val="ru-RU"/>
        </w:rPr>
      </w:pPr>
      <w:r w:rsidRPr="00F85128">
        <w:rPr>
          <w:sz w:val="24"/>
          <w:szCs w:val="24"/>
          <w:shd w:val="clear" w:color="auto" w:fill="FFFFFF"/>
          <w:lang w:val="ru-RU"/>
        </w:rPr>
        <w:lastRenderedPageBreak/>
        <w:t>12) формирование и развитие профессиональной компетентности педагогов, психолого-педагогического просвещения родителей (законных представителей) обучающихся;</w:t>
      </w:r>
    </w:p>
    <w:p w:rsidR="002021B3" w:rsidRDefault="002021B3" w:rsidP="00F85128">
      <w:pPr>
        <w:pStyle w:val="20"/>
        <w:shd w:val="clear" w:color="auto" w:fill="auto"/>
        <w:tabs>
          <w:tab w:val="left" w:pos="1028"/>
        </w:tabs>
        <w:spacing w:before="0" w:after="0" w:line="240" w:lineRule="auto"/>
        <w:ind w:firstLine="709"/>
        <w:jc w:val="both"/>
        <w:rPr>
          <w:sz w:val="24"/>
          <w:szCs w:val="24"/>
          <w:lang w:val="ru-RU"/>
        </w:rPr>
      </w:pPr>
      <w:r w:rsidRPr="002021B3">
        <w:rPr>
          <w:sz w:val="24"/>
          <w:szCs w:val="24"/>
          <w:lang w:val="ru-RU"/>
        </w:rPr>
        <w:t>13) непрерывное психолого-педагогическое сопровождение участников образовательных отношений в процессе реализации программы в ДОО, обеспечение вариативности его содержания, направлений и форм, согласно запросам родительского и профессионального сообществ;</w:t>
      </w:r>
    </w:p>
    <w:p w:rsidR="002021B3" w:rsidRDefault="002021B3" w:rsidP="00F85128">
      <w:pPr>
        <w:pStyle w:val="20"/>
        <w:shd w:val="clear" w:color="auto" w:fill="auto"/>
        <w:tabs>
          <w:tab w:val="left" w:pos="1028"/>
        </w:tabs>
        <w:spacing w:before="0" w:after="0" w:line="240" w:lineRule="auto"/>
        <w:ind w:firstLine="709"/>
        <w:jc w:val="both"/>
        <w:rPr>
          <w:sz w:val="24"/>
          <w:szCs w:val="24"/>
          <w:lang w:val="ru-RU"/>
        </w:rPr>
      </w:pPr>
      <w:r w:rsidRPr="002021B3">
        <w:rPr>
          <w:sz w:val="24"/>
          <w:szCs w:val="24"/>
          <w:lang w:val="ru-RU"/>
        </w:rPr>
        <w:t>14) взаимодействие с различными социальными институтами (сферы образования, культуры, физкультуры и спорта, другими социально</w:t>
      </w:r>
      <w:r w:rsidRPr="002021B3">
        <w:rPr>
          <w:sz w:val="24"/>
          <w:szCs w:val="24"/>
          <w:lang w:val="ru-RU"/>
        </w:rPr>
        <w:softHyphen/>
        <w:t xml:space="preserve"> воспитательными субъектами открытой образовательной системы), использование форм и методов взаимодействия, востребованных современной педагогической практикой и семьей, участие всех сторон взаимодействия в совместной социально</w:t>
      </w:r>
      <w:r w:rsidRPr="002021B3">
        <w:rPr>
          <w:sz w:val="24"/>
          <w:szCs w:val="24"/>
          <w:lang w:val="ru-RU"/>
        </w:rPr>
        <w:softHyphen/>
        <w:t xml:space="preserve"> значимой деятельности;</w:t>
      </w:r>
    </w:p>
    <w:p w:rsidR="002021B3" w:rsidRPr="002021B3" w:rsidRDefault="002021B3" w:rsidP="00F85128">
      <w:pPr>
        <w:pStyle w:val="20"/>
        <w:shd w:val="clear" w:color="auto" w:fill="auto"/>
        <w:tabs>
          <w:tab w:val="left" w:pos="1028"/>
        </w:tabs>
        <w:spacing w:before="0" w:after="0" w:line="240" w:lineRule="auto"/>
        <w:ind w:firstLine="709"/>
        <w:jc w:val="both"/>
        <w:rPr>
          <w:sz w:val="24"/>
          <w:szCs w:val="24"/>
          <w:lang w:val="ru-RU"/>
        </w:rPr>
      </w:pPr>
      <w:r w:rsidRPr="002021B3">
        <w:rPr>
          <w:sz w:val="24"/>
          <w:szCs w:val="24"/>
          <w:lang w:val="ru-RU"/>
        </w:rPr>
        <w:t>15) использование широких возможностей социальной среды, социума как дополнительного средства развития личности, совершенствования процесса её социализации;</w:t>
      </w:r>
    </w:p>
    <w:p w:rsidR="00BB340C" w:rsidRPr="002021B3" w:rsidRDefault="002021B3" w:rsidP="002021B3">
      <w:pPr>
        <w:pStyle w:val="a3"/>
        <w:ind w:left="0" w:firstLine="709"/>
      </w:pPr>
      <w:r>
        <w:t>16</w:t>
      </w:r>
      <w:r w:rsidRPr="002021B3">
        <w:t>) предоставление информации о Программе семье, заинтересованным лицам, широкой общественности; вовлеченным в образовательную деятельность, а также обеспечение возможностей для обсуждения программы, поиска, использования материалов, обеспечивающих её реализацию, в том числе в информационной среде.</w:t>
      </w:r>
    </w:p>
    <w:p w:rsidR="002021B3" w:rsidRPr="005B48CD" w:rsidRDefault="002021B3" w:rsidP="002021B3">
      <w:pPr>
        <w:pStyle w:val="a3"/>
        <w:ind w:firstLine="709"/>
        <w:rPr>
          <w:sz w:val="27"/>
        </w:rPr>
      </w:pPr>
    </w:p>
    <w:p w:rsidR="00BB340C" w:rsidRPr="005B48CD" w:rsidRDefault="00285B9A" w:rsidP="00285B9A">
      <w:pPr>
        <w:pStyle w:val="a3"/>
        <w:numPr>
          <w:ilvl w:val="1"/>
          <w:numId w:val="3"/>
        </w:numPr>
        <w:ind w:left="0" w:firstLine="709"/>
        <w:rPr>
          <w:b/>
          <w:bCs/>
        </w:rPr>
      </w:pPr>
      <w:r>
        <w:rPr>
          <w:b/>
          <w:bCs/>
        </w:rPr>
        <w:t xml:space="preserve"> </w:t>
      </w:r>
      <w:r w:rsidR="0021290F" w:rsidRPr="005B48CD">
        <w:rPr>
          <w:b/>
          <w:bCs/>
        </w:rPr>
        <w:t>Особенности организации развивающей предметно-пространственной среды</w:t>
      </w:r>
    </w:p>
    <w:p w:rsidR="00BB340C" w:rsidRPr="005B48CD" w:rsidRDefault="0021290F" w:rsidP="00FA10CE">
      <w:pPr>
        <w:pStyle w:val="a3"/>
        <w:ind w:left="0" w:firstLine="709"/>
      </w:pPr>
      <w:r w:rsidRPr="005B48CD">
        <w:t>Развивающая предметно-пространственная среда – часть образовательной среды и фактор,</w:t>
      </w:r>
      <w:r w:rsidR="00285B9A">
        <w:t xml:space="preserve"> </w:t>
      </w:r>
      <w:r w:rsidRPr="005B48CD">
        <w:t>мощно обогащающий развитие детей. РППС выступает основой для разнообразной,</w:t>
      </w:r>
      <w:r w:rsidR="00285B9A">
        <w:t xml:space="preserve"> </w:t>
      </w:r>
      <w:r w:rsidRPr="005B48CD">
        <w:t>разносторонне</w:t>
      </w:r>
      <w:r w:rsidR="00285B9A">
        <w:t xml:space="preserve"> </w:t>
      </w:r>
      <w:r w:rsidRPr="005B48CD">
        <w:t>развивающей,</w:t>
      </w:r>
      <w:r w:rsidR="00285B9A">
        <w:t xml:space="preserve"> </w:t>
      </w:r>
      <w:r w:rsidRPr="005B48CD">
        <w:t>содержательной</w:t>
      </w:r>
      <w:r w:rsidR="00285B9A">
        <w:t xml:space="preserve"> </w:t>
      </w:r>
      <w:r w:rsidRPr="005B48CD">
        <w:t>и</w:t>
      </w:r>
      <w:r w:rsidR="00285B9A">
        <w:t xml:space="preserve"> </w:t>
      </w:r>
      <w:r w:rsidRPr="005B48CD">
        <w:t>привлекательной</w:t>
      </w:r>
      <w:r w:rsidR="00285B9A">
        <w:t xml:space="preserve"> </w:t>
      </w:r>
      <w:r w:rsidRPr="005B48CD">
        <w:t>для</w:t>
      </w:r>
      <w:r w:rsidR="00285B9A">
        <w:t xml:space="preserve"> </w:t>
      </w:r>
      <w:r w:rsidRPr="005B48CD">
        <w:t>каждого</w:t>
      </w:r>
      <w:r w:rsidR="00285B9A">
        <w:t xml:space="preserve"> </w:t>
      </w:r>
      <w:r w:rsidRPr="005B48CD">
        <w:t>ребенка</w:t>
      </w:r>
      <w:r w:rsidR="00285B9A">
        <w:t xml:space="preserve"> </w:t>
      </w:r>
      <w:r w:rsidRPr="005B48CD">
        <w:t>деятельности.</w:t>
      </w:r>
    </w:p>
    <w:p w:rsidR="00BB340C" w:rsidRPr="005B48CD" w:rsidRDefault="0052069E" w:rsidP="00FA10CE">
      <w:pPr>
        <w:pStyle w:val="a3"/>
        <w:ind w:left="0" w:firstLine="709"/>
      </w:pPr>
      <w:r>
        <w:rPr>
          <w:rFonts w:ascii="TimesNewRomanPSMT" w:hAnsi="TimesNewRomanPSMT"/>
          <w:color w:val="000000"/>
        </w:rPr>
        <w:t>Развивающая предметно-пространственная среда (далее - РППС) представляет собой единство специально организованного пространства как внешнего (территория), так и внутреннего (групповые, специализированные, технологические, административные и иные пространства), материалов, оборудования, электронных образовательных ресурсов и средств обучения и воспитания детей дошкольного возраста, охраны и укрепления их здоровья, материалов для организации самостоятельной творческой деятельности детей.</w:t>
      </w:r>
    </w:p>
    <w:p w:rsidR="00BB340C" w:rsidRPr="005B48CD" w:rsidRDefault="0021290F" w:rsidP="00FA10CE">
      <w:pPr>
        <w:pStyle w:val="a3"/>
        <w:ind w:left="0" w:firstLine="709"/>
      </w:pPr>
      <w:r w:rsidRPr="005B48CD">
        <w:t xml:space="preserve">РППС </w:t>
      </w:r>
      <w:proofErr w:type="gramStart"/>
      <w:r w:rsidR="00470C77" w:rsidRPr="005B48CD">
        <w:t>организована</w:t>
      </w:r>
      <w:proofErr w:type="gramEnd"/>
      <w:r w:rsidRPr="005B48CD">
        <w:t xml:space="preserve"> как единое пространство, все компоненты которого, </w:t>
      </w:r>
      <w:r w:rsidR="00470C77" w:rsidRPr="005B48CD">
        <w:t xml:space="preserve"> согласованы </w:t>
      </w:r>
      <w:r w:rsidRPr="005B48CD">
        <w:t>между собой по содержанию, масштабу, художественному</w:t>
      </w:r>
      <w:r w:rsidR="0052069E">
        <w:t xml:space="preserve"> </w:t>
      </w:r>
      <w:r w:rsidRPr="005B48CD">
        <w:t>решению.</w:t>
      </w:r>
    </w:p>
    <w:p w:rsidR="00BB340C" w:rsidRPr="005B48CD" w:rsidRDefault="0021290F" w:rsidP="00FA10CE">
      <w:pPr>
        <w:pStyle w:val="a3"/>
        <w:ind w:left="0" w:firstLine="709"/>
      </w:pPr>
      <w:r w:rsidRPr="005B48CD">
        <w:t>При</w:t>
      </w:r>
      <w:r w:rsidR="0052069E">
        <w:t xml:space="preserve"> </w:t>
      </w:r>
      <w:r w:rsidRPr="005B48CD">
        <w:t>проектировании</w:t>
      </w:r>
      <w:r w:rsidR="0052069E">
        <w:t xml:space="preserve"> </w:t>
      </w:r>
      <w:r w:rsidRPr="005B48CD">
        <w:t>РППС</w:t>
      </w:r>
      <w:r w:rsidR="0052069E">
        <w:t xml:space="preserve"> </w:t>
      </w:r>
      <w:proofErr w:type="gramStart"/>
      <w:r w:rsidR="00470C77" w:rsidRPr="005B48CD">
        <w:t>учтены</w:t>
      </w:r>
      <w:proofErr w:type="gramEnd"/>
      <w:r w:rsidRPr="005B48CD">
        <w:t>:</w:t>
      </w:r>
    </w:p>
    <w:p w:rsidR="00BB340C" w:rsidRPr="005B48CD" w:rsidRDefault="0021290F" w:rsidP="00FA10CE">
      <w:pPr>
        <w:pStyle w:val="a5"/>
        <w:numPr>
          <w:ilvl w:val="0"/>
          <w:numId w:val="1"/>
        </w:numPr>
        <w:tabs>
          <w:tab w:val="left" w:pos="1114"/>
        </w:tabs>
        <w:ind w:left="0" w:firstLine="709"/>
        <w:jc w:val="both"/>
        <w:rPr>
          <w:sz w:val="24"/>
          <w:szCs w:val="24"/>
        </w:rPr>
      </w:pPr>
      <w:r w:rsidRPr="005B48CD">
        <w:rPr>
          <w:sz w:val="24"/>
          <w:szCs w:val="24"/>
        </w:rPr>
        <w:t xml:space="preserve">этнопсихологические, </w:t>
      </w:r>
      <w:proofErr w:type="spellStart"/>
      <w:r w:rsidRPr="005B48CD">
        <w:rPr>
          <w:sz w:val="24"/>
          <w:szCs w:val="24"/>
        </w:rPr>
        <w:t>социокультурные</w:t>
      </w:r>
      <w:proofErr w:type="spellEnd"/>
      <w:r w:rsidRPr="005B48CD">
        <w:rPr>
          <w:sz w:val="24"/>
          <w:szCs w:val="24"/>
        </w:rPr>
        <w:t>, культурно-исторические и природно-климатические условия;</w:t>
      </w:r>
    </w:p>
    <w:p w:rsidR="00BB340C" w:rsidRPr="005B48CD" w:rsidRDefault="0021290F" w:rsidP="00FA10CE">
      <w:pPr>
        <w:pStyle w:val="a5"/>
        <w:numPr>
          <w:ilvl w:val="0"/>
          <w:numId w:val="1"/>
        </w:numPr>
        <w:tabs>
          <w:tab w:val="left" w:pos="1118"/>
        </w:tabs>
        <w:ind w:left="0" w:firstLine="709"/>
        <w:jc w:val="both"/>
        <w:rPr>
          <w:sz w:val="24"/>
          <w:szCs w:val="24"/>
        </w:rPr>
      </w:pPr>
      <w:r w:rsidRPr="005B48CD">
        <w:rPr>
          <w:sz w:val="24"/>
          <w:szCs w:val="24"/>
        </w:rPr>
        <w:t>возраст, опыт,</w:t>
      </w:r>
      <w:r w:rsidR="0052069E">
        <w:rPr>
          <w:sz w:val="24"/>
          <w:szCs w:val="24"/>
        </w:rPr>
        <w:t xml:space="preserve"> </w:t>
      </w:r>
      <w:r w:rsidRPr="005B48CD">
        <w:rPr>
          <w:sz w:val="24"/>
          <w:szCs w:val="24"/>
        </w:rPr>
        <w:t>уровень развития детей и особенностей их</w:t>
      </w:r>
      <w:r w:rsidR="0052069E">
        <w:rPr>
          <w:sz w:val="24"/>
          <w:szCs w:val="24"/>
        </w:rPr>
        <w:t xml:space="preserve"> </w:t>
      </w:r>
      <w:r w:rsidRPr="005B48CD">
        <w:rPr>
          <w:sz w:val="24"/>
          <w:szCs w:val="24"/>
        </w:rPr>
        <w:t>деятельности</w:t>
      </w:r>
      <w:r w:rsidR="0052069E">
        <w:rPr>
          <w:sz w:val="24"/>
          <w:szCs w:val="24"/>
        </w:rPr>
        <w:t xml:space="preserve"> –</w:t>
      </w:r>
      <w:r w:rsidRPr="005B48CD">
        <w:rPr>
          <w:sz w:val="24"/>
          <w:szCs w:val="24"/>
        </w:rPr>
        <w:t xml:space="preserve"> содержание</w:t>
      </w:r>
      <w:r w:rsidR="0052069E">
        <w:rPr>
          <w:sz w:val="24"/>
          <w:szCs w:val="24"/>
        </w:rPr>
        <w:t xml:space="preserve"> </w:t>
      </w:r>
      <w:r w:rsidRPr="005B48CD">
        <w:rPr>
          <w:sz w:val="24"/>
          <w:szCs w:val="24"/>
        </w:rPr>
        <w:t>воспитания</w:t>
      </w:r>
      <w:r w:rsidR="0052069E">
        <w:rPr>
          <w:sz w:val="24"/>
          <w:szCs w:val="24"/>
        </w:rPr>
        <w:t xml:space="preserve"> </w:t>
      </w:r>
      <w:r w:rsidRPr="005B48CD">
        <w:rPr>
          <w:sz w:val="24"/>
          <w:szCs w:val="24"/>
        </w:rPr>
        <w:t>и образования;</w:t>
      </w:r>
    </w:p>
    <w:p w:rsidR="00BB340C" w:rsidRPr="005B48CD" w:rsidRDefault="0021290F" w:rsidP="00FA10CE">
      <w:pPr>
        <w:pStyle w:val="a5"/>
        <w:numPr>
          <w:ilvl w:val="0"/>
          <w:numId w:val="1"/>
        </w:numPr>
        <w:tabs>
          <w:tab w:val="left" w:pos="1061"/>
        </w:tabs>
        <w:ind w:left="0" w:firstLine="709"/>
        <w:jc w:val="both"/>
        <w:rPr>
          <w:sz w:val="24"/>
          <w:szCs w:val="24"/>
        </w:rPr>
      </w:pPr>
      <w:r w:rsidRPr="005B48CD">
        <w:rPr>
          <w:sz w:val="24"/>
          <w:szCs w:val="24"/>
        </w:rPr>
        <w:t>задачи</w:t>
      </w:r>
      <w:r w:rsidR="0052069E">
        <w:rPr>
          <w:sz w:val="24"/>
          <w:szCs w:val="24"/>
        </w:rPr>
        <w:t xml:space="preserve"> </w:t>
      </w:r>
      <w:r w:rsidRPr="005B48CD">
        <w:rPr>
          <w:sz w:val="24"/>
          <w:szCs w:val="24"/>
        </w:rPr>
        <w:t>образовательной</w:t>
      </w:r>
      <w:r w:rsidR="0052069E">
        <w:rPr>
          <w:sz w:val="24"/>
          <w:szCs w:val="24"/>
        </w:rPr>
        <w:t xml:space="preserve"> </w:t>
      </w:r>
      <w:r w:rsidRPr="005B48CD">
        <w:rPr>
          <w:sz w:val="24"/>
          <w:szCs w:val="24"/>
        </w:rPr>
        <w:t>программы</w:t>
      </w:r>
      <w:r w:rsidR="0052069E">
        <w:rPr>
          <w:sz w:val="24"/>
          <w:szCs w:val="24"/>
        </w:rPr>
        <w:t xml:space="preserve"> </w:t>
      </w:r>
      <w:r w:rsidRPr="005B48CD">
        <w:rPr>
          <w:sz w:val="24"/>
          <w:szCs w:val="24"/>
        </w:rPr>
        <w:t>для</w:t>
      </w:r>
      <w:r w:rsidR="0052069E">
        <w:rPr>
          <w:sz w:val="24"/>
          <w:szCs w:val="24"/>
        </w:rPr>
        <w:t xml:space="preserve"> </w:t>
      </w:r>
      <w:r w:rsidRPr="005B48CD">
        <w:rPr>
          <w:sz w:val="24"/>
          <w:szCs w:val="24"/>
        </w:rPr>
        <w:t>разных</w:t>
      </w:r>
      <w:r w:rsidR="0052069E">
        <w:rPr>
          <w:sz w:val="24"/>
          <w:szCs w:val="24"/>
        </w:rPr>
        <w:t xml:space="preserve"> </w:t>
      </w:r>
      <w:r w:rsidRPr="005B48CD">
        <w:rPr>
          <w:sz w:val="24"/>
          <w:szCs w:val="24"/>
        </w:rPr>
        <w:t>возрастных</w:t>
      </w:r>
      <w:r w:rsidR="0052069E">
        <w:rPr>
          <w:sz w:val="24"/>
          <w:szCs w:val="24"/>
        </w:rPr>
        <w:t xml:space="preserve"> </w:t>
      </w:r>
      <w:r w:rsidRPr="005B48CD">
        <w:rPr>
          <w:sz w:val="24"/>
          <w:szCs w:val="24"/>
        </w:rPr>
        <w:t>групп;</w:t>
      </w:r>
    </w:p>
    <w:p w:rsidR="00BB340C" w:rsidRPr="005B48CD" w:rsidRDefault="0021290F" w:rsidP="00FA10CE">
      <w:pPr>
        <w:pStyle w:val="a5"/>
        <w:numPr>
          <w:ilvl w:val="0"/>
          <w:numId w:val="1"/>
        </w:numPr>
        <w:tabs>
          <w:tab w:val="left" w:pos="1071"/>
        </w:tabs>
        <w:ind w:left="0" w:firstLine="709"/>
        <w:jc w:val="both"/>
        <w:rPr>
          <w:sz w:val="24"/>
          <w:szCs w:val="24"/>
        </w:rPr>
      </w:pPr>
      <w:r w:rsidRPr="005B48CD">
        <w:rPr>
          <w:sz w:val="24"/>
          <w:szCs w:val="24"/>
        </w:rPr>
        <w:t>возможности и потребности участников образовательной деятельности (детей и их семей,</w:t>
      </w:r>
      <w:r w:rsidR="0052069E">
        <w:rPr>
          <w:sz w:val="24"/>
          <w:szCs w:val="24"/>
        </w:rPr>
        <w:t xml:space="preserve"> </w:t>
      </w:r>
      <w:r w:rsidRPr="005B48CD">
        <w:rPr>
          <w:sz w:val="24"/>
          <w:szCs w:val="24"/>
        </w:rPr>
        <w:t>педагогов</w:t>
      </w:r>
      <w:r w:rsidR="0052069E">
        <w:rPr>
          <w:sz w:val="24"/>
          <w:szCs w:val="24"/>
        </w:rPr>
        <w:t xml:space="preserve"> </w:t>
      </w:r>
      <w:r w:rsidRPr="005B48CD">
        <w:rPr>
          <w:sz w:val="24"/>
          <w:szCs w:val="24"/>
        </w:rPr>
        <w:t>и</w:t>
      </w:r>
      <w:r w:rsidR="0052069E">
        <w:rPr>
          <w:sz w:val="24"/>
          <w:szCs w:val="24"/>
        </w:rPr>
        <w:t xml:space="preserve"> </w:t>
      </w:r>
      <w:r w:rsidRPr="005B48CD">
        <w:rPr>
          <w:sz w:val="24"/>
          <w:szCs w:val="24"/>
        </w:rPr>
        <w:t>других</w:t>
      </w:r>
      <w:r w:rsidR="0052069E">
        <w:rPr>
          <w:sz w:val="24"/>
          <w:szCs w:val="24"/>
        </w:rPr>
        <w:t xml:space="preserve"> </w:t>
      </w:r>
      <w:r w:rsidRPr="005B48CD">
        <w:rPr>
          <w:sz w:val="24"/>
          <w:szCs w:val="24"/>
        </w:rPr>
        <w:t>сотрудников,</w:t>
      </w:r>
      <w:r w:rsidR="0052069E">
        <w:rPr>
          <w:sz w:val="24"/>
          <w:szCs w:val="24"/>
        </w:rPr>
        <w:t xml:space="preserve"> </w:t>
      </w:r>
      <w:r w:rsidRPr="005B48CD">
        <w:rPr>
          <w:sz w:val="24"/>
          <w:szCs w:val="24"/>
        </w:rPr>
        <w:t>участников</w:t>
      </w:r>
      <w:r w:rsidR="0052069E">
        <w:rPr>
          <w:sz w:val="24"/>
          <w:szCs w:val="24"/>
        </w:rPr>
        <w:t xml:space="preserve"> </w:t>
      </w:r>
      <w:r w:rsidRPr="005B48CD">
        <w:rPr>
          <w:sz w:val="24"/>
          <w:szCs w:val="24"/>
        </w:rPr>
        <w:t>сетевого</w:t>
      </w:r>
      <w:r w:rsidR="0052069E">
        <w:rPr>
          <w:sz w:val="24"/>
          <w:szCs w:val="24"/>
        </w:rPr>
        <w:t xml:space="preserve"> </w:t>
      </w:r>
      <w:r w:rsidRPr="005B48CD">
        <w:rPr>
          <w:sz w:val="24"/>
          <w:szCs w:val="24"/>
        </w:rPr>
        <w:t>взаимодействия</w:t>
      </w:r>
      <w:r w:rsidR="0052069E">
        <w:rPr>
          <w:sz w:val="24"/>
          <w:szCs w:val="24"/>
        </w:rPr>
        <w:t xml:space="preserve"> </w:t>
      </w:r>
      <w:r w:rsidRPr="005B48CD">
        <w:rPr>
          <w:sz w:val="24"/>
          <w:szCs w:val="24"/>
        </w:rPr>
        <w:t>и</w:t>
      </w:r>
      <w:r w:rsidR="0052069E">
        <w:rPr>
          <w:sz w:val="24"/>
          <w:szCs w:val="24"/>
        </w:rPr>
        <w:t xml:space="preserve"> </w:t>
      </w:r>
      <w:r w:rsidRPr="005B48CD">
        <w:rPr>
          <w:sz w:val="24"/>
          <w:szCs w:val="24"/>
        </w:rPr>
        <w:t>пр.).</w:t>
      </w:r>
    </w:p>
    <w:p w:rsidR="00BB340C" w:rsidRPr="0052069E" w:rsidRDefault="0021290F" w:rsidP="00FA10CE">
      <w:pPr>
        <w:pStyle w:val="a3"/>
        <w:ind w:left="0" w:firstLine="709"/>
        <w:rPr>
          <w:b/>
        </w:rPr>
      </w:pPr>
      <w:r w:rsidRPr="0052069E">
        <w:rPr>
          <w:b/>
        </w:rPr>
        <w:t xml:space="preserve">РППС </w:t>
      </w:r>
      <w:r w:rsidR="00470C77" w:rsidRPr="0052069E">
        <w:rPr>
          <w:b/>
        </w:rPr>
        <w:t>соответствует</w:t>
      </w:r>
      <w:r w:rsidRPr="0052069E">
        <w:rPr>
          <w:b/>
        </w:rPr>
        <w:t>:</w:t>
      </w:r>
    </w:p>
    <w:p w:rsidR="00BB340C" w:rsidRPr="005B48CD" w:rsidRDefault="0052069E" w:rsidP="0052069E">
      <w:pPr>
        <w:pStyle w:val="a3"/>
        <w:ind w:left="0" w:firstLine="709"/>
      </w:pPr>
      <w:r>
        <w:t xml:space="preserve">- </w:t>
      </w:r>
      <w:r w:rsidR="0021290F" w:rsidRPr="005B48CD">
        <w:t>требованиям</w:t>
      </w:r>
      <w:r>
        <w:t xml:space="preserve"> </w:t>
      </w:r>
      <w:r w:rsidR="0021290F" w:rsidRPr="005B48CD">
        <w:t>ФГОС</w:t>
      </w:r>
      <w:r>
        <w:t xml:space="preserve"> </w:t>
      </w:r>
      <w:proofErr w:type="gramStart"/>
      <w:r w:rsidR="0021290F" w:rsidRPr="005B48CD">
        <w:t>ДО</w:t>
      </w:r>
      <w:proofErr w:type="gramEnd"/>
      <w:r w:rsidR="0021290F" w:rsidRPr="005B48CD">
        <w:t>;</w:t>
      </w:r>
    </w:p>
    <w:p w:rsidR="00BB340C" w:rsidRPr="005B48CD" w:rsidRDefault="0052069E" w:rsidP="0052069E">
      <w:pPr>
        <w:pStyle w:val="a3"/>
        <w:ind w:left="0" w:firstLine="709"/>
      </w:pPr>
      <w:r>
        <w:t xml:space="preserve">- </w:t>
      </w:r>
      <w:r w:rsidR="00470C77" w:rsidRPr="005B48CD">
        <w:t>Программе</w:t>
      </w:r>
      <w:r w:rsidR="0021290F" w:rsidRPr="005B48CD">
        <w:t>;</w:t>
      </w:r>
    </w:p>
    <w:p w:rsidR="0052069E" w:rsidRDefault="0052069E" w:rsidP="0052069E">
      <w:pPr>
        <w:pStyle w:val="a3"/>
        <w:ind w:left="0" w:firstLine="709"/>
      </w:pPr>
      <w:r>
        <w:t xml:space="preserve">- </w:t>
      </w:r>
      <w:r w:rsidR="0021290F" w:rsidRPr="005B48CD">
        <w:t>материально-техническим и медико-социальным условиям пребывания детей в ДОО;</w:t>
      </w:r>
      <w:r>
        <w:t xml:space="preserve"> </w:t>
      </w:r>
    </w:p>
    <w:p w:rsidR="00470C77" w:rsidRPr="005B48CD" w:rsidRDefault="0052069E" w:rsidP="0052069E">
      <w:pPr>
        <w:pStyle w:val="a3"/>
        <w:ind w:left="0" w:firstLine="709"/>
      </w:pPr>
      <w:r>
        <w:t xml:space="preserve">- </w:t>
      </w:r>
      <w:r w:rsidR="0021290F" w:rsidRPr="005B48CD">
        <w:t>возрастным</w:t>
      </w:r>
      <w:r>
        <w:t xml:space="preserve"> </w:t>
      </w:r>
      <w:r w:rsidR="0021290F" w:rsidRPr="005B48CD">
        <w:t>особенностям детей;</w:t>
      </w:r>
    </w:p>
    <w:p w:rsidR="0052069E" w:rsidRDefault="0052069E" w:rsidP="0052069E">
      <w:pPr>
        <w:pStyle w:val="a3"/>
        <w:ind w:left="0" w:firstLine="709"/>
      </w:pPr>
      <w:r>
        <w:t xml:space="preserve">- </w:t>
      </w:r>
      <w:r w:rsidR="00470C77" w:rsidRPr="005B48CD">
        <w:t>в</w:t>
      </w:r>
      <w:r w:rsidR="0021290F" w:rsidRPr="005B48CD">
        <w:t>оспитывающему харак</w:t>
      </w:r>
      <w:r w:rsidR="00470C77" w:rsidRPr="005B48CD">
        <w:t>теру образования детей</w:t>
      </w:r>
      <w:r w:rsidR="0021290F" w:rsidRPr="005B48CD">
        <w:t>;</w:t>
      </w:r>
      <w:r>
        <w:t xml:space="preserve"> </w:t>
      </w:r>
    </w:p>
    <w:p w:rsidR="00BB340C" w:rsidRPr="005B48CD" w:rsidRDefault="0052069E" w:rsidP="0052069E">
      <w:pPr>
        <w:pStyle w:val="a3"/>
        <w:ind w:left="0" w:firstLine="709"/>
      </w:pPr>
      <w:r>
        <w:t xml:space="preserve">- </w:t>
      </w:r>
      <w:r w:rsidR="0021290F" w:rsidRPr="005B48CD">
        <w:t>требованиям</w:t>
      </w:r>
      <w:r>
        <w:t xml:space="preserve"> </w:t>
      </w:r>
      <w:r w:rsidR="0021290F" w:rsidRPr="005B48CD">
        <w:t>безопасности</w:t>
      </w:r>
      <w:r>
        <w:t xml:space="preserve"> </w:t>
      </w:r>
      <w:r w:rsidR="0021290F" w:rsidRPr="005B48CD">
        <w:t>и надежности.</w:t>
      </w:r>
    </w:p>
    <w:p w:rsidR="00470C77" w:rsidRPr="0052069E" w:rsidRDefault="00470C77" w:rsidP="0052069E">
      <w:pPr>
        <w:pStyle w:val="a3"/>
        <w:ind w:left="0" w:firstLine="709"/>
        <w:rPr>
          <w:b/>
        </w:rPr>
      </w:pPr>
      <w:r w:rsidRPr="0052069E">
        <w:rPr>
          <w:b/>
        </w:rPr>
        <w:t>РППС обеспечивает:</w:t>
      </w:r>
    </w:p>
    <w:p w:rsidR="00470C77" w:rsidRPr="005B48CD" w:rsidRDefault="0052069E" w:rsidP="0052069E">
      <w:pPr>
        <w:pStyle w:val="a3"/>
        <w:ind w:left="0" w:firstLine="709"/>
      </w:pPr>
      <w:r>
        <w:t xml:space="preserve">- </w:t>
      </w:r>
      <w:r w:rsidR="0021290F" w:rsidRPr="005B48CD">
        <w:t>целостност</w:t>
      </w:r>
      <w:r w:rsidR="00470C77" w:rsidRPr="005B48CD">
        <w:t>ь</w:t>
      </w:r>
      <w:r>
        <w:t xml:space="preserve"> </w:t>
      </w:r>
      <w:r w:rsidR="0021290F" w:rsidRPr="005B48CD">
        <w:t>образовательного</w:t>
      </w:r>
      <w:r>
        <w:t xml:space="preserve"> </w:t>
      </w:r>
      <w:r w:rsidR="0021290F" w:rsidRPr="005B48CD">
        <w:t>процесса и включа</w:t>
      </w:r>
      <w:r w:rsidR="00470C77" w:rsidRPr="005B48CD">
        <w:t>ет всё</w:t>
      </w:r>
      <w:r w:rsidR="0021290F" w:rsidRPr="005B48CD">
        <w:t xml:space="preserve"> необходимое для реализации содержания каждого из направлений развития и</w:t>
      </w:r>
      <w:r>
        <w:t xml:space="preserve"> </w:t>
      </w:r>
      <w:r w:rsidR="0021290F" w:rsidRPr="005B48CD">
        <w:t>образования</w:t>
      </w:r>
      <w:r>
        <w:t xml:space="preserve"> </w:t>
      </w:r>
      <w:r w:rsidR="0021290F" w:rsidRPr="005B48CD">
        <w:t>детей (согласно</w:t>
      </w:r>
      <w:r>
        <w:t xml:space="preserve"> </w:t>
      </w:r>
      <w:r w:rsidR="0021290F" w:rsidRPr="005B48CD">
        <w:lastRenderedPageBreak/>
        <w:t>ФГОС</w:t>
      </w:r>
      <w:r>
        <w:t xml:space="preserve"> </w:t>
      </w:r>
      <w:proofErr w:type="gramStart"/>
      <w:r w:rsidR="0021290F" w:rsidRPr="005B48CD">
        <w:t>ДО</w:t>
      </w:r>
      <w:proofErr w:type="gramEnd"/>
      <w:r w:rsidR="00470C77" w:rsidRPr="005B48CD">
        <w:t>)</w:t>
      </w:r>
      <w:r>
        <w:t>;</w:t>
      </w:r>
    </w:p>
    <w:p w:rsidR="00BB340C" w:rsidRPr="005B48CD" w:rsidRDefault="0052069E" w:rsidP="0052069E">
      <w:pPr>
        <w:pStyle w:val="a3"/>
        <w:ind w:left="0" w:firstLine="709"/>
      </w:pPr>
      <w:r>
        <w:t xml:space="preserve">- </w:t>
      </w:r>
      <w:r w:rsidR="0021290F" w:rsidRPr="005B48CD">
        <w:t>возможность</w:t>
      </w:r>
      <w:r w:rsidR="00F06A9F">
        <w:t xml:space="preserve"> </w:t>
      </w:r>
      <w:r w:rsidR="0021290F" w:rsidRPr="005B48CD">
        <w:t>реализации</w:t>
      </w:r>
      <w:r w:rsidR="00F06A9F">
        <w:t xml:space="preserve"> </w:t>
      </w:r>
      <w:r w:rsidR="0021290F" w:rsidRPr="005B48CD">
        <w:t>разных</w:t>
      </w:r>
      <w:r w:rsidR="00F06A9F">
        <w:t xml:space="preserve"> </w:t>
      </w:r>
      <w:r w:rsidR="0021290F" w:rsidRPr="005B48CD">
        <w:t>видов</w:t>
      </w:r>
      <w:r w:rsidR="00F06A9F">
        <w:t xml:space="preserve"> </w:t>
      </w:r>
      <w:r w:rsidR="0021290F" w:rsidRPr="005B48CD">
        <w:t>индивидуальной</w:t>
      </w:r>
      <w:r w:rsidR="00F06A9F">
        <w:t xml:space="preserve"> </w:t>
      </w:r>
      <w:r w:rsidR="0021290F" w:rsidRPr="005B48CD">
        <w:t>и</w:t>
      </w:r>
      <w:r w:rsidR="00F06A9F">
        <w:t xml:space="preserve"> </w:t>
      </w:r>
      <w:r w:rsidR="0021290F" w:rsidRPr="005B48CD">
        <w:t>коллективной</w:t>
      </w:r>
      <w:r w:rsidR="00F06A9F">
        <w:t xml:space="preserve"> </w:t>
      </w:r>
      <w:r w:rsidR="0021290F" w:rsidRPr="005B48CD">
        <w:t>деятельности:</w:t>
      </w:r>
      <w:r w:rsidR="00F06A9F">
        <w:t xml:space="preserve"> </w:t>
      </w:r>
      <w:r w:rsidR="0021290F" w:rsidRPr="005B48CD">
        <w:t>игровой,</w:t>
      </w:r>
      <w:r w:rsidR="00F06A9F">
        <w:t xml:space="preserve"> </w:t>
      </w:r>
      <w:r w:rsidR="0021290F" w:rsidRPr="005B48CD">
        <w:t>коммуникативной,</w:t>
      </w:r>
      <w:r w:rsidR="00F06A9F">
        <w:t xml:space="preserve"> </w:t>
      </w:r>
      <w:r w:rsidR="0021290F" w:rsidRPr="005B48CD">
        <w:t>познавательно-исследовательской, двигательной, продуктивной и пр. в соответствии с потребностями каждого</w:t>
      </w:r>
      <w:r w:rsidR="00F06A9F">
        <w:t xml:space="preserve"> </w:t>
      </w:r>
      <w:r w:rsidR="0021290F" w:rsidRPr="005B48CD">
        <w:t>возрастного этапа детей, охраны и укрепления их здоровья, возможностями учета особенностей и</w:t>
      </w:r>
      <w:r w:rsidR="00F06A9F">
        <w:t xml:space="preserve"> </w:t>
      </w:r>
      <w:r w:rsidR="0021290F" w:rsidRPr="005B48CD">
        <w:t>коррекции</w:t>
      </w:r>
      <w:r w:rsidR="00F06A9F">
        <w:t xml:space="preserve"> </w:t>
      </w:r>
      <w:r w:rsidR="0021290F" w:rsidRPr="005B48CD">
        <w:t>недостатков</w:t>
      </w:r>
      <w:r w:rsidR="00F06A9F">
        <w:t xml:space="preserve"> </w:t>
      </w:r>
      <w:r w:rsidR="0021290F" w:rsidRPr="005B48CD">
        <w:t>их</w:t>
      </w:r>
      <w:r w:rsidR="00F06A9F">
        <w:t xml:space="preserve"> </w:t>
      </w:r>
      <w:r w:rsidR="0021290F" w:rsidRPr="005B48CD">
        <w:t>развития.</w:t>
      </w:r>
    </w:p>
    <w:p w:rsidR="00B4578A" w:rsidRPr="00F06A9F" w:rsidRDefault="0021290F" w:rsidP="00FA10CE">
      <w:pPr>
        <w:pStyle w:val="a3"/>
        <w:ind w:left="0" w:firstLine="709"/>
        <w:rPr>
          <w:b/>
        </w:rPr>
      </w:pPr>
      <w:r w:rsidRPr="00F06A9F">
        <w:rPr>
          <w:b/>
        </w:rPr>
        <w:t>В</w:t>
      </w:r>
      <w:r w:rsidR="00F06A9F">
        <w:rPr>
          <w:b/>
        </w:rPr>
        <w:t xml:space="preserve"> </w:t>
      </w:r>
      <w:r w:rsidRPr="00F06A9F">
        <w:rPr>
          <w:b/>
        </w:rPr>
        <w:t>соответствии</w:t>
      </w:r>
      <w:r w:rsidR="00F06A9F">
        <w:rPr>
          <w:b/>
        </w:rPr>
        <w:t xml:space="preserve"> </w:t>
      </w:r>
      <w:r w:rsidRPr="00F06A9F">
        <w:rPr>
          <w:b/>
        </w:rPr>
        <w:t>с</w:t>
      </w:r>
      <w:r w:rsidR="00F06A9F">
        <w:rPr>
          <w:b/>
        </w:rPr>
        <w:t xml:space="preserve"> </w:t>
      </w:r>
      <w:r w:rsidRPr="00F06A9F">
        <w:rPr>
          <w:b/>
        </w:rPr>
        <w:t>ФГОС</w:t>
      </w:r>
      <w:r w:rsidR="00F06A9F">
        <w:rPr>
          <w:b/>
        </w:rPr>
        <w:t xml:space="preserve"> </w:t>
      </w:r>
      <w:r w:rsidRPr="00F06A9F">
        <w:rPr>
          <w:b/>
        </w:rPr>
        <w:t>ДО</w:t>
      </w:r>
      <w:r w:rsidR="00B4578A" w:rsidRPr="00F06A9F">
        <w:rPr>
          <w:b/>
        </w:rPr>
        <w:t>,</w:t>
      </w:r>
      <w:r w:rsidR="00F06A9F">
        <w:rPr>
          <w:b/>
        </w:rPr>
        <w:t xml:space="preserve"> </w:t>
      </w:r>
      <w:r w:rsidRPr="00F06A9F">
        <w:rPr>
          <w:b/>
        </w:rPr>
        <w:t>РППС</w:t>
      </w:r>
      <w:r w:rsidR="00B4578A" w:rsidRPr="00F06A9F">
        <w:rPr>
          <w:b/>
        </w:rPr>
        <w:t>:</w:t>
      </w:r>
    </w:p>
    <w:p w:rsidR="00B4578A" w:rsidRPr="005B48CD" w:rsidRDefault="0021290F" w:rsidP="00FA10CE">
      <w:pPr>
        <w:pStyle w:val="a3"/>
        <w:ind w:left="0" w:firstLine="709"/>
      </w:pPr>
      <w:r w:rsidRPr="005B48CD">
        <w:t>1)</w:t>
      </w:r>
      <w:r w:rsidR="00F06A9F">
        <w:t xml:space="preserve"> </w:t>
      </w:r>
      <w:r w:rsidRPr="005B48CD">
        <w:t>содержательно-насыщенн</w:t>
      </w:r>
      <w:r w:rsidR="00B4578A" w:rsidRPr="005B48CD">
        <w:t>ая</w:t>
      </w:r>
      <w:r w:rsidRPr="005B48CD">
        <w:t>;</w:t>
      </w:r>
    </w:p>
    <w:p w:rsidR="00304AB3" w:rsidRPr="005B48CD" w:rsidRDefault="0021290F" w:rsidP="00FA10CE">
      <w:pPr>
        <w:pStyle w:val="a3"/>
        <w:ind w:left="0" w:firstLine="709"/>
      </w:pPr>
      <w:r w:rsidRPr="005B48CD">
        <w:t>2)</w:t>
      </w:r>
      <w:r w:rsidR="00F06A9F">
        <w:t xml:space="preserve"> </w:t>
      </w:r>
      <w:r w:rsidRPr="005B48CD">
        <w:t>трансформируем</w:t>
      </w:r>
      <w:r w:rsidR="00B4578A" w:rsidRPr="005B48CD">
        <w:t>ая</w:t>
      </w:r>
      <w:r w:rsidRPr="005B48CD">
        <w:t>;</w:t>
      </w:r>
    </w:p>
    <w:p w:rsidR="00304AB3" w:rsidRPr="005B48CD" w:rsidRDefault="0021290F" w:rsidP="00FA10CE">
      <w:pPr>
        <w:pStyle w:val="a3"/>
        <w:ind w:left="0" w:firstLine="709"/>
      </w:pPr>
      <w:r w:rsidRPr="005B48CD">
        <w:t>3)</w:t>
      </w:r>
      <w:r w:rsidR="00F06A9F">
        <w:t xml:space="preserve"> </w:t>
      </w:r>
      <w:r w:rsidRPr="005B48CD">
        <w:t>полифункциональн</w:t>
      </w:r>
      <w:r w:rsidR="00B4578A" w:rsidRPr="005B48CD">
        <w:t>ая</w:t>
      </w:r>
      <w:r w:rsidRPr="005B48CD">
        <w:t>;</w:t>
      </w:r>
    </w:p>
    <w:p w:rsidR="00304AB3" w:rsidRPr="005B48CD" w:rsidRDefault="0021290F" w:rsidP="00FA10CE">
      <w:pPr>
        <w:pStyle w:val="a3"/>
        <w:ind w:left="0" w:firstLine="709"/>
      </w:pPr>
      <w:r w:rsidRPr="005B48CD">
        <w:t xml:space="preserve">4) </w:t>
      </w:r>
      <w:r w:rsidR="00304AB3" w:rsidRPr="005B48CD">
        <w:t>вариативная;</w:t>
      </w:r>
    </w:p>
    <w:p w:rsidR="00B4578A" w:rsidRPr="005B48CD" w:rsidRDefault="00304AB3" w:rsidP="00FA10CE">
      <w:pPr>
        <w:pStyle w:val="a3"/>
        <w:ind w:left="0" w:firstLine="709"/>
      </w:pPr>
      <w:r w:rsidRPr="005B48CD">
        <w:t xml:space="preserve">5) </w:t>
      </w:r>
      <w:r w:rsidR="0021290F" w:rsidRPr="005B48CD">
        <w:t>доступн</w:t>
      </w:r>
      <w:r w:rsidR="00B4578A" w:rsidRPr="005B48CD">
        <w:t>ая</w:t>
      </w:r>
      <w:r w:rsidR="0021290F" w:rsidRPr="005B48CD">
        <w:t>;</w:t>
      </w:r>
    </w:p>
    <w:p w:rsidR="00BB340C" w:rsidRPr="005B48CD" w:rsidRDefault="00304AB3" w:rsidP="00FA10CE">
      <w:pPr>
        <w:pStyle w:val="a3"/>
        <w:ind w:left="0" w:firstLine="709"/>
      </w:pPr>
      <w:r w:rsidRPr="005B48CD">
        <w:t>6</w:t>
      </w:r>
      <w:r w:rsidR="0021290F" w:rsidRPr="005B48CD">
        <w:t>) безопасн</w:t>
      </w:r>
      <w:r w:rsidR="00B4578A" w:rsidRPr="005B48CD">
        <w:t>ая</w:t>
      </w:r>
      <w:r w:rsidR="0021290F" w:rsidRPr="005B48CD">
        <w:t>.</w:t>
      </w:r>
    </w:p>
    <w:p w:rsidR="00F06A9F" w:rsidRDefault="00F06A9F" w:rsidP="00FA10CE">
      <w:pPr>
        <w:pStyle w:val="a3"/>
        <w:ind w:left="0" w:firstLine="709"/>
      </w:pPr>
    </w:p>
    <w:p w:rsidR="00304AB3" w:rsidRPr="00F06A9F" w:rsidRDefault="00304AB3" w:rsidP="00FA10CE">
      <w:pPr>
        <w:pStyle w:val="a3"/>
        <w:ind w:left="0" w:firstLine="709"/>
        <w:rPr>
          <w:b/>
        </w:rPr>
      </w:pPr>
      <w:r w:rsidRPr="00F06A9F">
        <w:rPr>
          <w:b/>
        </w:rPr>
        <w:t>Развивающая предметно-пространственная среда организована в виде мобильных центров детской активности:</w:t>
      </w:r>
    </w:p>
    <w:p w:rsidR="00304AB3" w:rsidRPr="00F06A9F" w:rsidRDefault="00304AB3" w:rsidP="00FA10CE">
      <w:pPr>
        <w:pStyle w:val="20"/>
        <w:shd w:val="clear" w:color="auto" w:fill="auto"/>
        <w:tabs>
          <w:tab w:val="left" w:pos="1498"/>
        </w:tabs>
        <w:spacing w:before="0" w:after="0" w:line="240" w:lineRule="auto"/>
        <w:ind w:firstLine="709"/>
        <w:jc w:val="both"/>
        <w:rPr>
          <w:i/>
          <w:sz w:val="24"/>
          <w:szCs w:val="24"/>
          <w:lang w:val="ru-RU"/>
        </w:rPr>
      </w:pPr>
      <w:r w:rsidRPr="00F06A9F">
        <w:rPr>
          <w:i/>
          <w:sz w:val="24"/>
          <w:szCs w:val="24"/>
          <w:lang w:val="ru-RU"/>
        </w:rPr>
        <w:t>В группах раннего возраста:</w:t>
      </w:r>
    </w:p>
    <w:p w:rsidR="00304AB3" w:rsidRPr="005B48CD" w:rsidRDefault="00304AB3" w:rsidP="00FA10CE">
      <w:pPr>
        <w:pStyle w:val="a5"/>
        <w:numPr>
          <w:ilvl w:val="0"/>
          <w:numId w:val="87"/>
        </w:numPr>
        <w:tabs>
          <w:tab w:val="left" w:pos="993"/>
        </w:tabs>
        <w:adjustRightInd w:val="0"/>
        <w:ind w:left="0" w:firstLine="709"/>
        <w:contextualSpacing/>
        <w:jc w:val="both"/>
        <w:rPr>
          <w:kern w:val="1"/>
          <w:sz w:val="24"/>
          <w:szCs w:val="24"/>
        </w:rPr>
      </w:pPr>
      <w:r w:rsidRPr="005B48CD">
        <w:rPr>
          <w:kern w:val="1"/>
          <w:sz w:val="24"/>
          <w:szCs w:val="24"/>
        </w:rPr>
        <w:t>центр двигательной активности для развития основных движений детей;</w:t>
      </w:r>
    </w:p>
    <w:p w:rsidR="00304AB3" w:rsidRPr="005B48CD" w:rsidRDefault="00304AB3" w:rsidP="00FA10CE">
      <w:pPr>
        <w:pStyle w:val="a5"/>
        <w:numPr>
          <w:ilvl w:val="0"/>
          <w:numId w:val="87"/>
        </w:numPr>
        <w:tabs>
          <w:tab w:val="left" w:pos="993"/>
        </w:tabs>
        <w:adjustRightInd w:val="0"/>
        <w:ind w:left="0" w:firstLine="709"/>
        <w:contextualSpacing/>
        <w:jc w:val="both"/>
        <w:rPr>
          <w:kern w:val="1"/>
          <w:sz w:val="24"/>
          <w:szCs w:val="24"/>
        </w:rPr>
      </w:pPr>
      <w:r w:rsidRPr="005B48CD">
        <w:rPr>
          <w:kern w:val="1"/>
          <w:sz w:val="24"/>
          <w:szCs w:val="24"/>
        </w:rPr>
        <w:t xml:space="preserve">центр </w:t>
      </w:r>
      <w:proofErr w:type="spellStart"/>
      <w:r w:rsidRPr="005B48CD">
        <w:rPr>
          <w:kern w:val="1"/>
          <w:sz w:val="24"/>
          <w:szCs w:val="24"/>
        </w:rPr>
        <w:t>сенсорики</w:t>
      </w:r>
      <w:proofErr w:type="spellEnd"/>
      <w:r w:rsidRPr="005B48CD">
        <w:rPr>
          <w:kern w:val="1"/>
          <w:sz w:val="24"/>
          <w:szCs w:val="24"/>
        </w:rPr>
        <w:t xml:space="preserve"> и конструирования для организации предметной деятельности и игры с составными и динамическими игрушками, освоения детьми сенсорных эталонов формы, цвета, размера;</w:t>
      </w:r>
    </w:p>
    <w:p w:rsidR="00304AB3" w:rsidRPr="005B48CD" w:rsidRDefault="00304AB3" w:rsidP="00FA10CE">
      <w:pPr>
        <w:pStyle w:val="a5"/>
        <w:numPr>
          <w:ilvl w:val="0"/>
          <w:numId w:val="87"/>
        </w:numPr>
        <w:tabs>
          <w:tab w:val="left" w:pos="993"/>
        </w:tabs>
        <w:adjustRightInd w:val="0"/>
        <w:ind w:left="0" w:firstLine="709"/>
        <w:contextualSpacing/>
        <w:jc w:val="both"/>
        <w:rPr>
          <w:kern w:val="1"/>
          <w:sz w:val="24"/>
          <w:szCs w:val="24"/>
        </w:rPr>
      </w:pPr>
      <w:r w:rsidRPr="005B48CD">
        <w:rPr>
          <w:kern w:val="1"/>
          <w:sz w:val="24"/>
          <w:szCs w:val="24"/>
        </w:rPr>
        <w:t xml:space="preserve">центр для организации предметных и предметно-манипуляторных игр, совместных </w:t>
      </w:r>
      <w:proofErr w:type="gramStart"/>
      <w:r w:rsidRPr="005B48CD">
        <w:rPr>
          <w:kern w:val="1"/>
          <w:sz w:val="24"/>
          <w:szCs w:val="24"/>
        </w:rPr>
        <w:t>играх</w:t>
      </w:r>
      <w:proofErr w:type="gramEnd"/>
      <w:r w:rsidRPr="005B48CD">
        <w:rPr>
          <w:kern w:val="1"/>
          <w:sz w:val="24"/>
          <w:szCs w:val="24"/>
        </w:rPr>
        <w:t xml:space="preserve"> со сверстниками под руководством взрослого;</w:t>
      </w:r>
    </w:p>
    <w:p w:rsidR="00304AB3" w:rsidRPr="005B48CD" w:rsidRDefault="00304AB3" w:rsidP="00FA10CE">
      <w:pPr>
        <w:pStyle w:val="a5"/>
        <w:numPr>
          <w:ilvl w:val="0"/>
          <w:numId w:val="87"/>
        </w:numPr>
        <w:tabs>
          <w:tab w:val="left" w:pos="993"/>
        </w:tabs>
        <w:adjustRightInd w:val="0"/>
        <w:ind w:left="0" w:firstLine="709"/>
        <w:contextualSpacing/>
        <w:jc w:val="both"/>
        <w:rPr>
          <w:kern w:val="1"/>
          <w:sz w:val="24"/>
          <w:szCs w:val="24"/>
        </w:rPr>
      </w:pPr>
      <w:r w:rsidRPr="005B48CD">
        <w:rPr>
          <w:kern w:val="1"/>
          <w:sz w:val="24"/>
          <w:szCs w:val="24"/>
        </w:rPr>
        <w:t>центр творчества и продуктивной деятельности для развития восприятия смысла музыки, поддержки интереса к рисованию и лепке, становлению первых навыков продуктивной деятельности, освоения возможностей разнообразных изобразительных средств;</w:t>
      </w:r>
    </w:p>
    <w:p w:rsidR="00304AB3" w:rsidRPr="005B48CD" w:rsidRDefault="00304AB3" w:rsidP="00FA10CE">
      <w:pPr>
        <w:pStyle w:val="a5"/>
        <w:numPr>
          <w:ilvl w:val="0"/>
          <w:numId w:val="87"/>
        </w:numPr>
        <w:tabs>
          <w:tab w:val="left" w:pos="993"/>
        </w:tabs>
        <w:adjustRightInd w:val="0"/>
        <w:ind w:left="0" w:firstLine="709"/>
        <w:contextualSpacing/>
        <w:jc w:val="both"/>
        <w:rPr>
          <w:kern w:val="1"/>
          <w:sz w:val="24"/>
          <w:szCs w:val="24"/>
        </w:rPr>
      </w:pPr>
      <w:r w:rsidRPr="005B48CD">
        <w:rPr>
          <w:kern w:val="1"/>
          <w:sz w:val="24"/>
          <w:szCs w:val="24"/>
        </w:rPr>
        <w:t>центр познания и коммуникации (книжный уголок), восприятия смысла сказок, стихов, рассматривания картинок;</w:t>
      </w:r>
    </w:p>
    <w:p w:rsidR="00304AB3" w:rsidRPr="005B48CD" w:rsidRDefault="00304AB3" w:rsidP="00FA10CE">
      <w:pPr>
        <w:pStyle w:val="a5"/>
        <w:numPr>
          <w:ilvl w:val="0"/>
          <w:numId w:val="87"/>
        </w:numPr>
        <w:tabs>
          <w:tab w:val="left" w:pos="993"/>
        </w:tabs>
        <w:adjustRightInd w:val="0"/>
        <w:ind w:left="0" w:firstLine="709"/>
        <w:contextualSpacing/>
        <w:jc w:val="both"/>
        <w:rPr>
          <w:kern w:val="1"/>
          <w:sz w:val="24"/>
          <w:szCs w:val="24"/>
        </w:rPr>
      </w:pPr>
      <w:r w:rsidRPr="005B48CD">
        <w:rPr>
          <w:kern w:val="1"/>
          <w:sz w:val="24"/>
          <w:szCs w:val="24"/>
        </w:rPr>
        <w:t>центр экспериментирования и труда для организации экспериментальной деятельности с материалами и веществами (песок, вода, тесто и др.), развития навыков самообслуживания и становления действий с бытовыми предметами-орудиями (ложка, совок, лопатка и пр.).</w:t>
      </w:r>
    </w:p>
    <w:p w:rsidR="00304AB3" w:rsidRPr="005B48CD" w:rsidRDefault="00304AB3" w:rsidP="00FA10CE">
      <w:pPr>
        <w:pStyle w:val="20"/>
        <w:shd w:val="clear" w:color="auto" w:fill="auto"/>
        <w:tabs>
          <w:tab w:val="left" w:pos="1498"/>
        </w:tabs>
        <w:spacing w:before="0" w:after="0" w:line="240" w:lineRule="auto"/>
        <w:ind w:firstLine="709"/>
        <w:jc w:val="both"/>
        <w:rPr>
          <w:sz w:val="24"/>
          <w:szCs w:val="24"/>
          <w:lang w:val="ru-RU"/>
        </w:rPr>
      </w:pPr>
      <w:r w:rsidRPr="005B48CD">
        <w:rPr>
          <w:sz w:val="24"/>
          <w:szCs w:val="24"/>
          <w:lang w:val="ru-RU"/>
        </w:rPr>
        <w:t>В группах для детей дошкольного возраста (от 3 до 7 лет) предусматривается следующий комплекс центров детской активности:</w:t>
      </w:r>
    </w:p>
    <w:p w:rsidR="00304AB3" w:rsidRPr="005B48CD" w:rsidRDefault="00304AB3" w:rsidP="00FA10CE">
      <w:pPr>
        <w:pStyle w:val="a5"/>
        <w:numPr>
          <w:ilvl w:val="0"/>
          <w:numId w:val="88"/>
        </w:numPr>
        <w:tabs>
          <w:tab w:val="left" w:pos="993"/>
        </w:tabs>
        <w:adjustRightInd w:val="0"/>
        <w:ind w:left="0" w:firstLine="709"/>
        <w:contextualSpacing/>
        <w:jc w:val="both"/>
        <w:rPr>
          <w:kern w:val="1"/>
          <w:sz w:val="24"/>
          <w:szCs w:val="24"/>
        </w:rPr>
      </w:pPr>
      <w:r w:rsidRPr="005B48CD">
        <w:rPr>
          <w:kern w:val="1"/>
          <w:sz w:val="24"/>
          <w:szCs w:val="24"/>
        </w:rPr>
        <w:t>центр двигательной активности (ориентирован на организацию игр средней и малой подвижности в групповых помещениях, средней и интенсивной подвижности в физкультурном и музыкальном залах, интенсивной подвижности на групповых участках, спортивной площадке, всей территории детского сада) в интеграции содержания образовательных областей «Физическое развитие», «Социально-коммуникативное развитие», «Речевое развитие»;</w:t>
      </w:r>
    </w:p>
    <w:p w:rsidR="00304AB3" w:rsidRPr="005B48CD" w:rsidRDefault="00304AB3" w:rsidP="00FA10CE">
      <w:pPr>
        <w:pStyle w:val="a5"/>
        <w:numPr>
          <w:ilvl w:val="0"/>
          <w:numId w:val="88"/>
        </w:numPr>
        <w:tabs>
          <w:tab w:val="left" w:pos="993"/>
        </w:tabs>
        <w:adjustRightInd w:val="0"/>
        <w:ind w:left="0" w:firstLine="709"/>
        <w:contextualSpacing/>
        <w:jc w:val="both"/>
        <w:rPr>
          <w:kern w:val="1"/>
          <w:sz w:val="24"/>
          <w:szCs w:val="24"/>
        </w:rPr>
      </w:pPr>
      <w:r w:rsidRPr="005B48CD">
        <w:rPr>
          <w:kern w:val="1"/>
          <w:sz w:val="24"/>
          <w:szCs w:val="24"/>
        </w:rPr>
        <w:t>центр безопасности, позволяющий организовать образовательный процесс для развития у детей навыков безопасности жизнедеятельности в интеграции содержания образовательных областей «Физическое развитие», «Познавательное развитие», «Речевое развитие», «Социально-коммуникативное развитие»;</w:t>
      </w:r>
    </w:p>
    <w:p w:rsidR="00304AB3" w:rsidRPr="005B48CD" w:rsidRDefault="00304AB3" w:rsidP="00FA10CE">
      <w:pPr>
        <w:pStyle w:val="a5"/>
        <w:numPr>
          <w:ilvl w:val="0"/>
          <w:numId w:val="88"/>
        </w:numPr>
        <w:tabs>
          <w:tab w:val="left" w:pos="993"/>
        </w:tabs>
        <w:adjustRightInd w:val="0"/>
        <w:ind w:left="0" w:firstLine="709"/>
        <w:contextualSpacing/>
        <w:jc w:val="both"/>
        <w:rPr>
          <w:kern w:val="1"/>
          <w:sz w:val="24"/>
          <w:szCs w:val="24"/>
        </w:rPr>
      </w:pPr>
      <w:r w:rsidRPr="005B48CD">
        <w:rPr>
          <w:kern w:val="1"/>
          <w:sz w:val="24"/>
          <w:szCs w:val="24"/>
        </w:rPr>
        <w:t>центр игры, содержащий оборудование для организации сюжетно-ролевых детских игр, предметы-заместители в интеграции содержания образовательных областей «Познавательное развитие», «Речевое развитие», «Социально-коммуникативное развитие», «Художественно-эстетическое развитие» и «Физическое развитие»;</w:t>
      </w:r>
    </w:p>
    <w:p w:rsidR="00304AB3" w:rsidRPr="005B48CD" w:rsidRDefault="00304AB3" w:rsidP="00FA10CE">
      <w:pPr>
        <w:pStyle w:val="a5"/>
        <w:numPr>
          <w:ilvl w:val="0"/>
          <w:numId w:val="88"/>
        </w:numPr>
        <w:tabs>
          <w:tab w:val="left" w:pos="993"/>
        </w:tabs>
        <w:adjustRightInd w:val="0"/>
        <w:ind w:left="0" w:firstLine="709"/>
        <w:contextualSpacing/>
        <w:jc w:val="both"/>
        <w:rPr>
          <w:kern w:val="1"/>
          <w:sz w:val="24"/>
          <w:szCs w:val="24"/>
        </w:rPr>
      </w:pPr>
      <w:r w:rsidRPr="005B48CD">
        <w:rPr>
          <w:kern w:val="1"/>
          <w:sz w:val="24"/>
          <w:szCs w:val="24"/>
        </w:rPr>
        <w:t xml:space="preserve">центр конструирования, в котором есть разнообразные виды строительного материала и детских конструкторов, бросового материала схем, рисунков, картин, демонстрационных материалов для организации конструкторской деятельности детей в интеграции содержания образовательных областей «Познавательное развитие», «Речевое </w:t>
      </w:r>
      <w:r w:rsidRPr="005B48CD">
        <w:rPr>
          <w:kern w:val="1"/>
          <w:sz w:val="24"/>
          <w:szCs w:val="24"/>
        </w:rPr>
        <w:lastRenderedPageBreak/>
        <w:t>развитие», «Социально-коммуникативное развитие» и «Художественно-эстетическое развитие»;</w:t>
      </w:r>
    </w:p>
    <w:p w:rsidR="00304AB3" w:rsidRPr="005B48CD" w:rsidRDefault="00304AB3" w:rsidP="00FA10CE">
      <w:pPr>
        <w:pStyle w:val="a5"/>
        <w:numPr>
          <w:ilvl w:val="0"/>
          <w:numId w:val="88"/>
        </w:numPr>
        <w:tabs>
          <w:tab w:val="left" w:pos="993"/>
        </w:tabs>
        <w:adjustRightInd w:val="0"/>
        <w:ind w:left="0" w:firstLine="709"/>
        <w:contextualSpacing/>
        <w:jc w:val="both"/>
        <w:rPr>
          <w:kern w:val="1"/>
          <w:sz w:val="24"/>
          <w:szCs w:val="24"/>
        </w:rPr>
      </w:pPr>
      <w:r w:rsidRPr="005B48CD">
        <w:rPr>
          <w:kern w:val="1"/>
          <w:sz w:val="24"/>
          <w:szCs w:val="24"/>
        </w:rPr>
        <w:t>центр логики и математики, содержащий разнообразный дидактический материал и развивающие игрушки, а также демонстрационные материалы для формирования элементарных математических навыков и логических операций в интеграции содержания образовательных областей «Познавательное развитие», «Речевое развитие», «Социально-коммуникативное развитие»;</w:t>
      </w:r>
    </w:p>
    <w:p w:rsidR="00304AB3" w:rsidRPr="005B48CD" w:rsidRDefault="00304AB3" w:rsidP="00FA10CE">
      <w:pPr>
        <w:pStyle w:val="a5"/>
        <w:numPr>
          <w:ilvl w:val="0"/>
          <w:numId w:val="88"/>
        </w:numPr>
        <w:tabs>
          <w:tab w:val="left" w:pos="993"/>
        </w:tabs>
        <w:adjustRightInd w:val="0"/>
        <w:ind w:left="0" w:firstLine="709"/>
        <w:contextualSpacing/>
        <w:jc w:val="both"/>
        <w:rPr>
          <w:kern w:val="1"/>
          <w:sz w:val="24"/>
          <w:szCs w:val="24"/>
        </w:rPr>
      </w:pPr>
      <w:r w:rsidRPr="005B48CD">
        <w:rPr>
          <w:kern w:val="1"/>
          <w:sz w:val="24"/>
          <w:szCs w:val="24"/>
        </w:rPr>
        <w:t>центр экспериментирования, организации наблюдения и труда, игровое оборудование, демонстрационные материалы и дидактические пособия которого способствуют реализации поисково-экспериментальной и трудовой деятельности детей в интеграции содержания образовательных областей «Познавательное развитие», «Речевое развитие», «Социально-коммуникативное развитие»;</w:t>
      </w:r>
    </w:p>
    <w:p w:rsidR="00304AB3" w:rsidRPr="005B48CD" w:rsidRDefault="00304AB3" w:rsidP="00FA10CE">
      <w:pPr>
        <w:pStyle w:val="a5"/>
        <w:numPr>
          <w:ilvl w:val="0"/>
          <w:numId w:val="88"/>
        </w:numPr>
        <w:tabs>
          <w:tab w:val="left" w:pos="993"/>
        </w:tabs>
        <w:adjustRightInd w:val="0"/>
        <w:ind w:left="0" w:firstLine="709"/>
        <w:contextualSpacing/>
        <w:jc w:val="both"/>
        <w:rPr>
          <w:kern w:val="1"/>
          <w:sz w:val="24"/>
          <w:szCs w:val="24"/>
        </w:rPr>
      </w:pPr>
      <w:r w:rsidRPr="005B48CD">
        <w:rPr>
          <w:kern w:val="1"/>
          <w:sz w:val="24"/>
          <w:szCs w:val="24"/>
        </w:rPr>
        <w:t xml:space="preserve">центр познания и коммуникации детей, оснащение которого обеспечивает расширение кругозора детей и их знаний об окружающем мире во взаимодействии детей </w:t>
      </w:r>
      <w:proofErr w:type="gramStart"/>
      <w:r w:rsidRPr="005B48CD">
        <w:rPr>
          <w:kern w:val="1"/>
          <w:sz w:val="24"/>
          <w:szCs w:val="24"/>
        </w:rPr>
        <w:t>со</w:t>
      </w:r>
      <w:proofErr w:type="gramEnd"/>
      <w:r w:rsidRPr="005B48CD">
        <w:rPr>
          <w:kern w:val="1"/>
          <w:sz w:val="24"/>
          <w:szCs w:val="24"/>
        </w:rPr>
        <w:t xml:space="preserve"> взрослыми и сверстниками в интеграции содержания образовательных областей «Познавательное развитие», «Речевое развитие», «Социально-коммуникативное развитие»; </w:t>
      </w:r>
    </w:p>
    <w:p w:rsidR="00304AB3" w:rsidRPr="005B48CD" w:rsidRDefault="00304AB3" w:rsidP="00FA10CE">
      <w:pPr>
        <w:pStyle w:val="a5"/>
        <w:numPr>
          <w:ilvl w:val="0"/>
          <w:numId w:val="88"/>
        </w:numPr>
        <w:tabs>
          <w:tab w:val="left" w:pos="993"/>
        </w:tabs>
        <w:adjustRightInd w:val="0"/>
        <w:ind w:left="0" w:firstLine="709"/>
        <w:contextualSpacing/>
        <w:jc w:val="both"/>
        <w:rPr>
          <w:kern w:val="1"/>
          <w:sz w:val="24"/>
          <w:szCs w:val="24"/>
        </w:rPr>
      </w:pPr>
      <w:r w:rsidRPr="005B48CD">
        <w:rPr>
          <w:kern w:val="1"/>
          <w:sz w:val="24"/>
          <w:szCs w:val="24"/>
        </w:rPr>
        <w:t>книжный уголок, содержащий художественную и познавательную литературу для детей, обеспечивающую их духовно-нравственное и этико-эстетическое воспитание, формирование общей культуры, освоение разных жанров художественной литературы, воспитание любви и интереса к художественному слову, удовлетворение познавательных потребностей в интеграции содержания всех образовательных областей;</w:t>
      </w:r>
    </w:p>
    <w:p w:rsidR="00304AB3" w:rsidRPr="005B48CD" w:rsidRDefault="00304AB3" w:rsidP="00FA10CE">
      <w:pPr>
        <w:pStyle w:val="a5"/>
        <w:numPr>
          <w:ilvl w:val="0"/>
          <w:numId w:val="88"/>
        </w:numPr>
        <w:tabs>
          <w:tab w:val="left" w:pos="993"/>
        </w:tabs>
        <w:adjustRightInd w:val="0"/>
        <w:ind w:left="0" w:firstLine="709"/>
        <w:contextualSpacing/>
        <w:jc w:val="both"/>
        <w:rPr>
          <w:kern w:val="1"/>
          <w:sz w:val="24"/>
          <w:szCs w:val="24"/>
        </w:rPr>
      </w:pPr>
      <w:r w:rsidRPr="005B48CD">
        <w:rPr>
          <w:kern w:val="1"/>
          <w:sz w:val="24"/>
          <w:szCs w:val="24"/>
        </w:rPr>
        <w:t xml:space="preserve">центр театрализации и </w:t>
      </w:r>
      <w:proofErr w:type="spellStart"/>
      <w:r w:rsidRPr="005B48CD">
        <w:rPr>
          <w:kern w:val="1"/>
          <w:sz w:val="24"/>
          <w:szCs w:val="24"/>
        </w:rPr>
        <w:t>музицирования</w:t>
      </w:r>
      <w:proofErr w:type="spellEnd"/>
      <w:r w:rsidRPr="005B48CD">
        <w:rPr>
          <w:kern w:val="1"/>
          <w:sz w:val="24"/>
          <w:szCs w:val="24"/>
        </w:rPr>
        <w:t>, оборудование которого позволяет организовать музыкальную и театрализованную деятельность детей в интеграции с содержанием образовательных областей «Художественно-эстетическое развитие», «Познавательное развитие», «Речевое развитие», «Социально-коммуникативное развитие», «Физическое развитие»;</w:t>
      </w:r>
    </w:p>
    <w:p w:rsidR="00304AB3" w:rsidRPr="005B48CD" w:rsidRDefault="00304AB3" w:rsidP="00FA10CE">
      <w:pPr>
        <w:pStyle w:val="a5"/>
        <w:numPr>
          <w:ilvl w:val="0"/>
          <w:numId w:val="88"/>
        </w:numPr>
        <w:tabs>
          <w:tab w:val="left" w:pos="993"/>
        </w:tabs>
        <w:adjustRightInd w:val="0"/>
        <w:ind w:left="0" w:firstLine="709"/>
        <w:contextualSpacing/>
        <w:jc w:val="both"/>
        <w:rPr>
          <w:kern w:val="1"/>
          <w:sz w:val="24"/>
          <w:szCs w:val="24"/>
        </w:rPr>
      </w:pPr>
      <w:r w:rsidRPr="005B48CD">
        <w:rPr>
          <w:kern w:val="1"/>
          <w:sz w:val="24"/>
          <w:szCs w:val="24"/>
        </w:rPr>
        <w:t xml:space="preserve">центр уединения предназначен для снятия </w:t>
      </w:r>
      <w:proofErr w:type="spellStart"/>
      <w:r w:rsidRPr="005B48CD">
        <w:rPr>
          <w:kern w:val="1"/>
          <w:sz w:val="24"/>
          <w:szCs w:val="24"/>
        </w:rPr>
        <w:t>психоэмоционального</w:t>
      </w:r>
      <w:proofErr w:type="spellEnd"/>
      <w:r w:rsidRPr="005B48CD">
        <w:rPr>
          <w:kern w:val="1"/>
          <w:sz w:val="24"/>
          <w:szCs w:val="24"/>
        </w:rPr>
        <w:t xml:space="preserve"> напряжения воспитанников;</w:t>
      </w:r>
    </w:p>
    <w:p w:rsidR="00304AB3" w:rsidRPr="005B48CD" w:rsidRDefault="00304AB3" w:rsidP="00FA10CE">
      <w:pPr>
        <w:pStyle w:val="a5"/>
        <w:numPr>
          <w:ilvl w:val="0"/>
          <w:numId w:val="88"/>
        </w:numPr>
        <w:tabs>
          <w:tab w:val="left" w:pos="993"/>
        </w:tabs>
        <w:adjustRightInd w:val="0"/>
        <w:ind w:left="0" w:firstLine="709"/>
        <w:contextualSpacing/>
        <w:jc w:val="both"/>
        <w:rPr>
          <w:kern w:val="1"/>
          <w:sz w:val="24"/>
          <w:szCs w:val="24"/>
        </w:rPr>
      </w:pPr>
      <w:proofErr w:type="gramStart"/>
      <w:r w:rsidRPr="005B48CD">
        <w:rPr>
          <w:kern w:val="1"/>
          <w:sz w:val="24"/>
          <w:szCs w:val="24"/>
        </w:rPr>
        <w:t>центр творчества детей, предназначенный для реализации продуктивной деятельности детей (рисование, лепка, аппликация, художественный труд) в интеграции содержания образовательных областей «Художественно-эстетическое развитие», «Речевое развитие», «Познавательное развитие», «Социально-коммуникативное развитие».</w:t>
      </w:r>
      <w:proofErr w:type="gramEnd"/>
    </w:p>
    <w:p w:rsidR="00595E06" w:rsidRPr="005B48CD" w:rsidRDefault="0021290F" w:rsidP="00FA10CE">
      <w:pPr>
        <w:pStyle w:val="a3"/>
        <w:ind w:left="0" w:firstLine="709"/>
      </w:pPr>
      <w:r w:rsidRPr="005B48CD">
        <w:t>Предметно-пространственнаясреда</w:t>
      </w:r>
      <w:r w:rsidR="00B4578A" w:rsidRPr="005B48CD">
        <w:t>обеспечивает</w:t>
      </w:r>
      <w:r w:rsidRPr="005B48CD">
        <w:t>условиядляэмоциональногоблагополучиядетейикомфортнойработыпедагогическихиучебно-вспомогательных сотрудников.</w:t>
      </w:r>
    </w:p>
    <w:p w:rsidR="00BB340C" w:rsidRPr="005B48CD" w:rsidRDefault="0021290F" w:rsidP="00FA10CE">
      <w:pPr>
        <w:pStyle w:val="a3"/>
        <w:ind w:left="0" w:firstLine="709"/>
      </w:pPr>
      <w:r w:rsidRPr="005B48CD">
        <w:t>В</w:t>
      </w:r>
      <w:r w:rsidR="00B4578A" w:rsidRPr="005B48CD">
        <w:t>ДОО</w:t>
      </w:r>
      <w:r w:rsidRPr="005B48CD">
        <w:t>созданыусловиядляинформатизацииобразовательногопроцесса</w:t>
      </w:r>
      <w:proofErr w:type="gramStart"/>
      <w:r w:rsidRPr="005B48CD">
        <w:t>.Д</w:t>
      </w:r>
      <w:proofErr w:type="gramEnd"/>
      <w:r w:rsidRPr="005B48CD">
        <w:t>ляэтоговгрупповыхипрочихпомещениях</w:t>
      </w:r>
      <w:r w:rsidR="00B4578A" w:rsidRPr="005B48CD">
        <w:t xml:space="preserve">в наличии оборудование для использования информационно-коммуникационных технологий </w:t>
      </w:r>
      <w:proofErr w:type="spellStart"/>
      <w:r w:rsidRPr="005B48CD">
        <w:t>вобразовательномпроцессе</w:t>
      </w:r>
      <w:proofErr w:type="spellEnd"/>
      <w:r w:rsidRPr="005B48CD">
        <w:t>.</w:t>
      </w:r>
    </w:p>
    <w:p w:rsidR="00B4578A" w:rsidRPr="005B48CD" w:rsidRDefault="00B4578A" w:rsidP="00FA10CE">
      <w:pPr>
        <w:pStyle w:val="1"/>
        <w:ind w:left="0" w:firstLine="709"/>
      </w:pPr>
    </w:p>
    <w:p w:rsidR="00BB340C" w:rsidRPr="005B48CD" w:rsidRDefault="003160DE" w:rsidP="00E07533">
      <w:pPr>
        <w:pStyle w:val="1"/>
        <w:ind w:left="0"/>
        <w:jc w:val="center"/>
      </w:pPr>
      <w:r w:rsidRPr="005B48CD">
        <w:t xml:space="preserve">3.3. </w:t>
      </w:r>
      <w:r w:rsidR="0021290F" w:rsidRPr="005B48CD">
        <w:t>Материально-</w:t>
      </w:r>
      <w:r w:rsidR="00E07533">
        <w:t>т</w:t>
      </w:r>
      <w:r w:rsidR="0021290F" w:rsidRPr="005B48CD">
        <w:t>ехническое</w:t>
      </w:r>
      <w:r w:rsidR="00E07533">
        <w:t xml:space="preserve"> </w:t>
      </w:r>
      <w:r w:rsidR="0021290F" w:rsidRPr="005B48CD">
        <w:t>обеспечение</w:t>
      </w:r>
      <w:r w:rsidR="00E07533">
        <w:t xml:space="preserve"> </w:t>
      </w:r>
      <w:r w:rsidR="0021290F" w:rsidRPr="005B48CD">
        <w:t>Программы,</w:t>
      </w:r>
      <w:r w:rsidR="00E07533">
        <w:t xml:space="preserve"> </w:t>
      </w:r>
      <w:r w:rsidR="0021290F" w:rsidRPr="005B48CD">
        <w:t>обеспеченность</w:t>
      </w:r>
      <w:r w:rsidR="00E07533">
        <w:t xml:space="preserve"> </w:t>
      </w:r>
      <w:r w:rsidR="0021290F" w:rsidRPr="005B48CD">
        <w:t>методическими</w:t>
      </w:r>
      <w:r w:rsidR="00E07533">
        <w:t xml:space="preserve"> </w:t>
      </w:r>
      <w:r w:rsidR="0021290F" w:rsidRPr="005B48CD">
        <w:t>материалами и средствами</w:t>
      </w:r>
      <w:r w:rsidR="00E07533">
        <w:t xml:space="preserve"> </w:t>
      </w:r>
      <w:proofErr w:type="spellStart"/>
      <w:r w:rsidR="0021290F" w:rsidRPr="005B48CD">
        <w:t>обученияи</w:t>
      </w:r>
      <w:proofErr w:type="spellEnd"/>
      <w:r w:rsidR="0021290F" w:rsidRPr="005B48CD">
        <w:t xml:space="preserve"> воспитания</w:t>
      </w:r>
    </w:p>
    <w:p w:rsidR="00FB30B2" w:rsidRPr="005B48CD" w:rsidRDefault="008D1DAD" w:rsidP="00FA10CE">
      <w:pPr>
        <w:shd w:val="clear" w:color="auto" w:fill="FFFFFF"/>
        <w:ind w:firstLine="567"/>
        <w:jc w:val="both"/>
        <w:rPr>
          <w:sz w:val="24"/>
          <w:szCs w:val="24"/>
          <w:lang w:eastAsia="ru-RU"/>
        </w:rPr>
      </w:pPr>
      <w:r w:rsidRPr="005B48CD">
        <w:rPr>
          <w:sz w:val="24"/>
          <w:szCs w:val="24"/>
        </w:rPr>
        <w:t xml:space="preserve">В соответствии с ФГОС </w:t>
      </w:r>
      <w:proofErr w:type="gramStart"/>
      <w:r w:rsidRPr="005B48CD">
        <w:rPr>
          <w:sz w:val="24"/>
          <w:szCs w:val="24"/>
        </w:rPr>
        <w:t>ДО</w:t>
      </w:r>
      <w:proofErr w:type="gramEnd"/>
      <w:r w:rsidRPr="005B48CD">
        <w:rPr>
          <w:sz w:val="24"/>
          <w:szCs w:val="24"/>
        </w:rPr>
        <w:t xml:space="preserve"> материально-техническое обеспечение включает в себя учебно-методический комплект, оборудование, оснащение (предметы). При этом организация самостоятельно определяет средства обучения, в том числе технические, соответствующие материалы, игровое, спортивное, оздоровительное оборудование, инвентарь, необходимые для реализации Программы. В МДОУ созданы все необходимые условия для полноценного развития каждого ребенка: образовательное учреждение расположено в одном, отдельно стоящем здании, </w:t>
      </w:r>
      <w:proofErr w:type="gramStart"/>
      <w:r w:rsidRPr="005B48CD">
        <w:rPr>
          <w:sz w:val="24"/>
          <w:szCs w:val="24"/>
        </w:rPr>
        <w:t>выстроенных</w:t>
      </w:r>
      <w:proofErr w:type="gramEnd"/>
      <w:r w:rsidRPr="005B48CD">
        <w:rPr>
          <w:sz w:val="24"/>
          <w:szCs w:val="24"/>
        </w:rPr>
        <w:t xml:space="preserve"> по типовому проекту. МДОУ ДС </w:t>
      </w:r>
      <w:r w:rsidR="00FB30B2" w:rsidRPr="005B48CD">
        <w:rPr>
          <w:sz w:val="24"/>
          <w:szCs w:val="24"/>
        </w:rPr>
        <w:t xml:space="preserve">Дельфиненок р.п. Средняя Ахтуба </w:t>
      </w:r>
      <w:r w:rsidRPr="005B48CD">
        <w:rPr>
          <w:sz w:val="24"/>
          <w:szCs w:val="24"/>
        </w:rPr>
        <w:t xml:space="preserve">работает </w:t>
      </w:r>
      <w:r w:rsidR="00FB30B2" w:rsidRPr="005B48CD">
        <w:rPr>
          <w:sz w:val="24"/>
          <w:szCs w:val="24"/>
          <w:lang w:eastAsia="ru-RU"/>
        </w:rPr>
        <w:t>по пятидневной рабочей неделе:</w:t>
      </w:r>
    </w:p>
    <w:p w:rsidR="00FB30B2" w:rsidRPr="005B48CD" w:rsidRDefault="00FB30B2" w:rsidP="00FA10CE">
      <w:pPr>
        <w:shd w:val="clear" w:color="auto" w:fill="FFFFFF"/>
        <w:ind w:firstLine="567"/>
        <w:jc w:val="both"/>
        <w:rPr>
          <w:sz w:val="24"/>
          <w:szCs w:val="24"/>
          <w:lang w:eastAsia="ru-RU"/>
        </w:rPr>
      </w:pPr>
      <w:r w:rsidRPr="005B48CD">
        <w:rPr>
          <w:sz w:val="24"/>
          <w:szCs w:val="24"/>
          <w:lang w:eastAsia="ru-RU"/>
        </w:rPr>
        <w:t>-</w:t>
      </w:r>
      <w:r w:rsidR="00E07533">
        <w:rPr>
          <w:sz w:val="24"/>
          <w:szCs w:val="24"/>
          <w:lang w:eastAsia="ru-RU"/>
        </w:rPr>
        <w:t xml:space="preserve"> </w:t>
      </w:r>
      <w:r w:rsidRPr="005B48CD">
        <w:rPr>
          <w:sz w:val="24"/>
          <w:szCs w:val="24"/>
          <w:lang w:eastAsia="ru-RU"/>
        </w:rPr>
        <w:t>сокращенный день (10,5 часов пребывания) с 07 часов 00 минут до 17 часов 30 минут</w:t>
      </w:r>
      <w:r w:rsidR="00E07533">
        <w:rPr>
          <w:sz w:val="24"/>
          <w:szCs w:val="24"/>
          <w:lang w:eastAsia="ru-RU"/>
        </w:rPr>
        <w:t>;</w:t>
      </w:r>
      <w:r w:rsidRPr="005B48CD">
        <w:rPr>
          <w:sz w:val="24"/>
          <w:szCs w:val="24"/>
          <w:lang w:eastAsia="ru-RU"/>
        </w:rPr>
        <w:t xml:space="preserve"> </w:t>
      </w:r>
    </w:p>
    <w:p w:rsidR="00FB30B2" w:rsidRPr="005B48CD" w:rsidRDefault="00FB30B2" w:rsidP="00FA10CE">
      <w:pPr>
        <w:shd w:val="clear" w:color="auto" w:fill="FFFFFF"/>
        <w:ind w:firstLine="567"/>
        <w:jc w:val="both"/>
        <w:rPr>
          <w:sz w:val="24"/>
          <w:szCs w:val="24"/>
          <w:lang w:eastAsia="ru-RU"/>
        </w:rPr>
      </w:pPr>
      <w:r w:rsidRPr="005B48CD">
        <w:rPr>
          <w:sz w:val="24"/>
          <w:szCs w:val="24"/>
          <w:lang w:eastAsia="ru-RU"/>
        </w:rPr>
        <w:t>-</w:t>
      </w:r>
      <w:r w:rsidR="00E07533">
        <w:rPr>
          <w:sz w:val="24"/>
          <w:szCs w:val="24"/>
          <w:lang w:eastAsia="ru-RU"/>
        </w:rPr>
        <w:t xml:space="preserve"> </w:t>
      </w:r>
      <w:r w:rsidRPr="005B48CD">
        <w:rPr>
          <w:sz w:val="24"/>
          <w:szCs w:val="24"/>
          <w:lang w:eastAsia="ru-RU"/>
        </w:rPr>
        <w:t>полный день (1 группа 12-часового пребывания) с 07 часов 00 минут до 19 часов 00 минут ежедневно.</w:t>
      </w:r>
    </w:p>
    <w:p w:rsidR="00FB30B2" w:rsidRPr="005B48CD" w:rsidRDefault="00FB30B2" w:rsidP="00FA10CE">
      <w:pPr>
        <w:shd w:val="clear" w:color="auto" w:fill="FFFFFF"/>
        <w:ind w:firstLine="567"/>
        <w:jc w:val="both"/>
        <w:rPr>
          <w:sz w:val="24"/>
          <w:szCs w:val="24"/>
          <w:lang w:eastAsia="ru-RU"/>
        </w:rPr>
      </w:pPr>
      <w:r w:rsidRPr="005B48CD">
        <w:rPr>
          <w:sz w:val="24"/>
          <w:szCs w:val="24"/>
          <w:lang w:eastAsia="ru-RU"/>
        </w:rPr>
        <w:lastRenderedPageBreak/>
        <w:t>Выходные: суббота, воскресенье.</w:t>
      </w:r>
    </w:p>
    <w:p w:rsidR="008D1DAD" w:rsidRPr="005B48CD" w:rsidRDefault="008D1DAD" w:rsidP="00FA10CE">
      <w:pPr>
        <w:pStyle w:val="Default"/>
        <w:ind w:firstLine="567"/>
        <w:jc w:val="both"/>
      </w:pPr>
      <w:r w:rsidRPr="005B48CD">
        <w:t xml:space="preserve">Материально-технические условия реализации Программы обеспечивают соблюдение: </w:t>
      </w:r>
    </w:p>
    <w:p w:rsidR="008D1DAD" w:rsidRPr="005B48CD" w:rsidRDefault="008D1DAD" w:rsidP="00FA10CE">
      <w:pPr>
        <w:pStyle w:val="Default"/>
        <w:ind w:firstLine="567"/>
        <w:jc w:val="both"/>
      </w:pPr>
      <w:r w:rsidRPr="005B48CD">
        <w:t xml:space="preserve">- санитарно-гигиенических норм образовательного процесса (требования к водоснабжению, канализации, освещению, воздушно-тепловому режиму и т. </w:t>
      </w:r>
      <w:proofErr w:type="spellStart"/>
      <w:r w:rsidRPr="005B48CD">
        <w:t>д</w:t>
      </w:r>
      <w:proofErr w:type="spellEnd"/>
      <w:r w:rsidRPr="005B48CD">
        <w:t xml:space="preserve">); </w:t>
      </w:r>
    </w:p>
    <w:p w:rsidR="008D1DAD" w:rsidRPr="005B48CD" w:rsidRDefault="008D1DAD" w:rsidP="00FA10CE">
      <w:pPr>
        <w:pStyle w:val="Default"/>
        <w:ind w:firstLine="567"/>
        <w:jc w:val="both"/>
      </w:pPr>
      <w:r w:rsidRPr="005B48CD">
        <w:t xml:space="preserve">- пожарной и </w:t>
      </w:r>
      <w:proofErr w:type="spellStart"/>
      <w:r w:rsidRPr="005B48CD">
        <w:t>электробезопасности</w:t>
      </w:r>
      <w:proofErr w:type="spellEnd"/>
      <w:r w:rsidRPr="005B48CD">
        <w:t xml:space="preserve">; </w:t>
      </w:r>
    </w:p>
    <w:p w:rsidR="008D1DAD" w:rsidRPr="005B48CD" w:rsidRDefault="008D1DAD" w:rsidP="00FA10CE">
      <w:pPr>
        <w:pStyle w:val="Default"/>
        <w:ind w:firstLine="567"/>
        <w:jc w:val="both"/>
      </w:pPr>
      <w:r w:rsidRPr="005B48CD">
        <w:t xml:space="preserve">- требований к средствам обучения и воспитания в соответствии с возрастом и индивидуальными особенностями развития детей; </w:t>
      </w:r>
    </w:p>
    <w:p w:rsidR="008D1DAD" w:rsidRPr="005B48CD" w:rsidRDefault="008D1DAD" w:rsidP="00FA10CE">
      <w:pPr>
        <w:pStyle w:val="Default"/>
        <w:ind w:firstLine="567"/>
        <w:jc w:val="both"/>
      </w:pPr>
      <w:r w:rsidRPr="005B48CD">
        <w:t xml:space="preserve">- оснащенность помещений развивающей предметно-пространственной средой; </w:t>
      </w:r>
    </w:p>
    <w:p w:rsidR="008D1DAD" w:rsidRPr="005B48CD" w:rsidRDefault="008D1DAD" w:rsidP="00FA10CE">
      <w:pPr>
        <w:pStyle w:val="Default"/>
        <w:ind w:firstLine="567"/>
        <w:jc w:val="both"/>
      </w:pPr>
      <w:proofErr w:type="gramStart"/>
      <w:r w:rsidRPr="005B48CD">
        <w:t xml:space="preserve">- требования к материально-техническому обеспечению программы (учебно-методический комплект, оборудование, оснащение (предметы). </w:t>
      </w:r>
      <w:proofErr w:type="gramEnd"/>
    </w:p>
    <w:p w:rsidR="008D1DAD" w:rsidRPr="005B48CD" w:rsidRDefault="008D1DAD" w:rsidP="00FA10CE">
      <w:pPr>
        <w:pStyle w:val="Default"/>
        <w:ind w:firstLine="567"/>
        <w:jc w:val="both"/>
      </w:pPr>
      <w:r w:rsidRPr="005B48CD">
        <w:t xml:space="preserve">Оснащение и оборудование организации обеспечивает все виды детской образовательной деятельности, а также педагогической, административной и хозяйственной деятельности сотрудников. В МДОУ предусмотрены: </w:t>
      </w:r>
    </w:p>
    <w:p w:rsidR="008D1DAD" w:rsidRPr="005B48CD" w:rsidRDefault="008D1DAD" w:rsidP="00FA10CE">
      <w:pPr>
        <w:pStyle w:val="Default"/>
        <w:ind w:firstLine="567"/>
        <w:jc w:val="both"/>
      </w:pPr>
      <w:r w:rsidRPr="005B48CD">
        <w:t>- помещения для организации образовательной деятельности. Имеются: музыкальный и физкультурный залы; кабинет педагога-психолога</w:t>
      </w:r>
      <w:r w:rsidR="00FB30B2" w:rsidRPr="005B48CD">
        <w:t xml:space="preserve">, учителя-логопеда, </w:t>
      </w:r>
      <w:proofErr w:type="spellStart"/>
      <w:r w:rsidR="00FB30B2" w:rsidRPr="005B48CD">
        <w:t>тьютора</w:t>
      </w:r>
      <w:proofErr w:type="spellEnd"/>
      <w:r w:rsidRPr="005B48CD">
        <w:t>; физкультурная площадка, оснащенные современным оборудованием, медицинский кабинет</w:t>
      </w:r>
      <w:r w:rsidR="00FB30B2" w:rsidRPr="005B48CD">
        <w:t>.</w:t>
      </w:r>
    </w:p>
    <w:p w:rsidR="008D1DAD" w:rsidRPr="005B48CD" w:rsidRDefault="008D1DAD" w:rsidP="00FA10CE">
      <w:pPr>
        <w:pStyle w:val="Default"/>
        <w:ind w:firstLine="567"/>
        <w:jc w:val="both"/>
      </w:pPr>
      <w:r w:rsidRPr="005B48CD">
        <w:t xml:space="preserve">- мебель, техническое оборудование, спортивный и хозяйственный инвентарь, инвентарь для художественного творчества, музыкальные инструменты; </w:t>
      </w:r>
    </w:p>
    <w:p w:rsidR="008D1DAD" w:rsidRPr="005B48CD" w:rsidRDefault="008D1DAD" w:rsidP="00FA10CE">
      <w:pPr>
        <w:pStyle w:val="Default"/>
        <w:ind w:firstLine="567"/>
        <w:jc w:val="both"/>
      </w:pPr>
      <w:r w:rsidRPr="005B48CD">
        <w:t xml:space="preserve">- оснащение предметно-развивающей среды, обеспечивающей полноценное развитие детей в соответствии с возрастными и индивидуальными особенностями; </w:t>
      </w:r>
    </w:p>
    <w:p w:rsidR="008D1DAD" w:rsidRPr="005B48CD" w:rsidRDefault="008D1DAD" w:rsidP="00FA10CE">
      <w:pPr>
        <w:pStyle w:val="Default"/>
        <w:ind w:firstLine="567"/>
        <w:jc w:val="both"/>
      </w:pPr>
      <w:r w:rsidRPr="005B48CD">
        <w:t>- учебно-методический комплект программы.</w:t>
      </w:r>
    </w:p>
    <w:p w:rsidR="008D1DAD" w:rsidRPr="005B48CD" w:rsidRDefault="008D1DAD" w:rsidP="00FA10CE">
      <w:pPr>
        <w:ind w:firstLine="567"/>
        <w:jc w:val="both"/>
        <w:rPr>
          <w:b/>
          <w:sz w:val="24"/>
          <w:szCs w:val="24"/>
        </w:rPr>
      </w:pPr>
      <w:r w:rsidRPr="005B48CD">
        <w:rPr>
          <w:b/>
          <w:sz w:val="24"/>
          <w:szCs w:val="24"/>
        </w:rPr>
        <w:t>В ДОУ имеется:</w:t>
      </w:r>
    </w:p>
    <w:p w:rsidR="008D1DAD" w:rsidRPr="005B48CD" w:rsidRDefault="00FB30B2" w:rsidP="00FA10CE">
      <w:pPr>
        <w:ind w:firstLine="567"/>
        <w:jc w:val="both"/>
        <w:rPr>
          <w:sz w:val="24"/>
          <w:szCs w:val="24"/>
        </w:rPr>
      </w:pPr>
      <w:r w:rsidRPr="005B48CD">
        <w:rPr>
          <w:sz w:val="24"/>
          <w:szCs w:val="24"/>
        </w:rPr>
        <w:t>- 11</w:t>
      </w:r>
      <w:r w:rsidR="008D1DAD" w:rsidRPr="005B48CD">
        <w:rPr>
          <w:sz w:val="24"/>
          <w:szCs w:val="24"/>
        </w:rPr>
        <w:t xml:space="preserve"> групповых помещений с приёмными, спальными и туалетными комнатами;</w:t>
      </w:r>
    </w:p>
    <w:p w:rsidR="008D1DAD" w:rsidRPr="005B48CD" w:rsidRDefault="008D1DAD" w:rsidP="00FA10CE">
      <w:pPr>
        <w:ind w:firstLine="567"/>
        <w:jc w:val="both"/>
        <w:rPr>
          <w:sz w:val="24"/>
          <w:szCs w:val="24"/>
        </w:rPr>
      </w:pPr>
      <w:r w:rsidRPr="005B48CD">
        <w:rPr>
          <w:sz w:val="24"/>
          <w:szCs w:val="24"/>
        </w:rPr>
        <w:t>- музыкальный зал;</w:t>
      </w:r>
    </w:p>
    <w:p w:rsidR="008D1DAD" w:rsidRPr="005B48CD" w:rsidRDefault="008D1DAD" w:rsidP="00FA10CE">
      <w:pPr>
        <w:ind w:firstLine="567"/>
        <w:jc w:val="both"/>
        <w:rPr>
          <w:sz w:val="24"/>
          <w:szCs w:val="24"/>
        </w:rPr>
      </w:pPr>
      <w:r w:rsidRPr="005B48CD">
        <w:rPr>
          <w:sz w:val="24"/>
          <w:szCs w:val="24"/>
        </w:rPr>
        <w:t>- физкультурный зал;</w:t>
      </w:r>
    </w:p>
    <w:p w:rsidR="008D1DAD" w:rsidRPr="005B48CD" w:rsidRDefault="008D1DAD" w:rsidP="00FA10CE">
      <w:pPr>
        <w:ind w:firstLine="567"/>
        <w:jc w:val="both"/>
        <w:rPr>
          <w:sz w:val="24"/>
          <w:szCs w:val="24"/>
        </w:rPr>
      </w:pPr>
      <w:r w:rsidRPr="005B48CD">
        <w:rPr>
          <w:sz w:val="24"/>
          <w:szCs w:val="24"/>
        </w:rPr>
        <w:t>- кабин</w:t>
      </w:r>
      <w:r w:rsidR="00FB30B2" w:rsidRPr="005B48CD">
        <w:rPr>
          <w:sz w:val="24"/>
          <w:szCs w:val="24"/>
        </w:rPr>
        <w:t>ет педагога-психолога</w:t>
      </w:r>
      <w:r w:rsidRPr="005B48CD">
        <w:rPr>
          <w:sz w:val="24"/>
          <w:szCs w:val="24"/>
        </w:rPr>
        <w:t>;</w:t>
      </w:r>
    </w:p>
    <w:p w:rsidR="00FB30B2" w:rsidRPr="005B48CD" w:rsidRDefault="00FB30B2" w:rsidP="00FA10CE">
      <w:pPr>
        <w:ind w:firstLine="567"/>
        <w:jc w:val="both"/>
        <w:rPr>
          <w:sz w:val="24"/>
          <w:szCs w:val="24"/>
        </w:rPr>
      </w:pPr>
      <w:r w:rsidRPr="005B48CD">
        <w:rPr>
          <w:sz w:val="24"/>
          <w:szCs w:val="24"/>
        </w:rPr>
        <w:t>- кабинет учителя-логопеда;</w:t>
      </w:r>
    </w:p>
    <w:p w:rsidR="008D1DAD" w:rsidRPr="005B48CD" w:rsidRDefault="008D1DAD" w:rsidP="00FA10CE">
      <w:pPr>
        <w:ind w:firstLine="567"/>
        <w:jc w:val="both"/>
        <w:rPr>
          <w:sz w:val="24"/>
          <w:szCs w:val="24"/>
        </w:rPr>
      </w:pPr>
      <w:r w:rsidRPr="005B48CD">
        <w:rPr>
          <w:sz w:val="24"/>
          <w:szCs w:val="24"/>
        </w:rPr>
        <w:t>- кабинет заведующего;</w:t>
      </w:r>
    </w:p>
    <w:p w:rsidR="008D1DAD" w:rsidRPr="005B48CD" w:rsidRDefault="008D1DAD" w:rsidP="00FA10CE">
      <w:pPr>
        <w:ind w:firstLine="567"/>
        <w:jc w:val="both"/>
        <w:rPr>
          <w:sz w:val="24"/>
          <w:szCs w:val="24"/>
        </w:rPr>
      </w:pPr>
      <w:r w:rsidRPr="005B48CD">
        <w:rPr>
          <w:sz w:val="24"/>
          <w:szCs w:val="24"/>
        </w:rPr>
        <w:t>- методический кабинет;</w:t>
      </w:r>
    </w:p>
    <w:p w:rsidR="008D1DAD" w:rsidRPr="005B48CD" w:rsidRDefault="008D1DAD" w:rsidP="00FA10CE">
      <w:pPr>
        <w:ind w:firstLine="567"/>
        <w:jc w:val="both"/>
        <w:rPr>
          <w:sz w:val="24"/>
          <w:szCs w:val="24"/>
        </w:rPr>
      </w:pPr>
      <w:r w:rsidRPr="005B48CD">
        <w:rPr>
          <w:sz w:val="24"/>
          <w:szCs w:val="24"/>
        </w:rPr>
        <w:t>- медицинский кабинет;</w:t>
      </w:r>
    </w:p>
    <w:p w:rsidR="008D1DAD" w:rsidRPr="005B48CD" w:rsidRDefault="008D1DAD" w:rsidP="00FA10CE">
      <w:pPr>
        <w:ind w:firstLine="567"/>
        <w:jc w:val="both"/>
        <w:rPr>
          <w:sz w:val="24"/>
          <w:szCs w:val="24"/>
        </w:rPr>
      </w:pPr>
      <w:r w:rsidRPr="005B48CD">
        <w:rPr>
          <w:sz w:val="24"/>
          <w:szCs w:val="24"/>
        </w:rPr>
        <w:t>- игровые площадки  для прогулок;</w:t>
      </w:r>
    </w:p>
    <w:p w:rsidR="00FB30B2" w:rsidRPr="005B48CD" w:rsidRDefault="008D1DAD" w:rsidP="00FA10CE">
      <w:pPr>
        <w:ind w:firstLine="567"/>
        <w:jc w:val="both"/>
        <w:rPr>
          <w:sz w:val="24"/>
          <w:szCs w:val="24"/>
        </w:rPr>
      </w:pPr>
      <w:r w:rsidRPr="005B48CD">
        <w:rPr>
          <w:sz w:val="24"/>
          <w:szCs w:val="24"/>
        </w:rPr>
        <w:t>- спортивная площадка.</w:t>
      </w:r>
    </w:p>
    <w:p w:rsidR="008D1DAD" w:rsidRPr="005B48CD" w:rsidRDefault="008D1DAD" w:rsidP="00FA10CE">
      <w:pPr>
        <w:ind w:firstLine="567"/>
        <w:jc w:val="both"/>
        <w:rPr>
          <w:sz w:val="24"/>
          <w:szCs w:val="24"/>
        </w:rPr>
      </w:pPr>
      <w:r w:rsidRPr="005B48CD">
        <w:rPr>
          <w:sz w:val="24"/>
          <w:szCs w:val="24"/>
        </w:rPr>
        <w:t xml:space="preserve">Все эксплуатируемые помещения соответствуют требованиям </w:t>
      </w:r>
      <w:proofErr w:type="spellStart"/>
      <w:r w:rsidRPr="005B48CD">
        <w:rPr>
          <w:sz w:val="24"/>
          <w:szCs w:val="24"/>
        </w:rPr>
        <w:t>СанПиН</w:t>
      </w:r>
      <w:proofErr w:type="spellEnd"/>
      <w:r w:rsidRPr="005B48CD">
        <w:rPr>
          <w:sz w:val="24"/>
          <w:szCs w:val="24"/>
        </w:rPr>
        <w:t>, охраны труда, пожарной безопасности, защиты от чрезвычайных ситуаций, антитеррористической безопасности учреждения дошкольного образования.</w:t>
      </w:r>
    </w:p>
    <w:p w:rsidR="008D1DAD" w:rsidRPr="005B48CD" w:rsidRDefault="008D1DAD" w:rsidP="00FA10CE">
      <w:pPr>
        <w:ind w:firstLine="567"/>
        <w:jc w:val="both"/>
        <w:rPr>
          <w:sz w:val="24"/>
          <w:szCs w:val="24"/>
        </w:rPr>
      </w:pPr>
      <w:r w:rsidRPr="005B48CD">
        <w:rPr>
          <w:sz w:val="24"/>
          <w:szCs w:val="24"/>
        </w:rPr>
        <w:t xml:space="preserve">Одним из условий качества образования является совершенствование материально-технической базы. </w:t>
      </w:r>
    </w:p>
    <w:p w:rsidR="008D1DAD" w:rsidRPr="005B48CD" w:rsidRDefault="008D1DAD" w:rsidP="00FA10CE">
      <w:pPr>
        <w:tabs>
          <w:tab w:val="left" w:pos="5420"/>
        </w:tabs>
        <w:ind w:firstLine="567"/>
        <w:jc w:val="both"/>
        <w:rPr>
          <w:color w:val="0000FF"/>
          <w:sz w:val="24"/>
          <w:szCs w:val="24"/>
        </w:rPr>
      </w:pPr>
      <w:r w:rsidRPr="005B48CD">
        <w:rPr>
          <w:sz w:val="24"/>
          <w:szCs w:val="24"/>
        </w:rPr>
        <w:t>В дошкольном учреждении имеется современная информационно</w:t>
      </w:r>
      <w:r w:rsidR="00E07533">
        <w:rPr>
          <w:sz w:val="24"/>
          <w:szCs w:val="24"/>
        </w:rPr>
        <w:t>-</w:t>
      </w:r>
      <w:r w:rsidRPr="005B48CD">
        <w:rPr>
          <w:sz w:val="24"/>
          <w:szCs w:val="24"/>
        </w:rPr>
        <w:t>техническая база: электронная почта, доступ к сети Интернет, технические средства обучения, музыкальный центр, магнитофоны, телевизоры, видеокамера, копировальная техника. В МДОУ имеются компьютеры, ноутбуки, проекторы, дающие возможность выполнения современных требований по делопроизводству, документоведению, организации педагогической деятельности. Разносторонне используются возможности мультимедиа и слайд проектирования. Создан собственный сайт Учреждения.</w:t>
      </w:r>
    </w:p>
    <w:p w:rsidR="008D1DAD" w:rsidRPr="005B48CD" w:rsidRDefault="008D1DAD" w:rsidP="00FA10CE">
      <w:pPr>
        <w:ind w:firstLine="567"/>
        <w:jc w:val="both"/>
        <w:rPr>
          <w:b/>
          <w:sz w:val="24"/>
          <w:szCs w:val="24"/>
        </w:rPr>
      </w:pPr>
      <w:r w:rsidRPr="005B48CD">
        <w:rPr>
          <w:b/>
          <w:sz w:val="24"/>
          <w:szCs w:val="24"/>
        </w:rPr>
        <w:t>Учебно-материальное обеспечение</w:t>
      </w:r>
    </w:p>
    <w:p w:rsidR="008D1DAD" w:rsidRPr="005B48CD" w:rsidRDefault="008D1DAD" w:rsidP="00FA10CE">
      <w:pPr>
        <w:ind w:firstLine="567"/>
        <w:jc w:val="both"/>
        <w:rPr>
          <w:b/>
          <w:sz w:val="24"/>
          <w:szCs w:val="24"/>
        </w:rPr>
      </w:pPr>
      <w:r w:rsidRPr="005B48CD">
        <w:rPr>
          <w:iCs/>
          <w:color w:val="000000"/>
          <w:sz w:val="24"/>
          <w:szCs w:val="24"/>
        </w:rPr>
        <w:t>Для успешного освоения воспитанниками программных задач детский сад обеспечен методическими материалами и средствами обучения и воспитания</w:t>
      </w:r>
    </w:p>
    <w:p w:rsidR="008D1DAD" w:rsidRPr="005B48CD" w:rsidRDefault="008D1DAD" w:rsidP="00FA10CE">
      <w:pPr>
        <w:ind w:firstLine="567"/>
        <w:jc w:val="both"/>
        <w:rPr>
          <w:sz w:val="24"/>
          <w:szCs w:val="24"/>
        </w:rPr>
      </w:pPr>
      <w:proofErr w:type="gramStart"/>
      <w:r w:rsidRPr="005B48CD">
        <w:rPr>
          <w:sz w:val="24"/>
          <w:szCs w:val="24"/>
        </w:rPr>
        <w:t xml:space="preserve">Оборудование групповых помещений, кабинетов специалистов, медицинского кабинета, музыкального зала, игры, игрушки и дидактический материал подобраны в соответствии с реализующейся в МДОУ основной образовательной программе ДОУ требованиями </w:t>
      </w:r>
      <w:proofErr w:type="spellStart"/>
      <w:r w:rsidRPr="005B48CD">
        <w:rPr>
          <w:sz w:val="24"/>
          <w:szCs w:val="24"/>
        </w:rPr>
        <w:t>СанПиН</w:t>
      </w:r>
      <w:proofErr w:type="spellEnd"/>
      <w:r w:rsidRPr="005B48CD">
        <w:rPr>
          <w:sz w:val="24"/>
          <w:szCs w:val="24"/>
        </w:rPr>
        <w:t xml:space="preserve"> и возрастными особенностями контингента воспитанников.</w:t>
      </w:r>
      <w:proofErr w:type="gramEnd"/>
    </w:p>
    <w:p w:rsidR="008D1DAD" w:rsidRPr="005B48CD" w:rsidRDefault="008D1DAD" w:rsidP="00FA10CE">
      <w:pPr>
        <w:ind w:firstLine="567"/>
        <w:jc w:val="both"/>
        <w:rPr>
          <w:b/>
          <w:sz w:val="24"/>
          <w:szCs w:val="24"/>
        </w:rPr>
      </w:pPr>
      <w:r w:rsidRPr="005B48CD">
        <w:rPr>
          <w:b/>
          <w:sz w:val="24"/>
          <w:szCs w:val="24"/>
        </w:rPr>
        <w:lastRenderedPageBreak/>
        <w:t>Медико-социальное обеспечение</w:t>
      </w:r>
    </w:p>
    <w:p w:rsidR="008D1DAD" w:rsidRPr="005B48CD" w:rsidRDefault="008D1DAD" w:rsidP="00FA10CE">
      <w:pPr>
        <w:ind w:firstLine="567"/>
        <w:jc w:val="both"/>
        <w:rPr>
          <w:sz w:val="24"/>
          <w:szCs w:val="24"/>
        </w:rPr>
      </w:pPr>
      <w:r w:rsidRPr="005B48CD">
        <w:rPr>
          <w:sz w:val="24"/>
          <w:szCs w:val="24"/>
        </w:rPr>
        <w:t>Медицинский персонал осуществляет работу по сохранению и укреплению здоровья и физического развития детей, проведению профилактических мероприятий, соблюдению санитарно-гигиенических норм, режима дня и качества питания.</w:t>
      </w:r>
    </w:p>
    <w:p w:rsidR="008D1DAD" w:rsidRPr="005B48CD" w:rsidRDefault="008D1DAD" w:rsidP="00FA10CE">
      <w:pPr>
        <w:ind w:firstLine="567"/>
        <w:jc w:val="both"/>
        <w:rPr>
          <w:sz w:val="24"/>
          <w:szCs w:val="24"/>
        </w:rPr>
      </w:pPr>
      <w:r w:rsidRPr="005B48CD">
        <w:rPr>
          <w:sz w:val="24"/>
          <w:szCs w:val="24"/>
        </w:rPr>
        <w:t xml:space="preserve">Организации питания в детском саду уделяется особое внимание, т.к. здоровье детей невозможно обеспечить без рационального питания. Снабжение детского сада продуктами питания осуществляется на основании заключенных договоров с поставщиками централизованно. Для осуществления питания детей в МДОУ имеется пищеблок, оснащенный современным техническим и электрооборудованием, полностью укомплектован штатный состав работников.                                         </w:t>
      </w:r>
    </w:p>
    <w:p w:rsidR="008D1DAD" w:rsidRPr="005B48CD" w:rsidRDefault="008D1DAD" w:rsidP="00FA10CE">
      <w:pPr>
        <w:ind w:firstLine="567"/>
        <w:jc w:val="both"/>
        <w:rPr>
          <w:sz w:val="24"/>
          <w:szCs w:val="24"/>
        </w:rPr>
      </w:pPr>
      <w:r w:rsidRPr="005B48CD">
        <w:rPr>
          <w:sz w:val="24"/>
          <w:szCs w:val="24"/>
        </w:rPr>
        <w:t xml:space="preserve"> Питание 4-х разовое, максимальное разнообразие рациона, адекватная технологическая и кулинарная обработка продуктов и блюд, обеспечение санитарно-эпидемиологической безопасности питания – соблюдение всех санитарных требований к состоянию пищеблока, поставляемым продуктам питания, их транспортировке, хранению, приготовлению и раздаче блюд. Рацион питания детей различается по качественному и количественному составу в зависимости от возраста детей и формируется отдельно для групп детей в возрасте от 1 до 3-х лет и от 3-х до 7 лет. </w:t>
      </w:r>
      <w:proofErr w:type="gramStart"/>
      <w:r w:rsidRPr="005B48CD">
        <w:rPr>
          <w:sz w:val="24"/>
          <w:szCs w:val="24"/>
        </w:rPr>
        <w:t>Контроль за</w:t>
      </w:r>
      <w:proofErr w:type="gramEnd"/>
      <w:r w:rsidRPr="005B48CD">
        <w:rPr>
          <w:sz w:val="24"/>
          <w:szCs w:val="24"/>
        </w:rPr>
        <w:t xml:space="preserve"> качеством питания, витаминизацией блюд, закладкой продуктов питания, кулинарной обработкой, выходом блюд, вкусовыми качествами пищи, правильностью хранения и соблюдением сроков реализации продуктов питания, осуществляет старшая мед</w:t>
      </w:r>
      <w:r w:rsidR="005D10A0" w:rsidRPr="005B48CD">
        <w:rPr>
          <w:sz w:val="24"/>
          <w:szCs w:val="24"/>
        </w:rPr>
        <w:t xml:space="preserve">сестра детского сада. </w:t>
      </w:r>
      <w:r w:rsidRPr="005B48CD">
        <w:rPr>
          <w:sz w:val="24"/>
          <w:szCs w:val="24"/>
        </w:rPr>
        <w:t xml:space="preserve">Организация питания в детском саду должна сочетаться с правильным питанием ребенка в семье. Нужно стремиться к тому, чтобы питание вне МДОУ дополняло рацион, получаемый в организованном коллективе. С этой целью для родителей ежедневно предоставляются сведения о продуктах и блюдах, которые ребенок получил в течение дня в ДОУ, для чего вывешиваются в группах ежедневный рацион питания (меню). В правильной организации питания детей большое значение имеет создание благоприятной и эмоциональной и окружающей обстановке в группе. Группы обеспечены соответствующей посудой, удобными столами. Блюда подаются с соблюдением температурного режима. Воспитатели приучают детей к чистоте и опрятности при приеме пищи. Количество групп в МДОУ определяется учредителем, предельная наполняемость устанавливается в соответствии с требованиями «Типового положения о дошкольном образовательном учреждении» и </w:t>
      </w:r>
      <w:proofErr w:type="spellStart"/>
      <w:r w:rsidRPr="005B48CD">
        <w:rPr>
          <w:sz w:val="24"/>
          <w:szCs w:val="24"/>
        </w:rPr>
        <w:t>СанПиН</w:t>
      </w:r>
      <w:proofErr w:type="spellEnd"/>
      <w:r w:rsidRPr="005B48CD">
        <w:rPr>
          <w:sz w:val="24"/>
          <w:szCs w:val="24"/>
        </w:rPr>
        <w:t>.</w:t>
      </w:r>
    </w:p>
    <w:p w:rsidR="008D1DAD" w:rsidRPr="005B48CD" w:rsidRDefault="008D1DAD" w:rsidP="00FA10CE">
      <w:pPr>
        <w:ind w:firstLine="567"/>
        <w:jc w:val="both"/>
        <w:rPr>
          <w:b/>
          <w:sz w:val="24"/>
          <w:szCs w:val="24"/>
        </w:rPr>
      </w:pPr>
      <w:r w:rsidRPr="005B48CD">
        <w:rPr>
          <w:b/>
          <w:sz w:val="24"/>
          <w:szCs w:val="24"/>
        </w:rPr>
        <w:t>Информационно-методическое обеспечение</w:t>
      </w:r>
    </w:p>
    <w:p w:rsidR="008D1DAD" w:rsidRPr="005B48CD" w:rsidRDefault="008D1DAD" w:rsidP="00FA10CE">
      <w:pPr>
        <w:ind w:firstLine="567"/>
        <w:jc w:val="both"/>
        <w:rPr>
          <w:color w:val="000000"/>
          <w:sz w:val="24"/>
          <w:szCs w:val="24"/>
        </w:rPr>
      </w:pPr>
      <w:r w:rsidRPr="005B48CD">
        <w:rPr>
          <w:color w:val="000000"/>
          <w:sz w:val="24"/>
          <w:szCs w:val="24"/>
        </w:rPr>
        <w:t xml:space="preserve">Программно-методическое обеспечение соответствует реализующейся в МДОУ основной образовательной программы дошкольного образования, требованиями </w:t>
      </w:r>
      <w:proofErr w:type="spellStart"/>
      <w:r w:rsidRPr="005B48CD">
        <w:rPr>
          <w:color w:val="000000"/>
          <w:sz w:val="24"/>
          <w:szCs w:val="24"/>
        </w:rPr>
        <w:t>СанПиН</w:t>
      </w:r>
      <w:proofErr w:type="spellEnd"/>
      <w:r w:rsidRPr="005B48CD">
        <w:rPr>
          <w:color w:val="000000"/>
          <w:sz w:val="24"/>
          <w:szCs w:val="24"/>
        </w:rPr>
        <w:t xml:space="preserve"> и возрастными особенностями контингента воспитанников.</w:t>
      </w:r>
    </w:p>
    <w:p w:rsidR="0037679C" w:rsidRPr="005B48CD" w:rsidRDefault="0037679C" w:rsidP="00FA10CE">
      <w:pPr>
        <w:pStyle w:val="a3"/>
        <w:ind w:left="0" w:firstLine="0"/>
        <w:rPr>
          <w:b/>
        </w:rPr>
      </w:pPr>
    </w:p>
    <w:p w:rsidR="00BB340C" w:rsidRPr="005B48CD" w:rsidRDefault="00C2044B" w:rsidP="00FA10CE">
      <w:pPr>
        <w:pStyle w:val="a3"/>
        <w:ind w:left="0"/>
        <w:jc w:val="center"/>
        <w:rPr>
          <w:b/>
        </w:rPr>
      </w:pPr>
      <w:r w:rsidRPr="005B48CD">
        <w:rPr>
          <w:b/>
        </w:rPr>
        <w:t>Учебно-методическое сопровождение программы:</w:t>
      </w:r>
    </w:p>
    <w:tbl>
      <w:tblPr>
        <w:tblW w:w="9705" w:type="dxa"/>
        <w:tblInd w:w="30" w:type="dxa"/>
        <w:tblLayout w:type="fixed"/>
        <w:tblCellMar>
          <w:left w:w="30" w:type="dxa"/>
          <w:right w:w="30" w:type="dxa"/>
        </w:tblCellMar>
        <w:tblLook w:val="0000"/>
      </w:tblPr>
      <w:tblGrid>
        <w:gridCol w:w="9498"/>
        <w:gridCol w:w="207"/>
      </w:tblGrid>
      <w:tr w:rsidR="00C2044B" w:rsidRPr="005B48CD" w:rsidTr="00E07533">
        <w:trPr>
          <w:gridAfter w:val="1"/>
          <w:wAfter w:w="207" w:type="dxa"/>
          <w:trHeight w:val="2976"/>
        </w:trPr>
        <w:tc>
          <w:tcPr>
            <w:tcW w:w="9498" w:type="dxa"/>
            <w:shd w:val="clear" w:color="auto" w:fill="auto"/>
          </w:tcPr>
          <w:p w:rsidR="00C2044B" w:rsidRPr="005B48CD" w:rsidRDefault="00C2044B" w:rsidP="00E07533">
            <w:pPr>
              <w:widowControl/>
              <w:adjustRightInd w:val="0"/>
              <w:ind w:firstLine="679"/>
              <w:jc w:val="both"/>
              <w:rPr>
                <w:rFonts w:eastAsiaTheme="minorHAnsi"/>
                <w:b/>
                <w:i/>
                <w:sz w:val="24"/>
                <w:szCs w:val="24"/>
              </w:rPr>
            </w:pPr>
            <w:r w:rsidRPr="005B48CD">
              <w:rPr>
                <w:rFonts w:eastAsiaTheme="minorHAnsi"/>
                <w:b/>
                <w:i/>
                <w:sz w:val="24"/>
                <w:szCs w:val="24"/>
              </w:rPr>
              <w:t>1. СОЦИАЛЬНО-КОММУНИКАТИВНОЕ РАЗВИТИЕ</w:t>
            </w:r>
          </w:p>
          <w:p w:rsidR="00C2044B" w:rsidRPr="005B48CD" w:rsidRDefault="00C2044B" w:rsidP="00E07533">
            <w:pPr>
              <w:widowControl/>
              <w:adjustRightInd w:val="0"/>
              <w:ind w:firstLine="679"/>
              <w:jc w:val="both"/>
              <w:rPr>
                <w:rFonts w:eastAsiaTheme="minorHAnsi"/>
                <w:sz w:val="24"/>
                <w:szCs w:val="24"/>
              </w:rPr>
            </w:pPr>
            <w:r w:rsidRPr="005B48CD">
              <w:rPr>
                <w:rFonts w:eastAsiaTheme="minorHAnsi"/>
                <w:sz w:val="24"/>
                <w:szCs w:val="24"/>
              </w:rPr>
              <w:t>Перечень пособий, дополняющих и обновляющих содержание образовательной области в соответствии с задачами Программы:</w:t>
            </w:r>
          </w:p>
          <w:p w:rsidR="00C2044B" w:rsidRPr="005B48CD" w:rsidRDefault="00C2044B" w:rsidP="00E07533">
            <w:pPr>
              <w:widowControl/>
              <w:adjustRightInd w:val="0"/>
              <w:ind w:firstLine="679"/>
              <w:jc w:val="both"/>
              <w:rPr>
                <w:rFonts w:eastAsiaTheme="minorHAnsi"/>
                <w:sz w:val="24"/>
                <w:szCs w:val="24"/>
              </w:rPr>
            </w:pPr>
            <w:r w:rsidRPr="005B48CD">
              <w:rPr>
                <w:rFonts w:eastAsiaTheme="minorHAnsi"/>
                <w:sz w:val="24"/>
                <w:szCs w:val="24"/>
              </w:rPr>
              <w:t>- ребёнок проявляет положительное отношение к миру, разным видам труда, другим людям и самому себе;</w:t>
            </w:r>
          </w:p>
          <w:p w:rsidR="00C2044B" w:rsidRPr="005B48CD" w:rsidRDefault="00C2044B" w:rsidP="00E07533">
            <w:pPr>
              <w:widowControl/>
              <w:adjustRightInd w:val="0"/>
              <w:ind w:firstLine="679"/>
              <w:jc w:val="both"/>
              <w:rPr>
                <w:rFonts w:eastAsiaTheme="minorHAnsi"/>
                <w:sz w:val="24"/>
                <w:szCs w:val="24"/>
              </w:rPr>
            </w:pPr>
            <w:r w:rsidRPr="005B48CD">
              <w:rPr>
                <w:rFonts w:eastAsiaTheme="minorHAnsi"/>
                <w:sz w:val="24"/>
                <w:szCs w:val="24"/>
              </w:rPr>
              <w:t>- у ребёнка выражено стремление заниматься социально значимой деятельностью;</w:t>
            </w:r>
          </w:p>
          <w:p w:rsidR="00C2044B" w:rsidRPr="005B48CD" w:rsidRDefault="00C2044B" w:rsidP="00E07533">
            <w:pPr>
              <w:widowControl/>
              <w:adjustRightInd w:val="0"/>
              <w:ind w:firstLine="679"/>
              <w:jc w:val="both"/>
              <w:rPr>
                <w:rFonts w:eastAsiaTheme="minorHAnsi"/>
                <w:sz w:val="24"/>
                <w:szCs w:val="24"/>
              </w:rPr>
            </w:pPr>
            <w:r w:rsidRPr="005B48CD">
              <w:rPr>
                <w:rFonts w:eastAsiaTheme="minorHAnsi"/>
                <w:sz w:val="24"/>
                <w:szCs w:val="24"/>
              </w:rPr>
              <w:t>- ребёнок способен к осуществлению социальной навигации как ориентации в социуме и соблюдению правил безопасности в реальном и цифровом взаимодействии;</w:t>
            </w:r>
          </w:p>
          <w:p w:rsidR="00C2044B" w:rsidRPr="005B48CD" w:rsidRDefault="00C2044B" w:rsidP="00E07533">
            <w:pPr>
              <w:widowControl/>
              <w:adjustRightInd w:val="0"/>
              <w:ind w:firstLine="679"/>
              <w:jc w:val="both"/>
              <w:rPr>
                <w:rFonts w:eastAsiaTheme="minorHAnsi"/>
                <w:sz w:val="24"/>
                <w:szCs w:val="24"/>
              </w:rPr>
            </w:pPr>
            <w:r w:rsidRPr="005B48CD">
              <w:rPr>
                <w:rFonts w:eastAsiaTheme="minorHAnsi"/>
                <w:sz w:val="24"/>
                <w:szCs w:val="24"/>
              </w:rPr>
              <w:t>- ребёнок способен понимать свои переживания и причины их возникновения, регулировать свое поведение и осуществлять выбор социально одобряемых действий в конкретных ситуациях, обосновывать свои ценностные ориентации; ребёнок стремится сохранять позитивную самооценку</w:t>
            </w:r>
          </w:p>
          <w:p w:rsidR="0037679C" w:rsidRPr="005B48CD" w:rsidRDefault="0037679C" w:rsidP="00E07533">
            <w:pPr>
              <w:jc w:val="both"/>
              <w:rPr>
                <w:b/>
                <w:i/>
                <w:sz w:val="24"/>
                <w:szCs w:val="24"/>
              </w:rPr>
            </w:pPr>
          </w:p>
          <w:p w:rsidR="0037679C" w:rsidRPr="005B48CD" w:rsidRDefault="0037679C" w:rsidP="00E07533">
            <w:pPr>
              <w:jc w:val="both"/>
              <w:rPr>
                <w:sz w:val="24"/>
                <w:szCs w:val="24"/>
              </w:rPr>
            </w:pPr>
            <w:r w:rsidRPr="005B48CD">
              <w:rPr>
                <w:sz w:val="24"/>
                <w:szCs w:val="24"/>
              </w:rPr>
              <w:t>1.</w:t>
            </w:r>
            <w:r w:rsidR="00E07533">
              <w:rPr>
                <w:sz w:val="24"/>
                <w:szCs w:val="24"/>
              </w:rPr>
              <w:t xml:space="preserve"> </w:t>
            </w:r>
            <w:r w:rsidRPr="005B48CD">
              <w:rPr>
                <w:sz w:val="24"/>
                <w:szCs w:val="24"/>
              </w:rPr>
              <w:t>Ознакомление дошкольников с окружающим и социальной действительностью Н.В.</w:t>
            </w:r>
            <w:proofErr w:type="gramStart"/>
            <w:r w:rsidRPr="005B48CD">
              <w:rPr>
                <w:sz w:val="24"/>
                <w:szCs w:val="24"/>
              </w:rPr>
              <w:t>Алешина</w:t>
            </w:r>
            <w:proofErr w:type="gramEnd"/>
            <w:r w:rsidRPr="005B48CD">
              <w:rPr>
                <w:sz w:val="24"/>
                <w:szCs w:val="24"/>
              </w:rPr>
              <w:t xml:space="preserve"> М.: «</w:t>
            </w:r>
            <w:proofErr w:type="spellStart"/>
            <w:r w:rsidRPr="005B48CD">
              <w:rPr>
                <w:sz w:val="24"/>
                <w:szCs w:val="24"/>
              </w:rPr>
              <w:t>Элизе</w:t>
            </w:r>
            <w:proofErr w:type="spellEnd"/>
            <w:r w:rsidRPr="005B48CD">
              <w:rPr>
                <w:sz w:val="24"/>
                <w:szCs w:val="24"/>
              </w:rPr>
              <w:t xml:space="preserve"> </w:t>
            </w:r>
            <w:proofErr w:type="spellStart"/>
            <w:r w:rsidRPr="005B48CD">
              <w:rPr>
                <w:sz w:val="24"/>
                <w:szCs w:val="24"/>
              </w:rPr>
              <w:t>Трейдинг</w:t>
            </w:r>
            <w:proofErr w:type="spellEnd"/>
            <w:r w:rsidRPr="005B48CD">
              <w:rPr>
                <w:sz w:val="24"/>
                <w:szCs w:val="24"/>
              </w:rPr>
              <w:t>», ЦГЛ, 2004г.</w:t>
            </w:r>
            <w:r w:rsidRPr="005B48CD">
              <w:rPr>
                <w:sz w:val="24"/>
                <w:szCs w:val="24"/>
              </w:rPr>
              <w:tab/>
            </w:r>
          </w:p>
          <w:p w:rsidR="0037679C" w:rsidRPr="005B48CD" w:rsidRDefault="001C64F4" w:rsidP="00E07533">
            <w:pPr>
              <w:jc w:val="both"/>
              <w:rPr>
                <w:sz w:val="24"/>
                <w:szCs w:val="24"/>
              </w:rPr>
            </w:pPr>
            <w:r w:rsidRPr="005B48CD">
              <w:rPr>
                <w:sz w:val="24"/>
                <w:szCs w:val="24"/>
              </w:rPr>
              <w:lastRenderedPageBreak/>
              <w:t>2.</w:t>
            </w:r>
            <w:r w:rsidR="00E07533">
              <w:rPr>
                <w:sz w:val="24"/>
                <w:szCs w:val="24"/>
              </w:rPr>
              <w:t xml:space="preserve"> </w:t>
            </w:r>
            <w:r w:rsidR="0037679C" w:rsidRPr="005B48CD">
              <w:rPr>
                <w:sz w:val="24"/>
                <w:szCs w:val="24"/>
              </w:rPr>
              <w:t xml:space="preserve">Воспитываем, обучаем, развиваем дошкольников в игре. В.А. </w:t>
            </w:r>
            <w:proofErr w:type="spellStart"/>
            <w:r w:rsidR="0037679C" w:rsidRPr="005B48CD">
              <w:rPr>
                <w:sz w:val="24"/>
                <w:szCs w:val="24"/>
              </w:rPr>
              <w:t>Дергунская-М</w:t>
            </w:r>
            <w:proofErr w:type="spellEnd"/>
            <w:r w:rsidR="0037679C" w:rsidRPr="005B48CD">
              <w:rPr>
                <w:sz w:val="24"/>
                <w:szCs w:val="24"/>
              </w:rPr>
              <w:t>.: Педагогическое общество России, 2006</w:t>
            </w:r>
            <w:r w:rsidR="0037679C" w:rsidRPr="005B48CD">
              <w:rPr>
                <w:sz w:val="24"/>
                <w:szCs w:val="24"/>
              </w:rPr>
              <w:tab/>
            </w:r>
          </w:p>
          <w:p w:rsidR="0037679C" w:rsidRPr="005B48CD" w:rsidRDefault="001C64F4" w:rsidP="00E07533">
            <w:pPr>
              <w:jc w:val="both"/>
              <w:rPr>
                <w:sz w:val="24"/>
                <w:szCs w:val="24"/>
              </w:rPr>
            </w:pPr>
            <w:r w:rsidRPr="005B48CD">
              <w:rPr>
                <w:sz w:val="24"/>
                <w:szCs w:val="24"/>
              </w:rPr>
              <w:t>3.</w:t>
            </w:r>
            <w:r w:rsidR="00E07533">
              <w:rPr>
                <w:sz w:val="24"/>
                <w:szCs w:val="24"/>
              </w:rPr>
              <w:t xml:space="preserve"> </w:t>
            </w:r>
            <w:r w:rsidR="0037679C" w:rsidRPr="005B48CD">
              <w:rPr>
                <w:sz w:val="24"/>
                <w:szCs w:val="24"/>
              </w:rPr>
              <w:t xml:space="preserve">Азбука общения. Программа развития личности ребенка, навыков его общения со сверстниками (Л.М. </w:t>
            </w:r>
            <w:proofErr w:type="spellStart"/>
            <w:r w:rsidR="0037679C" w:rsidRPr="005B48CD">
              <w:rPr>
                <w:sz w:val="24"/>
                <w:szCs w:val="24"/>
              </w:rPr>
              <w:t>Шипицина</w:t>
            </w:r>
            <w:proofErr w:type="spellEnd"/>
            <w:r w:rsidR="0037679C" w:rsidRPr="005B48CD">
              <w:rPr>
                <w:sz w:val="24"/>
                <w:szCs w:val="24"/>
              </w:rPr>
              <w:t xml:space="preserve">, </w:t>
            </w:r>
            <w:proofErr w:type="spellStart"/>
            <w:r w:rsidR="0037679C" w:rsidRPr="005B48CD">
              <w:rPr>
                <w:sz w:val="24"/>
                <w:szCs w:val="24"/>
              </w:rPr>
              <w:t>О.В.Защиринская</w:t>
            </w:r>
            <w:proofErr w:type="spellEnd"/>
            <w:r w:rsidR="0037679C" w:rsidRPr="005B48CD">
              <w:rPr>
                <w:sz w:val="24"/>
                <w:szCs w:val="24"/>
              </w:rPr>
              <w:t>, А.П.Воронова Т.А.Нилова).</w:t>
            </w:r>
            <w:r w:rsidR="0037679C" w:rsidRPr="005B48CD">
              <w:rPr>
                <w:sz w:val="24"/>
                <w:szCs w:val="24"/>
              </w:rPr>
              <w:tab/>
            </w:r>
          </w:p>
          <w:p w:rsidR="0037679C" w:rsidRPr="005B48CD" w:rsidRDefault="001C64F4" w:rsidP="00E07533">
            <w:pPr>
              <w:jc w:val="both"/>
              <w:rPr>
                <w:sz w:val="24"/>
                <w:szCs w:val="24"/>
              </w:rPr>
            </w:pPr>
            <w:r w:rsidRPr="005B48CD">
              <w:rPr>
                <w:sz w:val="24"/>
                <w:szCs w:val="24"/>
              </w:rPr>
              <w:t>4.</w:t>
            </w:r>
            <w:r w:rsidR="00E07533">
              <w:rPr>
                <w:sz w:val="24"/>
                <w:szCs w:val="24"/>
              </w:rPr>
              <w:t xml:space="preserve"> </w:t>
            </w:r>
            <w:r w:rsidR="0037679C" w:rsidRPr="005B48CD">
              <w:rPr>
                <w:sz w:val="24"/>
                <w:szCs w:val="24"/>
              </w:rPr>
              <w:t>«Игровая деятельность в детском саду. Программа и методические пособия». Н.Ф.Губанова. М.: «Мозаика-Синтез», 2006г.</w:t>
            </w:r>
            <w:r w:rsidR="0037679C" w:rsidRPr="005B48CD">
              <w:rPr>
                <w:sz w:val="24"/>
                <w:szCs w:val="24"/>
              </w:rPr>
              <w:tab/>
            </w:r>
          </w:p>
          <w:p w:rsidR="0037679C" w:rsidRPr="005B48CD" w:rsidRDefault="001C64F4" w:rsidP="00E07533">
            <w:pPr>
              <w:jc w:val="both"/>
              <w:rPr>
                <w:sz w:val="24"/>
                <w:szCs w:val="24"/>
              </w:rPr>
            </w:pPr>
            <w:r w:rsidRPr="005B48CD">
              <w:rPr>
                <w:sz w:val="24"/>
                <w:szCs w:val="24"/>
              </w:rPr>
              <w:t>5.</w:t>
            </w:r>
            <w:r w:rsidR="00E07533">
              <w:rPr>
                <w:sz w:val="24"/>
                <w:szCs w:val="24"/>
              </w:rPr>
              <w:t xml:space="preserve"> </w:t>
            </w:r>
            <w:r w:rsidR="0037679C" w:rsidRPr="005B48CD">
              <w:rPr>
                <w:sz w:val="24"/>
                <w:szCs w:val="24"/>
              </w:rPr>
              <w:t>Наследие. Патриотическое воспитание в детском саду. М.Ю.Но</w:t>
            </w:r>
            <w:r w:rsidR="008329BF" w:rsidRPr="005B48CD">
              <w:rPr>
                <w:sz w:val="24"/>
                <w:szCs w:val="24"/>
              </w:rPr>
              <w:t>вицкая. М.:«</w:t>
            </w:r>
            <w:proofErr w:type="spellStart"/>
            <w:r w:rsidR="008329BF" w:rsidRPr="005B48CD">
              <w:rPr>
                <w:sz w:val="24"/>
                <w:szCs w:val="24"/>
              </w:rPr>
              <w:t>Линка-Пресс</w:t>
            </w:r>
            <w:proofErr w:type="spellEnd"/>
            <w:r w:rsidR="008329BF" w:rsidRPr="005B48CD">
              <w:rPr>
                <w:sz w:val="24"/>
                <w:szCs w:val="24"/>
              </w:rPr>
              <w:t>», 2003</w:t>
            </w:r>
            <w:r w:rsidR="0037679C" w:rsidRPr="005B48CD">
              <w:rPr>
                <w:sz w:val="24"/>
                <w:szCs w:val="24"/>
              </w:rPr>
              <w:tab/>
            </w:r>
          </w:p>
          <w:p w:rsidR="0037679C" w:rsidRPr="005B48CD" w:rsidRDefault="001C64F4" w:rsidP="00E07533">
            <w:pPr>
              <w:jc w:val="both"/>
              <w:rPr>
                <w:sz w:val="24"/>
                <w:szCs w:val="24"/>
              </w:rPr>
            </w:pPr>
            <w:r w:rsidRPr="005B48CD">
              <w:rPr>
                <w:sz w:val="24"/>
                <w:szCs w:val="24"/>
              </w:rPr>
              <w:t>6.</w:t>
            </w:r>
            <w:r w:rsidR="00E07533">
              <w:rPr>
                <w:sz w:val="24"/>
                <w:szCs w:val="24"/>
              </w:rPr>
              <w:t xml:space="preserve"> </w:t>
            </w:r>
            <w:r w:rsidR="0037679C" w:rsidRPr="005B48CD">
              <w:rPr>
                <w:sz w:val="24"/>
                <w:szCs w:val="24"/>
              </w:rPr>
              <w:t>Нравственное воспитание в детском саду. Программа и методические р</w:t>
            </w:r>
            <w:r w:rsidRPr="005B48CD">
              <w:rPr>
                <w:sz w:val="24"/>
                <w:szCs w:val="24"/>
              </w:rPr>
              <w:t>екомендации. В.И.Петрова, 2006г</w:t>
            </w:r>
            <w:r w:rsidR="0037679C" w:rsidRPr="005B48CD">
              <w:rPr>
                <w:sz w:val="24"/>
                <w:szCs w:val="24"/>
              </w:rPr>
              <w:tab/>
            </w:r>
          </w:p>
          <w:p w:rsidR="0037679C" w:rsidRPr="005B48CD" w:rsidRDefault="001C64F4" w:rsidP="00E07533">
            <w:pPr>
              <w:jc w:val="both"/>
              <w:rPr>
                <w:sz w:val="24"/>
                <w:szCs w:val="24"/>
              </w:rPr>
            </w:pPr>
            <w:r w:rsidRPr="005B48CD">
              <w:rPr>
                <w:sz w:val="24"/>
                <w:szCs w:val="24"/>
              </w:rPr>
              <w:t>7.</w:t>
            </w:r>
            <w:r w:rsidR="00E07533">
              <w:rPr>
                <w:sz w:val="24"/>
                <w:szCs w:val="24"/>
              </w:rPr>
              <w:t xml:space="preserve"> </w:t>
            </w:r>
            <w:r w:rsidR="0037679C" w:rsidRPr="005B48CD">
              <w:rPr>
                <w:sz w:val="24"/>
                <w:szCs w:val="24"/>
              </w:rPr>
              <w:t xml:space="preserve">Нравственно-трудовое воспитание ребенка дошкольника. </w:t>
            </w:r>
            <w:proofErr w:type="spellStart"/>
            <w:r w:rsidR="0037679C" w:rsidRPr="005B48CD">
              <w:rPr>
                <w:sz w:val="24"/>
                <w:szCs w:val="24"/>
              </w:rPr>
              <w:t>Л.В.Куцакова</w:t>
            </w:r>
            <w:proofErr w:type="spellEnd"/>
            <w:r w:rsidR="0037679C" w:rsidRPr="005B48CD">
              <w:rPr>
                <w:sz w:val="24"/>
                <w:szCs w:val="24"/>
              </w:rPr>
              <w:t>, М.: «Мозаика-Синтез», 2004г.</w:t>
            </w:r>
            <w:r w:rsidR="0037679C" w:rsidRPr="005B48CD">
              <w:rPr>
                <w:sz w:val="24"/>
                <w:szCs w:val="24"/>
              </w:rPr>
              <w:tab/>
            </w:r>
          </w:p>
          <w:p w:rsidR="0037679C" w:rsidRPr="005B48CD" w:rsidRDefault="001C64F4" w:rsidP="00E07533">
            <w:pPr>
              <w:jc w:val="both"/>
              <w:rPr>
                <w:sz w:val="24"/>
                <w:szCs w:val="24"/>
              </w:rPr>
            </w:pPr>
            <w:r w:rsidRPr="005B48CD">
              <w:rPr>
                <w:sz w:val="24"/>
                <w:szCs w:val="24"/>
              </w:rPr>
              <w:t>8.</w:t>
            </w:r>
            <w:r w:rsidR="00E07533">
              <w:rPr>
                <w:sz w:val="24"/>
                <w:szCs w:val="24"/>
              </w:rPr>
              <w:t xml:space="preserve"> </w:t>
            </w:r>
            <w:r w:rsidR="0037679C" w:rsidRPr="005B48CD">
              <w:rPr>
                <w:sz w:val="24"/>
                <w:szCs w:val="24"/>
              </w:rPr>
              <w:t xml:space="preserve">Основы безопасности детей дошкольного возраста. Н.Н.Авдеева, О.Л.Князева, </w:t>
            </w:r>
            <w:proofErr w:type="spellStart"/>
            <w:r w:rsidR="0037679C" w:rsidRPr="005B48CD">
              <w:rPr>
                <w:sz w:val="24"/>
                <w:szCs w:val="24"/>
              </w:rPr>
              <w:t>Р.Б.Стеркина</w:t>
            </w:r>
            <w:proofErr w:type="spellEnd"/>
            <w:r w:rsidR="0037679C" w:rsidRPr="005B48CD">
              <w:rPr>
                <w:sz w:val="24"/>
                <w:szCs w:val="24"/>
              </w:rPr>
              <w:t>. М.: ООО «АСТ-ЛТД», 1998 г.</w:t>
            </w:r>
            <w:r w:rsidR="0037679C" w:rsidRPr="005B48CD">
              <w:rPr>
                <w:sz w:val="24"/>
                <w:szCs w:val="24"/>
              </w:rPr>
              <w:tab/>
            </w:r>
          </w:p>
          <w:p w:rsidR="0037679C" w:rsidRPr="005B48CD" w:rsidRDefault="001C64F4" w:rsidP="00E07533">
            <w:pPr>
              <w:jc w:val="both"/>
              <w:rPr>
                <w:sz w:val="24"/>
                <w:szCs w:val="24"/>
              </w:rPr>
            </w:pPr>
            <w:r w:rsidRPr="005B48CD">
              <w:rPr>
                <w:sz w:val="24"/>
                <w:szCs w:val="24"/>
              </w:rPr>
              <w:t>9.</w:t>
            </w:r>
            <w:r w:rsidR="00E07533">
              <w:rPr>
                <w:sz w:val="24"/>
                <w:szCs w:val="24"/>
              </w:rPr>
              <w:t xml:space="preserve"> </w:t>
            </w:r>
            <w:r w:rsidR="0037679C" w:rsidRPr="005B48CD">
              <w:rPr>
                <w:sz w:val="24"/>
                <w:szCs w:val="24"/>
              </w:rPr>
              <w:t xml:space="preserve">Образовательная программа социально-коммуникативного развития детей младенческого, раннего и дошкольного возраста «Познаю себя». М.В. </w:t>
            </w:r>
            <w:proofErr w:type="spellStart"/>
            <w:r w:rsidR="0037679C" w:rsidRPr="005B48CD">
              <w:rPr>
                <w:sz w:val="24"/>
                <w:szCs w:val="24"/>
              </w:rPr>
              <w:t>Корепанова</w:t>
            </w:r>
            <w:proofErr w:type="spellEnd"/>
            <w:r w:rsidR="0037679C" w:rsidRPr="005B48CD">
              <w:rPr>
                <w:sz w:val="24"/>
                <w:szCs w:val="24"/>
              </w:rPr>
              <w:t xml:space="preserve">, Е.В. </w:t>
            </w:r>
            <w:proofErr w:type="spellStart"/>
            <w:r w:rsidR="0037679C" w:rsidRPr="005B48CD">
              <w:rPr>
                <w:sz w:val="24"/>
                <w:szCs w:val="24"/>
              </w:rPr>
              <w:t>Харлампова</w:t>
            </w:r>
            <w:proofErr w:type="spellEnd"/>
            <w:r w:rsidR="0037679C" w:rsidRPr="005B48CD">
              <w:rPr>
                <w:sz w:val="24"/>
                <w:szCs w:val="24"/>
              </w:rPr>
              <w:t>.</w:t>
            </w:r>
            <w:r w:rsidR="0037679C" w:rsidRPr="005B48CD">
              <w:rPr>
                <w:sz w:val="24"/>
                <w:szCs w:val="24"/>
              </w:rPr>
              <w:tab/>
            </w:r>
          </w:p>
          <w:p w:rsidR="00C2044B" w:rsidRPr="005B48CD" w:rsidRDefault="001C64F4" w:rsidP="00E07533">
            <w:pPr>
              <w:jc w:val="both"/>
              <w:rPr>
                <w:sz w:val="24"/>
                <w:szCs w:val="24"/>
              </w:rPr>
            </w:pPr>
            <w:r w:rsidRPr="005B48CD">
              <w:rPr>
                <w:sz w:val="24"/>
                <w:szCs w:val="24"/>
              </w:rPr>
              <w:t>10.</w:t>
            </w:r>
            <w:r w:rsidR="00E07533">
              <w:rPr>
                <w:sz w:val="24"/>
                <w:szCs w:val="24"/>
              </w:rPr>
              <w:t xml:space="preserve"> </w:t>
            </w:r>
            <w:r w:rsidR="0037679C" w:rsidRPr="005B48CD">
              <w:rPr>
                <w:sz w:val="24"/>
                <w:szCs w:val="24"/>
              </w:rPr>
              <w:t xml:space="preserve">Комплексная образовательная программа для детей раннего возраста «Первые шаги» \ Е.О. Смирнова, Л.Н. </w:t>
            </w:r>
            <w:proofErr w:type="spellStart"/>
            <w:r w:rsidR="0037679C" w:rsidRPr="005B48CD">
              <w:rPr>
                <w:sz w:val="24"/>
                <w:szCs w:val="24"/>
              </w:rPr>
              <w:t>Галигузова</w:t>
            </w:r>
            <w:proofErr w:type="spellEnd"/>
            <w:r w:rsidR="0037679C" w:rsidRPr="005B48CD">
              <w:rPr>
                <w:sz w:val="24"/>
                <w:szCs w:val="24"/>
              </w:rPr>
              <w:t>, С.Ю. Мещерякова. – М.: ООО «Русское слово - учебник», 2015. – 168с. – ФГОС дошкольного образования.</w:t>
            </w:r>
          </w:p>
        </w:tc>
      </w:tr>
      <w:tr w:rsidR="0037679C" w:rsidRPr="005B48CD" w:rsidTr="00E07533">
        <w:trPr>
          <w:gridAfter w:val="1"/>
          <w:wAfter w:w="207" w:type="dxa"/>
          <w:trHeight w:val="3360"/>
        </w:trPr>
        <w:tc>
          <w:tcPr>
            <w:tcW w:w="9498" w:type="dxa"/>
            <w:shd w:val="clear" w:color="auto" w:fill="auto"/>
          </w:tcPr>
          <w:p w:rsidR="0037679C" w:rsidRPr="005B48CD" w:rsidRDefault="0037679C" w:rsidP="00E07533">
            <w:pPr>
              <w:widowControl/>
              <w:adjustRightInd w:val="0"/>
              <w:ind w:firstLine="679"/>
              <w:jc w:val="both"/>
              <w:rPr>
                <w:rFonts w:eastAsiaTheme="minorHAnsi"/>
                <w:b/>
                <w:i/>
                <w:sz w:val="24"/>
                <w:szCs w:val="24"/>
              </w:rPr>
            </w:pPr>
            <w:r w:rsidRPr="005B48CD">
              <w:rPr>
                <w:rFonts w:eastAsiaTheme="minorHAnsi"/>
                <w:b/>
                <w:i/>
                <w:sz w:val="24"/>
                <w:szCs w:val="24"/>
              </w:rPr>
              <w:lastRenderedPageBreak/>
              <w:t>2. ПОЗНАВАТЕЛЬНОЕ РАЗВИТИЕ</w:t>
            </w:r>
          </w:p>
          <w:p w:rsidR="0037679C" w:rsidRPr="005B48CD" w:rsidRDefault="0037679C" w:rsidP="00E07533">
            <w:pPr>
              <w:widowControl/>
              <w:adjustRightInd w:val="0"/>
              <w:ind w:firstLine="679"/>
              <w:jc w:val="both"/>
              <w:rPr>
                <w:rFonts w:eastAsiaTheme="minorHAnsi"/>
                <w:sz w:val="24"/>
                <w:szCs w:val="24"/>
              </w:rPr>
            </w:pPr>
            <w:r w:rsidRPr="005B48CD">
              <w:rPr>
                <w:rFonts w:eastAsiaTheme="minorHAnsi"/>
                <w:sz w:val="24"/>
                <w:szCs w:val="24"/>
              </w:rPr>
              <w:t>Перечень пособий, дополняющих и обновляющих содержание образовательной области в соответствии с задачами Программы:</w:t>
            </w:r>
          </w:p>
          <w:p w:rsidR="0037679C" w:rsidRPr="005B48CD" w:rsidRDefault="0037679C" w:rsidP="00E07533">
            <w:pPr>
              <w:widowControl/>
              <w:adjustRightInd w:val="0"/>
              <w:ind w:firstLine="679"/>
              <w:jc w:val="both"/>
              <w:rPr>
                <w:rFonts w:eastAsiaTheme="minorHAnsi"/>
                <w:sz w:val="24"/>
                <w:szCs w:val="24"/>
              </w:rPr>
            </w:pPr>
            <w:r w:rsidRPr="005B48CD">
              <w:rPr>
                <w:rFonts w:eastAsiaTheme="minorHAnsi"/>
                <w:sz w:val="24"/>
                <w:szCs w:val="24"/>
              </w:rPr>
              <w:t>- ребёнок способен применять в жизненных и игровых ситуациях знания о количестве, форме, величине предметов, пространстве и времени, умения считать, измерять, сравнивать, вычислять и тому подобное</w:t>
            </w:r>
          </w:p>
          <w:p w:rsidR="0037679C" w:rsidRPr="005B48CD" w:rsidRDefault="0037679C" w:rsidP="00E07533">
            <w:pPr>
              <w:widowControl/>
              <w:adjustRightInd w:val="0"/>
              <w:ind w:firstLine="679"/>
              <w:jc w:val="both"/>
              <w:rPr>
                <w:rFonts w:eastAsiaTheme="minorHAnsi"/>
                <w:sz w:val="24"/>
                <w:szCs w:val="24"/>
              </w:rPr>
            </w:pPr>
            <w:r w:rsidRPr="005B48CD">
              <w:rPr>
                <w:rFonts w:eastAsiaTheme="minorHAnsi"/>
                <w:sz w:val="24"/>
                <w:szCs w:val="24"/>
              </w:rPr>
              <w:t>- ребёнок 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предположений: сравнение с эталонами, классификацию, систематизацию, некоторые цифровые средства и другое;</w:t>
            </w:r>
          </w:p>
          <w:p w:rsidR="0037679C" w:rsidRPr="005B48CD" w:rsidRDefault="0037679C" w:rsidP="00E07533">
            <w:pPr>
              <w:widowControl/>
              <w:adjustRightInd w:val="0"/>
              <w:ind w:firstLine="679"/>
              <w:jc w:val="both"/>
              <w:rPr>
                <w:rFonts w:eastAsiaTheme="minorHAnsi"/>
                <w:sz w:val="24"/>
                <w:szCs w:val="24"/>
              </w:rPr>
            </w:pPr>
            <w:r w:rsidRPr="005B48CD">
              <w:rPr>
                <w:rFonts w:eastAsiaTheme="minorHAnsi"/>
                <w:sz w:val="24"/>
                <w:szCs w:val="24"/>
              </w:rPr>
              <w:t>- ребёнок проявляет любознательность, активно задает вопросы взрослым и сверстникам; интересуется субъективно новым и неизвестным в окружающем мире; способен самостоятельно придумывать объяснения явлениям природы и поступкам людей; склонен наблюдать, экспериментировать; строить смысловую картину окружающей реальности, использует основные культурные способы деятельности</w:t>
            </w:r>
          </w:p>
        </w:tc>
      </w:tr>
      <w:tr w:rsidR="0037679C" w:rsidRPr="005B48CD" w:rsidTr="00B33C9E">
        <w:trPr>
          <w:gridAfter w:val="1"/>
          <w:wAfter w:w="207" w:type="dxa"/>
          <w:trHeight w:val="1418"/>
        </w:trPr>
        <w:tc>
          <w:tcPr>
            <w:tcW w:w="9498" w:type="dxa"/>
            <w:shd w:val="clear" w:color="auto" w:fill="auto"/>
          </w:tcPr>
          <w:p w:rsidR="0037679C" w:rsidRPr="005B48CD" w:rsidRDefault="0037679C" w:rsidP="00E07533">
            <w:pPr>
              <w:widowControl/>
              <w:adjustRightInd w:val="0"/>
              <w:ind w:firstLine="679"/>
              <w:jc w:val="both"/>
              <w:rPr>
                <w:rFonts w:eastAsiaTheme="minorHAnsi"/>
                <w:i/>
                <w:sz w:val="24"/>
                <w:szCs w:val="24"/>
              </w:rPr>
            </w:pPr>
            <w:r w:rsidRPr="005B48CD">
              <w:rPr>
                <w:rFonts w:eastAsiaTheme="minorHAnsi"/>
                <w:i/>
                <w:sz w:val="24"/>
                <w:szCs w:val="24"/>
              </w:rPr>
              <w:t>Математическое развитие</w:t>
            </w:r>
          </w:p>
          <w:p w:rsidR="001C64F4" w:rsidRPr="005B48CD" w:rsidRDefault="001C64F4" w:rsidP="00E07533">
            <w:pPr>
              <w:jc w:val="both"/>
              <w:rPr>
                <w:sz w:val="24"/>
                <w:szCs w:val="24"/>
              </w:rPr>
            </w:pPr>
            <w:r w:rsidRPr="005B48CD">
              <w:rPr>
                <w:sz w:val="24"/>
                <w:szCs w:val="24"/>
              </w:rPr>
              <w:t>1.</w:t>
            </w:r>
            <w:r w:rsidR="00E07533">
              <w:rPr>
                <w:sz w:val="24"/>
                <w:szCs w:val="24"/>
              </w:rPr>
              <w:t xml:space="preserve"> </w:t>
            </w:r>
            <w:r w:rsidRPr="005B48CD">
              <w:rPr>
                <w:sz w:val="24"/>
                <w:szCs w:val="24"/>
              </w:rPr>
              <w:t>Математика в детском саду. Сценарии занятий с детьми 3-4 лет. Новикова Н.В. - М.:МОЗАИКА-СИНТЕЗ,2015</w:t>
            </w:r>
            <w:r w:rsidRPr="005B48CD">
              <w:rPr>
                <w:sz w:val="24"/>
                <w:szCs w:val="24"/>
              </w:rPr>
              <w:tab/>
              <w:t>Познавательное развитие</w:t>
            </w:r>
          </w:p>
          <w:p w:rsidR="001C64F4" w:rsidRPr="005B48CD" w:rsidRDefault="001C64F4" w:rsidP="00E07533">
            <w:pPr>
              <w:jc w:val="both"/>
              <w:rPr>
                <w:sz w:val="24"/>
                <w:szCs w:val="24"/>
              </w:rPr>
            </w:pPr>
            <w:r w:rsidRPr="005B48CD">
              <w:rPr>
                <w:sz w:val="24"/>
                <w:szCs w:val="24"/>
              </w:rPr>
              <w:t>2.</w:t>
            </w:r>
            <w:r w:rsidR="00E07533">
              <w:rPr>
                <w:sz w:val="24"/>
                <w:szCs w:val="24"/>
              </w:rPr>
              <w:t xml:space="preserve"> </w:t>
            </w:r>
            <w:r w:rsidRPr="005B48CD">
              <w:rPr>
                <w:sz w:val="24"/>
                <w:szCs w:val="24"/>
              </w:rPr>
              <w:t>Математика в детском саду. Сценарии занятий с детьми 4-5 лет. Новикова Н.В. - М.:МОЗАИКА-СИНТЕЗ,2016.</w:t>
            </w:r>
            <w:r w:rsidRPr="005B48CD">
              <w:rPr>
                <w:sz w:val="24"/>
                <w:szCs w:val="24"/>
              </w:rPr>
              <w:tab/>
            </w:r>
          </w:p>
          <w:p w:rsidR="001C64F4" w:rsidRPr="005B48CD" w:rsidRDefault="001C64F4" w:rsidP="00E07533">
            <w:pPr>
              <w:jc w:val="both"/>
              <w:rPr>
                <w:sz w:val="24"/>
                <w:szCs w:val="24"/>
              </w:rPr>
            </w:pPr>
            <w:r w:rsidRPr="005B48CD">
              <w:rPr>
                <w:sz w:val="24"/>
                <w:szCs w:val="24"/>
              </w:rPr>
              <w:t>3.</w:t>
            </w:r>
            <w:r w:rsidR="00E07533">
              <w:rPr>
                <w:sz w:val="24"/>
                <w:szCs w:val="24"/>
              </w:rPr>
              <w:t xml:space="preserve"> </w:t>
            </w:r>
            <w:r w:rsidRPr="005B48CD">
              <w:rPr>
                <w:sz w:val="24"/>
                <w:szCs w:val="24"/>
              </w:rPr>
              <w:t>Математика в детском саду. Сценарии занятий с детьми 5-6 лет. Новикова Н.В. - М.:МОЗАИКА-СИНТЕЗ,2016.</w:t>
            </w:r>
            <w:r w:rsidRPr="005B48CD">
              <w:rPr>
                <w:sz w:val="24"/>
                <w:szCs w:val="24"/>
              </w:rPr>
              <w:tab/>
            </w:r>
          </w:p>
          <w:p w:rsidR="001C64F4" w:rsidRPr="005B48CD" w:rsidRDefault="001C64F4" w:rsidP="00E07533">
            <w:pPr>
              <w:jc w:val="both"/>
              <w:rPr>
                <w:sz w:val="24"/>
                <w:szCs w:val="24"/>
              </w:rPr>
            </w:pPr>
            <w:r w:rsidRPr="005B48CD">
              <w:rPr>
                <w:sz w:val="24"/>
                <w:szCs w:val="24"/>
              </w:rPr>
              <w:t>4.</w:t>
            </w:r>
            <w:r w:rsidR="00E07533">
              <w:rPr>
                <w:sz w:val="24"/>
                <w:szCs w:val="24"/>
              </w:rPr>
              <w:t xml:space="preserve"> </w:t>
            </w:r>
            <w:r w:rsidRPr="005B48CD">
              <w:rPr>
                <w:sz w:val="24"/>
                <w:szCs w:val="24"/>
              </w:rPr>
              <w:t>Математика в детском саду. Сценарии занятий с детьми 6-7 лет. Новикова Н.В. - М.:МОЗАИКА-СИНТЕЗ,2016.</w:t>
            </w:r>
            <w:r w:rsidRPr="005B48CD">
              <w:rPr>
                <w:sz w:val="24"/>
                <w:szCs w:val="24"/>
              </w:rPr>
              <w:tab/>
            </w:r>
          </w:p>
          <w:p w:rsidR="001C64F4" w:rsidRPr="005B48CD" w:rsidRDefault="001C64F4" w:rsidP="00E07533">
            <w:pPr>
              <w:jc w:val="both"/>
              <w:rPr>
                <w:sz w:val="24"/>
                <w:szCs w:val="24"/>
              </w:rPr>
            </w:pPr>
            <w:r w:rsidRPr="005B48CD">
              <w:rPr>
                <w:sz w:val="24"/>
                <w:szCs w:val="24"/>
              </w:rPr>
              <w:t>5.</w:t>
            </w:r>
            <w:r w:rsidR="00E07533">
              <w:rPr>
                <w:sz w:val="24"/>
                <w:szCs w:val="24"/>
              </w:rPr>
              <w:t xml:space="preserve"> </w:t>
            </w:r>
            <w:r w:rsidRPr="005B48CD">
              <w:rPr>
                <w:sz w:val="24"/>
                <w:szCs w:val="24"/>
              </w:rPr>
              <w:t xml:space="preserve">Формирование элементарных математических представлений. Система работы в первой младшей группе детского сада. И. А. </w:t>
            </w:r>
            <w:proofErr w:type="spellStart"/>
            <w:r w:rsidRPr="005B48CD">
              <w:rPr>
                <w:sz w:val="24"/>
                <w:szCs w:val="24"/>
              </w:rPr>
              <w:t>Помораева</w:t>
            </w:r>
            <w:proofErr w:type="spellEnd"/>
            <w:r w:rsidRPr="005B48CD">
              <w:rPr>
                <w:sz w:val="24"/>
                <w:szCs w:val="24"/>
              </w:rPr>
              <w:t xml:space="preserve">, В. А. </w:t>
            </w:r>
            <w:proofErr w:type="spellStart"/>
            <w:r w:rsidRPr="005B48CD">
              <w:rPr>
                <w:sz w:val="24"/>
                <w:szCs w:val="24"/>
              </w:rPr>
              <w:t>Позина</w:t>
            </w:r>
            <w:proofErr w:type="spellEnd"/>
            <w:r w:rsidRPr="005B48CD">
              <w:rPr>
                <w:sz w:val="24"/>
                <w:szCs w:val="24"/>
              </w:rPr>
              <w:t>. Мозаика-Синтез; М.:; 2011</w:t>
            </w:r>
            <w:r w:rsidRPr="005B48CD">
              <w:rPr>
                <w:sz w:val="24"/>
                <w:szCs w:val="24"/>
              </w:rPr>
              <w:tab/>
            </w:r>
          </w:p>
          <w:p w:rsidR="001C64F4" w:rsidRPr="005B48CD" w:rsidRDefault="001C64F4" w:rsidP="00E07533">
            <w:pPr>
              <w:jc w:val="both"/>
              <w:rPr>
                <w:sz w:val="24"/>
                <w:szCs w:val="24"/>
              </w:rPr>
            </w:pPr>
            <w:r w:rsidRPr="005B48CD">
              <w:rPr>
                <w:sz w:val="24"/>
                <w:szCs w:val="24"/>
              </w:rPr>
              <w:t>6.</w:t>
            </w:r>
            <w:r w:rsidR="00E07533">
              <w:rPr>
                <w:sz w:val="24"/>
                <w:szCs w:val="24"/>
              </w:rPr>
              <w:t xml:space="preserve"> </w:t>
            </w:r>
            <w:r w:rsidRPr="005B48CD">
              <w:rPr>
                <w:sz w:val="24"/>
                <w:szCs w:val="24"/>
              </w:rPr>
              <w:t xml:space="preserve">Формирование элементарных математических представлений. Вторая группа раннего возраста.  Для занятий с детьми 2-3 лет. И.А. </w:t>
            </w:r>
            <w:proofErr w:type="spellStart"/>
            <w:r w:rsidRPr="005B48CD">
              <w:rPr>
                <w:sz w:val="24"/>
                <w:szCs w:val="24"/>
              </w:rPr>
              <w:t>Помораева</w:t>
            </w:r>
            <w:proofErr w:type="spellEnd"/>
            <w:r w:rsidRPr="005B48CD">
              <w:rPr>
                <w:sz w:val="24"/>
                <w:szCs w:val="24"/>
              </w:rPr>
              <w:t xml:space="preserve">, В.А. </w:t>
            </w:r>
            <w:proofErr w:type="spellStart"/>
            <w:r w:rsidRPr="005B48CD">
              <w:rPr>
                <w:sz w:val="24"/>
                <w:szCs w:val="24"/>
              </w:rPr>
              <w:t>Позина</w:t>
            </w:r>
            <w:proofErr w:type="spellEnd"/>
            <w:r w:rsidRPr="005B48CD">
              <w:rPr>
                <w:sz w:val="24"/>
                <w:szCs w:val="24"/>
              </w:rPr>
              <w:t>. Мозаика-Синтез; М.:; 2011</w:t>
            </w:r>
            <w:r w:rsidRPr="005B48CD">
              <w:rPr>
                <w:sz w:val="24"/>
                <w:szCs w:val="24"/>
              </w:rPr>
              <w:tab/>
            </w:r>
          </w:p>
          <w:p w:rsidR="001C64F4" w:rsidRPr="005B48CD" w:rsidRDefault="001C64F4" w:rsidP="00E07533">
            <w:pPr>
              <w:jc w:val="both"/>
              <w:rPr>
                <w:sz w:val="24"/>
                <w:szCs w:val="24"/>
              </w:rPr>
            </w:pPr>
            <w:r w:rsidRPr="005B48CD">
              <w:rPr>
                <w:sz w:val="24"/>
                <w:szCs w:val="24"/>
              </w:rPr>
              <w:t>7.</w:t>
            </w:r>
            <w:r w:rsidR="00E07533">
              <w:rPr>
                <w:sz w:val="24"/>
                <w:szCs w:val="24"/>
              </w:rPr>
              <w:t xml:space="preserve"> </w:t>
            </w:r>
            <w:r w:rsidRPr="005B48CD">
              <w:rPr>
                <w:sz w:val="24"/>
                <w:szCs w:val="24"/>
              </w:rPr>
              <w:t xml:space="preserve">Формирование элементарных математических представлений. Средняя группа.  И.А. </w:t>
            </w:r>
            <w:proofErr w:type="spellStart"/>
            <w:r w:rsidRPr="005B48CD">
              <w:rPr>
                <w:sz w:val="24"/>
                <w:szCs w:val="24"/>
              </w:rPr>
              <w:t>Помораева</w:t>
            </w:r>
            <w:proofErr w:type="spellEnd"/>
            <w:r w:rsidRPr="005B48CD">
              <w:rPr>
                <w:sz w:val="24"/>
                <w:szCs w:val="24"/>
              </w:rPr>
              <w:t xml:space="preserve">, В.А. </w:t>
            </w:r>
            <w:proofErr w:type="spellStart"/>
            <w:r w:rsidRPr="005B48CD">
              <w:rPr>
                <w:sz w:val="24"/>
                <w:szCs w:val="24"/>
              </w:rPr>
              <w:t>Позина</w:t>
            </w:r>
            <w:proofErr w:type="spellEnd"/>
            <w:r w:rsidRPr="005B48CD">
              <w:rPr>
                <w:sz w:val="24"/>
                <w:szCs w:val="24"/>
              </w:rPr>
              <w:t>. Мозаика-Синтез; М.:; 2011</w:t>
            </w:r>
            <w:r w:rsidRPr="005B48CD">
              <w:rPr>
                <w:sz w:val="24"/>
                <w:szCs w:val="24"/>
              </w:rPr>
              <w:tab/>
            </w:r>
          </w:p>
          <w:p w:rsidR="001C64F4" w:rsidRPr="005B48CD" w:rsidRDefault="001C64F4" w:rsidP="00E07533">
            <w:pPr>
              <w:jc w:val="both"/>
              <w:rPr>
                <w:sz w:val="24"/>
                <w:szCs w:val="24"/>
              </w:rPr>
            </w:pPr>
            <w:r w:rsidRPr="005B48CD">
              <w:rPr>
                <w:sz w:val="24"/>
                <w:szCs w:val="24"/>
              </w:rPr>
              <w:t>8.</w:t>
            </w:r>
            <w:r w:rsidR="00E07533">
              <w:rPr>
                <w:sz w:val="24"/>
                <w:szCs w:val="24"/>
              </w:rPr>
              <w:t xml:space="preserve"> </w:t>
            </w:r>
            <w:r w:rsidRPr="005B48CD">
              <w:rPr>
                <w:sz w:val="24"/>
                <w:szCs w:val="24"/>
              </w:rPr>
              <w:t xml:space="preserve">Формирование элементарных математических представлений. Старшая группа. И.А. </w:t>
            </w:r>
            <w:proofErr w:type="spellStart"/>
            <w:r w:rsidRPr="005B48CD">
              <w:rPr>
                <w:sz w:val="24"/>
                <w:szCs w:val="24"/>
              </w:rPr>
              <w:t>Помораева</w:t>
            </w:r>
            <w:proofErr w:type="spellEnd"/>
            <w:r w:rsidRPr="005B48CD">
              <w:rPr>
                <w:sz w:val="24"/>
                <w:szCs w:val="24"/>
              </w:rPr>
              <w:t xml:space="preserve">, В.А. </w:t>
            </w:r>
            <w:proofErr w:type="spellStart"/>
            <w:r w:rsidRPr="005B48CD">
              <w:rPr>
                <w:sz w:val="24"/>
                <w:szCs w:val="24"/>
              </w:rPr>
              <w:t>Позина</w:t>
            </w:r>
            <w:proofErr w:type="spellEnd"/>
            <w:r w:rsidRPr="005B48CD">
              <w:rPr>
                <w:sz w:val="24"/>
                <w:szCs w:val="24"/>
              </w:rPr>
              <w:t>. Мозаика-Синтез; М.:; 2011</w:t>
            </w:r>
            <w:r w:rsidRPr="005B48CD">
              <w:rPr>
                <w:sz w:val="24"/>
                <w:szCs w:val="24"/>
              </w:rPr>
              <w:tab/>
            </w:r>
          </w:p>
          <w:p w:rsidR="001C64F4" w:rsidRPr="005B48CD" w:rsidRDefault="001C64F4" w:rsidP="00E07533">
            <w:pPr>
              <w:jc w:val="both"/>
              <w:rPr>
                <w:sz w:val="24"/>
                <w:szCs w:val="24"/>
              </w:rPr>
            </w:pPr>
            <w:r w:rsidRPr="005B48CD">
              <w:rPr>
                <w:sz w:val="24"/>
                <w:szCs w:val="24"/>
              </w:rPr>
              <w:lastRenderedPageBreak/>
              <w:t>9.</w:t>
            </w:r>
            <w:r w:rsidR="00E07533">
              <w:rPr>
                <w:sz w:val="24"/>
                <w:szCs w:val="24"/>
              </w:rPr>
              <w:t xml:space="preserve"> </w:t>
            </w:r>
            <w:r w:rsidRPr="005B48CD">
              <w:rPr>
                <w:sz w:val="24"/>
                <w:szCs w:val="24"/>
              </w:rPr>
              <w:t xml:space="preserve">Формирование элементарных математических представлений. Подготовительная к школе группа. И.А. </w:t>
            </w:r>
            <w:proofErr w:type="spellStart"/>
            <w:r w:rsidRPr="005B48CD">
              <w:rPr>
                <w:sz w:val="24"/>
                <w:szCs w:val="24"/>
              </w:rPr>
              <w:t>Помораева</w:t>
            </w:r>
            <w:proofErr w:type="spellEnd"/>
            <w:r w:rsidRPr="005B48CD">
              <w:rPr>
                <w:sz w:val="24"/>
                <w:szCs w:val="24"/>
              </w:rPr>
              <w:t xml:space="preserve">, В.А. </w:t>
            </w:r>
            <w:proofErr w:type="spellStart"/>
            <w:r w:rsidRPr="005B48CD">
              <w:rPr>
                <w:sz w:val="24"/>
                <w:szCs w:val="24"/>
              </w:rPr>
              <w:t>Позина</w:t>
            </w:r>
            <w:proofErr w:type="spellEnd"/>
            <w:r w:rsidRPr="005B48CD">
              <w:rPr>
                <w:sz w:val="24"/>
                <w:szCs w:val="24"/>
              </w:rPr>
              <w:t>. Мозаика-Синтез; М.:; 2016</w:t>
            </w:r>
            <w:r w:rsidRPr="005B48CD">
              <w:rPr>
                <w:sz w:val="24"/>
                <w:szCs w:val="24"/>
              </w:rPr>
              <w:tab/>
            </w:r>
          </w:p>
          <w:p w:rsidR="001C64F4" w:rsidRPr="005B48CD" w:rsidRDefault="001C64F4" w:rsidP="00E07533">
            <w:pPr>
              <w:jc w:val="both"/>
              <w:rPr>
                <w:sz w:val="24"/>
                <w:szCs w:val="24"/>
              </w:rPr>
            </w:pPr>
            <w:r w:rsidRPr="005B48CD">
              <w:rPr>
                <w:sz w:val="24"/>
                <w:szCs w:val="24"/>
              </w:rPr>
              <w:t>10.</w:t>
            </w:r>
            <w:r w:rsidR="00E07533">
              <w:rPr>
                <w:sz w:val="24"/>
                <w:szCs w:val="24"/>
              </w:rPr>
              <w:t xml:space="preserve"> </w:t>
            </w:r>
            <w:r w:rsidRPr="005B48CD">
              <w:rPr>
                <w:sz w:val="24"/>
                <w:szCs w:val="24"/>
              </w:rPr>
              <w:t xml:space="preserve">Раз – ступенька, </w:t>
            </w:r>
            <w:proofErr w:type="spellStart"/>
            <w:proofErr w:type="gramStart"/>
            <w:r w:rsidRPr="005B48CD">
              <w:rPr>
                <w:sz w:val="24"/>
                <w:szCs w:val="24"/>
              </w:rPr>
              <w:t>два-ступенька</w:t>
            </w:r>
            <w:proofErr w:type="spellEnd"/>
            <w:proofErr w:type="gramEnd"/>
            <w:r w:rsidRPr="005B48CD">
              <w:rPr>
                <w:sz w:val="24"/>
                <w:szCs w:val="24"/>
              </w:rPr>
              <w:t xml:space="preserve">…Практический курс математики для дошкольников. Методические рекомендации./ </w:t>
            </w:r>
            <w:proofErr w:type="spellStart"/>
            <w:r w:rsidRPr="005B48CD">
              <w:rPr>
                <w:sz w:val="24"/>
                <w:szCs w:val="24"/>
              </w:rPr>
              <w:t>Л.Г.Петерсон</w:t>
            </w:r>
            <w:proofErr w:type="spellEnd"/>
            <w:r w:rsidRPr="005B48CD">
              <w:rPr>
                <w:sz w:val="24"/>
                <w:szCs w:val="24"/>
              </w:rPr>
              <w:t>, Н.П.Холина.- М.: Издательство «</w:t>
            </w:r>
            <w:proofErr w:type="spellStart"/>
            <w:r w:rsidRPr="005B48CD">
              <w:rPr>
                <w:sz w:val="24"/>
                <w:szCs w:val="24"/>
              </w:rPr>
              <w:t>Ювента</w:t>
            </w:r>
            <w:proofErr w:type="spellEnd"/>
            <w:r w:rsidRPr="005B48CD">
              <w:rPr>
                <w:sz w:val="24"/>
                <w:szCs w:val="24"/>
              </w:rPr>
              <w:t>», 2011</w:t>
            </w:r>
            <w:r w:rsidRPr="005B48CD">
              <w:rPr>
                <w:sz w:val="24"/>
                <w:szCs w:val="24"/>
              </w:rPr>
              <w:tab/>
            </w:r>
          </w:p>
          <w:p w:rsidR="001C64F4" w:rsidRPr="005B48CD" w:rsidRDefault="001C64F4" w:rsidP="00E07533">
            <w:pPr>
              <w:jc w:val="both"/>
              <w:rPr>
                <w:sz w:val="24"/>
                <w:szCs w:val="24"/>
              </w:rPr>
            </w:pPr>
          </w:p>
          <w:p w:rsidR="001C64F4" w:rsidRPr="005B48CD" w:rsidRDefault="001C64F4" w:rsidP="00B33C9E">
            <w:pPr>
              <w:widowControl/>
              <w:adjustRightInd w:val="0"/>
              <w:ind w:firstLine="679"/>
              <w:jc w:val="both"/>
              <w:rPr>
                <w:rFonts w:eastAsiaTheme="minorHAnsi"/>
                <w:i/>
                <w:sz w:val="24"/>
                <w:szCs w:val="24"/>
              </w:rPr>
            </w:pPr>
            <w:r w:rsidRPr="005B48CD">
              <w:rPr>
                <w:rFonts w:eastAsiaTheme="minorHAnsi"/>
                <w:i/>
                <w:sz w:val="24"/>
                <w:szCs w:val="24"/>
              </w:rPr>
              <w:t>Окружающий мир</w:t>
            </w:r>
            <w:r w:rsidR="000379FD">
              <w:rPr>
                <w:rFonts w:eastAsiaTheme="minorHAnsi"/>
                <w:i/>
                <w:sz w:val="24"/>
                <w:szCs w:val="24"/>
              </w:rPr>
              <w:t>/Природа</w:t>
            </w:r>
          </w:p>
          <w:p w:rsidR="001C64F4" w:rsidRPr="005B48CD" w:rsidRDefault="008329BF" w:rsidP="00E07533">
            <w:pPr>
              <w:jc w:val="both"/>
              <w:rPr>
                <w:sz w:val="24"/>
                <w:szCs w:val="24"/>
              </w:rPr>
            </w:pPr>
            <w:r w:rsidRPr="005B48CD">
              <w:rPr>
                <w:sz w:val="24"/>
                <w:szCs w:val="24"/>
              </w:rPr>
              <w:t>1.</w:t>
            </w:r>
            <w:r w:rsidR="00B33C9E">
              <w:rPr>
                <w:sz w:val="24"/>
                <w:szCs w:val="24"/>
              </w:rPr>
              <w:t xml:space="preserve"> </w:t>
            </w:r>
            <w:r w:rsidR="001C64F4" w:rsidRPr="005B48CD">
              <w:rPr>
                <w:sz w:val="24"/>
                <w:szCs w:val="24"/>
              </w:rPr>
              <w:t xml:space="preserve">Занятия по формированию элементарных экологических представлений. Первая  младшая группа. О.А. </w:t>
            </w:r>
            <w:proofErr w:type="spellStart"/>
            <w:r w:rsidR="001C64F4" w:rsidRPr="005B48CD">
              <w:rPr>
                <w:sz w:val="24"/>
                <w:szCs w:val="24"/>
              </w:rPr>
              <w:t>Соломенникова</w:t>
            </w:r>
            <w:proofErr w:type="spellEnd"/>
            <w:r w:rsidR="001C64F4" w:rsidRPr="005B48CD">
              <w:rPr>
                <w:sz w:val="24"/>
                <w:szCs w:val="24"/>
              </w:rPr>
              <w:t>, - М.: Мозаика-Синтез, 2007.</w:t>
            </w:r>
            <w:r w:rsidR="001C64F4" w:rsidRPr="005B48CD">
              <w:rPr>
                <w:sz w:val="24"/>
                <w:szCs w:val="24"/>
              </w:rPr>
              <w:tab/>
            </w:r>
          </w:p>
          <w:p w:rsidR="001C64F4" w:rsidRPr="005B48CD" w:rsidRDefault="008329BF" w:rsidP="00E07533">
            <w:pPr>
              <w:jc w:val="both"/>
              <w:rPr>
                <w:sz w:val="24"/>
                <w:szCs w:val="24"/>
              </w:rPr>
            </w:pPr>
            <w:r w:rsidRPr="005B48CD">
              <w:rPr>
                <w:sz w:val="24"/>
                <w:szCs w:val="24"/>
              </w:rPr>
              <w:t>2.</w:t>
            </w:r>
            <w:r w:rsidR="00B33C9E">
              <w:rPr>
                <w:sz w:val="24"/>
                <w:szCs w:val="24"/>
              </w:rPr>
              <w:t xml:space="preserve"> </w:t>
            </w:r>
            <w:r w:rsidR="001C64F4" w:rsidRPr="005B48CD">
              <w:rPr>
                <w:sz w:val="24"/>
                <w:szCs w:val="24"/>
              </w:rPr>
              <w:t xml:space="preserve">Занятия по формированию элементарных экологических представлений. Вторая младшая группа. О.А. </w:t>
            </w:r>
            <w:proofErr w:type="spellStart"/>
            <w:r w:rsidR="001C64F4" w:rsidRPr="005B48CD">
              <w:rPr>
                <w:sz w:val="24"/>
                <w:szCs w:val="24"/>
              </w:rPr>
              <w:t>Соломенникова</w:t>
            </w:r>
            <w:proofErr w:type="spellEnd"/>
            <w:r w:rsidR="001C64F4" w:rsidRPr="005B48CD">
              <w:rPr>
                <w:sz w:val="24"/>
                <w:szCs w:val="24"/>
              </w:rPr>
              <w:t>, - М.: Мозаика-Синтез, 2007.</w:t>
            </w:r>
            <w:r w:rsidR="001C64F4" w:rsidRPr="005B48CD">
              <w:rPr>
                <w:sz w:val="24"/>
                <w:szCs w:val="24"/>
              </w:rPr>
              <w:tab/>
            </w:r>
          </w:p>
          <w:p w:rsidR="001C64F4" w:rsidRPr="005B48CD" w:rsidRDefault="008329BF" w:rsidP="00E07533">
            <w:pPr>
              <w:jc w:val="both"/>
              <w:rPr>
                <w:sz w:val="24"/>
                <w:szCs w:val="24"/>
              </w:rPr>
            </w:pPr>
            <w:r w:rsidRPr="005B48CD">
              <w:rPr>
                <w:sz w:val="24"/>
                <w:szCs w:val="24"/>
              </w:rPr>
              <w:t>3.</w:t>
            </w:r>
            <w:r w:rsidR="00B33C9E">
              <w:rPr>
                <w:sz w:val="24"/>
                <w:szCs w:val="24"/>
              </w:rPr>
              <w:t xml:space="preserve"> </w:t>
            </w:r>
            <w:r w:rsidR="001C64F4" w:rsidRPr="005B48CD">
              <w:rPr>
                <w:sz w:val="24"/>
                <w:szCs w:val="24"/>
              </w:rPr>
              <w:t xml:space="preserve">Ознакомление с природой в детском саду. Средняя группа. О.А. </w:t>
            </w:r>
            <w:proofErr w:type="spellStart"/>
            <w:r w:rsidR="001C64F4" w:rsidRPr="005B48CD">
              <w:rPr>
                <w:sz w:val="24"/>
                <w:szCs w:val="24"/>
              </w:rPr>
              <w:t>Соломенникова</w:t>
            </w:r>
            <w:proofErr w:type="spellEnd"/>
            <w:r w:rsidR="001C64F4" w:rsidRPr="005B48CD">
              <w:rPr>
                <w:sz w:val="24"/>
                <w:szCs w:val="24"/>
              </w:rPr>
              <w:t>, - М.: Мозаика-Синтез, 2016</w:t>
            </w:r>
          </w:p>
          <w:p w:rsidR="001C64F4" w:rsidRPr="005B48CD" w:rsidRDefault="008329BF" w:rsidP="00E07533">
            <w:pPr>
              <w:jc w:val="both"/>
              <w:rPr>
                <w:sz w:val="24"/>
                <w:szCs w:val="24"/>
              </w:rPr>
            </w:pPr>
            <w:r w:rsidRPr="005B48CD">
              <w:rPr>
                <w:sz w:val="24"/>
                <w:szCs w:val="24"/>
              </w:rPr>
              <w:t>4.</w:t>
            </w:r>
            <w:r w:rsidR="00B33C9E">
              <w:rPr>
                <w:sz w:val="24"/>
                <w:szCs w:val="24"/>
              </w:rPr>
              <w:t xml:space="preserve"> </w:t>
            </w:r>
            <w:r w:rsidR="001C64F4" w:rsidRPr="005B48CD">
              <w:rPr>
                <w:sz w:val="24"/>
                <w:szCs w:val="24"/>
              </w:rPr>
              <w:t xml:space="preserve">Ознакомление с природой в детском саду. Старшая группа. О.А. </w:t>
            </w:r>
            <w:proofErr w:type="spellStart"/>
            <w:r w:rsidR="001C64F4" w:rsidRPr="005B48CD">
              <w:rPr>
                <w:sz w:val="24"/>
                <w:szCs w:val="24"/>
              </w:rPr>
              <w:t>Соломенникова</w:t>
            </w:r>
            <w:proofErr w:type="spellEnd"/>
            <w:r w:rsidR="001C64F4" w:rsidRPr="005B48CD">
              <w:rPr>
                <w:sz w:val="24"/>
                <w:szCs w:val="24"/>
              </w:rPr>
              <w:t xml:space="preserve">, - М.: Мозаика-Синтез, 2016 </w:t>
            </w:r>
          </w:p>
          <w:p w:rsidR="001C64F4" w:rsidRPr="005B48CD" w:rsidRDefault="008329BF" w:rsidP="00E07533">
            <w:pPr>
              <w:jc w:val="both"/>
              <w:rPr>
                <w:sz w:val="24"/>
                <w:szCs w:val="24"/>
              </w:rPr>
            </w:pPr>
            <w:r w:rsidRPr="005B48CD">
              <w:rPr>
                <w:sz w:val="24"/>
                <w:szCs w:val="24"/>
              </w:rPr>
              <w:t>5.</w:t>
            </w:r>
            <w:r w:rsidR="00B33C9E">
              <w:rPr>
                <w:sz w:val="24"/>
                <w:szCs w:val="24"/>
              </w:rPr>
              <w:t xml:space="preserve"> </w:t>
            </w:r>
            <w:r w:rsidR="001C64F4" w:rsidRPr="005B48CD">
              <w:rPr>
                <w:sz w:val="24"/>
                <w:szCs w:val="24"/>
              </w:rPr>
              <w:t xml:space="preserve">Ознакомление с природой в детском саду. Подготовительная  группа. О.А. </w:t>
            </w:r>
            <w:proofErr w:type="spellStart"/>
            <w:r w:rsidR="001C64F4" w:rsidRPr="005B48CD">
              <w:rPr>
                <w:sz w:val="24"/>
                <w:szCs w:val="24"/>
              </w:rPr>
              <w:t>Соломенникова</w:t>
            </w:r>
            <w:proofErr w:type="spellEnd"/>
            <w:r w:rsidR="001C64F4" w:rsidRPr="005B48CD">
              <w:rPr>
                <w:sz w:val="24"/>
                <w:szCs w:val="24"/>
              </w:rPr>
              <w:t>, - М.: Мозаика-Синтез, 2017</w:t>
            </w:r>
            <w:r w:rsidR="001C64F4" w:rsidRPr="005B48CD">
              <w:rPr>
                <w:sz w:val="24"/>
                <w:szCs w:val="24"/>
              </w:rPr>
              <w:tab/>
            </w:r>
          </w:p>
          <w:p w:rsidR="001C64F4" w:rsidRPr="005B48CD" w:rsidRDefault="008329BF" w:rsidP="00E07533">
            <w:pPr>
              <w:jc w:val="both"/>
              <w:rPr>
                <w:sz w:val="24"/>
                <w:szCs w:val="24"/>
              </w:rPr>
            </w:pPr>
            <w:r w:rsidRPr="005B48CD">
              <w:rPr>
                <w:sz w:val="24"/>
                <w:szCs w:val="24"/>
              </w:rPr>
              <w:t>6.</w:t>
            </w:r>
            <w:r w:rsidR="00B33C9E">
              <w:rPr>
                <w:sz w:val="24"/>
                <w:szCs w:val="24"/>
              </w:rPr>
              <w:t xml:space="preserve"> </w:t>
            </w:r>
            <w:r w:rsidR="001C64F4" w:rsidRPr="005B48CD">
              <w:rPr>
                <w:sz w:val="24"/>
                <w:szCs w:val="24"/>
              </w:rPr>
              <w:t xml:space="preserve">Формирование экологической культуры дошкольников </w:t>
            </w:r>
            <w:proofErr w:type="spellStart"/>
            <w:proofErr w:type="gramStart"/>
            <w:r w:rsidR="001C64F4" w:rsidRPr="005B48CD">
              <w:rPr>
                <w:sz w:val="24"/>
                <w:szCs w:val="24"/>
              </w:rPr>
              <w:t>дошкольников</w:t>
            </w:r>
            <w:proofErr w:type="spellEnd"/>
            <w:proofErr w:type="gramEnd"/>
            <w:r w:rsidR="001C64F4" w:rsidRPr="005B48CD">
              <w:rPr>
                <w:sz w:val="24"/>
                <w:szCs w:val="24"/>
              </w:rPr>
              <w:t xml:space="preserve">. Киреева Л. Г., </w:t>
            </w:r>
            <w:proofErr w:type="spellStart"/>
            <w:r w:rsidR="001C64F4" w:rsidRPr="005B48CD">
              <w:rPr>
                <w:sz w:val="24"/>
                <w:szCs w:val="24"/>
              </w:rPr>
              <w:t>Бережнова</w:t>
            </w:r>
            <w:proofErr w:type="spellEnd"/>
            <w:r w:rsidR="001C64F4" w:rsidRPr="005B48CD">
              <w:rPr>
                <w:sz w:val="24"/>
                <w:szCs w:val="24"/>
              </w:rPr>
              <w:t xml:space="preserve"> С.В. ,- Волгоград: Учитель,2008.</w:t>
            </w:r>
          </w:p>
          <w:p w:rsidR="001C64F4" w:rsidRPr="005B48CD" w:rsidRDefault="008329BF" w:rsidP="00E07533">
            <w:pPr>
              <w:jc w:val="both"/>
              <w:rPr>
                <w:sz w:val="24"/>
                <w:szCs w:val="24"/>
              </w:rPr>
            </w:pPr>
            <w:r w:rsidRPr="005B48CD">
              <w:rPr>
                <w:sz w:val="24"/>
                <w:szCs w:val="24"/>
              </w:rPr>
              <w:t>7.</w:t>
            </w:r>
            <w:r w:rsidR="00B33C9E">
              <w:rPr>
                <w:sz w:val="24"/>
                <w:szCs w:val="24"/>
              </w:rPr>
              <w:t xml:space="preserve"> </w:t>
            </w:r>
            <w:r w:rsidR="001C64F4" w:rsidRPr="005B48CD">
              <w:rPr>
                <w:sz w:val="24"/>
                <w:szCs w:val="24"/>
              </w:rPr>
              <w:t xml:space="preserve">Ознакомление с предметным и социальным окружением. Старшая группа. </w:t>
            </w:r>
            <w:proofErr w:type="spellStart"/>
            <w:r w:rsidR="001C64F4" w:rsidRPr="005B48CD">
              <w:rPr>
                <w:sz w:val="24"/>
                <w:szCs w:val="24"/>
              </w:rPr>
              <w:t>Дыбина</w:t>
            </w:r>
            <w:proofErr w:type="spellEnd"/>
            <w:r w:rsidR="001C64F4" w:rsidRPr="005B48CD">
              <w:rPr>
                <w:sz w:val="24"/>
                <w:szCs w:val="24"/>
              </w:rPr>
              <w:t xml:space="preserve"> О.В.,- М.: Мозаика-Синтез, 2016</w:t>
            </w:r>
            <w:r w:rsidR="001C64F4" w:rsidRPr="005B48CD">
              <w:rPr>
                <w:sz w:val="24"/>
                <w:szCs w:val="24"/>
              </w:rPr>
              <w:tab/>
            </w:r>
          </w:p>
          <w:p w:rsidR="001C64F4" w:rsidRPr="005B48CD" w:rsidRDefault="008329BF" w:rsidP="00E07533">
            <w:pPr>
              <w:jc w:val="both"/>
              <w:rPr>
                <w:sz w:val="24"/>
                <w:szCs w:val="24"/>
              </w:rPr>
            </w:pPr>
            <w:r w:rsidRPr="005B48CD">
              <w:rPr>
                <w:sz w:val="24"/>
                <w:szCs w:val="24"/>
              </w:rPr>
              <w:t>8.</w:t>
            </w:r>
            <w:r w:rsidR="00B33C9E">
              <w:rPr>
                <w:sz w:val="24"/>
                <w:szCs w:val="24"/>
              </w:rPr>
              <w:t xml:space="preserve"> </w:t>
            </w:r>
            <w:r w:rsidR="001C64F4" w:rsidRPr="005B48CD">
              <w:rPr>
                <w:sz w:val="24"/>
                <w:szCs w:val="24"/>
              </w:rPr>
              <w:t xml:space="preserve">Ознакомление с предметным и социальным окружением. Подготовительная  группа. </w:t>
            </w:r>
            <w:proofErr w:type="spellStart"/>
            <w:r w:rsidR="001C64F4" w:rsidRPr="005B48CD">
              <w:rPr>
                <w:sz w:val="24"/>
                <w:szCs w:val="24"/>
              </w:rPr>
              <w:t>Дыбина</w:t>
            </w:r>
            <w:proofErr w:type="spellEnd"/>
            <w:r w:rsidR="001C64F4" w:rsidRPr="005B48CD">
              <w:rPr>
                <w:sz w:val="24"/>
                <w:szCs w:val="24"/>
              </w:rPr>
              <w:t xml:space="preserve"> О.В.,- М.: Мозаика-Синтез, 2016</w:t>
            </w:r>
            <w:r w:rsidR="001C64F4" w:rsidRPr="005B48CD">
              <w:rPr>
                <w:sz w:val="24"/>
                <w:szCs w:val="24"/>
              </w:rPr>
              <w:tab/>
            </w:r>
          </w:p>
          <w:p w:rsidR="001C64F4" w:rsidRPr="005B48CD" w:rsidRDefault="008329BF" w:rsidP="00E07533">
            <w:pPr>
              <w:jc w:val="both"/>
              <w:rPr>
                <w:sz w:val="24"/>
                <w:szCs w:val="24"/>
              </w:rPr>
            </w:pPr>
            <w:r w:rsidRPr="005B48CD">
              <w:rPr>
                <w:sz w:val="24"/>
                <w:szCs w:val="24"/>
              </w:rPr>
              <w:t>9.</w:t>
            </w:r>
            <w:r w:rsidR="00B33C9E">
              <w:rPr>
                <w:sz w:val="24"/>
                <w:szCs w:val="24"/>
              </w:rPr>
              <w:t xml:space="preserve"> </w:t>
            </w:r>
            <w:r w:rsidR="001C64F4" w:rsidRPr="005B48CD">
              <w:rPr>
                <w:sz w:val="24"/>
                <w:szCs w:val="24"/>
              </w:rPr>
              <w:t xml:space="preserve">Познавательно-исследовательская деятельность дошкольников. </w:t>
            </w:r>
            <w:proofErr w:type="spellStart"/>
            <w:r w:rsidR="001C64F4" w:rsidRPr="005B48CD">
              <w:rPr>
                <w:sz w:val="24"/>
                <w:szCs w:val="24"/>
              </w:rPr>
              <w:t>Веракса</w:t>
            </w:r>
            <w:proofErr w:type="spellEnd"/>
            <w:r w:rsidR="001C64F4" w:rsidRPr="005B48CD">
              <w:rPr>
                <w:sz w:val="24"/>
                <w:szCs w:val="24"/>
              </w:rPr>
              <w:t xml:space="preserve"> Н.Е., </w:t>
            </w:r>
            <w:proofErr w:type="spellStart"/>
            <w:r w:rsidR="001C64F4" w:rsidRPr="005B48CD">
              <w:rPr>
                <w:sz w:val="24"/>
                <w:szCs w:val="24"/>
              </w:rPr>
              <w:t>Веракса</w:t>
            </w:r>
            <w:proofErr w:type="spellEnd"/>
            <w:r w:rsidR="001C64F4" w:rsidRPr="005B48CD">
              <w:rPr>
                <w:sz w:val="24"/>
                <w:szCs w:val="24"/>
              </w:rPr>
              <w:t xml:space="preserve"> А.Н.- ..- М.: Мозаика-синтез, 2016 г</w:t>
            </w:r>
            <w:r w:rsidR="001C64F4" w:rsidRPr="005B48CD">
              <w:rPr>
                <w:sz w:val="24"/>
                <w:szCs w:val="24"/>
              </w:rPr>
              <w:tab/>
            </w:r>
          </w:p>
          <w:p w:rsidR="001C64F4" w:rsidRPr="005B48CD" w:rsidRDefault="008329BF" w:rsidP="00E07533">
            <w:pPr>
              <w:jc w:val="both"/>
              <w:rPr>
                <w:sz w:val="24"/>
                <w:szCs w:val="24"/>
              </w:rPr>
            </w:pPr>
            <w:r w:rsidRPr="005B48CD">
              <w:rPr>
                <w:sz w:val="24"/>
                <w:szCs w:val="24"/>
              </w:rPr>
              <w:t>10.</w:t>
            </w:r>
            <w:r w:rsidR="00B33C9E">
              <w:rPr>
                <w:sz w:val="24"/>
                <w:szCs w:val="24"/>
              </w:rPr>
              <w:t xml:space="preserve"> </w:t>
            </w:r>
            <w:r w:rsidR="001C64F4" w:rsidRPr="005B48CD">
              <w:rPr>
                <w:sz w:val="24"/>
                <w:szCs w:val="24"/>
              </w:rPr>
              <w:t>Развитие познавательных способностей дошкольников. Крашенинников Е. Е., Холодова О.Л. - М.:МОЗАИКА-СИНТЕЗ, 2015</w:t>
            </w:r>
            <w:r w:rsidR="001C64F4" w:rsidRPr="005B48CD">
              <w:rPr>
                <w:sz w:val="24"/>
                <w:szCs w:val="24"/>
              </w:rPr>
              <w:tab/>
            </w:r>
          </w:p>
          <w:p w:rsidR="001C64F4" w:rsidRPr="005B48CD" w:rsidRDefault="008329BF" w:rsidP="00E07533">
            <w:pPr>
              <w:jc w:val="both"/>
              <w:rPr>
                <w:sz w:val="24"/>
                <w:szCs w:val="24"/>
              </w:rPr>
            </w:pPr>
            <w:r w:rsidRPr="005B48CD">
              <w:rPr>
                <w:sz w:val="24"/>
                <w:szCs w:val="24"/>
              </w:rPr>
              <w:t>11.</w:t>
            </w:r>
            <w:r w:rsidR="00B33C9E">
              <w:rPr>
                <w:sz w:val="24"/>
                <w:szCs w:val="24"/>
              </w:rPr>
              <w:t xml:space="preserve"> </w:t>
            </w:r>
            <w:r w:rsidR="001C64F4" w:rsidRPr="005B48CD">
              <w:rPr>
                <w:sz w:val="24"/>
                <w:szCs w:val="24"/>
              </w:rPr>
              <w:t xml:space="preserve">Что было до… Игры-путешествия в прошлое предметов. </w:t>
            </w:r>
            <w:proofErr w:type="spellStart"/>
            <w:r w:rsidR="001C64F4" w:rsidRPr="005B48CD">
              <w:rPr>
                <w:sz w:val="24"/>
                <w:szCs w:val="24"/>
              </w:rPr>
              <w:t>Дыбина</w:t>
            </w:r>
            <w:proofErr w:type="spellEnd"/>
            <w:r w:rsidR="001C64F4" w:rsidRPr="005B48CD">
              <w:rPr>
                <w:sz w:val="24"/>
                <w:szCs w:val="24"/>
              </w:rPr>
              <w:t xml:space="preserve"> О.Б. – М., 1999.</w:t>
            </w:r>
            <w:r w:rsidR="001C64F4" w:rsidRPr="005B48CD">
              <w:rPr>
                <w:sz w:val="24"/>
                <w:szCs w:val="24"/>
              </w:rPr>
              <w:tab/>
            </w:r>
          </w:p>
          <w:p w:rsidR="001C64F4" w:rsidRPr="005B48CD" w:rsidRDefault="008329BF" w:rsidP="00E07533">
            <w:pPr>
              <w:jc w:val="both"/>
              <w:rPr>
                <w:sz w:val="24"/>
                <w:szCs w:val="24"/>
              </w:rPr>
            </w:pPr>
            <w:r w:rsidRPr="005B48CD">
              <w:rPr>
                <w:sz w:val="24"/>
                <w:szCs w:val="24"/>
              </w:rPr>
              <w:t>12.</w:t>
            </w:r>
            <w:r w:rsidR="00B33C9E">
              <w:rPr>
                <w:sz w:val="24"/>
                <w:szCs w:val="24"/>
              </w:rPr>
              <w:t xml:space="preserve"> </w:t>
            </w:r>
            <w:r w:rsidR="001C64F4" w:rsidRPr="005B48CD">
              <w:rPr>
                <w:sz w:val="24"/>
                <w:szCs w:val="24"/>
              </w:rPr>
              <w:t xml:space="preserve">Трудовое воспитание в детском саду. Комарова Т.С., </w:t>
            </w:r>
            <w:proofErr w:type="spellStart"/>
            <w:r w:rsidR="001C64F4" w:rsidRPr="005B48CD">
              <w:rPr>
                <w:sz w:val="24"/>
                <w:szCs w:val="24"/>
              </w:rPr>
              <w:t>Куцакова</w:t>
            </w:r>
            <w:proofErr w:type="spellEnd"/>
            <w:r w:rsidR="001C64F4" w:rsidRPr="005B48CD">
              <w:rPr>
                <w:sz w:val="24"/>
                <w:szCs w:val="24"/>
              </w:rPr>
              <w:t xml:space="preserve"> Л.В., Павлова Л.Ю. – М.: Мозаика-Синтез, 2005—2010.</w:t>
            </w:r>
            <w:r w:rsidR="001C64F4" w:rsidRPr="005B48CD">
              <w:rPr>
                <w:sz w:val="24"/>
                <w:szCs w:val="24"/>
              </w:rPr>
              <w:tab/>
            </w:r>
          </w:p>
          <w:p w:rsidR="001C64F4" w:rsidRPr="005B48CD" w:rsidRDefault="008329BF" w:rsidP="00E07533">
            <w:pPr>
              <w:jc w:val="both"/>
              <w:rPr>
                <w:sz w:val="24"/>
                <w:szCs w:val="24"/>
              </w:rPr>
            </w:pPr>
            <w:r w:rsidRPr="005B48CD">
              <w:rPr>
                <w:sz w:val="24"/>
                <w:szCs w:val="24"/>
              </w:rPr>
              <w:t>13.</w:t>
            </w:r>
            <w:r w:rsidR="00B33C9E">
              <w:rPr>
                <w:sz w:val="24"/>
                <w:szCs w:val="24"/>
              </w:rPr>
              <w:t xml:space="preserve"> </w:t>
            </w:r>
            <w:r w:rsidR="001C64F4" w:rsidRPr="005B48CD">
              <w:rPr>
                <w:sz w:val="24"/>
                <w:szCs w:val="24"/>
              </w:rPr>
              <w:t xml:space="preserve">Нравственно-трудовое воспитание в детском саду. </w:t>
            </w:r>
            <w:proofErr w:type="spellStart"/>
            <w:r w:rsidR="001C64F4" w:rsidRPr="005B48CD">
              <w:rPr>
                <w:sz w:val="24"/>
                <w:szCs w:val="24"/>
              </w:rPr>
              <w:t>Куцакова</w:t>
            </w:r>
            <w:proofErr w:type="spellEnd"/>
            <w:r w:rsidR="001C64F4" w:rsidRPr="005B48CD">
              <w:rPr>
                <w:sz w:val="24"/>
                <w:szCs w:val="24"/>
              </w:rPr>
              <w:t xml:space="preserve"> Л.В.. – М.: Мозаика-Синтез, 2007—2010.</w:t>
            </w:r>
            <w:r w:rsidR="001C64F4" w:rsidRPr="005B48CD">
              <w:rPr>
                <w:sz w:val="24"/>
                <w:szCs w:val="24"/>
              </w:rPr>
              <w:tab/>
            </w:r>
          </w:p>
          <w:p w:rsidR="001C64F4" w:rsidRPr="005B48CD" w:rsidRDefault="008329BF" w:rsidP="00E07533">
            <w:pPr>
              <w:jc w:val="both"/>
              <w:rPr>
                <w:sz w:val="24"/>
                <w:szCs w:val="24"/>
              </w:rPr>
            </w:pPr>
            <w:r w:rsidRPr="005B48CD">
              <w:rPr>
                <w:sz w:val="24"/>
                <w:szCs w:val="24"/>
              </w:rPr>
              <w:t>14.</w:t>
            </w:r>
            <w:r w:rsidR="00B33C9E">
              <w:rPr>
                <w:sz w:val="24"/>
                <w:szCs w:val="24"/>
              </w:rPr>
              <w:t xml:space="preserve"> </w:t>
            </w:r>
            <w:r w:rsidR="001C64F4" w:rsidRPr="005B48CD">
              <w:rPr>
                <w:sz w:val="24"/>
                <w:szCs w:val="24"/>
              </w:rPr>
              <w:t xml:space="preserve">Дни воинской славы. Патриотическое воспитание дошкольников. </w:t>
            </w:r>
            <w:proofErr w:type="spellStart"/>
            <w:r w:rsidR="001C64F4" w:rsidRPr="005B48CD">
              <w:rPr>
                <w:sz w:val="24"/>
                <w:szCs w:val="24"/>
              </w:rPr>
              <w:t>Зацепина</w:t>
            </w:r>
            <w:proofErr w:type="spellEnd"/>
            <w:r w:rsidR="001C64F4" w:rsidRPr="005B48CD">
              <w:rPr>
                <w:sz w:val="24"/>
                <w:szCs w:val="24"/>
              </w:rPr>
              <w:t xml:space="preserve"> М.Б. – М.: Мозаика-Синтез, 2008.</w:t>
            </w:r>
            <w:r w:rsidR="001C64F4" w:rsidRPr="005B48CD">
              <w:rPr>
                <w:sz w:val="24"/>
                <w:szCs w:val="24"/>
              </w:rPr>
              <w:tab/>
            </w:r>
          </w:p>
          <w:p w:rsidR="001C64F4" w:rsidRPr="005B48CD" w:rsidRDefault="008329BF" w:rsidP="00E07533">
            <w:pPr>
              <w:jc w:val="both"/>
              <w:rPr>
                <w:sz w:val="24"/>
                <w:szCs w:val="24"/>
              </w:rPr>
            </w:pPr>
            <w:r w:rsidRPr="005B48CD">
              <w:rPr>
                <w:sz w:val="24"/>
                <w:szCs w:val="24"/>
              </w:rPr>
              <w:t>15.</w:t>
            </w:r>
            <w:r w:rsidR="00B33C9E">
              <w:rPr>
                <w:sz w:val="24"/>
                <w:szCs w:val="24"/>
              </w:rPr>
              <w:t xml:space="preserve"> </w:t>
            </w:r>
            <w:r w:rsidR="001C64F4" w:rsidRPr="005B48CD">
              <w:rPr>
                <w:sz w:val="24"/>
                <w:szCs w:val="24"/>
              </w:rPr>
              <w:t xml:space="preserve">Основы безопасности детей дошкольного возраста. Н.Н.Авдеева, О.Л.Князева, </w:t>
            </w:r>
            <w:proofErr w:type="spellStart"/>
            <w:r w:rsidR="001C64F4" w:rsidRPr="005B48CD">
              <w:rPr>
                <w:sz w:val="24"/>
                <w:szCs w:val="24"/>
              </w:rPr>
              <w:t>Р.Б.Стеркина</w:t>
            </w:r>
            <w:proofErr w:type="spellEnd"/>
            <w:r w:rsidR="001C64F4" w:rsidRPr="005B48CD">
              <w:rPr>
                <w:sz w:val="24"/>
                <w:szCs w:val="24"/>
              </w:rPr>
              <w:t>. М.: ООО «АСТ-ЛТД», 1998 г</w:t>
            </w:r>
            <w:r w:rsidR="001C64F4" w:rsidRPr="005B48CD">
              <w:rPr>
                <w:sz w:val="24"/>
                <w:szCs w:val="24"/>
              </w:rPr>
              <w:tab/>
            </w:r>
          </w:p>
          <w:p w:rsidR="001C64F4" w:rsidRPr="005B48CD" w:rsidRDefault="008329BF" w:rsidP="00E07533">
            <w:pPr>
              <w:jc w:val="both"/>
              <w:rPr>
                <w:sz w:val="24"/>
                <w:szCs w:val="24"/>
              </w:rPr>
            </w:pPr>
            <w:r w:rsidRPr="005B48CD">
              <w:rPr>
                <w:sz w:val="24"/>
                <w:szCs w:val="24"/>
              </w:rPr>
              <w:t>16.</w:t>
            </w:r>
            <w:r w:rsidR="00B33C9E">
              <w:rPr>
                <w:sz w:val="24"/>
                <w:szCs w:val="24"/>
              </w:rPr>
              <w:t xml:space="preserve"> </w:t>
            </w:r>
            <w:r w:rsidR="001C64F4" w:rsidRPr="005B48CD">
              <w:rPr>
                <w:sz w:val="24"/>
                <w:szCs w:val="24"/>
              </w:rPr>
              <w:t>Наш дом - природа. Программа экологического образования дошкольников. Н.А. Рыжова М. ИСАР. 1998.</w:t>
            </w:r>
            <w:r w:rsidR="001C64F4" w:rsidRPr="005B48CD">
              <w:rPr>
                <w:sz w:val="24"/>
                <w:szCs w:val="24"/>
              </w:rPr>
              <w:tab/>
            </w:r>
          </w:p>
          <w:p w:rsidR="001C64F4" w:rsidRPr="005B48CD" w:rsidRDefault="008329BF" w:rsidP="00E07533">
            <w:pPr>
              <w:jc w:val="both"/>
              <w:rPr>
                <w:sz w:val="24"/>
                <w:szCs w:val="24"/>
              </w:rPr>
            </w:pPr>
            <w:r w:rsidRPr="005B48CD">
              <w:rPr>
                <w:sz w:val="24"/>
                <w:szCs w:val="24"/>
              </w:rPr>
              <w:t>17.</w:t>
            </w:r>
            <w:r w:rsidR="00B33C9E">
              <w:rPr>
                <w:sz w:val="24"/>
                <w:szCs w:val="24"/>
              </w:rPr>
              <w:t xml:space="preserve"> </w:t>
            </w:r>
            <w:r w:rsidR="001C64F4" w:rsidRPr="005B48CD">
              <w:rPr>
                <w:sz w:val="24"/>
                <w:szCs w:val="24"/>
              </w:rPr>
              <w:t>«Ознакомление дошкольников с окружающим и социальной действительностью» Н.В.</w:t>
            </w:r>
            <w:proofErr w:type="gramStart"/>
            <w:r w:rsidR="001C64F4" w:rsidRPr="005B48CD">
              <w:rPr>
                <w:sz w:val="24"/>
                <w:szCs w:val="24"/>
              </w:rPr>
              <w:t>Алешина</w:t>
            </w:r>
            <w:proofErr w:type="gramEnd"/>
            <w:r w:rsidR="001C64F4" w:rsidRPr="005B48CD">
              <w:rPr>
                <w:sz w:val="24"/>
                <w:szCs w:val="24"/>
              </w:rPr>
              <w:t xml:space="preserve"> М.: «</w:t>
            </w:r>
            <w:proofErr w:type="spellStart"/>
            <w:r w:rsidR="001C64F4" w:rsidRPr="005B48CD">
              <w:rPr>
                <w:sz w:val="24"/>
                <w:szCs w:val="24"/>
              </w:rPr>
              <w:t>Элизе</w:t>
            </w:r>
            <w:proofErr w:type="spellEnd"/>
            <w:r w:rsidR="001C64F4" w:rsidRPr="005B48CD">
              <w:rPr>
                <w:sz w:val="24"/>
                <w:szCs w:val="24"/>
              </w:rPr>
              <w:t xml:space="preserve"> </w:t>
            </w:r>
            <w:proofErr w:type="spellStart"/>
            <w:r w:rsidR="001C64F4" w:rsidRPr="005B48CD">
              <w:rPr>
                <w:sz w:val="24"/>
                <w:szCs w:val="24"/>
              </w:rPr>
              <w:t>Трейдинг</w:t>
            </w:r>
            <w:proofErr w:type="spellEnd"/>
            <w:r w:rsidR="001C64F4" w:rsidRPr="005B48CD">
              <w:rPr>
                <w:sz w:val="24"/>
                <w:szCs w:val="24"/>
              </w:rPr>
              <w:t>», ЦГЛ, 2004г.</w:t>
            </w:r>
            <w:r w:rsidR="001C64F4" w:rsidRPr="005B48CD">
              <w:rPr>
                <w:sz w:val="24"/>
                <w:szCs w:val="24"/>
              </w:rPr>
              <w:tab/>
            </w:r>
          </w:p>
          <w:p w:rsidR="001C64F4" w:rsidRPr="005B48CD" w:rsidRDefault="008329BF" w:rsidP="00E07533">
            <w:pPr>
              <w:jc w:val="both"/>
              <w:rPr>
                <w:sz w:val="24"/>
                <w:szCs w:val="24"/>
              </w:rPr>
            </w:pPr>
            <w:r w:rsidRPr="005B48CD">
              <w:rPr>
                <w:sz w:val="24"/>
                <w:szCs w:val="24"/>
              </w:rPr>
              <w:t>18.</w:t>
            </w:r>
            <w:r w:rsidR="00B33C9E">
              <w:rPr>
                <w:sz w:val="24"/>
                <w:szCs w:val="24"/>
              </w:rPr>
              <w:t xml:space="preserve"> </w:t>
            </w:r>
            <w:r w:rsidR="001C64F4" w:rsidRPr="005B48CD">
              <w:rPr>
                <w:sz w:val="24"/>
                <w:szCs w:val="24"/>
              </w:rPr>
              <w:t xml:space="preserve">Приобщение к истокам русской народной культуры. Князева О.Л., </w:t>
            </w:r>
            <w:proofErr w:type="spellStart"/>
            <w:r w:rsidR="001C64F4" w:rsidRPr="005B48CD">
              <w:rPr>
                <w:sz w:val="24"/>
                <w:szCs w:val="24"/>
              </w:rPr>
              <w:t>Маханева</w:t>
            </w:r>
            <w:proofErr w:type="spellEnd"/>
            <w:r w:rsidR="001C64F4" w:rsidRPr="005B48CD">
              <w:rPr>
                <w:sz w:val="24"/>
                <w:szCs w:val="24"/>
              </w:rPr>
              <w:t xml:space="preserve"> М.Д. – СПб: Детство-Пресс, 1998.</w:t>
            </w:r>
            <w:r w:rsidR="001C64F4" w:rsidRPr="005B48CD">
              <w:rPr>
                <w:sz w:val="24"/>
                <w:szCs w:val="24"/>
              </w:rPr>
              <w:tab/>
            </w:r>
          </w:p>
          <w:p w:rsidR="001C64F4" w:rsidRPr="005B48CD" w:rsidRDefault="008329BF" w:rsidP="00E07533">
            <w:pPr>
              <w:jc w:val="both"/>
              <w:rPr>
                <w:sz w:val="24"/>
                <w:szCs w:val="24"/>
              </w:rPr>
            </w:pPr>
            <w:r w:rsidRPr="005B48CD">
              <w:rPr>
                <w:sz w:val="24"/>
                <w:szCs w:val="24"/>
              </w:rPr>
              <w:t>19.</w:t>
            </w:r>
            <w:r w:rsidR="00B33C9E">
              <w:rPr>
                <w:sz w:val="24"/>
                <w:szCs w:val="24"/>
              </w:rPr>
              <w:t xml:space="preserve"> </w:t>
            </w:r>
            <w:r w:rsidR="001C64F4" w:rsidRPr="005B48CD">
              <w:rPr>
                <w:sz w:val="24"/>
                <w:szCs w:val="24"/>
              </w:rPr>
              <w:t xml:space="preserve">Проектная деятельность дошкольников. </w:t>
            </w:r>
            <w:proofErr w:type="spellStart"/>
            <w:r w:rsidR="001C64F4" w:rsidRPr="005B48CD">
              <w:rPr>
                <w:sz w:val="24"/>
                <w:szCs w:val="24"/>
              </w:rPr>
              <w:t>Веракса</w:t>
            </w:r>
            <w:proofErr w:type="spellEnd"/>
            <w:r w:rsidR="001C64F4" w:rsidRPr="005B48CD">
              <w:rPr>
                <w:sz w:val="24"/>
                <w:szCs w:val="24"/>
              </w:rPr>
              <w:t xml:space="preserve"> Н.Е., </w:t>
            </w:r>
            <w:proofErr w:type="spellStart"/>
            <w:r w:rsidR="001C64F4" w:rsidRPr="005B48CD">
              <w:rPr>
                <w:sz w:val="24"/>
                <w:szCs w:val="24"/>
              </w:rPr>
              <w:t>Внракса</w:t>
            </w:r>
            <w:proofErr w:type="spellEnd"/>
            <w:r w:rsidR="001C64F4" w:rsidRPr="005B48CD">
              <w:rPr>
                <w:sz w:val="24"/>
                <w:szCs w:val="24"/>
              </w:rPr>
              <w:t xml:space="preserve"> А.Н.- М.: Просвещение, 2010 г.</w:t>
            </w:r>
            <w:r w:rsidR="001C64F4" w:rsidRPr="005B48CD">
              <w:rPr>
                <w:sz w:val="24"/>
                <w:szCs w:val="24"/>
              </w:rPr>
              <w:tab/>
            </w:r>
          </w:p>
          <w:p w:rsidR="008329BF" w:rsidRPr="005B48CD" w:rsidRDefault="008329BF" w:rsidP="00E07533">
            <w:pPr>
              <w:jc w:val="both"/>
              <w:rPr>
                <w:sz w:val="24"/>
                <w:szCs w:val="24"/>
              </w:rPr>
            </w:pPr>
            <w:r w:rsidRPr="005B48CD">
              <w:rPr>
                <w:sz w:val="24"/>
                <w:szCs w:val="24"/>
              </w:rPr>
              <w:t>20.</w:t>
            </w:r>
            <w:r w:rsidR="00B33C9E">
              <w:rPr>
                <w:sz w:val="24"/>
                <w:szCs w:val="24"/>
              </w:rPr>
              <w:t xml:space="preserve"> </w:t>
            </w:r>
            <w:r w:rsidR="001C64F4" w:rsidRPr="005B48CD">
              <w:rPr>
                <w:sz w:val="24"/>
                <w:szCs w:val="24"/>
              </w:rPr>
              <w:t xml:space="preserve">Конструирование и ручной труд в детском саду. Программа и конспекты занятий. </w:t>
            </w:r>
            <w:proofErr w:type="spellStart"/>
            <w:r w:rsidR="001C64F4" w:rsidRPr="005B48CD">
              <w:rPr>
                <w:sz w:val="24"/>
                <w:szCs w:val="24"/>
              </w:rPr>
              <w:t>Куцакова</w:t>
            </w:r>
            <w:proofErr w:type="spellEnd"/>
            <w:r w:rsidR="001C64F4" w:rsidRPr="005B48CD">
              <w:rPr>
                <w:sz w:val="24"/>
                <w:szCs w:val="24"/>
              </w:rPr>
              <w:t xml:space="preserve"> Л.В. – М.:ТЦ Сфера, 2008</w:t>
            </w:r>
          </w:p>
        </w:tc>
      </w:tr>
      <w:tr w:rsidR="0037679C" w:rsidRPr="005B48CD" w:rsidTr="00E07533">
        <w:trPr>
          <w:gridAfter w:val="1"/>
          <w:wAfter w:w="207" w:type="dxa"/>
          <w:trHeight w:val="1261"/>
        </w:trPr>
        <w:tc>
          <w:tcPr>
            <w:tcW w:w="9498" w:type="dxa"/>
            <w:shd w:val="clear" w:color="auto" w:fill="auto"/>
          </w:tcPr>
          <w:p w:rsidR="0037679C" w:rsidRPr="005B48CD" w:rsidRDefault="0037679C" w:rsidP="00B33C9E">
            <w:pPr>
              <w:widowControl/>
              <w:adjustRightInd w:val="0"/>
              <w:ind w:firstLine="679"/>
              <w:jc w:val="both"/>
              <w:rPr>
                <w:rFonts w:eastAsiaTheme="minorHAnsi"/>
                <w:b/>
                <w:i/>
                <w:sz w:val="24"/>
                <w:szCs w:val="24"/>
              </w:rPr>
            </w:pPr>
            <w:r w:rsidRPr="005B48CD">
              <w:rPr>
                <w:rFonts w:eastAsiaTheme="minorHAnsi"/>
                <w:b/>
                <w:i/>
                <w:sz w:val="24"/>
                <w:szCs w:val="24"/>
              </w:rPr>
              <w:lastRenderedPageBreak/>
              <w:t>3. РАЗВИТИЕ РЕЧИ</w:t>
            </w:r>
          </w:p>
          <w:p w:rsidR="0037679C" w:rsidRPr="005B48CD" w:rsidRDefault="0037679C" w:rsidP="00B33C9E">
            <w:pPr>
              <w:widowControl/>
              <w:adjustRightInd w:val="0"/>
              <w:ind w:firstLine="679"/>
              <w:jc w:val="both"/>
              <w:rPr>
                <w:rFonts w:eastAsiaTheme="minorHAnsi"/>
                <w:sz w:val="24"/>
                <w:szCs w:val="24"/>
              </w:rPr>
            </w:pPr>
            <w:r w:rsidRPr="005B48CD">
              <w:rPr>
                <w:rFonts w:eastAsiaTheme="minorHAnsi"/>
                <w:sz w:val="24"/>
                <w:szCs w:val="24"/>
              </w:rPr>
              <w:t>Перечень вариативных систем, дополняющих и обновляющих содержание образовательной области в соответствии с задачами Программы:</w:t>
            </w:r>
          </w:p>
          <w:p w:rsidR="0037679C" w:rsidRPr="005B48CD" w:rsidRDefault="0037679C" w:rsidP="004C4CC4">
            <w:pPr>
              <w:widowControl/>
              <w:adjustRightInd w:val="0"/>
              <w:ind w:firstLine="679"/>
              <w:jc w:val="both"/>
              <w:rPr>
                <w:rFonts w:eastAsiaTheme="minorHAnsi"/>
                <w:sz w:val="24"/>
                <w:szCs w:val="24"/>
              </w:rPr>
            </w:pPr>
            <w:r w:rsidRPr="005B48CD">
              <w:rPr>
                <w:rFonts w:eastAsiaTheme="minorHAnsi"/>
                <w:sz w:val="24"/>
                <w:szCs w:val="24"/>
              </w:rPr>
              <w:t xml:space="preserve">- ребёнок владеет речью как средством коммуникации, ведет диалог </w:t>
            </w:r>
            <w:proofErr w:type="gramStart"/>
            <w:r w:rsidRPr="005B48CD">
              <w:rPr>
                <w:rFonts w:eastAsiaTheme="minorHAnsi"/>
                <w:sz w:val="24"/>
                <w:szCs w:val="24"/>
              </w:rPr>
              <w:t>со</w:t>
            </w:r>
            <w:proofErr w:type="gramEnd"/>
            <w:r w:rsidRPr="005B48CD">
              <w:rPr>
                <w:rFonts w:eastAsiaTheme="minorHAnsi"/>
                <w:sz w:val="24"/>
                <w:szCs w:val="24"/>
              </w:rPr>
              <w:t xml:space="preserve"> взрослыми и сверстниками, использует формулы речевого этикета в соответствии с ситуацией общения, владеет коммуникативно-речевыми умениями;</w:t>
            </w:r>
          </w:p>
          <w:p w:rsidR="0037679C" w:rsidRPr="005B48CD" w:rsidRDefault="0037679C" w:rsidP="00B33C9E">
            <w:pPr>
              <w:widowControl/>
              <w:adjustRightInd w:val="0"/>
              <w:ind w:firstLine="679"/>
              <w:jc w:val="both"/>
              <w:rPr>
                <w:rFonts w:eastAsiaTheme="minorHAnsi"/>
                <w:sz w:val="24"/>
                <w:szCs w:val="24"/>
              </w:rPr>
            </w:pPr>
            <w:r w:rsidRPr="005B48CD">
              <w:rPr>
                <w:rFonts w:eastAsiaTheme="minorHAnsi"/>
                <w:sz w:val="24"/>
                <w:szCs w:val="24"/>
              </w:rPr>
              <w:t xml:space="preserve">- ребёнок знает и осмысленно воспринимает литературные произведения различных </w:t>
            </w:r>
            <w:r w:rsidRPr="005B48CD">
              <w:rPr>
                <w:rFonts w:eastAsiaTheme="minorHAnsi"/>
                <w:sz w:val="24"/>
                <w:szCs w:val="24"/>
              </w:rPr>
              <w:lastRenderedPageBreak/>
              <w:t>жанров, имеет предпочтения в жанрах литературы, проявляет интерес к книгам познавательного характера, определяет характеры персонажей, мотивы их поведения, оценивает поступки литературных героев;</w:t>
            </w:r>
          </w:p>
          <w:p w:rsidR="0037679C" w:rsidRPr="005B48CD" w:rsidRDefault="0037679C" w:rsidP="00B33C9E">
            <w:pPr>
              <w:widowControl/>
              <w:adjustRightInd w:val="0"/>
              <w:ind w:firstLine="679"/>
              <w:jc w:val="both"/>
              <w:rPr>
                <w:rFonts w:eastAsiaTheme="minorHAnsi"/>
                <w:sz w:val="24"/>
                <w:szCs w:val="24"/>
              </w:rPr>
            </w:pPr>
            <w:r w:rsidRPr="005B48CD">
              <w:rPr>
                <w:rFonts w:eastAsiaTheme="minorHAnsi"/>
                <w:sz w:val="24"/>
                <w:szCs w:val="24"/>
              </w:rPr>
              <w:t>- ребёнок правильно, отчетливо произносит все звуки родного языка</w:t>
            </w:r>
            <w:r w:rsidR="004C4CC4">
              <w:rPr>
                <w:rFonts w:eastAsiaTheme="minorHAnsi"/>
                <w:sz w:val="24"/>
                <w:szCs w:val="24"/>
              </w:rPr>
              <w:t>.</w:t>
            </w:r>
          </w:p>
          <w:p w:rsidR="001C64F4" w:rsidRPr="005B48CD" w:rsidRDefault="008329BF" w:rsidP="00FA10CE">
            <w:pPr>
              <w:rPr>
                <w:sz w:val="24"/>
                <w:szCs w:val="24"/>
              </w:rPr>
            </w:pPr>
            <w:r w:rsidRPr="005B48CD">
              <w:rPr>
                <w:sz w:val="24"/>
                <w:szCs w:val="24"/>
              </w:rPr>
              <w:t>1.</w:t>
            </w:r>
            <w:r w:rsidR="004C4CC4">
              <w:rPr>
                <w:sz w:val="24"/>
                <w:szCs w:val="24"/>
              </w:rPr>
              <w:t xml:space="preserve"> </w:t>
            </w:r>
            <w:r w:rsidR="001C64F4" w:rsidRPr="005B48CD">
              <w:rPr>
                <w:sz w:val="24"/>
                <w:szCs w:val="24"/>
              </w:rPr>
              <w:t xml:space="preserve">Развитие речи в детском саду. </w:t>
            </w:r>
            <w:proofErr w:type="spellStart"/>
            <w:r w:rsidR="001C64F4" w:rsidRPr="005B48CD">
              <w:rPr>
                <w:sz w:val="24"/>
                <w:szCs w:val="24"/>
              </w:rPr>
              <w:t>Гербова</w:t>
            </w:r>
            <w:proofErr w:type="spellEnd"/>
            <w:r w:rsidR="001C64F4" w:rsidRPr="005B48CD">
              <w:rPr>
                <w:sz w:val="24"/>
                <w:szCs w:val="24"/>
              </w:rPr>
              <w:t xml:space="preserve"> В.В..- М.: Мозаика-синтез, 2005 г.</w:t>
            </w:r>
            <w:r w:rsidR="001C64F4" w:rsidRPr="005B48CD">
              <w:rPr>
                <w:sz w:val="24"/>
                <w:szCs w:val="24"/>
              </w:rPr>
              <w:tab/>
              <w:t>Речевое развитие</w:t>
            </w:r>
          </w:p>
          <w:p w:rsidR="001C64F4" w:rsidRPr="005B48CD" w:rsidRDefault="008329BF" w:rsidP="00FA10CE">
            <w:pPr>
              <w:rPr>
                <w:sz w:val="24"/>
                <w:szCs w:val="24"/>
              </w:rPr>
            </w:pPr>
            <w:r w:rsidRPr="005B48CD">
              <w:rPr>
                <w:sz w:val="24"/>
                <w:szCs w:val="24"/>
              </w:rPr>
              <w:t>2.</w:t>
            </w:r>
            <w:r w:rsidR="004C4CC4">
              <w:rPr>
                <w:sz w:val="24"/>
                <w:szCs w:val="24"/>
              </w:rPr>
              <w:t xml:space="preserve"> </w:t>
            </w:r>
            <w:r w:rsidR="001C64F4" w:rsidRPr="005B48CD">
              <w:rPr>
                <w:sz w:val="24"/>
                <w:szCs w:val="24"/>
              </w:rPr>
              <w:t xml:space="preserve">Развитие речи в детском саду вторая группа раннего возраста авт. В.В. </w:t>
            </w:r>
            <w:proofErr w:type="spellStart"/>
            <w:r w:rsidR="001C64F4" w:rsidRPr="005B48CD">
              <w:rPr>
                <w:sz w:val="24"/>
                <w:szCs w:val="24"/>
              </w:rPr>
              <w:t>Гербова</w:t>
            </w:r>
            <w:proofErr w:type="spellEnd"/>
            <w:r w:rsidR="001C64F4" w:rsidRPr="005B48CD">
              <w:rPr>
                <w:sz w:val="24"/>
                <w:szCs w:val="24"/>
              </w:rPr>
              <w:t>, Издательство Мозаика – Синтез, Москва 2015 год</w:t>
            </w:r>
          </w:p>
          <w:p w:rsidR="001C64F4" w:rsidRPr="005B48CD" w:rsidRDefault="008329BF" w:rsidP="00FA10CE">
            <w:pPr>
              <w:rPr>
                <w:sz w:val="24"/>
                <w:szCs w:val="24"/>
              </w:rPr>
            </w:pPr>
            <w:r w:rsidRPr="005B48CD">
              <w:rPr>
                <w:sz w:val="24"/>
                <w:szCs w:val="24"/>
              </w:rPr>
              <w:t>3.</w:t>
            </w:r>
            <w:r w:rsidR="004C4CC4">
              <w:rPr>
                <w:sz w:val="24"/>
                <w:szCs w:val="24"/>
              </w:rPr>
              <w:t xml:space="preserve"> </w:t>
            </w:r>
            <w:r w:rsidR="001C64F4" w:rsidRPr="005B48CD">
              <w:rPr>
                <w:sz w:val="24"/>
                <w:szCs w:val="24"/>
              </w:rPr>
              <w:t xml:space="preserve">Развитие речи в детском саду младшая группа авт. В.В. </w:t>
            </w:r>
            <w:proofErr w:type="spellStart"/>
            <w:r w:rsidR="001C64F4" w:rsidRPr="005B48CD">
              <w:rPr>
                <w:sz w:val="24"/>
                <w:szCs w:val="24"/>
              </w:rPr>
              <w:t>Гербова</w:t>
            </w:r>
            <w:proofErr w:type="spellEnd"/>
            <w:r w:rsidR="001C64F4" w:rsidRPr="005B48CD">
              <w:rPr>
                <w:sz w:val="24"/>
                <w:szCs w:val="24"/>
              </w:rPr>
              <w:t>, Издательство Мозаика – Синтез, Москва 2014 год</w:t>
            </w:r>
            <w:r w:rsidR="001C64F4" w:rsidRPr="005B48CD">
              <w:rPr>
                <w:sz w:val="24"/>
                <w:szCs w:val="24"/>
              </w:rPr>
              <w:tab/>
            </w:r>
          </w:p>
          <w:p w:rsidR="001C64F4" w:rsidRPr="005B48CD" w:rsidRDefault="008329BF" w:rsidP="00FA10CE">
            <w:pPr>
              <w:rPr>
                <w:sz w:val="24"/>
                <w:szCs w:val="24"/>
              </w:rPr>
            </w:pPr>
            <w:r w:rsidRPr="005B48CD">
              <w:rPr>
                <w:sz w:val="24"/>
                <w:szCs w:val="24"/>
              </w:rPr>
              <w:t>4.</w:t>
            </w:r>
            <w:r w:rsidR="004C4CC4">
              <w:rPr>
                <w:sz w:val="24"/>
                <w:szCs w:val="24"/>
              </w:rPr>
              <w:t xml:space="preserve"> </w:t>
            </w:r>
            <w:r w:rsidR="001C64F4" w:rsidRPr="005B48CD">
              <w:rPr>
                <w:sz w:val="24"/>
                <w:szCs w:val="24"/>
              </w:rPr>
              <w:t xml:space="preserve">Развитие речи в детском саду средняя группа авт. В.В. </w:t>
            </w:r>
            <w:proofErr w:type="spellStart"/>
            <w:r w:rsidR="001C64F4" w:rsidRPr="005B48CD">
              <w:rPr>
                <w:sz w:val="24"/>
                <w:szCs w:val="24"/>
              </w:rPr>
              <w:t>Гербова</w:t>
            </w:r>
            <w:proofErr w:type="spellEnd"/>
            <w:r w:rsidR="001C64F4" w:rsidRPr="005B48CD">
              <w:rPr>
                <w:sz w:val="24"/>
                <w:szCs w:val="24"/>
              </w:rPr>
              <w:t>, Издательство Мозаика – Синтез, Москва 2015 год</w:t>
            </w:r>
            <w:r w:rsidR="001C64F4" w:rsidRPr="005B48CD">
              <w:rPr>
                <w:sz w:val="24"/>
                <w:szCs w:val="24"/>
              </w:rPr>
              <w:tab/>
            </w:r>
          </w:p>
          <w:p w:rsidR="001C64F4" w:rsidRPr="005B48CD" w:rsidRDefault="008329BF" w:rsidP="00FA10CE">
            <w:pPr>
              <w:rPr>
                <w:sz w:val="24"/>
                <w:szCs w:val="24"/>
              </w:rPr>
            </w:pPr>
            <w:r w:rsidRPr="005B48CD">
              <w:rPr>
                <w:sz w:val="24"/>
                <w:szCs w:val="24"/>
              </w:rPr>
              <w:t>5.</w:t>
            </w:r>
            <w:r w:rsidR="004C4CC4">
              <w:rPr>
                <w:sz w:val="24"/>
                <w:szCs w:val="24"/>
              </w:rPr>
              <w:t xml:space="preserve"> </w:t>
            </w:r>
            <w:r w:rsidR="001C64F4" w:rsidRPr="005B48CD">
              <w:rPr>
                <w:sz w:val="24"/>
                <w:szCs w:val="24"/>
              </w:rPr>
              <w:t xml:space="preserve">Развитие речи в детском саду старшая группа авт. В.В. </w:t>
            </w:r>
            <w:proofErr w:type="spellStart"/>
            <w:r w:rsidR="001C64F4" w:rsidRPr="005B48CD">
              <w:rPr>
                <w:sz w:val="24"/>
                <w:szCs w:val="24"/>
              </w:rPr>
              <w:t>Гербова</w:t>
            </w:r>
            <w:proofErr w:type="spellEnd"/>
            <w:r w:rsidR="001C64F4" w:rsidRPr="005B48CD">
              <w:rPr>
                <w:sz w:val="24"/>
                <w:szCs w:val="24"/>
              </w:rPr>
              <w:t>, Издательство Мозаика – Синтез, Москва 2015 год</w:t>
            </w:r>
            <w:r w:rsidR="001C64F4" w:rsidRPr="005B48CD">
              <w:rPr>
                <w:sz w:val="24"/>
                <w:szCs w:val="24"/>
              </w:rPr>
              <w:tab/>
            </w:r>
          </w:p>
          <w:p w:rsidR="001C64F4" w:rsidRPr="005B48CD" w:rsidRDefault="008329BF" w:rsidP="00FA10CE">
            <w:pPr>
              <w:rPr>
                <w:sz w:val="24"/>
                <w:szCs w:val="24"/>
              </w:rPr>
            </w:pPr>
            <w:r w:rsidRPr="005B48CD">
              <w:rPr>
                <w:sz w:val="24"/>
                <w:szCs w:val="24"/>
              </w:rPr>
              <w:t>6.</w:t>
            </w:r>
            <w:r w:rsidR="004C4CC4">
              <w:rPr>
                <w:sz w:val="24"/>
                <w:szCs w:val="24"/>
              </w:rPr>
              <w:t xml:space="preserve"> </w:t>
            </w:r>
            <w:r w:rsidR="001C64F4" w:rsidRPr="005B48CD">
              <w:rPr>
                <w:sz w:val="24"/>
                <w:szCs w:val="24"/>
              </w:rPr>
              <w:t xml:space="preserve">Развитие речи в детском саду подготовительная группа авт. В.В. </w:t>
            </w:r>
            <w:proofErr w:type="spellStart"/>
            <w:r w:rsidR="001C64F4" w:rsidRPr="005B48CD">
              <w:rPr>
                <w:sz w:val="24"/>
                <w:szCs w:val="24"/>
              </w:rPr>
              <w:t>Гербова</w:t>
            </w:r>
            <w:proofErr w:type="spellEnd"/>
            <w:r w:rsidR="001C64F4" w:rsidRPr="005B48CD">
              <w:rPr>
                <w:sz w:val="24"/>
                <w:szCs w:val="24"/>
              </w:rPr>
              <w:t>, Издательство Мозаика – Синтез, Москва 2015 год</w:t>
            </w:r>
            <w:r w:rsidR="001C64F4" w:rsidRPr="005B48CD">
              <w:rPr>
                <w:sz w:val="24"/>
                <w:szCs w:val="24"/>
              </w:rPr>
              <w:tab/>
            </w:r>
          </w:p>
          <w:p w:rsidR="001C64F4" w:rsidRPr="005B48CD" w:rsidRDefault="008329BF" w:rsidP="00FA10CE">
            <w:pPr>
              <w:rPr>
                <w:sz w:val="24"/>
                <w:szCs w:val="24"/>
              </w:rPr>
            </w:pPr>
            <w:r w:rsidRPr="005B48CD">
              <w:rPr>
                <w:sz w:val="24"/>
                <w:szCs w:val="24"/>
              </w:rPr>
              <w:t>7.</w:t>
            </w:r>
            <w:r w:rsidR="004C4CC4">
              <w:rPr>
                <w:sz w:val="24"/>
                <w:szCs w:val="24"/>
              </w:rPr>
              <w:t xml:space="preserve"> </w:t>
            </w:r>
            <w:r w:rsidR="001C64F4" w:rsidRPr="005B48CD">
              <w:rPr>
                <w:sz w:val="24"/>
                <w:szCs w:val="24"/>
              </w:rPr>
              <w:t>Хрестоматия для чтения детям в детском саду и дома. 1-3 года, издательство Мозаика Синтез - 2016</w:t>
            </w:r>
            <w:r w:rsidR="001C64F4" w:rsidRPr="005B48CD">
              <w:rPr>
                <w:sz w:val="24"/>
                <w:szCs w:val="24"/>
              </w:rPr>
              <w:tab/>
            </w:r>
          </w:p>
          <w:p w:rsidR="001C64F4" w:rsidRPr="005B48CD" w:rsidRDefault="008329BF" w:rsidP="00FA10CE">
            <w:pPr>
              <w:rPr>
                <w:sz w:val="24"/>
                <w:szCs w:val="24"/>
              </w:rPr>
            </w:pPr>
            <w:r w:rsidRPr="005B48CD">
              <w:rPr>
                <w:sz w:val="24"/>
                <w:szCs w:val="24"/>
              </w:rPr>
              <w:t>8.</w:t>
            </w:r>
            <w:r w:rsidR="004C4CC4">
              <w:rPr>
                <w:sz w:val="24"/>
                <w:szCs w:val="24"/>
              </w:rPr>
              <w:t xml:space="preserve"> </w:t>
            </w:r>
            <w:r w:rsidR="001C64F4" w:rsidRPr="005B48CD">
              <w:rPr>
                <w:sz w:val="24"/>
                <w:szCs w:val="24"/>
              </w:rPr>
              <w:t>Хрестоматия для чтения детям в детском саду и дома. 3-4 года, издательство Мозаика Син</w:t>
            </w:r>
            <w:r w:rsidRPr="005B48CD">
              <w:rPr>
                <w:sz w:val="24"/>
                <w:szCs w:val="24"/>
              </w:rPr>
              <w:t xml:space="preserve">тез - </w:t>
            </w:r>
            <w:r w:rsidR="001C64F4" w:rsidRPr="005B48CD">
              <w:rPr>
                <w:sz w:val="24"/>
                <w:szCs w:val="24"/>
              </w:rPr>
              <w:tab/>
            </w:r>
          </w:p>
          <w:p w:rsidR="001C64F4" w:rsidRPr="005B48CD" w:rsidRDefault="008329BF" w:rsidP="00FA10CE">
            <w:pPr>
              <w:rPr>
                <w:sz w:val="24"/>
                <w:szCs w:val="24"/>
              </w:rPr>
            </w:pPr>
            <w:r w:rsidRPr="005B48CD">
              <w:rPr>
                <w:sz w:val="24"/>
                <w:szCs w:val="24"/>
              </w:rPr>
              <w:t>9.</w:t>
            </w:r>
            <w:r w:rsidR="004C4CC4">
              <w:rPr>
                <w:sz w:val="24"/>
                <w:szCs w:val="24"/>
              </w:rPr>
              <w:t xml:space="preserve"> </w:t>
            </w:r>
            <w:r w:rsidR="001C64F4" w:rsidRPr="005B48CD">
              <w:rPr>
                <w:sz w:val="24"/>
                <w:szCs w:val="24"/>
              </w:rPr>
              <w:t>Хрестоматия для чтения детям в детском саду и дома. 4-5 лет, издательство Мозаика Синтез - 2016</w:t>
            </w:r>
          </w:p>
          <w:p w:rsidR="001C64F4" w:rsidRPr="005B48CD" w:rsidRDefault="008329BF" w:rsidP="00FA10CE">
            <w:pPr>
              <w:rPr>
                <w:sz w:val="24"/>
                <w:szCs w:val="24"/>
              </w:rPr>
            </w:pPr>
            <w:r w:rsidRPr="005B48CD">
              <w:rPr>
                <w:sz w:val="24"/>
                <w:szCs w:val="24"/>
              </w:rPr>
              <w:t>10.</w:t>
            </w:r>
            <w:r w:rsidR="004C4CC4">
              <w:rPr>
                <w:sz w:val="24"/>
                <w:szCs w:val="24"/>
              </w:rPr>
              <w:t xml:space="preserve"> </w:t>
            </w:r>
            <w:r w:rsidR="001C64F4" w:rsidRPr="005B48CD">
              <w:rPr>
                <w:sz w:val="24"/>
                <w:szCs w:val="24"/>
              </w:rPr>
              <w:t>Хрестоматия для чтения детям в детском саду и дома. 5-6 лет, издательство Мозаика Синтез - 2016</w:t>
            </w:r>
          </w:p>
          <w:p w:rsidR="001C64F4" w:rsidRPr="005B48CD" w:rsidRDefault="008329BF" w:rsidP="00FA10CE">
            <w:pPr>
              <w:rPr>
                <w:sz w:val="24"/>
                <w:szCs w:val="24"/>
              </w:rPr>
            </w:pPr>
            <w:r w:rsidRPr="005B48CD">
              <w:rPr>
                <w:sz w:val="24"/>
                <w:szCs w:val="24"/>
              </w:rPr>
              <w:t>11.</w:t>
            </w:r>
            <w:r w:rsidR="004C4CC4">
              <w:rPr>
                <w:sz w:val="24"/>
                <w:szCs w:val="24"/>
              </w:rPr>
              <w:t xml:space="preserve"> </w:t>
            </w:r>
            <w:r w:rsidR="001C64F4" w:rsidRPr="005B48CD">
              <w:rPr>
                <w:sz w:val="24"/>
                <w:szCs w:val="24"/>
              </w:rPr>
              <w:t>Хрестоматия для чтения детям в детском саду и дома. 6-7 лет, издательство Мозаика Синтез - 2016</w:t>
            </w:r>
          </w:p>
          <w:p w:rsidR="001C64F4" w:rsidRPr="005B48CD" w:rsidRDefault="008329BF" w:rsidP="00FA10CE">
            <w:pPr>
              <w:rPr>
                <w:sz w:val="24"/>
                <w:szCs w:val="24"/>
              </w:rPr>
            </w:pPr>
            <w:r w:rsidRPr="005B48CD">
              <w:rPr>
                <w:sz w:val="24"/>
                <w:szCs w:val="24"/>
              </w:rPr>
              <w:t>12.</w:t>
            </w:r>
            <w:r w:rsidR="004C4CC4">
              <w:rPr>
                <w:sz w:val="24"/>
                <w:szCs w:val="24"/>
              </w:rPr>
              <w:t xml:space="preserve"> </w:t>
            </w:r>
            <w:r w:rsidR="001C64F4" w:rsidRPr="005B48CD">
              <w:rPr>
                <w:sz w:val="24"/>
                <w:szCs w:val="24"/>
              </w:rPr>
              <w:t>Обучение грамоте детей дошкольного возраста (планы занятий).   Г.Ф. Марцинкевич, Волгоград: Издательство «Учитель», - Серия «Дошкольник» 2004</w:t>
            </w:r>
          </w:p>
          <w:p w:rsidR="005412ED" w:rsidRPr="004C4CC4" w:rsidRDefault="005412ED" w:rsidP="00FA10CE">
            <w:pPr>
              <w:rPr>
                <w:color w:val="FF0000"/>
              </w:rPr>
            </w:pPr>
            <w:r w:rsidRPr="005B48CD">
              <w:rPr>
                <w:sz w:val="24"/>
                <w:szCs w:val="24"/>
              </w:rPr>
              <w:t>13.</w:t>
            </w:r>
            <w:r w:rsidR="004C4CC4">
              <w:rPr>
                <w:sz w:val="24"/>
                <w:szCs w:val="24"/>
              </w:rPr>
              <w:t xml:space="preserve"> </w:t>
            </w:r>
            <w:r w:rsidRPr="004C4CC4">
              <w:rPr>
                <w:sz w:val="24"/>
                <w:szCs w:val="24"/>
              </w:rPr>
              <w:t>Букварь Надежды Сергеевны Жуковой, рекомендованный Министерством образования РФ, как пособие по обучению чтению дошкольников.</w:t>
            </w:r>
          </w:p>
        </w:tc>
      </w:tr>
      <w:tr w:rsidR="0037679C" w:rsidRPr="005B48CD" w:rsidTr="00E07533">
        <w:trPr>
          <w:gridAfter w:val="1"/>
          <w:wAfter w:w="207" w:type="dxa"/>
          <w:trHeight w:val="80"/>
        </w:trPr>
        <w:tc>
          <w:tcPr>
            <w:tcW w:w="9498" w:type="dxa"/>
            <w:shd w:val="clear" w:color="auto" w:fill="auto"/>
          </w:tcPr>
          <w:p w:rsidR="0037679C" w:rsidRPr="005B48CD" w:rsidRDefault="0037679C" w:rsidP="004C4CC4">
            <w:pPr>
              <w:widowControl/>
              <w:adjustRightInd w:val="0"/>
              <w:ind w:firstLine="679"/>
              <w:jc w:val="both"/>
              <w:rPr>
                <w:rFonts w:eastAsiaTheme="minorHAnsi"/>
                <w:b/>
                <w:i/>
                <w:sz w:val="24"/>
                <w:szCs w:val="24"/>
              </w:rPr>
            </w:pPr>
            <w:r w:rsidRPr="005B48CD">
              <w:rPr>
                <w:rFonts w:eastAsiaTheme="minorHAnsi"/>
                <w:b/>
                <w:i/>
                <w:sz w:val="24"/>
                <w:szCs w:val="24"/>
              </w:rPr>
              <w:lastRenderedPageBreak/>
              <w:t>4. ХУДОЖЕСТВЕННО-ЭСТЕТИЧЕСКОЕ РАЗВИТИЕ</w:t>
            </w:r>
          </w:p>
          <w:p w:rsidR="0037679C" w:rsidRPr="005B48CD" w:rsidRDefault="0037679C" w:rsidP="004C4CC4">
            <w:pPr>
              <w:widowControl/>
              <w:adjustRightInd w:val="0"/>
              <w:ind w:firstLine="679"/>
              <w:jc w:val="both"/>
              <w:rPr>
                <w:rFonts w:eastAsiaTheme="minorHAnsi"/>
                <w:sz w:val="24"/>
                <w:szCs w:val="24"/>
              </w:rPr>
            </w:pPr>
            <w:r w:rsidRPr="005B48CD">
              <w:rPr>
                <w:rFonts w:eastAsiaTheme="minorHAnsi"/>
                <w:sz w:val="24"/>
                <w:szCs w:val="24"/>
              </w:rPr>
              <w:t xml:space="preserve">Перечень вариативных систем, дополняющих и обновляющих содержание образовательной области в соответствии с задачами ФОП </w:t>
            </w:r>
            <w:proofErr w:type="gramStart"/>
            <w:r w:rsidRPr="005B48CD">
              <w:rPr>
                <w:rFonts w:eastAsiaTheme="minorHAnsi"/>
                <w:sz w:val="24"/>
                <w:szCs w:val="24"/>
              </w:rPr>
              <w:t>ДО</w:t>
            </w:r>
            <w:proofErr w:type="gramEnd"/>
            <w:r w:rsidRPr="005B48CD">
              <w:rPr>
                <w:rFonts w:eastAsiaTheme="minorHAnsi"/>
                <w:sz w:val="24"/>
                <w:szCs w:val="24"/>
              </w:rPr>
              <w:t>:</w:t>
            </w:r>
          </w:p>
          <w:p w:rsidR="0037679C" w:rsidRPr="005B48CD" w:rsidRDefault="0037679C" w:rsidP="004C4CC4">
            <w:pPr>
              <w:widowControl/>
              <w:adjustRightInd w:val="0"/>
              <w:ind w:firstLine="679"/>
              <w:jc w:val="both"/>
              <w:rPr>
                <w:rFonts w:eastAsiaTheme="minorHAnsi"/>
                <w:sz w:val="24"/>
                <w:szCs w:val="24"/>
              </w:rPr>
            </w:pPr>
            <w:r w:rsidRPr="005B48CD">
              <w:rPr>
                <w:rFonts w:eastAsiaTheme="minorHAnsi"/>
                <w:sz w:val="24"/>
                <w:szCs w:val="24"/>
              </w:rPr>
              <w:t>- ребёнок владеет умениями, навыками и средствами художественной выразительности в различных видах деятельности и искусства; использует различные технические приемы в свободной художественной деятельности</w:t>
            </w:r>
          </w:p>
          <w:p w:rsidR="0037679C" w:rsidRPr="005B48CD" w:rsidRDefault="0037679C" w:rsidP="004C4CC4">
            <w:pPr>
              <w:widowControl/>
              <w:adjustRightInd w:val="0"/>
              <w:ind w:firstLine="679"/>
              <w:jc w:val="both"/>
              <w:rPr>
                <w:rFonts w:eastAsiaTheme="minorHAnsi"/>
                <w:sz w:val="24"/>
                <w:szCs w:val="24"/>
              </w:rPr>
            </w:pPr>
            <w:r w:rsidRPr="005B48CD">
              <w:rPr>
                <w:rFonts w:eastAsiaTheme="minorHAnsi"/>
                <w:sz w:val="24"/>
                <w:szCs w:val="24"/>
              </w:rPr>
              <w:t>- ребёнок участвует в создании индивидуальных и коллективных творческих работ, тематических композиций к праздничным утренникам и развлечениям, художественных проектах</w:t>
            </w:r>
            <w:r w:rsidR="004C4CC4">
              <w:rPr>
                <w:rFonts w:eastAsiaTheme="minorHAnsi"/>
                <w:sz w:val="24"/>
                <w:szCs w:val="24"/>
              </w:rPr>
              <w:t>;</w:t>
            </w:r>
          </w:p>
          <w:p w:rsidR="0037679C" w:rsidRPr="005B48CD" w:rsidRDefault="0037679C" w:rsidP="004C4CC4">
            <w:pPr>
              <w:widowControl/>
              <w:adjustRightInd w:val="0"/>
              <w:ind w:firstLine="679"/>
              <w:jc w:val="both"/>
              <w:rPr>
                <w:rFonts w:eastAsiaTheme="minorHAnsi"/>
                <w:sz w:val="24"/>
                <w:szCs w:val="24"/>
              </w:rPr>
            </w:pPr>
            <w:r w:rsidRPr="005B48CD">
              <w:rPr>
                <w:rFonts w:eastAsiaTheme="minorHAnsi"/>
                <w:sz w:val="24"/>
                <w:szCs w:val="24"/>
              </w:rPr>
              <w:t>- ребёнок самостоятельно выбирает технику и выразительные средства для наиболее точной передачи образа и своего замысла, способен создавать сложные объекты и композиции, преобразовывать и использовать с учётом игровой ситуации</w:t>
            </w:r>
            <w:r w:rsidR="004C4CC4">
              <w:rPr>
                <w:rFonts w:eastAsiaTheme="minorHAnsi"/>
                <w:sz w:val="24"/>
                <w:szCs w:val="24"/>
              </w:rPr>
              <w:t>.</w:t>
            </w:r>
          </w:p>
          <w:p w:rsidR="001C64F4" w:rsidRPr="005B48CD" w:rsidRDefault="008329BF" w:rsidP="004C4CC4">
            <w:pPr>
              <w:jc w:val="both"/>
              <w:rPr>
                <w:sz w:val="24"/>
                <w:szCs w:val="24"/>
              </w:rPr>
            </w:pPr>
            <w:r w:rsidRPr="005B48CD">
              <w:rPr>
                <w:sz w:val="24"/>
                <w:szCs w:val="24"/>
              </w:rPr>
              <w:t>1.</w:t>
            </w:r>
            <w:r w:rsidR="004C4CC4">
              <w:rPr>
                <w:sz w:val="24"/>
                <w:szCs w:val="24"/>
              </w:rPr>
              <w:t xml:space="preserve"> </w:t>
            </w:r>
            <w:r w:rsidR="001C64F4" w:rsidRPr="005B48CD">
              <w:rPr>
                <w:sz w:val="24"/>
                <w:szCs w:val="24"/>
              </w:rPr>
              <w:t>Рисование с детьми дошкольного возраста: Нетрадиционные техники, планирование, конспекты занятий</w:t>
            </w:r>
            <w:proofErr w:type="gramStart"/>
            <w:r w:rsidR="001C64F4" w:rsidRPr="005B48CD">
              <w:rPr>
                <w:sz w:val="24"/>
                <w:szCs w:val="24"/>
              </w:rPr>
              <w:t xml:space="preserve"> / П</w:t>
            </w:r>
            <w:proofErr w:type="gramEnd"/>
            <w:r w:rsidR="001C64F4" w:rsidRPr="005B48CD">
              <w:rPr>
                <w:sz w:val="24"/>
                <w:szCs w:val="24"/>
              </w:rPr>
              <w:t>од ред. Р.Г. Казаковой – М.:ТЦ Сфера, 2005г.</w:t>
            </w:r>
            <w:r w:rsidR="001C64F4" w:rsidRPr="005B48CD">
              <w:rPr>
                <w:sz w:val="24"/>
                <w:szCs w:val="24"/>
              </w:rPr>
              <w:tab/>
            </w:r>
          </w:p>
          <w:p w:rsidR="001C64F4" w:rsidRPr="005B48CD" w:rsidRDefault="008329BF" w:rsidP="004C4CC4">
            <w:pPr>
              <w:jc w:val="both"/>
              <w:rPr>
                <w:sz w:val="24"/>
                <w:szCs w:val="24"/>
              </w:rPr>
            </w:pPr>
            <w:r w:rsidRPr="005B48CD">
              <w:rPr>
                <w:sz w:val="24"/>
                <w:szCs w:val="24"/>
              </w:rPr>
              <w:t>2.</w:t>
            </w:r>
            <w:r w:rsidR="004C4CC4">
              <w:rPr>
                <w:sz w:val="24"/>
                <w:szCs w:val="24"/>
              </w:rPr>
              <w:t xml:space="preserve"> </w:t>
            </w:r>
            <w:r w:rsidR="001C64F4" w:rsidRPr="005B48CD">
              <w:rPr>
                <w:sz w:val="24"/>
                <w:szCs w:val="24"/>
              </w:rPr>
              <w:t>Рисование с детьми дошкольного возраста: Нетрадиционные техники, планирование, конспекты занятий</w:t>
            </w:r>
            <w:proofErr w:type="gramStart"/>
            <w:r w:rsidR="001C64F4" w:rsidRPr="005B48CD">
              <w:rPr>
                <w:sz w:val="24"/>
                <w:szCs w:val="24"/>
              </w:rPr>
              <w:t xml:space="preserve"> / П</w:t>
            </w:r>
            <w:proofErr w:type="gramEnd"/>
            <w:r w:rsidR="001C64F4" w:rsidRPr="005B48CD">
              <w:rPr>
                <w:sz w:val="24"/>
                <w:szCs w:val="24"/>
              </w:rPr>
              <w:t>од ред. Р.Г. Казаковой – М.:ТЦ Сфера, 2005г.</w:t>
            </w:r>
            <w:r w:rsidR="001C64F4" w:rsidRPr="005B48CD">
              <w:rPr>
                <w:sz w:val="24"/>
                <w:szCs w:val="24"/>
              </w:rPr>
              <w:tab/>
            </w:r>
          </w:p>
          <w:p w:rsidR="001C64F4" w:rsidRPr="005B48CD" w:rsidRDefault="008329BF" w:rsidP="004C4CC4">
            <w:pPr>
              <w:jc w:val="both"/>
              <w:rPr>
                <w:sz w:val="24"/>
                <w:szCs w:val="24"/>
              </w:rPr>
            </w:pPr>
            <w:r w:rsidRPr="005B48CD">
              <w:rPr>
                <w:sz w:val="24"/>
                <w:szCs w:val="24"/>
              </w:rPr>
              <w:t>3.</w:t>
            </w:r>
            <w:r w:rsidR="004C4CC4">
              <w:rPr>
                <w:sz w:val="24"/>
                <w:szCs w:val="24"/>
              </w:rPr>
              <w:t xml:space="preserve"> </w:t>
            </w:r>
            <w:r w:rsidR="001C64F4" w:rsidRPr="005B48CD">
              <w:rPr>
                <w:sz w:val="24"/>
                <w:szCs w:val="24"/>
              </w:rPr>
              <w:t>Оригами и развитие ребенка. Популярное пособие для родителей и педагогов./Художники Г.В. Соколов, В.Н. Куров.- Ярославль: «Академия развития», 1997г. Т</w:t>
            </w:r>
            <w:r w:rsidRPr="005B48CD">
              <w:rPr>
                <w:sz w:val="24"/>
                <w:szCs w:val="24"/>
              </w:rPr>
              <w:t xml:space="preserve">.И. </w:t>
            </w:r>
            <w:proofErr w:type="spellStart"/>
            <w:r w:rsidRPr="005B48CD">
              <w:rPr>
                <w:sz w:val="24"/>
                <w:szCs w:val="24"/>
              </w:rPr>
              <w:t>Тарабарина</w:t>
            </w:r>
            <w:proofErr w:type="spellEnd"/>
            <w:r w:rsidRPr="005B48CD">
              <w:rPr>
                <w:sz w:val="24"/>
                <w:szCs w:val="24"/>
              </w:rPr>
              <w:t>, Ярославль, 1997</w:t>
            </w:r>
            <w:r w:rsidR="001C64F4" w:rsidRPr="005B48CD">
              <w:rPr>
                <w:sz w:val="24"/>
                <w:szCs w:val="24"/>
              </w:rPr>
              <w:tab/>
            </w:r>
          </w:p>
          <w:p w:rsidR="001C64F4" w:rsidRPr="005B48CD" w:rsidRDefault="008329BF" w:rsidP="004C4CC4">
            <w:pPr>
              <w:jc w:val="both"/>
              <w:rPr>
                <w:sz w:val="24"/>
                <w:szCs w:val="24"/>
              </w:rPr>
            </w:pPr>
            <w:r w:rsidRPr="005B48CD">
              <w:rPr>
                <w:sz w:val="24"/>
                <w:szCs w:val="24"/>
              </w:rPr>
              <w:t>4.</w:t>
            </w:r>
            <w:r w:rsidR="004C4CC4">
              <w:rPr>
                <w:sz w:val="24"/>
                <w:szCs w:val="24"/>
              </w:rPr>
              <w:t xml:space="preserve"> </w:t>
            </w:r>
            <w:proofErr w:type="gramStart"/>
            <w:r w:rsidR="001C64F4" w:rsidRPr="005B48CD">
              <w:rPr>
                <w:sz w:val="24"/>
                <w:szCs w:val="24"/>
              </w:rPr>
              <w:t>Естествознание, изобразительное искусство, художественный труд: тематическое планирование занятий /авт.-сост. В.Ю. Дьяченко (и др.). – 2-е изд. – Волгоград:</w:t>
            </w:r>
            <w:proofErr w:type="gramEnd"/>
            <w:r w:rsidR="001C64F4" w:rsidRPr="005B48CD">
              <w:rPr>
                <w:sz w:val="24"/>
                <w:szCs w:val="24"/>
              </w:rPr>
              <w:t xml:space="preserve"> Учитель, 2012г</w:t>
            </w:r>
            <w:r w:rsidR="001C64F4" w:rsidRPr="005B48CD">
              <w:rPr>
                <w:sz w:val="24"/>
                <w:szCs w:val="24"/>
              </w:rPr>
              <w:tab/>
            </w:r>
          </w:p>
          <w:p w:rsidR="001C64F4" w:rsidRPr="005B48CD" w:rsidRDefault="001C64F4" w:rsidP="004C4CC4">
            <w:pPr>
              <w:jc w:val="both"/>
              <w:rPr>
                <w:sz w:val="24"/>
                <w:szCs w:val="24"/>
              </w:rPr>
            </w:pPr>
            <w:r w:rsidRPr="005B48CD">
              <w:rPr>
                <w:sz w:val="24"/>
                <w:szCs w:val="24"/>
              </w:rPr>
              <w:t xml:space="preserve">Приобщение к истокам русской народной культуры. Князева О.Л., </w:t>
            </w:r>
            <w:proofErr w:type="spellStart"/>
            <w:r w:rsidRPr="005B48CD">
              <w:rPr>
                <w:sz w:val="24"/>
                <w:szCs w:val="24"/>
              </w:rPr>
              <w:t>Маханева</w:t>
            </w:r>
            <w:proofErr w:type="spellEnd"/>
            <w:r w:rsidRPr="005B48CD">
              <w:rPr>
                <w:sz w:val="24"/>
                <w:szCs w:val="24"/>
              </w:rPr>
              <w:t xml:space="preserve"> М.Д. – СПб: </w:t>
            </w:r>
            <w:r w:rsidRPr="005B48CD">
              <w:rPr>
                <w:sz w:val="24"/>
                <w:szCs w:val="24"/>
              </w:rPr>
              <w:lastRenderedPageBreak/>
              <w:t>Детство-Пресс, 1998.</w:t>
            </w:r>
            <w:r w:rsidRPr="005B48CD">
              <w:rPr>
                <w:sz w:val="24"/>
                <w:szCs w:val="24"/>
              </w:rPr>
              <w:tab/>
            </w:r>
          </w:p>
          <w:p w:rsidR="001C64F4" w:rsidRPr="005B48CD" w:rsidRDefault="008329BF" w:rsidP="004C4CC4">
            <w:pPr>
              <w:jc w:val="both"/>
              <w:rPr>
                <w:sz w:val="24"/>
                <w:szCs w:val="24"/>
              </w:rPr>
            </w:pPr>
            <w:r w:rsidRPr="005B48CD">
              <w:rPr>
                <w:sz w:val="24"/>
                <w:szCs w:val="24"/>
              </w:rPr>
              <w:t>5.</w:t>
            </w:r>
            <w:r w:rsidR="004C4CC4">
              <w:rPr>
                <w:sz w:val="24"/>
                <w:szCs w:val="24"/>
              </w:rPr>
              <w:t xml:space="preserve"> </w:t>
            </w:r>
            <w:proofErr w:type="gramStart"/>
            <w:r w:rsidR="001C64F4" w:rsidRPr="005B48CD">
              <w:rPr>
                <w:sz w:val="24"/>
                <w:szCs w:val="24"/>
              </w:rPr>
              <w:t>Изобразительная деятельность: планирование, конспекты  занятий, методические рекомендации (младшая, средняя, старшая, подготовительная группы).</w:t>
            </w:r>
            <w:proofErr w:type="gramEnd"/>
            <w:r w:rsidR="001C64F4" w:rsidRPr="005B48CD">
              <w:rPr>
                <w:sz w:val="24"/>
                <w:szCs w:val="24"/>
              </w:rPr>
              <w:t xml:space="preserve"> Лыкова И.А. – М.: Карапуз-Дидактика, 2006.</w:t>
            </w:r>
            <w:r w:rsidR="001C64F4" w:rsidRPr="005B48CD">
              <w:rPr>
                <w:sz w:val="24"/>
                <w:szCs w:val="24"/>
              </w:rPr>
              <w:tab/>
            </w:r>
          </w:p>
          <w:p w:rsidR="001C64F4" w:rsidRPr="005B48CD" w:rsidRDefault="008329BF" w:rsidP="004C4CC4">
            <w:pPr>
              <w:jc w:val="both"/>
              <w:rPr>
                <w:sz w:val="24"/>
                <w:szCs w:val="24"/>
              </w:rPr>
            </w:pPr>
            <w:r w:rsidRPr="005B48CD">
              <w:rPr>
                <w:sz w:val="24"/>
                <w:szCs w:val="24"/>
              </w:rPr>
              <w:t>6.</w:t>
            </w:r>
            <w:r w:rsidR="004C4CC4">
              <w:rPr>
                <w:sz w:val="24"/>
                <w:szCs w:val="24"/>
              </w:rPr>
              <w:t xml:space="preserve"> </w:t>
            </w:r>
            <w:r w:rsidR="001C64F4" w:rsidRPr="005B48CD">
              <w:rPr>
                <w:sz w:val="24"/>
                <w:szCs w:val="24"/>
              </w:rPr>
              <w:t xml:space="preserve">Программа по музыкальному воспитанию детей дошкольного возраста «Ладушки» авт.: </w:t>
            </w:r>
            <w:proofErr w:type="spellStart"/>
            <w:r w:rsidR="001C64F4" w:rsidRPr="005B48CD">
              <w:rPr>
                <w:sz w:val="24"/>
                <w:szCs w:val="24"/>
              </w:rPr>
              <w:t>И.Каплунова</w:t>
            </w:r>
            <w:proofErr w:type="spellEnd"/>
            <w:r w:rsidR="001C64F4" w:rsidRPr="005B48CD">
              <w:rPr>
                <w:sz w:val="24"/>
                <w:szCs w:val="24"/>
              </w:rPr>
              <w:t xml:space="preserve">, И. </w:t>
            </w:r>
            <w:proofErr w:type="spellStart"/>
            <w:r w:rsidR="001C64F4" w:rsidRPr="005B48CD">
              <w:rPr>
                <w:sz w:val="24"/>
                <w:szCs w:val="24"/>
              </w:rPr>
              <w:t>Новоскольцева</w:t>
            </w:r>
            <w:proofErr w:type="spellEnd"/>
            <w:r w:rsidR="001C64F4" w:rsidRPr="005B48CD">
              <w:rPr>
                <w:sz w:val="24"/>
                <w:szCs w:val="24"/>
              </w:rPr>
              <w:t>, г. Санкт-Петербург,2010г.</w:t>
            </w:r>
            <w:r w:rsidR="001C64F4" w:rsidRPr="005B48CD">
              <w:rPr>
                <w:sz w:val="24"/>
                <w:szCs w:val="24"/>
              </w:rPr>
              <w:tab/>
            </w:r>
          </w:p>
          <w:p w:rsidR="001C64F4" w:rsidRPr="005B48CD" w:rsidRDefault="008329BF" w:rsidP="004C4CC4">
            <w:pPr>
              <w:jc w:val="both"/>
              <w:rPr>
                <w:sz w:val="24"/>
                <w:szCs w:val="24"/>
              </w:rPr>
            </w:pPr>
            <w:r w:rsidRPr="005B48CD">
              <w:rPr>
                <w:sz w:val="24"/>
                <w:szCs w:val="24"/>
              </w:rPr>
              <w:t>7.</w:t>
            </w:r>
            <w:r w:rsidR="004C4CC4">
              <w:rPr>
                <w:sz w:val="24"/>
                <w:szCs w:val="24"/>
              </w:rPr>
              <w:t xml:space="preserve"> </w:t>
            </w:r>
            <w:r w:rsidR="001C64F4" w:rsidRPr="005B48CD">
              <w:rPr>
                <w:sz w:val="24"/>
                <w:szCs w:val="24"/>
              </w:rPr>
              <w:t>Программа развития музыкальности у детей раннего возраста «Малыш» (3-й год жизни) Петровой В. А.;</w:t>
            </w:r>
            <w:r w:rsidR="001C64F4" w:rsidRPr="005B48CD">
              <w:rPr>
                <w:sz w:val="24"/>
                <w:szCs w:val="24"/>
              </w:rPr>
              <w:tab/>
            </w:r>
          </w:p>
          <w:p w:rsidR="001C64F4" w:rsidRPr="005B48CD" w:rsidRDefault="008329BF" w:rsidP="004C4CC4">
            <w:pPr>
              <w:jc w:val="both"/>
              <w:rPr>
                <w:sz w:val="24"/>
                <w:szCs w:val="24"/>
              </w:rPr>
            </w:pPr>
            <w:r w:rsidRPr="005B48CD">
              <w:rPr>
                <w:sz w:val="24"/>
                <w:szCs w:val="24"/>
              </w:rPr>
              <w:t>8.</w:t>
            </w:r>
            <w:r w:rsidR="004C4CC4">
              <w:rPr>
                <w:sz w:val="24"/>
                <w:szCs w:val="24"/>
              </w:rPr>
              <w:t xml:space="preserve"> </w:t>
            </w:r>
            <w:r w:rsidR="001C64F4" w:rsidRPr="005B48CD">
              <w:rPr>
                <w:sz w:val="24"/>
                <w:szCs w:val="24"/>
              </w:rPr>
              <w:t xml:space="preserve">Музыкальное развитие детей. О.П. </w:t>
            </w:r>
            <w:proofErr w:type="spellStart"/>
            <w:r w:rsidR="001C64F4" w:rsidRPr="005B48CD">
              <w:rPr>
                <w:sz w:val="24"/>
                <w:szCs w:val="24"/>
              </w:rPr>
              <w:t>Радынова</w:t>
            </w:r>
            <w:proofErr w:type="spellEnd"/>
            <w:r w:rsidR="001C64F4" w:rsidRPr="005B48CD">
              <w:rPr>
                <w:sz w:val="24"/>
                <w:szCs w:val="24"/>
              </w:rPr>
              <w:t>. Гуманитарный издательский центр ВЛАДОС - М.:2007.</w:t>
            </w:r>
            <w:r w:rsidR="001C64F4" w:rsidRPr="005B48CD">
              <w:rPr>
                <w:sz w:val="24"/>
                <w:szCs w:val="24"/>
              </w:rPr>
              <w:tab/>
            </w:r>
          </w:p>
          <w:p w:rsidR="001C64F4" w:rsidRPr="005B48CD" w:rsidRDefault="008329BF" w:rsidP="004C4CC4">
            <w:pPr>
              <w:jc w:val="both"/>
              <w:rPr>
                <w:sz w:val="24"/>
                <w:szCs w:val="24"/>
              </w:rPr>
            </w:pPr>
            <w:r w:rsidRPr="005B48CD">
              <w:rPr>
                <w:sz w:val="24"/>
                <w:szCs w:val="24"/>
              </w:rPr>
              <w:t>9.</w:t>
            </w:r>
            <w:r w:rsidR="004C4CC4">
              <w:rPr>
                <w:sz w:val="24"/>
                <w:szCs w:val="24"/>
              </w:rPr>
              <w:t xml:space="preserve"> </w:t>
            </w:r>
            <w:r w:rsidR="001C64F4" w:rsidRPr="005B48CD">
              <w:rPr>
                <w:sz w:val="24"/>
                <w:szCs w:val="24"/>
              </w:rPr>
              <w:t>Занятия по  изобразительной деятельности. Конспекты занятий (младшая, средняя, старшая, подготовительная группы), Комарова Т.С.- М.: МОЗАИКА – СИНТЕЗ, 2011г.</w:t>
            </w:r>
            <w:r w:rsidR="001C64F4" w:rsidRPr="005B48CD">
              <w:rPr>
                <w:sz w:val="24"/>
                <w:szCs w:val="24"/>
              </w:rPr>
              <w:tab/>
            </w:r>
          </w:p>
          <w:p w:rsidR="001C64F4" w:rsidRPr="005B48CD" w:rsidRDefault="008329BF" w:rsidP="004C4CC4">
            <w:pPr>
              <w:jc w:val="both"/>
              <w:rPr>
                <w:sz w:val="24"/>
                <w:szCs w:val="24"/>
              </w:rPr>
            </w:pPr>
            <w:r w:rsidRPr="005B48CD">
              <w:rPr>
                <w:sz w:val="24"/>
                <w:szCs w:val="24"/>
              </w:rPr>
              <w:t>10.</w:t>
            </w:r>
            <w:r w:rsidR="004C4CC4">
              <w:rPr>
                <w:sz w:val="24"/>
                <w:szCs w:val="24"/>
              </w:rPr>
              <w:t xml:space="preserve"> </w:t>
            </w:r>
            <w:r w:rsidR="001C64F4" w:rsidRPr="005B48CD">
              <w:rPr>
                <w:sz w:val="24"/>
                <w:szCs w:val="24"/>
              </w:rPr>
              <w:t>Методика музыкального воспитания в детском саду. Н.А.Ветлугина. Москва. Просвещение. 1982 г.</w:t>
            </w:r>
          </w:p>
          <w:p w:rsidR="001C64F4" w:rsidRPr="005B48CD" w:rsidRDefault="008329BF" w:rsidP="004C4CC4">
            <w:pPr>
              <w:jc w:val="both"/>
              <w:rPr>
                <w:sz w:val="24"/>
                <w:szCs w:val="24"/>
              </w:rPr>
            </w:pPr>
            <w:r w:rsidRPr="005B48CD">
              <w:rPr>
                <w:sz w:val="24"/>
                <w:szCs w:val="24"/>
              </w:rPr>
              <w:t>11.</w:t>
            </w:r>
            <w:r w:rsidR="004C4CC4">
              <w:rPr>
                <w:sz w:val="24"/>
                <w:szCs w:val="24"/>
              </w:rPr>
              <w:t xml:space="preserve"> </w:t>
            </w:r>
            <w:r w:rsidR="001C64F4" w:rsidRPr="005B48CD">
              <w:rPr>
                <w:sz w:val="24"/>
                <w:szCs w:val="24"/>
              </w:rPr>
              <w:t xml:space="preserve">Учусь творить. Элементарное </w:t>
            </w:r>
            <w:proofErr w:type="spellStart"/>
            <w:r w:rsidR="001C64F4" w:rsidRPr="005B48CD">
              <w:rPr>
                <w:sz w:val="24"/>
                <w:szCs w:val="24"/>
              </w:rPr>
              <w:t>музицирование</w:t>
            </w:r>
            <w:proofErr w:type="spellEnd"/>
            <w:r w:rsidR="001C64F4" w:rsidRPr="005B48CD">
              <w:rPr>
                <w:sz w:val="24"/>
                <w:szCs w:val="24"/>
              </w:rPr>
              <w:t xml:space="preserve">: музыка, речь, движение.  Т.Э. </w:t>
            </w:r>
            <w:proofErr w:type="spellStart"/>
            <w:r w:rsidR="001C64F4" w:rsidRPr="005B48CD">
              <w:rPr>
                <w:sz w:val="24"/>
                <w:szCs w:val="24"/>
              </w:rPr>
              <w:t>Тютюнникова</w:t>
            </w:r>
            <w:proofErr w:type="spellEnd"/>
            <w:proofErr w:type="gramStart"/>
            <w:r w:rsidR="001C64F4" w:rsidRPr="005B48CD">
              <w:rPr>
                <w:sz w:val="24"/>
                <w:szCs w:val="24"/>
              </w:rPr>
              <w:t xml:space="preserve"> .</w:t>
            </w:r>
            <w:proofErr w:type="gramEnd"/>
            <w:r w:rsidR="001C64F4" w:rsidRPr="005B48CD">
              <w:rPr>
                <w:sz w:val="24"/>
                <w:szCs w:val="24"/>
              </w:rPr>
              <w:t>- М.:  Москва 2005 г.</w:t>
            </w:r>
            <w:r w:rsidR="001C64F4" w:rsidRPr="005B48CD">
              <w:rPr>
                <w:sz w:val="24"/>
                <w:szCs w:val="24"/>
              </w:rPr>
              <w:tab/>
            </w:r>
          </w:p>
          <w:p w:rsidR="001C64F4" w:rsidRPr="005B48CD" w:rsidRDefault="008329BF" w:rsidP="004C4CC4">
            <w:pPr>
              <w:jc w:val="both"/>
              <w:rPr>
                <w:sz w:val="24"/>
                <w:szCs w:val="24"/>
              </w:rPr>
            </w:pPr>
            <w:r w:rsidRPr="005B48CD">
              <w:rPr>
                <w:sz w:val="24"/>
                <w:szCs w:val="24"/>
              </w:rPr>
              <w:t>12.</w:t>
            </w:r>
            <w:r w:rsidR="004C4CC4">
              <w:rPr>
                <w:sz w:val="24"/>
                <w:szCs w:val="24"/>
              </w:rPr>
              <w:t xml:space="preserve"> </w:t>
            </w:r>
            <w:r w:rsidR="001C64F4" w:rsidRPr="005B48CD">
              <w:rPr>
                <w:sz w:val="24"/>
                <w:szCs w:val="24"/>
              </w:rPr>
              <w:t>Фольклор-музыка-театр Программа и конспекты занятий под редакцией С.И.Мерзляковой</w:t>
            </w:r>
            <w:proofErr w:type="gramStart"/>
            <w:r w:rsidR="001C64F4" w:rsidRPr="005B48CD">
              <w:rPr>
                <w:sz w:val="24"/>
                <w:szCs w:val="24"/>
              </w:rPr>
              <w:t>.</w:t>
            </w:r>
            <w:proofErr w:type="gramEnd"/>
            <w:r w:rsidR="001C64F4" w:rsidRPr="005B48CD">
              <w:rPr>
                <w:sz w:val="24"/>
                <w:szCs w:val="24"/>
              </w:rPr>
              <w:t xml:space="preserve"> – </w:t>
            </w:r>
            <w:proofErr w:type="gramStart"/>
            <w:r w:rsidR="001C64F4" w:rsidRPr="005B48CD">
              <w:rPr>
                <w:sz w:val="24"/>
                <w:szCs w:val="24"/>
              </w:rPr>
              <w:t>и</w:t>
            </w:r>
            <w:proofErr w:type="gramEnd"/>
            <w:r w:rsidR="001C64F4" w:rsidRPr="005B48CD">
              <w:rPr>
                <w:sz w:val="24"/>
                <w:szCs w:val="24"/>
              </w:rPr>
              <w:t>здательский центр ВЛАДОС</w:t>
            </w:r>
            <w:r w:rsidR="001C64F4" w:rsidRPr="005B48CD">
              <w:rPr>
                <w:sz w:val="24"/>
                <w:szCs w:val="24"/>
              </w:rPr>
              <w:tab/>
            </w:r>
          </w:p>
          <w:p w:rsidR="001C64F4" w:rsidRPr="005B48CD" w:rsidRDefault="00173C24" w:rsidP="004C4CC4">
            <w:pPr>
              <w:jc w:val="both"/>
              <w:rPr>
                <w:sz w:val="24"/>
                <w:szCs w:val="24"/>
              </w:rPr>
            </w:pPr>
            <w:r w:rsidRPr="005B48CD">
              <w:rPr>
                <w:sz w:val="24"/>
                <w:szCs w:val="24"/>
              </w:rPr>
              <w:t>13.</w:t>
            </w:r>
            <w:r w:rsidR="004C4CC4">
              <w:rPr>
                <w:sz w:val="24"/>
                <w:szCs w:val="24"/>
              </w:rPr>
              <w:t xml:space="preserve"> </w:t>
            </w:r>
            <w:r w:rsidR="001C64F4" w:rsidRPr="005B48CD">
              <w:rPr>
                <w:sz w:val="24"/>
                <w:szCs w:val="24"/>
              </w:rPr>
              <w:t>Русское народное творчество и обрядовые праздники в детском саду</w:t>
            </w:r>
            <w:proofErr w:type="gramStart"/>
            <w:r w:rsidR="001C64F4" w:rsidRPr="005B48CD">
              <w:rPr>
                <w:sz w:val="24"/>
                <w:szCs w:val="24"/>
              </w:rPr>
              <w:t xml:space="preserve"> .</w:t>
            </w:r>
            <w:proofErr w:type="gramEnd"/>
            <w:r w:rsidR="001C64F4" w:rsidRPr="005B48CD">
              <w:rPr>
                <w:sz w:val="24"/>
                <w:szCs w:val="24"/>
              </w:rPr>
              <w:t>под редакцией А.В.Орловой .Владимир 1995 г.</w:t>
            </w:r>
            <w:r w:rsidR="001C64F4" w:rsidRPr="005B48CD">
              <w:rPr>
                <w:sz w:val="24"/>
                <w:szCs w:val="24"/>
              </w:rPr>
              <w:tab/>
            </w:r>
          </w:p>
          <w:p w:rsidR="001C64F4" w:rsidRPr="005B48CD" w:rsidRDefault="00173C24" w:rsidP="004C4CC4">
            <w:pPr>
              <w:jc w:val="both"/>
              <w:rPr>
                <w:sz w:val="24"/>
                <w:szCs w:val="24"/>
              </w:rPr>
            </w:pPr>
            <w:r w:rsidRPr="005B48CD">
              <w:rPr>
                <w:sz w:val="24"/>
                <w:szCs w:val="24"/>
              </w:rPr>
              <w:t>14.</w:t>
            </w:r>
            <w:r w:rsidR="004C4CC4">
              <w:rPr>
                <w:sz w:val="24"/>
                <w:szCs w:val="24"/>
              </w:rPr>
              <w:t xml:space="preserve"> </w:t>
            </w:r>
            <w:r w:rsidR="001C64F4" w:rsidRPr="005B48CD">
              <w:rPr>
                <w:sz w:val="24"/>
                <w:szCs w:val="24"/>
              </w:rPr>
              <w:t xml:space="preserve">Программа «Синтез» К.В. Тарасова, М.Л, Петрова, Т.Г. </w:t>
            </w:r>
            <w:proofErr w:type="spellStart"/>
            <w:r w:rsidR="001C64F4" w:rsidRPr="005B48CD">
              <w:rPr>
                <w:sz w:val="24"/>
                <w:szCs w:val="24"/>
              </w:rPr>
              <w:t>Рубан</w:t>
            </w:r>
            <w:proofErr w:type="spellEnd"/>
            <w:r w:rsidR="001C64F4" w:rsidRPr="005B48CD">
              <w:rPr>
                <w:sz w:val="24"/>
                <w:szCs w:val="24"/>
              </w:rPr>
              <w:t xml:space="preserve"> Москва,2000г.</w:t>
            </w:r>
            <w:r w:rsidR="001C64F4" w:rsidRPr="005B48CD">
              <w:rPr>
                <w:sz w:val="24"/>
                <w:szCs w:val="24"/>
              </w:rPr>
              <w:tab/>
            </w:r>
          </w:p>
          <w:p w:rsidR="001C64F4" w:rsidRPr="005B48CD" w:rsidRDefault="001C64F4" w:rsidP="004C4CC4">
            <w:pPr>
              <w:jc w:val="both"/>
              <w:rPr>
                <w:sz w:val="24"/>
                <w:szCs w:val="24"/>
              </w:rPr>
            </w:pPr>
            <w:r w:rsidRPr="005B48CD">
              <w:rPr>
                <w:sz w:val="24"/>
                <w:szCs w:val="24"/>
              </w:rPr>
              <w:t>Фольклор-музыка-театр» Программа и конспекты занятий под ред.С.И. Мерзляковой - изд. центр ВЛАДОС</w:t>
            </w:r>
            <w:r w:rsidRPr="005B48CD">
              <w:rPr>
                <w:sz w:val="24"/>
                <w:szCs w:val="24"/>
              </w:rPr>
              <w:tab/>
            </w:r>
          </w:p>
          <w:p w:rsidR="001C64F4" w:rsidRPr="005B48CD" w:rsidRDefault="00173C24" w:rsidP="004C4CC4">
            <w:pPr>
              <w:jc w:val="both"/>
              <w:rPr>
                <w:sz w:val="24"/>
                <w:szCs w:val="24"/>
              </w:rPr>
            </w:pPr>
            <w:r w:rsidRPr="005B48CD">
              <w:rPr>
                <w:sz w:val="24"/>
                <w:szCs w:val="24"/>
              </w:rPr>
              <w:t>15.</w:t>
            </w:r>
            <w:r w:rsidR="004C4CC4">
              <w:rPr>
                <w:sz w:val="24"/>
                <w:szCs w:val="24"/>
              </w:rPr>
              <w:t xml:space="preserve"> </w:t>
            </w:r>
            <w:r w:rsidR="001C64F4" w:rsidRPr="005B48CD">
              <w:rPr>
                <w:sz w:val="24"/>
                <w:szCs w:val="24"/>
              </w:rPr>
              <w:t xml:space="preserve">«Методика музыкального воспитания в детском саду» Н.А. Ветлугиной          </w:t>
            </w:r>
            <w:r w:rsidR="001C64F4" w:rsidRPr="005B48CD">
              <w:rPr>
                <w:sz w:val="24"/>
                <w:szCs w:val="24"/>
              </w:rPr>
              <w:tab/>
            </w:r>
          </w:p>
          <w:p w:rsidR="001C64F4" w:rsidRPr="005B48CD" w:rsidRDefault="00173C24" w:rsidP="004C4CC4">
            <w:pPr>
              <w:jc w:val="both"/>
              <w:rPr>
                <w:sz w:val="24"/>
                <w:szCs w:val="24"/>
              </w:rPr>
            </w:pPr>
            <w:r w:rsidRPr="005B48CD">
              <w:rPr>
                <w:sz w:val="24"/>
                <w:szCs w:val="24"/>
              </w:rPr>
              <w:t>16.</w:t>
            </w:r>
            <w:r w:rsidR="004C4CC4">
              <w:rPr>
                <w:sz w:val="24"/>
                <w:szCs w:val="24"/>
              </w:rPr>
              <w:t xml:space="preserve"> </w:t>
            </w:r>
            <w:r w:rsidR="001C64F4" w:rsidRPr="005B48CD">
              <w:rPr>
                <w:sz w:val="24"/>
                <w:szCs w:val="24"/>
              </w:rPr>
              <w:t>Театрализованные игры в детском саду. Петрова Т.И., Сергеева Е.Л., Петрова Е.С. М., 2000</w:t>
            </w:r>
            <w:r w:rsidR="001C64F4" w:rsidRPr="005B48CD">
              <w:rPr>
                <w:sz w:val="24"/>
                <w:szCs w:val="24"/>
              </w:rPr>
              <w:tab/>
            </w:r>
          </w:p>
          <w:p w:rsidR="001C64F4" w:rsidRPr="005B48CD" w:rsidRDefault="00173C24" w:rsidP="004C4CC4">
            <w:pPr>
              <w:jc w:val="both"/>
              <w:rPr>
                <w:sz w:val="24"/>
                <w:szCs w:val="24"/>
              </w:rPr>
            </w:pPr>
            <w:r w:rsidRPr="005B48CD">
              <w:rPr>
                <w:sz w:val="24"/>
                <w:szCs w:val="24"/>
              </w:rPr>
              <w:t>17.</w:t>
            </w:r>
            <w:r w:rsidR="004C4CC4">
              <w:rPr>
                <w:sz w:val="24"/>
                <w:szCs w:val="24"/>
              </w:rPr>
              <w:t xml:space="preserve"> </w:t>
            </w:r>
            <w:r w:rsidR="001C64F4" w:rsidRPr="005B48CD">
              <w:rPr>
                <w:sz w:val="24"/>
                <w:szCs w:val="24"/>
              </w:rPr>
              <w:t xml:space="preserve">Авторской программы </w:t>
            </w:r>
            <w:proofErr w:type="spellStart"/>
            <w:r w:rsidR="001C64F4" w:rsidRPr="005B48CD">
              <w:rPr>
                <w:sz w:val="24"/>
                <w:szCs w:val="24"/>
              </w:rPr>
              <w:t>Котышевой</w:t>
            </w:r>
            <w:proofErr w:type="spellEnd"/>
            <w:r w:rsidR="001C64F4" w:rsidRPr="005B48CD">
              <w:rPr>
                <w:sz w:val="24"/>
                <w:szCs w:val="24"/>
              </w:rPr>
              <w:t xml:space="preserve"> Е.Н. «Музыкальная коррекция детей с ОВЗ»</w:t>
            </w:r>
            <w:r w:rsidR="001C64F4" w:rsidRPr="005B48CD">
              <w:rPr>
                <w:sz w:val="24"/>
                <w:szCs w:val="24"/>
              </w:rPr>
              <w:tab/>
            </w:r>
          </w:p>
          <w:p w:rsidR="001C64F4" w:rsidRPr="005B48CD" w:rsidRDefault="00173C24" w:rsidP="004C4CC4">
            <w:pPr>
              <w:jc w:val="both"/>
              <w:rPr>
                <w:sz w:val="24"/>
                <w:szCs w:val="24"/>
              </w:rPr>
            </w:pPr>
            <w:r w:rsidRPr="005B48CD">
              <w:rPr>
                <w:sz w:val="24"/>
                <w:szCs w:val="24"/>
              </w:rPr>
              <w:t>18.</w:t>
            </w:r>
            <w:r w:rsidR="004C4CC4">
              <w:rPr>
                <w:sz w:val="24"/>
                <w:szCs w:val="24"/>
              </w:rPr>
              <w:t xml:space="preserve"> </w:t>
            </w:r>
            <w:r w:rsidR="001C64F4" w:rsidRPr="005B48CD">
              <w:rPr>
                <w:sz w:val="24"/>
                <w:szCs w:val="24"/>
              </w:rPr>
              <w:t>Праздники и развлечения в детском саду  для детей 5-7 лет</w:t>
            </w:r>
            <w:proofErr w:type="gramStart"/>
            <w:r w:rsidR="001C64F4" w:rsidRPr="005B48CD">
              <w:rPr>
                <w:sz w:val="24"/>
                <w:szCs w:val="24"/>
              </w:rPr>
              <w:t xml:space="preserve"> .</w:t>
            </w:r>
            <w:proofErr w:type="gramEnd"/>
            <w:r w:rsidR="001C64F4" w:rsidRPr="005B48CD">
              <w:rPr>
                <w:sz w:val="24"/>
                <w:szCs w:val="24"/>
              </w:rPr>
              <w:t xml:space="preserve"> М.Б. </w:t>
            </w:r>
            <w:proofErr w:type="spellStart"/>
            <w:r w:rsidR="001C64F4" w:rsidRPr="005B48CD">
              <w:rPr>
                <w:sz w:val="24"/>
                <w:szCs w:val="24"/>
              </w:rPr>
              <w:t>Зацепина</w:t>
            </w:r>
            <w:proofErr w:type="spellEnd"/>
            <w:r w:rsidR="001C64F4" w:rsidRPr="005B48CD">
              <w:rPr>
                <w:sz w:val="24"/>
                <w:szCs w:val="24"/>
              </w:rPr>
              <w:t>, Т.В.Антонова. М.:– Синтез 2005 г.</w:t>
            </w:r>
            <w:r w:rsidR="001C64F4" w:rsidRPr="005B48CD">
              <w:rPr>
                <w:sz w:val="24"/>
                <w:szCs w:val="24"/>
              </w:rPr>
              <w:tab/>
            </w:r>
          </w:p>
          <w:p w:rsidR="0037679C" w:rsidRDefault="004C4CC4" w:rsidP="004C4CC4">
            <w:pPr>
              <w:widowControl/>
              <w:adjustRightInd w:val="0"/>
              <w:jc w:val="both"/>
              <w:rPr>
                <w:rFonts w:eastAsiaTheme="minorHAnsi"/>
                <w:sz w:val="24"/>
                <w:szCs w:val="24"/>
              </w:rPr>
            </w:pPr>
            <w:r>
              <w:rPr>
                <w:rFonts w:eastAsiaTheme="minorHAnsi"/>
                <w:sz w:val="24"/>
                <w:szCs w:val="24"/>
              </w:rPr>
              <w:t xml:space="preserve">19. </w:t>
            </w:r>
            <w:r w:rsidRPr="004C4CC4">
              <w:rPr>
                <w:rFonts w:eastAsiaTheme="minorHAnsi"/>
                <w:sz w:val="24"/>
                <w:szCs w:val="24"/>
              </w:rPr>
              <w:t xml:space="preserve">Д. Н. </w:t>
            </w:r>
            <w:proofErr w:type="spellStart"/>
            <w:r w:rsidRPr="004C4CC4">
              <w:rPr>
                <w:rFonts w:eastAsiaTheme="minorHAnsi"/>
                <w:sz w:val="24"/>
                <w:szCs w:val="24"/>
              </w:rPr>
              <w:t>Колдина</w:t>
            </w:r>
            <w:proofErr w:type="spellEnd"/>
            <w:r>
              <w:rPr>
                <w:rFonts w:eastAsiaTheme="minorHAnsi"/>
                <w:sz w:val="24"/>
                <w:szCs w:val="24"/>
              </w:rPr>
              <w:t xml:space="preserve"> </w:t>
            </w:r>
            <w:r w:rsidRPr="004C4CC4">
              <w:rPr>
                <w:rFonts w:eastAsiaTheme="minorHAnsi"/>
                <w:sz w:val="24"/>
                <w:szCs w:val="24"/>
              </w:rPr>
              <w:t>Лепка и рисование с детьми 2–3 лет. Конспекты</w:t>
            </w:r>
            <w:r>
              <w:rPr>
                <w:rFonts w:eastAsiaTheme="minorHAnsi"/>
                <w:sz w:val="24"/>
                <w:szCs w:val="24"/>
              </w:rPr>
              <w:t xml:space="preserve"> </w:t>
            </w:r>
            <w:r w:rsidRPr="004C4CC4">
              <w:rPr>
                <w:rFonts w:eastAsiaTheme="minorHAnsi"/>
                <w:sz w:val="24"/>
                <w:szCs w:val="24"/>
              </w:rPr>
              <w:t>занятий</w:t>
            </w:r>
          </w:p>
          <w:p w:rsidR="000379FD" w:rsidRPr="000379FD" w:rsidRDefault="000379FD" w:rsidP="000379FD">
            <w:pPr>
              <w:widowControl/>
              <w:adjustRightInd w:val="0"/>
              <w:jc w:val="both"/>
              <w:rPr>
                <w:rFonts w:eastAsiaTheme="minorHAnsi"/>
                <w:sz w:val="24"/>
                <w:szCs w:val="24"/>
              </w:rPr>
            </w:pPr>
            <w:r>
              <w:rPr>
                <w:rFonts w:eastAsiaTheme="minorHAnsi"/>
                <w:sz w:val="24"/>
                <w:szCs w:val="24"/>
              </w:rPr>
              <w:t>20.</w:t>
            </w:r>
            <w:r w:rsidRPr="000379FD">
              <w:rPr>
                <w:rFonts w:eastAsiaTheme="minorHAnsi"/>
                <w:sz w:val="24"/>
                <w:szCs w:val="24"/>
              </w:rPr>
              <w:t xml:space="preserve"> Конструирование из строительного материала: Младшая группа. </w:t>
            </w:r>
            <w:proofErr w:type="spellStart"/>
            <w:r w:rsidRPr="000379FD">
              <w:rPr>
                <w:rFonts w:eastAsiaTheme="minorHAnsi"/>
                <w:sz w:val="24"/>
                <w:szCs w:val="24"/>
              </w:rPr>
              <w:t>Куцакова</w:t>
            </w:r>
            <w:proofErr w:type="spellEnd"/>
            <w:r w:rsidRPr="000379FD">
              <w:rPr>
                <w:rFonts w:eastAsiaTheme="minorHAnsi"/>
                <w:sz w:val="24"/>
                <w:szCs w:val="24"/>
              </w:rPr>
              <w:t xml:space="preserve"> Л.В.– М.МОСКВА-СИНТЕЗ, 2014</w:t>
            </w:r>
            <w:r w:rsidRPr="000379FD">
              <w:rPr>
                <w:rFonts w:eastAsiaTheme="minorHAnsi"/>
                <w:sz w:val="24"/>
                <w:szCs w:val="24"/>
              </w:rPr>
              <w:tab/>
            </w:r>
          </w:p>
          <w:p w:rsidR="000379FD" w:rsidRPr="000379FD" w:rsidRDefault="000379FD" w:rsidP="000379FD">
            <w:pPr>
              <w:widowControl/>
              <w:adjustRightInd w:val="0"/>
              <w:jc w:val="both"/>
              <w:rPr>
                <w:rFonts w:eastAsiaTheme="minorHAnsi"/>
                <w:sz w:val="24"/>
                <w:szCs w:val="24"/>
              </w:rPr>
            </w:pPr>
            <w:r w:rsidRPr="000379FD">
              <w:rPr>
                <w:rFonts w:eastAsiaTheme="minorHAnsi"/>
                <w:sz w:val="24"/>
                <w:szCs w:val="24"/>
              </w:rPr>
              <w:t>2</w:t>
            </w:r>
            <w:r>
              <w:rPr>
                <w:rFonts w:eastAsiaTheme="minorHAnsi"/>
                <w:sz w:val="24"/>
                <w:szCs w:val="24"/>
              </w:rPr>
              <w:t>1</w:t>
            </w:r>
            <w:r w:rsidRPr="000379FD">
              <w:rPr>
                <w:rFonts w:eastAsiaTheme="minorHAnsi"/>
                <w:sz w:val="24"/>
                <w:szCs w:val="24"/>
              </w:rPr>
              <w:t xml:space="preserve">. Занятия по конструированию из строительного материала в средней группе детского сада. </w:t>
            </w:r>
            <w:proofErr w:type="spellStart"/>
            <w:r w:rsidRPr="000379FD">
              <w:rPr>
                <w:rFonts w:eastAsiaTheme="minorHAnsi"/>
                <w:sz w:val="24"/>
                <w:szCs w:val="24"/>
              </w:rPr>
              <w:t>Куцакова</w:t>
            </w:r>
            <w:proofErr w:type="spellEnd"/>
            <w:r w:rsidRPr="000379FD">
              <w:rPr>
                <w:rFonts w:eastAsiaTheme="minorHAnsi"/>
                <w:sz w:val="24"/>
                <w:szCs w:val="24"/>
              </w:rPr>
              <w:t xml:space="preserve"> Л.В. – М.: Мозаика-Синтез, 2006</w:t>
            </w:r>
            <w:r w:rsidRPr="000379FD">
              <w:rPr>
                <w:rFonts w:eastAsiaTheme="minorHAnsi"/>
                <w:sz w:val="24"/>
                <w:szCs w:val="24"/>
              </w:rPr>
              <w:tab/>
            </w:r>
          </w:p>
          <w:p w:rsidR="000379FD" w:rsidRPr="000379FD" w:rsidRDefault="000379FD" w:rsidP="000379FD">
            <w:pPr>
              <w:widowControl/>
              <w:adjustRightInd w:val="0"/>
              <w:jc w:val="both"/>
              <w:rPr>
                <w:rFonts w:eastAsiaTheme="minorHAnsi"/>
                <w:sz w:val="24"/>
                <w:szCs w:val="24"/>
              </w:rPr>
            </w:pPr>
            <w:r>
              <w:rPr>
                <w:rFonts w:eastAsiaTheme="minorHAnsi"/>
                <w:sz w:val="24"/>
                <w:szCs w:val="24"/>
              </w:rPr>
              <w:t>22</w:t>
            </w:r>
            <w:r w:rsidRPr="000379FD">
              <w:rPr>
                <w:rFonts w:eastAsiaTheme="minorHAnsi"/>
                <w:sz w:val="24"/>
                <w:szCs w:val="24"/>
              </w:rPr>
              <w:t xml:space="preserve">. Занятия по конструированию из строительного материала в старшей группе детского сада, Л.В. </w:t>
            </w:r>
            <w:proofErr w:type="spellStart"/>
            <w:r w:rsidRPr="000379FD">
              <w:rPr>
                <w:rFonts w:eastAsiaTheme="minorHAnsi"/>
                <w:sz w:val="24"/>
                <w:szCs w:val="24"/>
              </w:rPr>
              <w:t>Куцакова</w:t>
            </w:r>
            <w:proofErr w:type="spellEnd"/>
            <w:r w:rsidRPr="000379FD">
              <w:rPr>
                <w:rFonts w:eastAsiaTheme="minorHAnsi"/>
                <w:sz w:val="24"/>
                <w:szCs w:val="24"/>
              </w:rPr>
              <w:t>. - М.:МОЗАИКА-СИНТЕЗ, 2010.</w:t>
            </w:r>
            <w:r w:rsidRPr="000379FD">
              <w:rPr>
                <w:rFonts w:eastAsiaTheme="minorHAnsi"/>
                <w:sz w:val="24"/>
                <w:szCs w:val="24"/>
              </w:rPr>
              <w:tab/>
            </w:r>
          </w:p>
          <w:p w:rsidR="000379FD" w:rsidRPr="000379FD" w:rsidRDefault="000379FD" w:rsidP="000379FD">
            <w:pPr>
              <w:widowControl/>
              <w:adjustRightInd w:val="0"/>
              <w:jc w:val="both"/>
              <w:rPr>
                <w:rFonts w:eastAsiaTheme="minorHAnsi"/>
                <w:sz w:val="24"/>
                <w:szCs w:val="24"/>
              </w:rPr>
            </w:pPr>
            <w:r>
              <w:rPr>
                <w:rFonts w:eastAsiaTheme="minorHAnsi"/>
                <w:sz w:val="24"/>
                <w:szCs w:val="24"/>
              </w:rPr>
              <w:t>23</w:t>
            </w:r>
            <w:r w:rsidRPr="000379FD">
              <w:rPr>
                <w:rFonts w:eastAsiaTheme="minorHAnsi"/>
                <w:sz w:val="24"/>
                <w:szCs w:val="24"/>
              </w:rPr>
              <w:t xml:space="preserve">. Занятия по конструированию из строительного материала в подготовительной к школе группе детского сада. </w:t>
            </w:r>
            <w:proofErr w:type="spellStart"/>
            <w:r w:rsidRPr="000379FD">
              <w:rPr>
                <w:rFonts w:eastAsiaTheme="minorHAnsi"/>
                <w:sz w:val="24"/>
                <w:szCs w:val="24"/>
              </w:rPr>
              <w:t>Куцакова</w:t>
            </w:r>
            <w:proofErr w:type="spellEnd"/>
            <w:r w:rsidRPr="000379FD">
              <w:rPr>
                <w:rFonts w:eastAsiaTheme="minorHAnsi"/>
                <w:sz w:val="24"/>
                <w:szCs w:val="24"/>
              </w:rPr>
              <w:t xml:space="preserve"> Л.В. – М.: Мозаика-Синтез, 2006.</w:t>
            </w:r>
            <w:r w:rsidRPr="000379FD">
              <w:rPr>
                <w:rFonts w:eastAsiaTheme="minorHAnsi"/>
                <w:sz w:val="24"/>
                <w:szCs w:val="24"/>
              </w:rPr>
              <w:tab/>
            </w:r>
          </w:p>
          <w:p w:rsidR="000379FD" w:rsidRPr="005B48CD" w:rsidRDefault="000379FD" w:rsidP="004C4CC4">
            <w:pPr>
              <w:widowControl/>
              <w:adjustRightInd w:val="0"/>
              <w:jc w:val="both"/>
              <w:rPr>
                <w:rFonts w:eastAsiaTheme="minorHAnsi"/>
                <w:sz w:val="24"/>
                <w:szCs w:val="24"/>
              </w:rPr>
            </w:pPr>
            <w:r>
              <w:rPr>
                <w:rFonts w:eastAsiaTheme="minorHAnsi"/>
                <w:sz w:val="24"/>
                <w:szCs w:val="24"/>
              </w:rPr>
              <w:t>14</w:t>
            </w:r>
            <w:r w:rsidRPr="000379FD">
              <w:rPr>
                <w:rFonts w:eastAsiaTheme="minorHAnsi"/>
                <w:sz w:val="24"/>
                <w:szCs w:val="24"/>
              </w:rPr>
              <w:t>. Волшебные полоски. Ручной труд для самых маленьких. Петрова И. М. –СПб</w:t>
            </w:r>
            <w:proofErr w:type="gramStart"/>
            <w:r w:rsidRPr="000379FD">
              <w:rPr>
                <w:rFonts w:eastAsiaTheme="minorHAnsi"/>
                <w:sz w:val="24"/>
                <w:szCs w:val="24"/>
              </w:rPr>
              <w:t>.: «</w:t>
            </w:r>
            <w:proofErr w:type="gramEnd"/>
            <w:r w:rsidRPr="000379FD">
              <w:rPr>
                <w:rFonts w:eastAsiaTheme="minorHAnsi"/>
                <w:sz w:val="24"/>
                <w:szCs w:val="24"/>
              </w:rPr>
              <w:t>Детство-пресс», 2002</w:t>
            </w:r>
            <w:r w:rsidRPr="000379FD">
              <w:rPr>
                <w:rFonts w:eastAsiaTheme="minorHAnsi"/>
                <w:sz w:val="24"/>
                <w:szCs w:val="24"/>
              </w:rPr>
              <w:tab/>
            </w:r>
          </w:p>
        </w:tc>
      </w:tr>
      <w:tr w:rsidR="0037679C" w:rsidRPr="005B48CD" w:rsidTr="004C4CC4">
        <w:trPr>
          <w:trHeight w:val="1368"/>
        </w:trPr>
        <w:tc>
          <w:tcPr>
            <w:tcW w:w="9498" w:type="dxa"/>
            <w:shd w:val="clear" w:color="auto" w:fill="auto"/>
          </w:tcPr>
          <w:p w:rsidR="0037679C" w:rsidRPr="005B48CD" w:rsidRDefault="0037679C" w:rsidP="004C4CC4">
            <w:pPr>
              <w:widowControl/>
              <w:adjustRightInd w:val="0"/>
              <w:ind w:firstLine="679"/>
              <w:jc w:val="both"/>
              <w:rPr>
                <w:rFonts w:eastAsiaTheme="minorHAnsi"/>
                <w:sz w:val="24"/>
                <w:szCs w:val="24"/>
              </w:rPr>
            </w:pPr>
            <w:r w:rsidRPr="005B48CD">
              <w:rPr>
                <w:rFonts w:eastAsiaTheme="minorHAnsi"/>
                <w:sz w:val="24"/>
                <w:szCs w:val="24"/>
              </w:rPr>
              <w:lastRenderedPageBreak/>
              <w:t xml:space="preserve">5. </w:t>
            </w:r>
            <w:r w:rsidR="008329BF" w:rsidRPr="005B48CD">
              <w:rPr>
                <w:rFonts w:eastAsiaTheme="minorHAnsi"/>
                <w:sz w:val="24"/>
                <w:szCs w:val="24"/>
              </w:rPr>
              <w:t>КОРРЕКЦИОННАЯ РАБОТА</w:t>
            </w:r>
          </w:p>
          <w:p w:rsidR="0037679C" w:rsidRPr="005B48CD" w:rsidRDefault="0037679C" w:rsidP="004C4CC4">
            <w:pPr>
              <w:widowControl/>
              <w:adjustRightInd w:val="0"/>
              <w:ind w:firstLine="679"/>
              <w:jc w:val="both"/>
              <w:rPr>
                <w:rFonts w:eastAsiaTheme="minorHAnsi"/>
                <w:sz w:val="24"/>
                <w:szCs w:val="24"/>
              </w:rPr>
            </w:pPr>
            <w:r w:rsidRPr="005B48CD">
              <w:rPr>
                <w:rFonts w:eastAsiaTheme="minorHAnsi"/>
                <w:sz w:val="24"/>
                <w:szCs w:val="24"/>
              </w:rPr>
              <w:t xml:space="preserve">- создание условий для равного доступа к образованию для всех детей дошкольного возраста с учётом разнообразия образовательных потребностей и индивидуальных возможностей; </w:t>
            </w:r>
          </w:p>
          <w:p w:rsidR="0037679C" w:rsidRPr="005B48CD" w:rsidRDefault="0037679C" w:rsidP="004C4CC4">
            <w:pPr>
              <w:widowControl/>
              <w:adjustRightInd w:val="0"/>
              <w:ind w:firstLine="679"/>
              <w:jc w:val="both"/>
              <w:rPr>
                <w:rFonts w:eastAsiaTheme="minorHAnsi"/>
                <w:sz w:val="24"/>
                <w:szCs w:val="24"/>
              </w:rPr>
            </w:pPr>
            <w:r w:rsidRPr="005B48CD">
              <w:rPr>
                <w:rFonts w:eastAsiaTheme="minorHAnsi"/>
                <w:sz w:val="24"/>
                <w:szCs w:val="24"/>
              </w:rPr>
              <w:t>- оказание квалифицированной помощи с учётом индивидуальных особенностей ребёнка.</w:t>
            </w:r>
          </w:p>
          <w:p w:rsidR="001C64F4" w:rsidRPr="005B48CD" w:rsidRDefault="00173C24" w:rsidP="004C4CC4">
            <w:pPr>
              <w:jc w:val="both"/>
              <w:rPr>
                <w:sz w:val="24"/>
                <w:szCs w:val="24"/>
              </w:rPr>
            </w:pPr>
            <w:r w:rsidRPr="005B48CD">
              <w:rPr>
                <w:sz w:val="24"/>
                <w:szCs w:val="24"/>
              </w:rPr>
              <w:t>1.</w:t>
            </w:r>
            <w:r w:rsidR="004C4CC4">
              <w:rPr>
                <w:sz w:val="24"/>
                <w:szCs w:val="24"/>
              </w:rPr>
              <w:t xml:space="preserve"> </w:t>
            </w:r>
            <w:r w:rsidR="001C64F4" w:rsidRPr="005B48CD">
              <w:rPr>
                <w:sz w:val="24"/>
                <w:szCs w:val="24"/>
              </w:rPr>
              <w:t xml:space="preserve">Комплексная образовательная программа дошкольного образования для детей с тяжелыми нарушениями речи (общим недоразвитием речи) с 3 до 7 лет. Издание 3-е, переработанное и дополненное в соответствии с ФГОС </w:t>
            </w:r>
            <w:proofErr w:type="gramStart"/>
            <w:r w:rsidR="001C64F4" w:rsidRPr="005B48CD">
              <w:rPr>
                <w:sz w:val="24"/>
                <w:szCs w:val="24"/>
              </w:rPr>
              <w:t>ДО</w:t>
            </w:r>
            <w:proofErr w:type="gramEnd"/>
            <w:r w:rsidR="001C64F4" w:rsidRPr="005B48CD">
              <w:rPr>
                <w:sz w:val="24"/>
                <w:szCs w:val="24"/>
              </w:rPr>
              <w:t>. - СПб</w:t>
            </w:r>
            <w:proofErr w:type="gramStart"/>
            <w:r w:rsidR="001C64F4" w:rsidRPr="005B48CD">
              <w:rPr>
                <w:sz w:val="24"/>
                <w:szCs w:val="24"/>
              </w:rPr>
              <w:t xml:space="preserve">.: </w:t>
            </w:r>
            <w:proofErr w:type="gramEnd"/>
            <w:r w:rsidR="001C64F4" w:rsidRPr="005B48CD">
              <w:rPr>
                <w:sz w:val="24"/>
                <w:szCs w:val="24"/>
              </w:rPr>
              <w:t xml:space="preserve">ООО "ИЗДАТЕЛЬСТВО "ДЕТСТВО-ПРЕСС", 2018. - 240 с Н. В. </w:t>
            </w:r>
            <w:proofErr w:type="spellStart"/>
            <w:r w:rsidR="001C64F4" w:rsidRPr="005B48CD">
              <w:rPr>
                <w:sz w:val="24"/>
                <w:szCs w:val="24"/>
              </w:rPr>
              <w:t>Нищева</w:t>
            </w:r>
            <w:proofErr w:type="spellEnd"/>
          </w:p>
          <w:p w:rsidR="001C64F4" w:rsidRPr="005B48CD" w:rsidRDefault="00173C24" w:rsidP="004C4CC4">
            <w:pPr>
              <w:jc w:val="both"/>
              <w:rPr>
                <w:sz w:val="24"/>
                <w:szCs w:val="24"/>
              </w:rPr>
            </w:pPr>
            <w:r w:rsidRPr="005B48CD">
              <w:rPr>
                <w:sz w:val="24"/>
                <w:szCs w:val="24"/>
              </w:rPr>
              <w:t>2.</w:t>
            </w:r>
            <w:r w:rsidR="004C4CC4">
              <w:rPr>
                <w:sz w:val="24"/>
                <w:szCs w:val="24"/>
              </w:rPr>
              <w:t xml:space="preserve"> </w:t>
            </w:r>
            <w:r w:rsidR="001C64F4" w:rsidRPr="005B48CD">
              <w:rPr>
                <w:sz w:val="24"/>
                <w:szCs w:val="24"/>
              </w:rPr>
              <w:t>Программы дошкольных образовательных учреждений компенсирующего вида для детей с нарушениями речи. Коррекция нарушений речи. // Т. Б. Филичева,</w:t>
            </w:r>
            <w:r w:rsidR="001C64F4" w:rsidRPr="005B48CD">
              <w:rPr>
                <w:sz w:val="24"/>
                <w:szCs w:val="24"/>
              </w:rPr>
              <w:tab/>
            </w:r>
          </w:p>
          <w:p w:rsidR="001C64F4" w:rsidRPr="005B48CD" w:rsidRDefault="00173C24" w:rsidP="004C4CC4">
            <w:pPr>
              <w:jc w:val="both"/>
              <w:rPr>
                <w:sz w:val="24"/>
                <w:szCs w:val="24"/>
              </w:rPr>
            </w:pPr>
            <w:r w:rsidRPr="005B48CD">
              <w:rPr>
                <w:sz w:val="24"/>
                <w:szCs w:val="24"/>
              </w:rPr>
              <w:t>3.</w:t>
            </w:r>
            <w:r w:rsidR="004C4CC4">
              <w:rPr>
                <w:sz w:val="24"/>
                <w:szCs w:val="24"/>
              </w:rPr>
              <w:t xml:space="preserve"> </w:t>
            </w:r>
            <w:r w:rsidR="001C64F4" w:rsidRPr="005B48CD">
              <w:rPr>
                <w:sz w:val="24"/>
                <w:szCs w:val="24"/>
              </w:rPr>
              <w:t xml:space="preserve">Программа обучения и воспитания детей с фонетико-фонематическим недоразвитием </w:t>
            </w:r>
            <w:r w:rsidR="001C64F4" w:rsidRPr="005B48CD">
              <w:rPr>
                <w:sz w:val="24"/>
                <w:szCs w:val="24"/>
              </w:rPr>
              <w:lastRenderedPageBreak/>
              <w:t>(старшая группа детского сада) Т. Б. Филичева, Г. В. Чиркина, М.:1993</w:t>
            </w:r>
            <w:r w:rsidR="001C64F4" w:rsidRPr="005B48CD">
              <w:rPr>
                <w:sz w:val="24"/>
                <w:szCs w:val="24"/>
              </w:rPr>
              <w:tab/>
            </w:r>
          </w:p>
          <w:p w:rsidR="001C64F4" w:rsidRPr="005B48CD" w:rsidRDefault="00173C24" w:rsidP="004C4CC4">
            <w:pPr>
              <w:jc w:val="both"/>
              <w:rPr>
                <w:sz w:val="24"/>
                <w:szCs w:val="24"/>
              </w:rPr>
            </w:pPr>
            <w:r w:rsidRPr="005B48CD">
              <w:rPr>
                <w:sz w:val="24"/>
                <w:szCs w:val="24"/>
              </w:rPr>
              <w:t>4.</w:t>
            </w:r>
            <w:r w:rsidR="004C4CC4">
              <w:rPr>
                <w:sz w:val="24"/>
                <w:szCs w:val="24"/>
              </w:rPr>
              <w:t xml:space="preserve"> </w:t>
            </w:r>
            <w:r w:rsidR="001C64F4" w:rsidRPr="005B48CD">
              <w:rPr>
                <w:sz w:val="24"/>
                <w:szCs w:val="24"/>
              </w:rPr>
              <w:t>Воспитание у детей правильного произношения. М.Ф.Фомичёва, - М.: Просвещение.</w:t>
            </w:r>
            <w:r w:rsidR="001C64F4" w:rsidRPr="005B48CD">
              <w:rPr>
                <w:sz w:val="24"/>
                <w:szCs w:val="24"/>
              </w:rPr>
              <w:tab/>
            </w:r>
          </w:p>
          <w:p w:rsidR="001C64F4" w:rsidRPr="005B48CD" w:rsidRDefault="001C64F4" w:rsidP="004C4CC4">
            <w:pPr>
              <w:jc w:val="both"/>
              <w:rPr>
                <w:sz w:val="24"/>
                <w:szCs w:val="24"/>
              </w:rPr>
            </w:pPr>
            <w:r w:rsidRPr="005B48CD">
              <w:rPr>
                <w:sz w:val="24"/>
                <w:szCs w:val="24"/>
              </w:rPr>
              <w:t>Устранение общего недоразвития речи у детей дошкольного возраста. Практическое пособие. М., «Айрис Пресс», 2007 г.</w:t>
            </w:r>
            <w:r w:rsidRPr="005B48CD">
              <w:rPr>
                <w:sz w:val="24"/>
                <w:szCs w:val="24"/>
              </w:rPr>
              <w:tab/>
            </w:r>
          </w:p>
          <w:p w:rsidR="001C64F4" w:rsidRPr="005B48CD" w:rsidRDefault="00173C24" w:rsidP="004C4CC4">
            <w:pPr>
              <w:jc w:val="both"/>
              <w:rPr>
                <w:sz w:val="24"/>
                <w:szCs w:val="24"/>
              </w:rPr>
            </w:pPr>
            <w:r w:rsidRPr="005B48CD">
              <w:rPr>
                <w:sz w:val="24"/>
                <w:szCs w:val="24"/>
              </w:rPr>
              <w:t>5.</w:t>
            </w:r>
            <w:r w:rsidR="004C4CC4">
              <w:rPr>
                <w:sz w:val="24"/>
                <w:szCs w:val="24"/>
              </w:rPr>
              <w:t xml:space="preserve"> </w:t>
            </w:r>
            <w:r w:rsidR="001C64F4" w:rsidRPr="005B48CD">
              <w:rPr>
                <w:sz w:val="24"/>
                <w:szCs w:val="24"/>
              </w:rPr>
              <w:t>Методика психолого-логопедического обследования детей с нарушениями речи. Вопросы дифференциальной диагностики. Учебно-методическое пособие. Г.А.Волкова, Санкт-Петербург, Детство-пресс, 2008 г.</w:t>
            </w:r>
            <w:r w:rsidR="001C64F4" w:rsidRPr="005B48CD">
              <w:rPr>
                <w:sz w:val="24"/>
                <w:szCs w:val="24"/>
              </w:rPr>
              <w:tab/>
            </w:r>
          </w:p>
          <w:p w:rsidR="001C64F4" w:rsidRPr="005B48CD" w:rsidRDefault="00173C24" w:rsidP="004C4CC4">
            <w:pPr>
              <w:jc w:val="both"/>
              <w:rPr>
                <w:sz w:val="24"/>
                <w:szCs w:val="24"/>
              </w:rPr>
            </w:pPr>
            <w:r w:rsidRPr="005B48CD">
              <w:rPr>
                <w:sz w:val="24"/>
                <w:szCs w:val="24"/>
              </w:rPr>
              <w:t>6.</w:t>
            </w:r>
            <w:r w:rsidR="004C4CC4">
              <w:rPr>
                <w:sz w:val="24"/>
                <w:szCs w:val="24"/>
              </w:rPr>
              <w:t xml:space="preserve"> </w:t>
            </w:r>
            <w:r w:rsidR="001C64F4" w:rsidRPr="005B48CD">
              <w:rPr>
                <w:sz w:val="24"/>
                <w:szCs w:val="24"/>
              </w:rPr>
              <w:t xml:space="preserve">Дидактический материал по обследованию речи детей. Методические рекомендации. Щ.Е.Грибова, Т.П.Бессонова, М.: </w:t>
            </w:r>
            <w:proofErr w:type="spellStart"/>
            <w:r w:rsidR="001C64F4" w:rsidRPr="005B48CD">
              <w:rPr>
                <w:sz w:val="24"/>
                <w:szCs w:val="24"/>
              </w:rPr>
              <w:t>Аркти</w:t>
            </w:r>
            <w:proofErr w:type="spellEnd"/>
            <w:r w:rsidR="001C64F4" w:rsidRPr="005B48CD">
              <w:rPr>
                <w:sz w:val="24"/>
                <w:szCs w:val="24"/>
              </w:rPr>
              <w:t>, 200 г.</w:t>
            </w:r>
            <w:r w:rsidR="001C64F4" w:rsidRPr="005B48CD">
              <w:rPr>
                <w:sz w:val="24"/>
                <w:szCs w:val="24"/>
              </w:rPr>
              <w:tab/>
            </w:r>
          </w:p>
          <w:p w:rsidR="001C64F4" w:rsidRPr="005B48CD" w:rsidRDefault="00173C24" w:rsidP="004C4CC4">
            <w:pPr>
              <w:jc w:val="both"/>
              <w:rPr>
                <w:sz w:val="24"/>
                <w:szCs w:val="24"/>
              </w:rPr>
            </w:pPr>
            <w:r w:rsidRPr="005B48CD">
              <w:rPr>
                <w:sz w:val="24"/>
                <w:szCs w:val="24"/>
              </w:rPr>
              <w:t>7.</w:t>
            </w:r>
            <w:r w:rsidR="004C4CC4">
              <w:rPr>
                <w:sz w:val="24"/>
                <w:szCs w:val="24"/>
              </w:rPr>
              <w:t xml:space="preserve"> </w:t>
            </w:r>
            <w:r w:rsidR="001C64F4" w:rsidRPr="005B48CD">
              <w:rPr>
                <w:sz w:val="24"/>
                <w:szCs w:val="24"/>
              </w:rPr>
              <w:t>Слоговая структура слова. Обследование и формирование у детей с недоразвитием речи. Учебно-методическое пособие. Г.В.Бабина. М.: Книголюб, 2005 г.</w:t>
            </w:r>
            <w:r w:rsidR="001C64F4" w:rsidRPr="005B48CD">
              <w:rPr>
                <w:sz w:val="24"/>
                <w:szCs w:val="24"/>
              </w:rPr>
              <w:tab/>
            </w:r>
          </w:p>
          <w:p w:rsidR="001C64F4" w:rsidRPr="005B48CD" w:rsidRDefault="00173C24" w:rsidP="004C4CC4">
            <w:pPr>
              <w:jc w:val="both"/>
              <w:rPr>
                <w:sz w:val="24"/>
                <w:szCs w:val="24"/>
              </w:rPr>
            </w:pPr>
            <w:r w:rsidRPr="005B48CD">
              <w:rPr>
                <w:sz w:val="24"/>
                <w:szCs w:val="24"/>
              </w:rPr>
              <w:t>8.</w:t>
            </w:r>
            <w:r w:rsidR="004C4CC4">
              <w:rPr>
                <w:sz w:val="24"/>
                <w:szCs w:val="24"/>
              </w:rPr>
              <w:t xml:space="preserve"> </w:t>
            </w:r>
            <w:r w:rsidR="001C64F4" w:rsidRPr="005B48CD">
              <w:rPr>
                <w:sz w:val="24"/>
                <w:szCs w:val="24"/>
              </w:rPr>
              <w:t>Логопедическая работа по преодолению нарушений слоговой структуры слова у детей. Методическое пособие, С.Е.Большакова, ТЦ, Сфера, 2007 г.</w:t>
            </w:r>
            <w:r w:rsidR="001C64F4" w:rsidRPr="005B48CD">
              <w:rPr>
                <w:sz w:val="24"/>
                <w:szCs w:val="24"/>
              </w:rPr>
              <w:tab/>
            </w:r>
          </w:p>
          <w:p w:rsidR="001C64F4" w:rsidRPr="005B48CD" w:rsidRDefault="00173C24" w:rsidP="004C4CC4">
            <w:pPr>
              <w:jc w:val="both"/>
              <w:rPr>
                <w:sz w:val="24"/>
                <w:szCs w:val="24"/>
              </w:rPr>
            </w:pPr>
            <w:r w:rsidRPr="005B48CD">
              <w:rPr>
                <w:sz w:val="24"/>
                <w:szCs w:val="24"/>
              </w:rPr>
              <w:t>9.</w:t>
            </w:r>
            <w:r w:rsidR="004C4CC4">
              <w:rPr>
                <w:sz w:val="24"/>
                <w:szCs w:val="24"/>
              </w:rPr>
              <w:t xml:space="preserve"> </w:t>
            </w:r>
            <w:r w:rsidR="001C64F4" w:rsidRPr="005B48CD">
              <w:rPr>
                <w:sz w:val="24"/>
                <w:szCs w:val="24"/>
              </w:rPr>
              <w:t xml:space="preserve">Развитие и коррекция </w:t>
            </w:r>
            <w:proofErr w:type="spellStart"/>
            <w:r w:rsidR="001C64F4" w:rsidRPr="005B48CD">
              <w:rPr>
                <w:sz w:val="24"/>
                <w:szCs w:val="24"/>
              </w:rPr>
              <w:t>графомоторных</w:t>
            </w:r>
            <w:proofErr w:type="spellEnd"/>
            <w:r w:rsidR="001C64F4" w:rsidRPr="005B48CD">
              <w:rPr>
                <w:sz w:val="24"/>
                <w:szCs w:val="24"/>
              </w:rPr>
              <w:t xml:space="preserve"> навыков у детей 5-7 лет. О.Б.Иншакова, </w:t>
            </w:r>
            <w:proofErr w:type="spellStart"/>
            <w:r w:rsidR="001C64F4" w:rsidRPr="005B48CD">
              <w:rPr>
                <w:sz w:val="24"/>
                <w:szCs w:val="24"/>
              </w:rPr>
              <w:t>Владос</w:t>
            </w:r>
            <w:proofErr w:type="spellEnd"/>
            <w:r w:rsidR="001C64F4" w:rsidRPr="005B48CD">
              <w:rPr>
                <w:sz w:val="24"/>
                <w:szCs w:val="24"/>
              </w:rPr>
              <w:t>, 2005 г.</w:t>
            </w:r>
            <w:r w:rsidR="001C64F4" w:rsidRPr="005B48CD">
              <w:rPr>
                <w:sz w:val="24"/>
                <w:szCs w:val="24"/>
              </w:rPr>
              <w:tab/>
            </w:r>
          </w:p>
          <w:p w:rsidR="001C64F4" w:rsidRPr="005B48CD" w:rsidRDefault="00173C24" w:rsidP="004C4CC4">
            <w:pPr>
              <w:jc w:val="both"/>
              <w:rPr>
                <w:sz w:val="24"/>
                <w:szCs w:val="24"/>
              </w:rPr>
            </w:pPr>
            <w:r w:rsidRPr="005B48CD">
              <w:rPr>
                <w:sz w:val="24"/>
                <w:szCs w:val="24"/>
              </w:rPr>
              <w:t>10.</w:t>
            </w:r>
            <w:r w:rsidR="004C4CC4">
              <w:rPr>
                <w:sz w:val="24"/>
                <w:szCs w:val="24"/>
              </w:rPr>
              <w:t xml:space="preserve"> </w:t>
            </w:r>
            <w:r w:rsidR="001C64F4" w:rsidRPr="005B48CD">
              <w:rPr>
                <w:sz w:val="24"/>
                <w:szCs w:val="24"/>
              </w:rPr>
              <w:t xml:space="preserve">Логопедическое пособие для занятий с детьми. А.И.Богомолова, </w:t>
            </w:r>
            <w:proofErr w:type="spellStart"/>
            <w:r w:rsidR="001C64F4" w:rsidRPr="005B48CD">
              <w:rPr>
                <w:sz w:val="24"/>
                <w:szCs w:val="24"/>
              </w:rPr>
              <w:t>Санкт_Петербург</w:t>
            </w:r>
            <w:proofErr w:type="spellEnd"/>
            <w:r w:rsidR="001C64F4" w:rsidRPr="005B48CD">
              <w:rPr>
                <w:sz w:val="24"/>
                <w:szCs w:val="24"/>
              </w:rPr>
              <w:t xml:space="preserve">, </w:t>
            </w:r>
            <w:proofErr w:type="spellStart"/>
            <w:r w:rsidR="001C64F4" w:rsidRPr="005B48CD">
              <w:rPr>
                <w:sz w:val="24"/>
                <w:szCs w:val="24"/>
              </w:rPr>
              <w:t>Боблиополис</w:t>
            </w:r>
            <w:proofErr w:type="spellEnd"/>
            <w:r w:rsidR="001C64F4" w:rsidRPr="005B48CD">
              <w:rPr>
                <w:sz w:val="24"/>
                <w:szCs w:val="24"/>
              </w:rPr>
              <w:t>, 1994 г.</w:t>
            </w:r>
            <w:r w:rsidR="001C64F4" w:rsidRPr="005B48CD">
              <w:rPr>
                <w:sz w:val="24"/>
                <w:szCs w:val="24"/>
              </w:rPr>
              <w:tab/>
            </w:r>
          </w:p>
          <w:p w:rsidR="001C64F4" w:rsidRPr="005B48CD" w:rsidRDefault="00173C24" w:rsidP="004C4CC4">
            <w:pPr>
              <w:jc w:val="both"/>
              <w:rPr>
                <w:sz w:val="24"/>
                <w:szCs w:val="24"/>
              </w:rPr>
            </w:pPr>
            <w:r w:rsidRPr="005B48CD">
              <w:rPr>
                <w:sz w:val="24"/>
                <w:szCs w:val="24"/>
              </w:rPr>
              <w:t>11.</w:t>
            </w:r>
            <w:r w:rsidR="004C4CC4">
              <w:rPr>
                <w:sz w:val="24"/>
                <w:szCs w:val="24"/>
              </w:rPr>
              <w:t xml:space="preserve"> </w:t>
            </w:r>
            <w:r w:rsidR="001C64F4" w:rsidRPr="005B48CD">
              <w:rPr>
                <w:sz w:val="24"/>
                <w:szCs w:val="24"/>
              </w:rPr>
              <w:t xml:space="preserve">«Занятия психолога с детьми 2-4 лет в период адаптации к дошкольному учреждению» </w:t>
            </w:r>
            <w:proofErr w:type="spellStart"/>
            <w:r w:rsidR="001C64F4" w:rsidRPr="005B48CD">
              <w:rPr>
                <w:sz w:val="24"/>
                <w:szCs w:val="24"/>
              </w:rPr>
              <w:t>А.С.Роньжина</w:t>
            </w:r>
            <w:proofErr w:type="spellEnd"/>
            <w:r w:rsidR="001C64F4" w:rsidRPr="005B48CD">
              <w:rPr>
                <w:sz w:val="24"/>
                <w:szCs w:val="24"/>
              </w:rPr>
              <w:t xml:space="preserve"> – М.: Книголюб, 2006. – 72с.</w:t>
            </w:r>
          </w:p>
        </w:tc>
        <w:tc>
          <w:tcPr>
            <w:tcW w:w="207" w:type="dxa"/>
            <w:shd w:val="clear" w:color="auto" w:fill="auto"/>
          </w:tcPr>
          <w:p w:rsidR="0037679C" w:rsidRPr="005B48CD" w:rsidRDefault="0037679C" w:rsidP="004C4CC4">
            <w:pPr>
              <w:widowControl/>
              <w:adjustRightInd w:val="0"/>
              <w:jc w:val="both"/>
              <w:rPr>
                <w:rFonts w:eastAsiaTheme="minorHAnsi"/>
                <w:sz w:val="24"/>
                <w:szCs w:val="24"/>
              </w:rPr>
            </w:pPr>
          </w:p>
        </w:tc>
      </w:tr>
    </w:tbl>
    <w:p w:rsidR="00BB340C" w:rsidRPr="005B48CD" w:rsidRDefault="003160DE" w:rsidP="004C4CC4">
      <w:pPr>
        <w:pStyle w:val="1"/>
        <w:ind w:left="0" w:firstLine="709"/>
        <w:jc w:val="both"/>
      </w:pPr>
      <w:r w:rsidRPr="005B48CD">
        <w:lastRenderedPageBreak/>
        <w:t xml:space="preserve">3.4. </w:t>
      </w:r>
      <w:r w:rsidR="00145904" w:rsidRPr="005B48CD">
        <w:t>П</w:t>
      </w:r>
      <w:r w:rsidR="0021290F" w:rsidRPr="005B48CD">
        <w:t>еречень литературных, музыкальных, художественных, анимационных</w:t>
      </w:r>
      <w:r w:rsidR="004C4CC4">
        <w:t xml:space="preserve"> </w:t>
      </w:r>
      <w:r w:rsidR="0021290F" w:rsidRPr="005B48CD">
        <w:t>и</w:t>
      </w:r>
      <w:r w:rsidR="004C4CC4">
        <w:t xml:space="preserve"> </w:t>
      </w:r>
      <w:r w:rsidR="0021290F" w:rsidRPr="005B48CD">
        <w:t>кинематографических</w:t>
      </w:r>
      <w:r w:rsidR="004C4CC4">
        <w:t xml:space="preserve"> </w:t>
      </w:r>
      <w:r w:rsidR="0021290F" w:rsidRPr="005B48CD">
        <w:t>произведений</w:t>
      </w:r>
      <w:r w:rsidR="004C4CC4">
        <w:t xml:space="preserve"> </w:t>
      </w:r>
      <w:r w:rsidR="0021290F" w:rsidRPr="005B48CD">
        <w:t>для</w:t>
      </w:r>
      <w:r w:rsidR="004C4CC4">
        <w:t xml:space="preserve"> </w:t>
      </w:r>
      <w:r w:rsidR="0021290F" w:rsidRPr="005B48CD">
        <w:t>реализации</w:t>
      </w:r>
      <w:r w:rsidR="004C4CC4">
        <w:t xml:space="preserve"> </w:t>
      </w:r>
      <w:r w:rsidR="0021290F" w:rsidRPr="005B48CD">
        <w:t>Программы</w:t>
      </w:r>
      <w:r w:rsidR="004C4CC4">
        <w:t xml:space="preserve"> </w:t>
      </w:r>
      <w:r w:rsidR="0021290F" w:rsidRPr="005B48CD">
        <w:t>образования</w:t>
      </w:r>
    </w:p>
    <w:p w:rsidR="00790510" w:rsidRPr="005B48CD" w:rsidRDefault="00790510" w:rsidP="00FA10CE">
      <w:pPr>
        <w:ind w:firstLine="700"/>
        <w:jc w:val="both"/>
        <w:rPr>
          <w:b/>
          <w:sz w:val="28"/>
          <w:szCs w:val="28"/>
        </w:rPr>
      </w:pPr>
    </w:p>
    <w:tbl>
      <w:tblPr>
        <w:tblStyle w:val="aa"/>
        <w:tblW w:w="0" w:type="auto"/>
        <w:jc w:val="center"/>
        <w:tblLook w:val="04A0"/>
      </w:tblPr>
      <w:tblGrid>
        <w:gridCol w:w="1555"/>
        <w:gridCol w:w="1417"/>
        <w:gridCol w:w="1418"/>
        <w:gridCol w:w="1417"/>
        <w:gridCol w:w="1394"/>
        <w:gridCol w:w="1449"/>
      </w:tblGrid>
      <w:tr w:rsidR="00790510" w:rsidRPr="005B48CD" w:rsidTr="002B75AF">
        <w:trPr>
          <w:jc w:val="center"/>
        </w:trPr>
        <w:tc>
          <w:tcPr>
            <w:tcW w:w="1555" w:type="dxa"/>
          </w:tcPr>
          <w:p w:rsidR="00790510" w:rsidRPr="005B48CD" w:rsidRDefault="00DC424A" w:rsidP="004C4CC4">
            <w:pPr>
              <w:ind w:firstLine="142"/>
              <w:jc w:val="center"/>
              <w:rPr>
                <w:b/>
                <w:bCs/>
                <w:sz w:val="24"/>
                <w:szCs w:val="24"/>
              </w:rPr>
            </w:pPr>
            <w:hyperlink r:id="rId18" w:history="1">
              <w:r w:rsidR="00790510" w:rsidRPr="005B48CD">
                <w:rPr>
                  <w:rStyle w:val="af4"/>
                  <w:b/>
                  <w:bCs/>
                  <w:sz w:val="24"/>
                  <w:szCs w:val="24"/>
                </w:rPr>
                <w:t>2 м. – 2 года</w:t>
              </w:r>
            </w:hyperlink>
          </w:p>
        </w:tc>
        <w:tc>
          <w:tcPr>
            <w:tcW w:w="1417" w:type="dxa"/>
          </w:tcPr>
          <w:p w:rsidR="00790510" w:rsidRPr="005B48CD" w:rsidRDefault="00DC424A" w:rsidP="004C4CC4">
            <w:pPr>
              <w:jc w:val="center"/>
              <w:rPr>
                <w:b/>
                <w:bCs/>
                <w:sz w:val="24"/>
                <w:szCs w:val="24"/>
              </w:rPr>
            </w:pPr>
            <w:hyperlink r:id="rId19" w:history="1">
              <w:r w:rsidR="00790510" w:rsidRPr="005B48CD">
                <w:rPr>
                  <w:rStyle w:val="af4"/>
                  <w:b/>
                  <w:bCs/>
                  <w:sz w:val="24"/>
                  <w:szCs w:val="24"/>
                </w:rPr>
                <w:t>2 -3 года</w:t>
              </w:r>
            </w:hyperlink>
          </w:p>
        </w:tc>
        <w:tc>
          <w:tcPr>
            <w:tcW w:w="1418" w:type="dxa"/>
          </w:tcPr>
          <w:p w:rsidR="00790510" w:rsidRPr="005B48CD" w:rsidRDefault="00DC424A" w:rsidP="004C4CC4">
            <w:pPr>
              <w:jc w:val="center"/>
              <w:rPr>
                <w:b/>
                <w:bCs/>
                <w:sz w:val="24"/>
                <w:szCs w:val="24"/>
              </w:rPr>
            </w:pPr>
            <w:hyperlink r:id="rId20" w:history="1">
              <w:r w:rsidR="00790510" w:rsidRPr="005B48CD">
                <w:rPr>
                  <w:rStyle w:val="af4"/>
                  <w:b/>
                  <w:bCs/>
                  <w:sz w:val="24"/>
                  <w:szCs w:val="24"/>
                </w:rPr>
                <w:t>3-4 года</w:t>
              </w:r>
            </w:hyperlink>
          </w:p>
        </w:tc>
        <w:tc>
          <w:tcPr>
            <w:tcW w:w="1417" w:type="dxa"/>
          </w:tcPr>
          <w:p w:rsidR="00790510" w:rsidRPr="005B48CD" w:rsidRDefault="00DC424A" w:rsidP="004C4CC4">
            <w:pPr>
              <w:jc w:val="center"/>
              <w:rPr>
                <w:b/>
                <w:bCs/>
                <w:sz w:val="24"/>
                <w:szCs w:val="24"/>
              </w:rPr>
            </w:pPr>
            <w:hyperlink r:id="rId21" w:history="1">
              <w:r w:rsidR="00790510" w:rsidRPr="005B48CD">
                <w:rPr>
                  <w:rStyle w:val="af4"/>
                  <w:b/>
                  <w:bCs/>
                  <w:sz w:val="24"/>
                  <w:szCs w:val="24"/>
                </w:rPr>
                <w:t>4-5 лет</w:t>
              </w:r>
            </w:hyperlink>
          </w:p>
        </w:tc>
        <w:tc>
          <w:tcPr>
            <w:tcW w:w="1276" w:type="dxa"/>
          </w:tcPr>
          <w:p w:rsidR="00790510" w:rsidRPr="005B48CD" w:rsidRDefault="00DC424A" w:rsidP="004C4CC4">
            <w:pPr>
              <w:jc w:val="center"/>
              <w:rPr>
                <w:b/>
                <w:bCs/>
                <w:sz w:val="24"/>
                <w:szCs w:val="24"/>
              </w:rPr>
            </w:pPr>
            <w:hyperlink r:id="rId22" w:history="1">
              <w:r w:rsidR="00790510" w:rsidRPr="005B48CD">
                <w:rPr>
                  <w:rStyle w:val="af4"/>
                  <w:b/>
                  <w:bCs/>
                  <w:sz w:val="24"/>
                  <w:szCs w:val="24"/>
                </w:rPr>
                <w:t>5-6 лет</w:t>
              </w:r>
            </w:hyperlink>
          </w:p>
        </w:tc>
        <w:tc>
          <w:tcPr>
            <w:tcW w:w="1449" w:type="dxa"/>
          </w:tcPr>
          <w:p w:rsidR="00790510" w:rsidRPr="005B48CD" w:rsidRDefault="00DC424A" w:rsidP="004C4CC4">
            <w:pPr>
              <w:jc w:val="center"/>
              <w:rPr>
                <w:b/>
                <w:bCs/>
                <w:sz w:val="24"/>
                <w:szCs w:val="24"/>
              </w:rPr>
            </w:pPr>
            <w:hyperlink r:id="rId23" w:history="1">
              <w:r w:rsidR="00790510" w:rsidRPr="005B48CD">
                <w:rPr>
                  <w:rStyle w:val="af4"/>
                  <w:b/>
                  <w:bCs/>
                  <w:sz w:val="24"/>
                  <w:szCs w:val="24"/>
                </w:rPr>
                <w:t>6-8 лет</w:t>
              </w:r>
            </w:hyperlink>
          </w:p>
        </w:tc>
      </w:tr>
      <w:tr w:rsidR="00790510" w:rsidRPr="005B48CD" w:rsidTr="002B75AF">
        <w:trPr>
          <w:jc w:val="center"/>
        </w:trPr>
        <w:tc>
          <w:tcPr>
            <w:tcW w:w="1555" w:type="dxa"/>
          </w:tcPr>
          <w:p w:rsidR="00790510" w:rsidRPr="005B48CD" w:rsidRDefault="00790510" w:rsidP="00FA10CE">
            <w:pPr>
              <w:ind w:firstLine="142"/>
              <w:rPr>
                <w:b/>
                <w:bCs/>
                <w:sz w:val="24"/>
                <w:szCs w:val="24"/>
              </w:rPr>
            </w:pPr>
            <w:r w:rsidRPr="005B48CD">
              <w:rPr>
                <w:b/>
                <w:bCs/>
                <w:noProof/>
                <w:sz w:val="24"/>
                <w:szCs w:val="24"/>
                <w:lang w:eastAsia="ru-RU"/>
              </w:rPr>
              <w:drawing>
                <wp:anchor distT="0" distB="0" distL="114300" distR="114300" simplePos="0" relativeHeight="251660288" behindDoc="0" locked="0" layoutInCell="1" allowOverlap="1">
                  <wp:simplePos x="0" y="0"/>
                  <wp:positionH relativeFrom="column">
                    <wp:posOffset>44450</wp:posOffset>
                  </wp:positionH>
                  <wp:positionV relativeFrom="paragraph">
                    <wp:posOffset>117475</wp:posOffset>
                  </wp:positionV>
                  <wp:extent cx="761365" cy="761365"/>
                  <wp:effectExtent l="0" t="0" r="0" b="0"/>
                  <wp:wrapThrough wrapText="bothSides">
                    <wp:wrapPolygon edited="0">
                      <wp:start x="0" y="0"/>
                      <wp:lineTo x="0" y="21078"/>
                      <wp:lineTo x="21078" y="21078"/>
                      <wp:lineTo x="21078" y="0"/>
                      <wp:lineTo x="0" y="0"/>
                    </wp:wrapPolygon>
                  </wp:wrapThrough>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flipH="1">
                            <a:off x="0" y="0"/>
                            <a:ext cx="761365" cy="761365"/>
                          </a:xfrm>
                          <a:prstGeom prst="rect">
                            <a:avLst/>
                          </a:prstGeom>
                          <a:noFill/>
                          <a:ln>
                            <a:noFill/>
                          </a:ln>
                        </pic:spPr>
                      </pic:pic>
                    </a:graphicData>
                  </a:graphic>
                </wp:anchor>
              </w:drawing>
            </w:r>
          </w:p>
        </w:tc>
        <w:tc>
          <w:tcPr>
            <w:tcW w:w="1417" w:type="dxa"/>
          </w:tcPr>
          <w:p w:rsidR="00790510" w:rsidRPr="005B48CD" w:rsidRDefault="00790510" w:rsidP="00FA10CE">
            <w:pPr>
              <w:rPr>
                <w:b/>
                <w:bCs/>
                <w:sz w:val="24"/>
                <w:szCs w:val="24"/>
              </w:rPr>
            </w:pPr>
            <w:r w:rsidRPr="005B48CD">
              <w:rPr>
                <w:b/>
                <w:bCs/>
                <w:noProof/>
                <w:sz w:val="24"/>
                <w:szCs w:val="24"/>
                <w:lang w:eastAsia="ru-RU"/>
              </w:rPr>
              <w:drawing>
                <wp:anchor distT="0" distB="0" distL="114300" distR="114300" simplePos="0" relativeHeight="251661312" behindDoc="0" locked="0" layoutInCell="1" allowOverlap="1">
                  <wp:simplePos x="0" y="0"/>
                  <wp:positionH relativeFrom="column">
                    <wp:posOffset>-21590</wp:posOffset>
                  </wp:positionH>
                  <wp:positionV relativeFrom="paragraph">
                    <wp:posOffset>131445</wp:posOffset>
                  </wp:positionV>
                  <wp:extent cx="762000" cy="762000"/>
                  <wp:effectExtent l="0" t="0" r="0" b="0"/>
                  <wp:wrapThrough wrapText="bothSides">
                    <wp:wrapPolygon edited="0">
                      <wp:start x="0" y="0"/>
                      <wp:lineTo x="0" y="21060"/>
                      <wp:lineTo x="21060" y="21060"/>
                      <wp:lineTo x="21060" y="0"/>
                      <wp:lineTo x="0" y="0"/>
                    </wp:wrapPolygon>
                  </wp:wrapThrough>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762000" cy="762000"/>
                          </a:xfrm>
                          <a:prstGeom prst="rect">
                            <a:avLst/>
                          </a:prstGeom>
                          <a:noFill/>
                          <a:ln>
                            <a:noFill/>
                          </a:ln>
                        </pic:spPr>
                      </pic:pic>
                    </a:graphicData>
                  </a:graphic>
                </wp:anchor>
              </w:drawing>
            </w:r>
          </w:p>
        </w:tc>
        <w:tc>
          <w:tcPr>
            <w:tcW w:w="1418" w:type="dxa"/>
          </w:tcPr>
          <w:p w:rsidR="00790510" w:rsidRPr="005B48CD" w:rsidRDefault="00790510" w:rsidP="00FA10CE">
            <w:pPr>
              <w:rPr>
                <w:b/>
                <w:bCs/>
                <w:sz w:val="24"/>
                <w:szCs w:val="24"/>
              </w:rPr>
            </w:pPr>
            <w:r w:rsidRPr="005B48CD">
              <w:rPr>
                <w:b/>
                <w:bCs/>
                <w:noProof/>
                <w:sz w:val="24"/>
                <w:szCs w:val="24"/>
                <w:lang w:eastAsia="ru-RU"/>
              </w:rPr>
              <w:drawing>
                <wp:anchor distT="0" distB="0" distL="114300" distR="114300" simplePos="0" relativeHeight="251662336" behindDoc="0" locked="0" layoutInCell="1" allowOverlap="1">
                  <wp:simplePos x="0" y="0"/>
                  <wp:positionH relativeFrom="column">
                    <wp:posOffset>-41910</wp:posOffset>
                  </wp:positionH>
                  <wp:positionV relativeFrom="paragraph">
                    <wp:posOffset>124460</wp:posOffset>
                  </wp:positionV>
                  <wp:extent cx="756285" cy="756285"/>
                  <wp:effectExtent l="0" t="0" r="0" b="0"/>
                  <wp:wrapThrough wrapText="bothSides">
                    <wp:wrapPolygon edited="0">
                      <wp:start x="0" y="0"/>
                      <wp:lineTo x="0" y="21219"/>
                      <wp:lineTo x="21219" y="21219"/>
                      <wp:lineTo x="21219" y="0"/>
                      <wp:lineTo x="0" y="0"/>
                    </wp:wrapPolygon>
                  </wp:wrapThrough>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756285" cy="756285"/>
                          </a:xfrm>
                          <a:prstGeom prst="rect">
                            <a:avLst/>
                          </a:prstGeom>
                          <a:noFill/>
                          <a:ln>
                            <a:noFill/>
                          </a:ln>
                        </pic:spPr>
                      </pic:pic>
                    </a:graphicData>
                  </a:graphic>
                </wp:anchor>
              </w:drawing>
            </w:r>
          </w:p>
        </w:tc>
        <w:tc>
          <w:tcPr>
            <w:tcW w:w="1417" w:type="dxa"/>
          </w:tcPr>
          <w:p w:rsidR="00790510" w:rsidRPr="005B48CD" w:rsidRDefault="00790510" w:rsidP="00FA10CE">
            <w:pPr>
              <w:rPr>
                <w:b/>
                <w:bCs/>
                <w:sz w:val="24"/>
                <w:szCs w:val="24"/>
              </w:rPr>
            </w:pPr>
            <w:r w:rsidRPr="005B48CD">
              <w:rPr>
                <w:b/>
                <w:bCs/>
                <w:noProof/>
                <w:sz w:val="24"/>
                <w:szCs w:val="24"/>
                <w:lang w:eastAsia="ru-RU"/>
              </w:rPr>
              <w:drawing>
                <wp:anchor distT="0" distB="0" distL="114300" distR="114300" simplePos="0" relativeHeight="251663360" behindDoc="0" locked="0" layoutInCell="1" allowOverlap="1">
                  <wp:simplePos x="0" y="0"/>
                  <wp:positionH relativeFrom="column">
                    <wp:posOffset>-10795</wp:posOffset>
                  </wp:positionH>
                  <wp:positionV relativeFrom="paragraph">
                    <wp:posOffset>152400</wp:posOffset>
                  </wp:positionV>
                  <wp:extent cx="748030" cy="748030"/>
                  <wp:effectExtent l="0" t="0" r="0" b="0"/>
                  <wp:wrapThrough wrapText="bothSides">
                    <wp:wrapPolygon edited="0">
                      <wp:start x="0" y="0"/>
                      <wp:lineTo x="0" y="20903"/>
                      <wp:lineTo x="20903" y="20903"/>
                      <wp:lineTo x="20903" y="0"/>
                      <wp:lineTo x="0" y="0"/>
                    </wp:wrapPolygon>
                  </wp:wrapThrough>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748030" cy="748030"/>
                          </a:xfrm>
                          <a:prstGeom prst="rect">
                            <a:avLst/>
                          </a:prstGeom>
                          <a:noFill/>
                          <a:ln>
                            <a:noFill/>
                          </a:ln>
                        </pic:spPr>
                      </pic:pic>
                    </a:graphicData>
                  </a:graphic>
                </wp:anchor>
              </w:drawing>
            </w:r>
          </w:p>
        </w:tc>
        <w:tc>
          <w:tcPr>
            <w:tcW w:w="1276" w:type="dxa"/>
          </w:tcPr>
          <w:p w:rsidR="00790510" w:rsidRPr="005B48CD" w:rsidRDefault="00790510" w:rsidP="00FA10CE">
            <w:pPr>
              <w:rPr>
                <w:b/>
                <w:bCs/>
                <w:sz w:val="24"/>
                <w:szCs w:val="24"/>
              </w:rPr>
            </w:pPr>
            <w:r w:rsidRPr="005B48CD">
              <w:rPr>
                <w:b/>
                <w:bCs/>
                <w:noProof/>
                <w:sz w:val="24"/>
                <w:szCs w:val="24"/>
                <w:lang w:eastAsia="ru-RU"/>
              </w:rPr>
              <w:drawing>
                <wp:anchor distT="0" distB="0" distL="114300" distR="114300" simplePos="0" relativeHeight="251664384" behindDoc="0" locked="0" layoutInCell="1" allowOverlap="1">
                  <wp:simplePos x="0" y="0"/>
                  <wp:positionH relativeFrom="column">
                    <wp:posOffset>-3175</wp:posOffset>
                  </wp:positionH>
                  <wp:positionV relativeFrom="paragraph">
                    <wp:posOffset>152400</wp:posOffset>
                  </wp:positionV>
                  <wp:extent cx="748030" cy="748030"/>
                  <wp:effectExtent l="0" t="0" r="0" b="0"/>
                  <wp:wrapThrough wrapText="bothSides">
                    <wp:wrapPolygon edited="0">
                      <wp:start x="0" y="0"/>
                      <wp:lineTo x="0" y="20903"/>
                      <wp:lineTo x="20903" y="20903"/>
                      <wp:lineTo x="20903" y="0"/>
                      <wp:lineTo x="0" y="0"/>
                    </wp:wrapPolygon>
                  </wp:wrapThrough>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748030" cy="748030"/>
                          </a:xfrm>
                          <a:prstGeom prst="rect">
                            <a:avLst/>
                          </a:prstGeom>
                          <a:noFill/>
                          <a:ln>
                            <a:noFill/>
                          </a:ln>
                        </pic:spPr>
                      </pic:pic>
                    </a:graphicData>
                  </a:graphic>
                </wp:anchor>
              </w:drawing>
            </w:r>
          </w:p>
        </w:tc>
        <w:tc>
          <w:tcPr>
            <w:tcW w:w="1449" w:type="dxa"/>
          </w:tcPr>
          <w:p w:rsidR="00790510" w:rsidRPr="005B48CD" w:rsidRDefault="00790510" w:rsidP="00FA10CE">
            <w:pPr>
              <w:rPr>
                <w:b/>
                <w:bCs/>
                <w:sz w:val="24"/>
                <w:szCs w:val="24"/>
              </w:rPr>
            </w:pPr>
            <w:r w:rsidRPr="005B48CD">
              <w:rPr>
                <w:b/>
                <w:bCs/>
                <w:noProof/>
                <w:sz w:val="24"/>
                <w:szCs w:val="24"/>
                <w:lang w:eastAsia="ru-RU"/>
              </w:rPr>
              <w:drawing>
                <wp:anchor distT="0" distB="0" distL="114300" distR="114300" simplePos="0" relativeHeight="251665408" behindDoc="0" locked="0" layoutInCell="1" allowOverlap="1">
                  <wp:simplePos x="0" y="0"/>
                  <wp:positionH relativeFrom="column">
                    <wp:posOffset>1905</wp:posOffset>
                  </wp:positionH>
                  <wp:positionV relativeFrom="paragraph">
                    <wp:posOffset>172720</wp:posOffset>
                  </wp:positionV>
                  <wp:extent cx="748030" cy="748030"/>
                  <wp:effectExtent l="0" t="0" r="0" b="0"/>
                  <wp:wrapThrough wrapText="bothSides">
                    <wp:wrapPolygon edited="0">
                      <wp:start x="0" y="0"/>
                      <wp:lineTo x="0" y="20903"/>
                      <wp:lineTo x="20903" y="20903"/>
                      <wp:lineTo x="20903" y="0"/>
                      <wp:lineTo x="0" y="0"/>
                    </wp:wrapPolygon>
                  </wp:wrapThrough>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748030" cy="748030"/>
                          </a:xfrm>
                          <a:prstGeom prst="rect">
                            <a:avLst/>
                          </a:prstGeom>
                          <a:noFill/>
                          <a:ln>
                            <a:noFill/>
                          </a:ln>
                        </pic:spPr>
                      </pic:pic>
                    </a:graphicData>
                  </a:graphic>
                </wp:anchor>
              </w:drawing>
            </w:r>
          </w:p>
        </w:tc>
      </w:tr>
    </w:tbl>
    <w:p w:rsidR="00B26803" w:rsidRPr="005B48CD" w:rsidRDefault="00B26803" w:rsidP="00FA10CE">
      <w:pPr>
        <w:pStyle w:val="a3"/>
        <w:ind w:left="0" w:firstLine="0"/>
        <w:jc w:val="left"/>
        <w:rPr>
          <w:sz w:val="28"/>
        </w:rPr>
      </w:pPr>
    </w:p>
    <w:p w:rsidR="00BB340C" w:rsidRPr="005B48CD" w:rsidRDefault="0021290F" w:rsidP="004C4CC4">
      <w:pPr>
        <w:pStyle w:val="1"/>
        <w:numPr>
          <w:ilvl w:val="1"/>
          <w:numId w:val="128"/>
        </w:numPr>
        <w:tabs>
          <w:tab w:val="left" w:pos="634"/>
        </w:tabs>
        <w:ind w:left="0" w:firstLine="709"/>
      </w:pPr>
      <w:r w:rsidRPr="005B48CD">
        <w:t>Кадровые</w:t>
      </w:r>
      <w:r w:rsidR="000379FD">
        <w:t xml:space="preserve"> </w:t>
      </w:r>
      <w:r w:rsidRPr="005B48CD">
        <w:t>условия</w:t>
      </w:r>
      <w:r w:rsidR="000379FD">
        <w:t xml:space="preserve"> </w:t>
      </w:r>
      <w:r w:rsidRPr="005B48CD">
        <w:t xml:space="preserve">реализации </w:t>
      </w:r>
      <w:r w:rsidR="00B26803" w:rsidRPr="005B48CD">
        <w:t>П</w:t>
      </w:r>
      <w:r w:rsidRPr="005B48CD">
        <w:t>рограммы</w:t>
      </w:r>
    </w:p>
    <w:p w:rsidR="00BB340C" w:rsidRPr="005B48CD" w:rsidRDefault="0021290F" w:rsidP="00FA10CE">
      <w:pPr>
        <w:pStyle w:val="a3"/>
        <w:ind w:left="0"/>
      </w:pPr>
      <w:r w:rsidRPr="005B48CD">
        <w:t>Реализация</w:t>
      </w:r>
      <w:r w:rsidR="00716D54">
        <w:t xml:space="preserve"> </w:t>
      </w:r>
      <w:r w:rsidRPr="005B48CD">
        <w:t>Федеральной</w:t>
      </w:r>
      <w:r w:rsidR="00716D54">
        <w:t xml:space="preserve"> </w:t>
      </w:r>
      <w:r w:rsidRPr="005B48CD">
        <w:t>программы</w:t>
      </w:r>
      <w:r w:rsidR="00716D54">
        <w:t xml:space="preserve"> дошкольного образования </w:t>
      </w:r>
      <w:r w:rsidRPr="005B48CD">
        <w:t>обеспечивается</w:t>
      </w:r>
      <w:r w:rsidR="00716D54">
        <w:t xml:space="preserve"> </w:t>
      </w:r>
      <w:r w:rsidRPr="005B48CD">
        <w:t>квалифицированными</w:t>
      </w:r>
      <w:r w:rsidR="00716D54">
        <w:t xml:space="preserve"> </w:t>
      </w:r>
      <w:r w:rsidRPr="005B48CD">
        <w:t>педагогическими</w:t>
      </w:r>
      <w:r w:rsidR="00716D54">
        <w:t xml:space="preserve"> работниками.</w:t>
      </w:r>
    </w:p>
    <w:p w:rsidR="00BB340C" w:rsidRPr="005B48CD" w:rsidRDefault="0021290F" w:rsidP="00FA10CE">
      <w:pPr>
        <w:pStyle w:val="a3"/>
        <w:ind w:left="0"/>
      </w:pPr>
      <w:r w:rsidRPr="005B48CD">
        <w:t>Необходимым</w:t>
      </w:r>
      <w:r w:rsidR="00716D54">
        <w:t xml:space="preserve"> </w:t>
      </w:r>
      <w:r w:rsidRPr="005B48CD">
        <w:t>условием</w:t>
      </w:r>
      <w:r w:rsidR="00716D54">
        <w:t xml:space="preserve"> </w:t>
      </w:r>
      <w:r w:rsidRPr="005B48CD">
        <w:t>является</w:t>
      </w:r>
      <w:r w:rsidR="00716D54">
        <w:t xml:space="preserve"> </w:t>
      </w:r>
      <w:r w:rsidRPr="005B48CD">
        <w:t>непрерывное</w:t>
      </w:r>
      <w:r w:rsidR="00716D54">
        <w:t xml:space="preserve"> </w:t>
      </w:r>
      <w:r w:rsidRPr="005B48CD">
        <w:t>сопровождение</w:t>
      </w:r>
      <w:r w:rsidR="00716D54">
        <w:t xml:space="preserve"> </w:t>
      </w:r>
      <w:r w:rsidRPr="005B48CD">
        <w:t>Федеральной</w:t>
      </w:r>
      <w:r w:rsidR="00716D54">
        <w:t xml:space="preserve"> </w:t>
      </w:r>
      <w:r w:rsidRPr="005B48CD">
        <w:t>программы</w:t>
      </w:r>
      <w:r w:rsidR="00716D54">
        <w:t xml:space="preserve"> </w:t>
      </w:r>
      <w:r w:rsidRPr="005B48CD">
        <w:t>педагогическими</w:t>
      </w:r>
      <w:r w:rsidR="00716D54">
        <w:t xml:space="preserve"> </w:t>
      </w:r>
      <w:r w:rsidRPr="005B48CD">
        <w:t>и</w:t>
      </w:r>
      <w:r w:rsidR="00716D54">
        <w:t xml:space="preserve"> </w:t>
      </w:r>
      <w:r w:rsidRPr="005B48CD">
        <w:t>учебно-вспомогательными</w:t>
      </w:r>
      <w:r w:rsidR="00716D54">
        <w:t xml:space="preserve"> </w:t>
      </w:r>
      <w:r w:rsidRPr="005B48CD">
        <w:t>работниками</w:t>
      </w:r>
      <w:r w:rsidR="00716D54">
        <w:t xml:space="preserve"> </w:t>
      </w:r>
      <w:r w:rsidRPr="005B48CD">
        <w:t>в</w:t>
      </w:r>
      <w:r w:rsidR="00716D54">
        <w:t xml:space="preserve"> </w:t>
      </w:r>
      <w:r w:rsidRPr="005B48CD">
        <w:t>течение</w:t>
      </w:r>
      <w:r w:rsidR="00716D54">
        <w:t xml:space="preserve"> </w:t>
      </w:r>
      <w:r w:rsidRPr="005B48CD">
        <w:t>всего</w:t>
      </w:r>
      <w:r w:rsidR="00716D54">
        <w:t xml:space="preserve"> </w:t>
      </w:r>
      <w:r w:rsidRPr="005B48CD">
        <w:t>времени</w:t>
      </w:r>
      <w:r w:rsidR="00716D54">
        <w:t xml:space="preserve"> </w:t>
      </w:r>
      <w:r w:rsidRPr="005B48CD">
        <w:t>ее</w:t>
      </w:r>
      <w:r w:rsidR="00716D54">
        <w:t xml:space="preserve"> </w:t>
      </w:r>
      <w:r w:rsidRPr="005B48CD">
        <w:t>реализации</w:t>
      </w:r>
      <w:r w:rsidR="00716D54">
        <w:t xml:space="preserve"> </w:t>
      </w:r>
      <w:r w:rsidRPr="005B48CD">
        <w:t>в</w:t>
      </w:r>
      <w:r w:rsidR="00716D54">
        <w:t xml:space="preserve"> </w:t>
      </w:r>
      <w:r w:rsidRPr="005B48CD">
        <w:t>Организации</w:t>
      </w:r>
      <w:r w:rsidR="00716D54">
        <w:t xml:space="preserve"> </w:t>
      </w:r>
      <w:r w:rsidRPr="005B48CD">
        <w:t>или</w:t>
      </w:r>
      <w:r w:rsidR="00716D54">
        <w:t xml:space="preserve"> </w:t>
      </w:r>
      <w:r w:rsidRPr="005B48CD">
        <w:t>в</w:t>
      </w:r>
      <w:r w:rsidR="00716D54">
        <w:t xml:space="preserve"> </w:t>
      </w:r>
      <w:r w:rsidRPr="005B48CD">
        <w:t>дошкольной</w:t>
      </w:r>
      <w:r w:rsidR="00716D54">
        <w:t xml:space="preserve"> </w:t>
      </w:r>
      <w:r w:rsidRPr="005B48CD">
        <w:t>группе.</w:t>
      </w:r>
    </w:p>
    <w:p w:rsidR="00BB340C" w:rsidRPr="005B48CD" w:rsidRDefault="0021290F" w:rsidP="00FA10CE">
      <w:pPr>
        <w:pStyle w:val="a3"/>
        <w:ind w:left="0"/>
      </w:pPr>
      <w:r w:rsidRPr="005B48CD">
        <w:t>Квалификация</w:t>
      </w:r>
      <w:r w:rsidR="00716D54">
        <w:t xml:space="preserve"> </w:t>
      </w:r>
      <w:r w:rsidRPr="005B48CD">
        <w:t>педагогических</w:t>
      </w:r>
      <w:r w:rsidR="00716D54">
        <w:t xml:space="preserve"> </w:t>
      </w:r>
      <w:r w:rsidRPr="005B48CD">
        <w:t>и</w:t>
      </w:r>
      <w:r w:rsidR="00716D54">
        <w:t xml:space="preserve"> </w:t>
      </w:r>
      <w:r w:rsidRPr="005B48CD">
        <w:t>учебно-вспомогательных</w:t>
      </w:r>
      <w:r w:rsidR="00716D54">
        <w:t xml:space="preserve"> </w:t>
      </w:r>
      <w:r w:rsidRPr="005B48CD">
        <w:t>работников</w:t>
      </w:r>
      <w:r w:rsidR="00716D54">
        <w:t xml:space="preserve"> </w:t>
      </w:r>
      <w:r w:rsidRPr="005B48CD">
        <w:t>должна</w:t>
      </w:r>
      <w:r w:rsidR="00716D54">
        <w:t xml:space="preserve"> </w:t>
      </w:r>
      <w:r w:rsidRPr="005B48CD">
        <w:t>соответствовать</w:t>
      </w:r>
      <w:r w:rsidR="00716D54">
        <w:t xml:space="preserve"> </w:t>
      </w:r>
      <w:r w:rsidRPr="005B48CD">
        <w:t>квалификационным</w:t>
      </w:r>
      <w:r w:rsidR="00716D54">
        <w:t xml:space="preserve"> </w:t>
      </w:r>
      <w:r w:rsidRPr="005B48CD">
        <w:t>характеристикам,</w:t>
      </w:r>
      <w:r w:rsidR="00716D54">
        <w:t xml:space="preserve"> </w:t>
      </w:r>
      <w:r w:rsidRPr="005B48CD">
        <w:t>установленным</w:t>
      </w:r>
      <w:r w:rsidR="00716D54">
        <w:t xml:space="preserve"> </w:t>
      </w:r>
      <w:r w:rsidRPr="005B48CD">
        <w:t>в</w:t>
      </w:r>
      <w:r w:rsidR="00716D54">
        <w:t xml:space="preserve"> </w:t>
      </w:r>
      <w:r w:rsidRPr="005B48CD">
        <w:t>Едином</w:t>
      </w:r>
      <w:r w:rsidR="00716D54">
        <w:t xml:space="preserve"> </w:t>
      </w:r>
      <w:r w:rsidRPr="005B48CD">
        <w:t>квалификационном справочнике должностей руководителей, специалистов и служащих, раздел</w:t>
      </w:r>
      <w:r w:rsidR="00716D54">
        <w:t xml:space="preserve"> </w:t>
      </w:r>
      <w:r w:rsidRPr="005B48CD">
        <w:t>"Квалификационные</w:t>
      </w:r>
      <w:r w:rsidR="00716D54">
        <w:t xml:space="preserve"> </w:t>
      </w:r>
      <w:r w:rsidRPr="005B48CD">
        <w:t>характеристики</w:t>
      </w:r>
      <w:r w:rsidR="00716D54">
        <w:t xml:space="preserve"> </w:t>
      </w:r>
      <w:r w:rsidRPr="005B48CD">
        <w:t>должностей</w:t>
      </w:r>
      <w:r w:rsidR="00716D54">
        <w:t xml:space="preserve"> </w:t>
      </w:r>
      <w:r w:rsidRPr="005B48CD">
        <w:t>работников</w:t>
      </w:r>
      <w:r w:rsidR="00716D54">
        <w:t xml:space="preserve"> </w:t>
      </w:r>
      <w:r w:rsidRPr="005B48CD">
        <w:t>образования",</w:t>
      </w:r>
      <w:r w:rsidR="00716D54">
        <w:t xml:space="preserve"> </w:t>
      </w:r>
      <w:r w:rsidRPr="005B48CD">
        <w:t>утвержденном</w:t>
      </w:r>
      <w:r w:rsidR="00716D54">
        <w:t xml:space="preserve"> </w:t>
      </w:r>
      <w:r w:rsidRPr="005B48CD">
        <w:t>приказом Министерства здравоохранения и социального развития Российской Федерации от 26</w:t>
      </w:r>
      <w:r w:rsidR="00716D54">
        <w:t xml:space="preserve"> </w:t>
      </w:r>
      <w:r w:rsidRPr="005B48CD">
        <w:t>августа</w:t>
      </w:r>
      <w:r w:rsidR="00716D54">
        <w:t xml:space="preserve"> </w:t>
      </w:r>
      <w:r w:rsidRPr="005B48CD">
        <w:t>2010 г.</w:t>
      </w:r>
      <w:r w:rsidR="00716D54">
        <w:t xml:space="preserve"> </w:t>
      </w:r>
      <w:r w:rsidRPr="005B48CD">
        <w:t>№761н.</w:t>
      </w:r>
    </w:p>
    <w:p w:rsidR="00BB340C" w:rsidRPr="005B48CD" w:rsidRDefault="0021290F" w:rsidP="00FA10CE">
      <w:pPr>
        <w:pStyle w:val="a3"/>
        <w:ind w:left="0"/>
      </w:pPr>
      <w:r w:rsidRPr="005B48CD">
        <w:t xml:space="preserve">Образовательная организация вправе применять сетевые формы реализации </w:t>
      </w:r>
      <w:proofErr w:type="spellStart"/>
      <w:r w:rsidRPr="005B48CD">
        <w:t>Федеральнойпрограммы</w:t>
      </w:r>
      <w:proofErr w:type="spellEnd"/>
      <w:r w:rsidRPr="005B48CD">
        <w:t xml:space="preserve"> или отдельных ее компонентов, в </w:t>
      </w:r>
      <w:proofErr w:type="gramStart"/>
      <w:r w:rsidRPr="005B48CD">
        <w:t>связи</w:t>
      </w:r>
      <w:proofErr w:type="gramEnd"/>
      <w:r w:rsidRPr="005B48CD">
        <w:t xml:space="preserve"> с чем может быть задействован кадровый</w:t>
      </w:r>
      <w:r w:rsidR="00716D54">
        <w:t xml:space="preserve"> </w:t>
      </w:r>
      <w:r w:rsidRPr="005B48CD">
        <w:t>состав</w:t>
      </w:r>
      <w:r w:rsidR="00716D54">
        <w:t xml:space="preserve"> </w:t>
      </w:r>
      <w:r w:rsidRPr="005B48CD">
        <w:t>других</w:t>
      </w:r>
      <w:r w:rsidR="00716D54">
        <w:t xml:space="preserve"> </w:t>
      </w:r>
      <w:r w:rsidRPr="005B48CD">
        <w:t>организаций,</w:t>
      </w:r>
      <w:r w:rsidR="00716D54">
        <w:t xml:space="preserve"> </w:t>
      </w:r>
      <w:r w:rsidRPr="005B48CD">
        <w:t>участвующих</w:t>
      </w:r>
      <w:r w:rsidR="00716D54">
        <w:t xml:space="preserve"> </w:t>
      </w:r>
      <w:r w:rsidRPr="005B48CD">
        <w:t>в</w:t>
      </w:r>
      <w:r w:rsidR="00716D54">
        <w:t xml:space="preserve"> </w:t>
      </w:r>
      <w:r w:rsidRPr="005B48CD">
        <w:t>сетевом</w:t>
      </w:r>
      <w:r w:rsidR="00716D54">
        <w:t xml:space="preserve"> </w:t>
      </w:r>
      <w:r w:rsidRPr="005B48CD">
        <w:t>взаимодействии</w:t>
      </w:r>
      <w:r w:rsidR="00716D54">
        <w:t xml:space="preserve"> </w:t>
      </w:r>
      <w:r w:rsidRPr="005B48CD">
        <w:t>с</w:t>
      </w:r>
      <w:r w:rsidR="00716D54">
        <w:t xml:space="preserve"> </w:t>
      </w:r>
      <w:r w:rsidRPr="005B48CD">
        <w:t>организацией,</w:t>
      </w:r>
      <w:r w:rsidR="00716D54">
        <w:t xml:space="preserve"> </w:t>
      </w:r>
      <w:r w:rsidRPr="005B48CD">
        <w:t>квалификация</w:t>
      </w:r>
      <w:r w:rsidR="00716D54">
        <w:t xml:space="preserve"> </w:t>
      </w:r>
      <w:r w:rsidRPr="005B48CD">
        <w:t>которого</w:t>
      </w:r>
      <w:r w:rsidR="00716D54">
        <w:t xml:space="preserve"> </w:t>
      </w:r>
      <w:r w:rsidRPr="005B48CD">
        <w:t>отвечает</w:t>
      </w:r>
      <w:r w:rsidR="00716D54">
        <w:t xml:space="preserve"> </w:t>
      </w:r>
      <w:r w:rsidRPr="005B48CD">
        <w:t>указанным</w:t>
      </w:r>
      <w:r w:rsidR="00716D54">
        <w:t xml:space="preserve"> </w:t>
      </w:r>
      <w:r w:rsidRPr="005B48CD">
        <w:t>выше</w:t>
      </w:r>
      <w:r w:rsidR="00716D54">
        <w:t xml:space="preserve"> </w:t>
      </w:r>
      <w:r w:rsidRPr="005B48CD">
        <w:t>требованиям.</w:t>
      </w:r>
    </w:p>
    <w:p w:rsidR="00BB340C" w:rsidRPr="005B48CD" w:rsidRDefault="0021290F" w:rsidP="00FA10CE">
      <w:pPr>
        <w:pStyle w:val="a3"/>
        <w:ind w:left="0"/>
      </w:pPr>
      <w:r w:rsidRPr="005B48CD">
        <w:t>Реализация</w:t>
      </w:r>
      <w:r w:rsidR="00716D54">
        <w:t xml:space="preserve"> </w:t>
      </w:r>
      <w:r w:rsidRPr="005B48CD">
        <w:t>образовательной</w:t>
      </w:r>
      <w:r w:rsidR="00716D54">
        <w:t xml:space="preserve"> </w:t>
      </w:r>
      <w:r w:rsidRPr="005B48CD">
        <w:t>программы</w:t>
      </w:r>
      <w:r w:rsidR="00716D54">
        <w:t xml:space="preserve"> </w:t>
      </w:r>
      <w:proofErr w:type="gramStart"/>
      <w:r w:rsidRPr="005B48CD">
        <w:t>ДО</w:t>
      </w:r>
      <w:proofErr w:type="gramEnd"/>
      <w:r w:rsidR="00716D54">
        <w:t xml:space="preserve"> </w:t>
      </w:r>
      <w:r w:rsidRPr="005B48CD">
        <w:t>обеспечивается</w:t>
      </w:r>
      <w:r w:rsidR="00716D54">
        <w:t xml:space="preserve"> </w:t>
      </w:r>
      <w:proofErr w:type="gramStart"/>
      <w:r w:rsidRPr="005B48CD">
        <w:t>руководящими</w:t>
      </w:r>
      <w:proofErr w:type="gramEnd"/>
      <w:r w:rsidRPr="005B48CD">
        <w:t>,</w:t>
      </w:r>
      <w:r w:rsidR="00716D54">
        <w:t xml:space="preserve"> </w:t>
      </w:r>
      <w:r w:rsidRPr="005B48CD">
        <w:t>педагогическими,</w:t>
      </w:r>
      <w:r w:rsidR="00716D54">
        <w:t xml:space="preserve"> </w:t>
      </w:r>
      <w:r w:rsidRPr="005B48CD">
        <w:t>учебно-вспомогательными,</w:t>
      </w:r>
      <w:r w:rsidR="00716D54">
        <w:t xml:space="preserve"> </w:t>
      </w:r>
      <w:r w:rsidRPr="005B48CD">
        <w:t>административно-хозяйственными</w:t>
      </w:r>
      <w:r w:rsidR="00716D54">
        <w:t xml:space="preserve"> </w:t>
      </w:r>
      <w:r w:rsidRPr="005B48CD">
        <w:t>работниками</w:t>
      </w:r>
      <w:r w:rsidR="00716D54">
        <w:t xml:space="preserve"> </w:t>
      </w:r>
      <w:r w:rsidRPr="005B48CD">
        <w:t>образовательной</w:t>
      </w:r>
      <w:r w:rsidR="00716D54">
        <w:t xml:space="preserve"> </w:t>
      </w:r>
      <w:r w:rsidRPr="005B48CD">
        <w:t>организации,</w:t>
      </w:r>
      <w:r w:rsidR="00716D54">
        <w:t xml:space="preserve"> </w:t>
      </w:r>
      <w:r w:rsidRPr="005B48CD">
        <w:t>а</w:t>
      </w:r>
      <w:r w:rsidR="00716D54">
        <w:t xml:space="preserve"> </w:t>
      </w:r>
      <w:r w:rsidRPr="005B48CD">
        <w:t>также</w:t>
      </w:r>
      <w:r w:rsidR="00716D54">
        <w:t xml:space="preserve"> </w:t>
      </w:r>
      <w:r w:rsidRPr="005B48CD">
        <w:t>медицинскими</w:t>
      </w:r>
      <w:r w:rsidR="00716D54">
        <w:t xml:space="preserve"> </w:t>
      </w:r>
      <w:r w:rsidRPr="005B48CD">
        <w:t>и</w:t>
      </w:r>
      <w:r w:rsidR="00716D54">
        <w:t xml:space="preserve"> </w:t>
      </w:r>
      <w:r w:rsidRPr="005B48CD">
        <w:t>иными</w:t>
      </w:r>
      <w:r w:rsidR="00716D54">
        <w:t xml:space="preserve"> </w:t>
      </w:r>
      <w:r w:rsidRPr="005B48CD">
        <w:t>работниками,</w:t>
      </w:r>
      <w:r w:rsidR="00716D54">
        <w:t xml:space="preserve"> </w:t>
      </w:r>
      <w:r w:rsidRPr="005B48CD">
        <w:lastRenderedPageBreak/>
        <w:t>выполняющими</w:t>
      </w:r>
      <w:r w:rsidR="00716D54">
        <w:t xml:space="preserve"> </w:t>
      </w:r>
      <w:r w:rsidRPr="005B48CD">
        <w:t>вспомогательные</w:t>
      </w:r>
      <w:r w:rsidR="00716D54">
        <w:t xml:space="preserve"> </w:t>
      </w:r>
      <w:r w:rsidRPr="005B48CD">
        <w:t>функции.</w:t>
      </w:r>
      <w:r w:rsidR="00716D54">
        <w:t xml:space="preserve"> </w:t>
      </w:r>
      <w:r w:rsidRPr="005B48CD">
        <w:t>Организация</w:t>
      </w:r>
      <w:r w:rsidR="00716D54">
        <w:t xml:space="preserve"> </w:t>
      </w:r>
      <w:r w:rsidRPr="005B48CD">
        <w:t>самостоятельно</w:t>
      </w:r>
      <w:r w:rsidR="00716D54">
        <w:t xml:space="preserve"> </w:t>
      </w:r>
      <w:r w:rsidRPr="005B48CD">
        <w:t>устанавливает</w:t>
      </w:r>
      <w:r w:rsidR="00716D54">
        <w:t xml:space="preserve"> </w:t>
      </w:r>
      <w:r w:rsidRPr="005B48CD">
        <w:t>штатное</w:t>
      </w:r>
      <w:r w:rsidR="00716D54">
        <w:t xml:space="preserve"> </w:t>
      </w:r>
      <w:r w:rsidRPr="005B48CD">
        <w:t>расписание,</w:t>
      </w:r>
      <w:r w:rsidR="00716D54">
        <w:t xml:space="preserve"> </w:t>
      </w:r>
      <w:r w:rsidRPr="005B48CD">
        <w:t>осуществляет</w:t>
      </w:r>
      <w:r w:rsidR="00716D54">
        <w:t xml:space="preserve"> </w:t>
      </w:r>
      <w:r w:rsidRPr="005B48CD">
        <w:t>прием</w:t>
      </w:r>
      <w:r w:rsidR="00716D54">
        <w:t xml:space="preserve"> </w:t>
      </w:r>
      <w:r w:rsidRPr="005B48CD">
        <w:t>на</w:t>
      </w:r>
      <w:r w:rsidR="00716D54">
        <w:t xml:space="preserve"> </w:t>
      </w:r>
      <w:r w:rsidRPr="005B48CD">
        <w:t>работу</w:t>
      </w:r>
      <w:r w:rsidR="00716D54">
        <w:t xml:space="preserve"> </w:t>
      </w:r>
      <w:r w:rsidRPr="005B48CD">
        <w:t>работников,</w:t>
      </w:r>
      <w:r w:rsidR="00716D54">
        <w:t xml:space="preserve"> </w:t>
      </w:r>
      <w:r w:rsidRPr="005B48CD">
        <w:t>заключение</w:t>
      </w:r>
      <w:r w:rsidR="00716D54">
        <w:t xml:space="preserve"> </w:t>
      </w:r>
      <w:r w:rsidRPr="005B48CD">
        <w:t>с</w:t>
      </w:r>
      <w:r w:rsidR="00716D54">
        <w:t xml:space="preserve"> </w:t>
      </w:r>
      <w:r w:rsidRPr="005B48CD">
        <w:t>ними</w:t>
      </w:r>
      <w:r w:rsidR="00716D54">
        <w:t xml:space="preserve"> </w:t>
      </w:r>
      <w:r w:rsidRPr="005B48CD">
        <w:t>и</w:t>
      </w:r>
      <w:r w:rsidR="00716D54">
        <w:t xml:space="preserve"> </w:t>
      </w:r>
      <w:r w:rsidRPr="005B48CD">
        <w:t>расторжение</w:t>
      </w:r>
      <w:r w:rsidR="00716D54">
        <w:t xml:space="preserve"> </w:t>
      </w:r>
      <w:r w:rsidRPr="005B48CD">
        <w:t>трудовых</w:t>
      </w:r>
      <w:r w:rsidR="00716D54">
        <w:t xml:space="preserve"> </w:t>
      </w:r>
      <w:r w:rsidRPr="005B48CD">
        <w:t>договоров,</w:t>
      </w:r>
      <w:r w:rsidR="00716D54">
        <w:t xml:space="preserve"> </w:t>
      </w:r>
      <w:r w:rsidRPr="005B48CD">
        <w:t>распределение</w:t>
      </w:r>
      <w:r w:rsidR="00716D54">
        <w:t xml:space="preserve"> </w:t>
      </w:r>
      <w:r w:rsidRPr="005B48CD">
        <w:t>должностных</w:t>
      </w:r>
      <w:r w:rsidR="00716D54">
        <w:t xml:space="preserve"> </w:t>
      </w:r>
      <w:r w:rsidRPr="005B48CD">
        <w:t>обязанностей,</w:t>
      </w:r>
      <w:r w:rsidR="00716D54">
        <w:t xml:space="preserve"> </w:t>
      </w:r>
      <w:r w:rsidRPr="005B48CD">
        <w:t>создание</w:t>
      </w:r>
      <w:r w:rsidR="00716D54">
        <w:t xml:space="preserve"> </w:t>
      </w:r>
      <w:r w:rsidRPr="005B48CD">
        <w:t>условий</w:t>
      </w:r>
      <w:r w:rsidR="00716D54">
        <w:t xml:space="preserve"> </w:t>
      </w:r>
      <w:r w:rsidRPr="005B48CD">
        <w:t>и</w:t>
      </w:r>
      <w:r w:rsidR="00716D54">
        <w:t xml:space="preserve"> </w:t>
      </w:r>
      <w:r w:rsidRPr="005B48CD">
        <w:t>организацию</w:t>
      </w:r>
      <w:r w:rsidR="00716D54">
        <w:t xml:space="preserve"> </w:t>
      </w:r>
      <w:r w:rsidRPr="005B48CD">
        <w:t>методического</w:t>
      </w:r>
      <w:r w:rsidR="00716D54">
        <w:t xml:space="preserve"> </w:t>
      </w:r>
      <w:r w:rsidRPr="005B48CD">
        <w:t>и</w:t>
      </w:r>
      <w:r w:rsidR="00716D54">
        <w:t xml:space="preserve"> </w:t>
      </w:r>
      <w:r w:rsidRPr="005B48CD">
        <w:t>психологического</w:t>
      </w:r>
      <w:r w:rsidR="00716D54">
        <w:t xml:space="preserve"> </w:t>
      </w:r>
      <w:r w:rsidRPr="005B48CD">
        <w:t>сопровождения</w:t>
      </w:r>
      <w:r w:rsidR="00716D54">
        <w:t xml:space="preserve"> </w:t>
      </w:r>
      <w:r w:rsidRPr="005B48CD">
        <w:t>педагогических</w:t>
      </w:r>
      <w:r w:rsidR="00716D54">
        <w:t xml:space="preserve"> </w:t>
      </w:r>
      <w:r w:rsidRPr="005B48CD">
        <w:t>работников.</w:t>
      </w:r>
      <w:r w:rsidR="00716D54">
        <w:t xml:space="preserve"> </w:t>
      </w:r>
      <w:r w:rsidRPr="005B48CD">
        <w:t>Руководитель</w:t>
      </w:r>
      <w:r w:rsidR="00716D54">
        <w:t xml:space="preserve"> </w:t>
      </w:r>
      <w:r w:rsidRPr="005B48CD">
        <w:t>организации</w:t>
      </w:r>
      <w:r w:rsidR="00716D54">
        <w:t xml:space="preserve"> </w:t>
      </w:r>
      <w:r w:rsidRPr="005B48CD">
        <w:t>в</w:t>
      </w:r>
      <w:r w:rsidR="00716D54">
        <w:t xml:space="preserve"> </w:t>
      </w:r>
      <w:r w:rsidRPr="005B48CD">
        <w:t>праве</w:t>
      </w:r>
      <w:r w:rsidR="00716D54">
        <w:t xml:space="preserve"> </w:t>
      </w:r>
      <w:r w:rsidRPr="005B48CD">
        <w:t>заключать</w:t>
      </w:r>
      <w:r w:rsidR="00716D54">
        <w:t xml:space="preserve"> </w:t>
      </w:r>
      <w:r w:rsidRPr="005B48CD">
        <w:t>договор</w:t>
      </w:r>
      <w:r w:rsidR="00716D54">
        <w:t xml:space="preserve">ы </w:t>
      </w:r>
      <w:proofErr w:type="gramStart"/>
      <w:r w:rsidRPr="005B48CD">
        <w:t>гражданско-правового</w:t>
      </w:r>
      <w:proofErr w:type="gramEnd"/>
      <w:r w:rsidR="00716D54">
        <w:t xml:space="preserve"> </w:t>
      </w:r>
      <w:proofErr w:type="spellStart"/>
      <w:r w:rsidRPr="005B48CD">
        <w:t>характераисовершатьиныедействияврамкахсвоихполномочий</w:t>
      </w:r>
      <w:proofErr w:type="spellEnd"/>
      <w:r w:rsidRPr="005B48CD">
        <w:t>.</w:t>
      </w:r>
    </w:p>
    <w:p w:rsidR="00BB340C" w:rsidRPr="005B48CD" w:rsidRDefault="0021290F" w:rsidP="00FA10CE">
      <w:pPr>
        <w:pStyle w:val="a3"/>
        <w:ind w:left="0"/>
      </w:pPr>
      <w:r w:rsidRPr="005B48CD">
        <w:t>При</w:t>
      </w:r>
      <w:r w:rsidR="006D5EA1">
        <w:t xml:space="preserve"> </w:t>
      </w:r>
      <w:r w:rsidRPr="005B48CD">
        <w:t>работе</w:t>
      </w:r>
      <w:r w:rsidR="006D5EA1">
        <w:t xml:space="preserve"> </w:t>
      </w:r>
      <w:r w:rsidRPr="005B48CD">
        <w:t>с</w:t>
      </w:r>
      <w:r w:rsidR="006D5EA1">
        <w:t xml:space="preserve"> </w:t>
      </w:r>
      <w:r w:rsidRPr="005B48CD">
        <w:t>детьми</w:t>
      </w:r>
      <w:r w:rsidR="006D5EA1">
        <w:t xml:space="preserve"> </w:t>
      </w:r>
      <w:r w:rsidRPr="005B48CD">
        <w:t>с</w:t>
      </w:r>
      <w:r w:rsidR="006D5EA1">
        <w:t xml:space="preserve"> </w:t>
      </w:r>
      <w:r w:rsidRPr="005B48CD">
        <w:t>ОВЗ</w:t>
      </w:r>
      <w:r w:rsidR="006D5EA1">
        <w:t xml:space="preserve"> </w:t>
      </w:r>
      <w:r w:rsidRPr="005B48CD">
        <w:t>в</w:t>
      </w:r>
      <w:r w:rsidR="006D5EA1">
        <w:t xml:space="preserve"> </w:t>
      </w:r>
      <w:r w:rsidRPr="005B48CD">
        <w:t>группах</w:t>
      </w:r>
      <w:r w:rsidR="006D5EA1">
        <w:t xml:space="preserve"> </w:t>
      </w:r>
      <w:r w:rsidRPr="005B48CD">
        <w:t>комбинированной</w:t>
      </w:r>
      <w:r w:rsidR="006D5EA1">
        <w:t xml:space="preserve"> </w:t>
      </w:r>
      <w:r w:rsidRPr="005B48CD">
        <w:t>или</w:t>
      </w:r>
      <w:r w:rsidR="006D5EA1">
        <w:t xml:space="preserve"> </w:t>
      </w:r>
      <w:r w:rsidRPr="005B48CD">
        <w:t>компенсирующей</w:t>
      </w:r>
      <w:r w:rsidR="006D5EA1">
        <w:t xml:space="preserve"> </w:t>
      </w:r>
      <w:r w:rsidRPr="005B48CD">
        <w:t>направленности,</w:t>
      </w:r>
      <w:r w:rsidR="006D5EA1">
        <w:t xml:space="preserve"> </w:t>
      </w:r>
      <w:r w:rsidRPr="005B48CD">
        <w:t>дополнительно</w:t>
      </w:r>
      <w:r w:rsidR="006D5EA1">
        <w:t xml:space="preserve"> </w:t>
      </w:r>
      <w:r w:rsidRPr="005B48CD">
        <w:t>предусмотрены</w:t>
      </w:r>
      <w:r w:rsidR="006D5EA1">
        <w:t xml:space="preserve"> </w:t>
      </w:r>
      <w:r w:rsidRPr="005B48CD">
        <w:t>должности</w:t>
      </w:r>
      <w:r w:rsidR="006D5EA1">
        <w:t xml:space="preserve"> </w:t>
      </w:r>
      <w:r w:rsidRPr="005B48CD">
        <w:t>педагогических</w:t>
      </w:r>
      <w:r w:rsidR="006D5EA1">
        <w:t xml:space="preserve"> </w:t>
      </w:r>
      <w:r w:rsidRPr="005B48CD">
        <w:t>и</w:t>
      </w:r>
      <w:r w:rsidR="006D5EA1">
        <w:t xml:space="preserve"> </w:t>
      </w:r>
      <w:r w:rsidRPr="005B48CD">
        <w:t>иных</w:t>
      </w:r>
      <w:r w:rsidR="006D5EA1">
        <w:t xml:space="preserve"> </w:t>
      </w:r>
      <w:r w:rsidRPr="005B48CD">
        <w:t xml:space="preserve">работников, </w:t>
      </w:r>
      <w:r w:rsidR="00384A8C" w:rsidRPr="005B48CD">
        <w:t>в соответствии с</w:t>
      </w:r>
      <w:r w:rsidR="006D5EA1">
        <w:t xml:space="preserve"> </w:t>
      </w:r>
      <w:r w:rsidRPr="005B48CD">
        <w:t>«Порядком</w:t>
      </w:r>
      <w:r w:rsidR="006D5EA1">
        <w:t xml:space="preserve"> </w:t>
      </w:r>
      <w:r w:rsidRPr="005B48CD">
        <w:t xml:space="preserve">организации и осуществления образовательной деятельности по основным </w:t>
      </w:r>
      <w:proofErr w:type="spellStart"/>
      <w:r w:rsidRPr="005B48CD">
        <w:t>общеобразовательнымпрограммам</w:t>
      </w:r>
      <w:proofErr w:type="spellEnd"/>
      <w:r w:rsidRPr="005B48CD">
        <w:t xml:space="preserve"> – образовательным программам дошкольного образования», утвержденным Приказом</w:t>
      </w:r>
      <w:r w:rsidR="006D5EA1">
        <w:t xml:space="preserve"> </w:t>
      </w:r>
      <w:r w:rsidRPr="005B48CD">
        <w:t>Министерства</w:t>
      </w:r>
      <w:r w:rsidR="006D5EA1">
        <w:t xml:space="preserve"> </w:t>
      </w:r>
      <w:r w:rsidRPr="005B48CD">
        <w:t>просвещения Российской</w:t>
      </w:r>
      <w:r w:rsidR="006D5EA1">
        <w:t xml:space="preserve"> </w:t>
      </w:r>
      <w:r w:rsidRPr="005B48CD">
        <w:t>Федерации</w:t>
      </w:r>
      <w:r w:rsidR="006D5EA1">
        <w:t xml:space="preserve"> </w:t>
      </w:r>
      <w:r w:rsidRPr="005B48CD">
        <w:t>от</w:t>
      </w:r>
      <w:r w:rsidR="006D5EA1">
        <w:t xml:space="preserve"> </w:t>
      </w:r>
      <w:r w:rsidRPr="005B48CD">
        <w:t>31июля 2020г.</w:t>
      </w:r>
      <w:r w:rsidR="006D5EA1">
        <w:t xml:space="preserve"> </w:t>
      </w:r>
      <w:r w:rsidRPr="005B48CD">
        <w:t>№373.</w:t>
      </w:r>
    </w:p>
    <w:p w:rsidR="00BB340C" w:rsidRPr="005B48CD" w:rsidRDefault="0021290F" w:rsidP="00FA10CE">
      <w:pPr>
        <w:pStyle w:val="a3"/>
        <w:ind w:left="0"/>
      </w:pPr>
      <w:r w:rsidRPr="005B48CD">
        <w:t>В целях эффективной реализации Федеральной программы созда</w:t>
      </w:r>
      <w:r w:rsidR="00384A8C" w:rsidRPr="005B48CD">
        <w:t>ны</w:t>
      </w:r>
      <w:r w:rsidR="006D5EA1">
        <w:t xml:space="preserve"> </w:t>
      </w:r>
      <w:r w:rsidRPr="005B48CD">
        <w:t>условия для профессионального развития педагогических и руководящих кадров, в т.ч. реализации</w:t>
      </w:r>
      <w:r w:rsidR="006D5EA1">
        <w:t xml:space="preserve"> </w:t>
      </w:r>
      <w:r w:rsidRPr="005B48CD">
        <w:t>права педагогических работников на получение дополнительного профессионального образования</w:t>
      </w:r>
      <w:r w:rsidR="006D5EA1">
        <w:t xml:space="preserve"> </w:t>
      </w:r>
      <w:r w:rsidRPr="005B48CD">
        <w:t>не</w:t>
      </w:r>
      <w:r w:rsidR="006D5EA1">
        <w:t xml:space="preserve"> </w:t>
      </w:r>
      <w:r w:rsidRPr="005B48CD">
        <w:t>реже</w:t>
      </w:r>
      <w:r w:rsidR="006D5EA1">
        <w:t xml:space="preserve"> </w:t>
      </w:r>
      <w:r w:rsidRPr="005B48CD">
        <w:t>одного раза</w:t>
      </w:r>
      <w:r w:rsidR="006D5EA1">
        <w:t xml:space="preserve"> </w:t>
      </w:r>
      <w:r w:rsidRPr="005B48CD">
        <w:t>в</w:t>
      </w:r>
      <w:r w:rsidR="006D5EA1">
        <w:t xml:space="preserve"> </w:t>
      </w:r>
      <w:r w:rsidRPr="005B48CD">
        <w:t>три</w:t>
      </w:r>
      <w:r w:rsidR="006D5EA1">
        <w:t xml:space="preserve"> </w:t>
      </w:r>
      <w:r w:rsidRPr="005B48CD">
        <w:t>года</w:t>
      </w:r>
      <w:r w:rsidR="006D5EA1">
        <w:t xml:space="preserve"> </w:t>
      </w:r>
      <w:r w:rsidRPr="005B48CD">
        <w:t>за</w:t>
      </w:r>
      <w:r w:rsidR="006D5EA1">
        <w:t xml:space="preserve"> </w:t>
      </w:r>
      <w:r w:rsidRPr="005B48CD">
        <w:t>счет средств</w:t>
      </w:r>
      <w:r w:rsidR="006D5EA1">
        <w:t xml:space="preserve"> </w:t>
      </w:r>
      <w:r w:rsidRPr="005B48CD">
        <w:t>Организации.</w:t>
      </w:r>
    </w:p>
    <w:p w:rsidR="007A723D" w:rsidRPr="005B48CD" w:rsidRDefault="00B640FB" w:rsidP="00FA10CE">
      <w:pPr>
        <w:pStyle w:val="3"/>
        <w:spacing w:before="0"/>
        <w:jc w:val="center"/>
        <w:rPr>
          <w:rFonts w:ascii="Times New Roman" w:hAnsi="Times New Roman" w:cs="Times New Roman"/>
          <w:b/>
          <w:color w:val="auto"/>
        </w:rPr>
      </w:pPr>
      <w:r w:rsidRPr="005B48CD">
        <w:rPr>
          <w:rFonts w:ascii="Times New Roman" w:hAnsi="Times New Roman" w:cs="Times New Roman"/>
          <w:b/>
          <w:color w:val="auto"/>
        </w:rPr>
        <w:t xml:space="preserve">Приложение № </w:t>
      </w:r>
      <w:r w:rsidR="006D5EA1">
        <w:rPr>
          <w:rFonts w:ascii="Times New Roman" w:hAnsi="Times New Roman" w:cs="Times New Roman"/>
          <w:b/>
          <w:color w:val="auto"/>
        </w:rPr>
        <w:t>4</w:t>
      </w:r>
      <w:r w:rsidR="007A723D" w:rsidRPr="005B48CD">
        <w:rPr>
          <w:rFonts w:ascii="Times New Roman" w:hAnsi="Times New Roman" w:cs="Times New Roman"/>
          <w:b/>
          <w:color w:val="auto"/>
        </w:rPr>
        <w:t xml:space="preserve"> «Оценка кадрового обеспечения образовательного процесса»</w:t>
      </w:r>
    </w:p>
    <w:p w:rsidR="00BB340C" w:rsidRPr="005B48CD" w:rsidRDefault="00BB340C" w:rsidP="00FA10CE">
      <w:pPr>
        <w:pStyle w:val="a3"/>
        <w:ind w:left="0" w:firstLine="0"/>
        <w:jc w:val="left"/>
        <w:rPr>
          <w:sz w:val="27"/>
        </w:rPr>
      </w:pPr>
    </w:p>
    <w:p w:rsidR="00BB340C" w:rsidRPr="005B48CD" w:rsidRDefault="00B640FB" w:rsidP="006D5EA1">
      <w:pPr>
        <w:pStyle w:val="1"/>
        <w:numPr>
          <w:ilvl w:val="1"/>
          <w:numId w:val="128"/>
        </w:numPr>
        <w:tabs>
          <w:tab w:val="left" w:pos="634"/>
        </w:tabs>
        <w:ind w:left="0" w:firstLine="709"/>
      </w:pPr>
      <w:r w:rsidRPr="005B48CD">
        <w:t>Р</w:t>
      </w:r>
      <w:r w:rsidR="0021290F" w:rsidRPr="005B48CD">
        <w:t>ежим</w:t>
      </w:r>
      <w:r w:rsidR="006D5EA1">
        <w:t xml:space="preserve"> </w:t>
      </w:r>
      <w:r w:rsidR="0021290F" w:rsidRPr="005B48CD">
        <w:t>и</w:t>
      </w:r>
      <w:r w:rsidR="006D5EA1">
        <w:t xml:space="preserve"> </w:t>
      </w:r>
      <w:r w:rsidR="0021290F" w:rsidRPr="005B48CD">
        <w:t>распорядок</w:t>
      </w:r>
      <w:r w:rsidR="006D5EA1">
        <w:t xml:space="preserve"> </w:t>
      </w:r>
      <w:r w:rsidR="0021290F" w:rsidRPr="005B48CD">
        <w:t>дня</w:t>
      </w:r>
      <w:r w:rsidR="006D5EA1">
        <w:t xml:space="preserve"> </w:t>
      </w:r>
      <w:r w:rsidR="0021290F" w:rsidRPr="005B48CD">
        <w:t>в</w:t>
      </w:r>
      <w:r w:rsidR="006D5EA1">
        <w:t xml:space="preserve"> </w:t>
      </w:r>
      <w:r w:rsidR="0021290F" w:rsidRPr="005B48CD">
        <w:t>дошкольных</w:t>
      </w:r>
      <w:r w:rsidR="006D5EA1">
        <w:t xml:space="preserve"> </w:t>
      </w:r>
      <w:r w:rsidR="0021290F" w:rsidRPr="005B48CD">
        <w:t>группах</w:t>
      </w:r>
    </w:p>
    <w:p w:rsidR="00BB340C" w:rsidRPr="005B48CD" w:rsidRDefault="0021290F" w:rsidP="00FA10CE">
      <w:pPr>
        <w:pStyle w:val="a3"/>
        <w:ind w:left="0"/>
      </w:pPr>
      <w:r w:rsidRPr="005B48CD">
        <w:t>Режим дня представляет собой рациональное чередование отрезков сна и бодрствования в</w:t>
      </w:r>
      <w:r w:rsidR="006D5EA1">
        <w:t xml:space="preserve"> </w:t>
      </w:r>
      <w:r w:rsidRPr="005B48CD">
        <w:t>соответствии</w:t>
      </w:r>
      <w:r w:rsidR="006D5EA1">
        <w:t xml:space="preserve"> </w:t>
      </w:r>
      <w:r w:rsidRPr="005B48CD">
        <w:t>с</w:t>
      </w:r>
      <w:r w:rsidR="006D5EA1">
        <w:t xml:space="preserve"> </w:t>
      </w:r>
      <w:r w:rsidRPr="005B48CD">
        <w:t>физиологическими</w:t>
      </w:r>
      <w:r w:rsidR="006D5EA1">
        <w:t xml:space="preserve"> </w:t>
      </w:r>
      <w:r w:rsidRPr="005B48CD">
        <w:t>обоснованиями,</w:t>
      </w:r>
      <w:r w:rsidR="006D5EA1">
        <w:t xml:space="preserve"> </w:t>
      </w:r>
      <w:r w:rsidRPr="005B48CD">
        <w:t>обеспечивает</w:t>
      </w:r>
      <w:r w:rsidR="006D5EA1">
        <w:t xml:space="preserve"> </w:t>
      </w:r>
      <w:r w:rsidRPr="005B48CD">
        <w:t>хорошее</w:t>
      </w:r>
      <w:r w:rsidR="006D5EA1">
        <w:t xml:space="preserve"> </w:t>
      </w:r>
      <w:r w:rsidRPr="005B48CD">
        <w:t>самочувствие</w:t>
      </w:r>
      <w:r w:rsidR="006D5EA1">
        <w:t xml:space="preserve"> </w:t>
      </w:r>
      <w:r w:rsidRPr="005B48CD">
        <w:t>и</w:t>
      </w:r>
      <w:r w:rsidR="006D5EA1">
        <w:t xml:space="preserve"> </w:t>
      </w:r>
      <w:r w:rsidRPr="005B48CD">
        <w:t>активность ребенка,</w:t>
      </w:r>
      <w:r w:rsidR="006D5EA1">
        <w:t xml:space="preserve"> </w:t>
      </w:r>
      <w:r w:rsidRPr="005B48CD">
        <w:t>предупреждает</w:t>
      </w:r>
      <w:r w:rsidR="006D5EA1">
        <w:t xml:space="preserve"> </w:t>
      </w:r>
      <w:r w:rsidRPr="005B48CD">
        <w:t>утомляемость и</w:t>
      </w:r>
      <w:r w:rsidR="006D5EA1">
        <w:t xml:space="preserve"> </w:t>
      </w:r>
      <w:r w:rsidRPr="005B48CD">
        <w:t>перевозбуждение.</w:t>
      </w:r>
    </w:p>
    <w:p w:rsidR="00BB340C" w:rsidRPr="005B48CD" w:rsidRDefault="0021290F" w:rsidP="00FA10CE">
      <w:pPr>
        <w:pStyle w:val="a3"/>
        <w:ind w:left="0"/>
      </w:pPr>
      <w:r w:rsidRPr="005B48CD">
        <w:t>Режим</w:t>
      </w:r>
      <w:r w:rsidR="006D5EA1">
        <w:t xml:space="preserve"> </w:t>
      </w:r>
      <w:r w:rsidRPr="005B48CD">
        <w:t>и</w:t>
      </w:r>
      <w:r w:rsidR="006D5EA1">
        <w:t xml:space="preserve"> </w:t>
      </w:r>
      <w:r w:rsidRPr="005B48CD">
        <w:t>распорядок</w:t>
      </w:r>
      <w:r w:rsidR="006D5EA1">
        <w:t xml:space="preserve"> </w:t>
      </w:r>
      <w:r w:rsidRPr="005B48CD">
        <w:t>дня</w:t>
      </w:r>
      <w:r w:rsidR="006D5EA1">
        <w:t xml:space="preserve"> </w:t>
      </w:r>
      <w:r w:rsidRPr="005B48CD">
        <w:t>устанавливается</w:t>
      </w:r>
      <w:r w:rsidR="006D5EA1">
        <w:t xml:space="preserve"> </w:t>
      </w:r>
      <w:r w:rsidRPr="005B48CD">
        <w:t>с</w:t>
      </w:r>
      <w:r w:rsidR="006D5EA1">
        <w:t xml:space="preserve"> </w:t>
      </w:r>
      <w:r w:rsidRPr="005B48CD">
        <w:t>учетом</w:t>
      </w:r>
      <w:r w:rsidR="006D5EA1">
        <w:t xml:space="preserve"> </w:t>
      </w:r>
      <w:r w:rsidRPr="005B48CD">
        <w:t>санитарно-эпидемиологических</w:t>
      </w:r>
      <w:r w:rsidR="006D5EA1">
        <w:t xml:space="preserve"> </w:t>
      </w:r>
      <w:r w:rsidRPr="005B48CD">
        <w:t>требований,</w:t>
      </w:r>
      <w:r w:rsidR="006D5EA1">
        <w:t xml:space="preserve"> </w:t>
      </w:r>
      <w:r w:rsidRPr="005B48CD">
        <w:t>условий</w:t>
      </w:r>
      <w:r w:rsidR="006D5EA1">
        <w:t xml:space="preserve"> </w:t>
      </w:r>
      <w:r w:rsidRPr="005B48CD">
        <w:t>реализации</w:t>
      </w:r>
      <w:r w:rsidR="006D5EA1">
        <w:t xml:space="preserve"> </w:t>
      </w:r>
      <w:r w:rsidR="00384A8C" w:rsidRPr="005B48CD">
        <w:t>П</w:t>
      </w:r>
      <w:r w:rsidRPr="005B48CD">
        <w:t>рограммы,</w:t>
      </w:r>
      <w:r w:rsidR="006D5EA1">
        <w:t xml:space="preserve"> </w:t>
      </w:r>
      <w:r w:rsidRPr="005B48CD">
        <w:t>потребностей</w:t>
      </w:r>
      <w:r w:rsidR="006D5EA1">
        <w:t xml:space="preserve"> </w:t>
      </w:r>
      <w:r w:rsidRPr="005B48CD">
        <w:t>участников</w:t>
      </w:r>
      <w:r w:rsidR="006D5EA1">
        <w:t xml:space="preserve"> </w:t>
      </w:r>
      <w:r w:rsidRPr="005B48CD">
        <w:t>образовательных отношений.</w:t>
      </w:r>
    </w:p>
    <w:p w:rsidR="00BB340C" w:rsidRPr="005B48CD" w:rsidRDefault="0021290F" w:rsidP="00FA10CE">
      <w:pPr>
        <w:pStyle w:val="a3"/>
        <w:ind w:left="0"/>
      </w:pPr>
      <w:r w:rsidRPr="005B48CD">
        <w:t>Основными компонентами режима в ДОО являются: сон, пребывание на открытом воздухе</w:t>
      </w:r>
      <w:r w:rsidR="006D5EA1">
        <w:t xml:space="preserve"> </w:t>
      </w:r>
      <w:r w:rsidRPr="005B48CD">
        <w:t>(прогулка), образовательная деятельность, игровая деятельность и отдых по собственному выбору</w:t>
      </w:r>
      <w:r w:rsidR="006D5EA1">
        <w:t xml:space="preserve"> </w:t>
      </w:r>
      <w:r w:rsidRPr="005B48CD">
        <w:t>(самостоятельная</w:t>
      </w:r>
      <w:r w:rsidR="006D5EA1">
        <w:t xml:space="preserve"> </w:t>
      </w:r>
      <w:r w:rsidRPr="005B48CD">
        <w:t>деятельность),</w:t>
      </w:r>
      <w:r w:rsidR="006D5EA1">
        <w:t xml:space="preserve"> </w:t>
      </w:r>
      <w:r w:rsidRPr="005B48CD">
        <w:t>прием</w:t>
      </w:r>
      <w:r w:rsidR="006D5EA1">
        <w:t xml:space="preserve"> </w:t>
      </w:r>
      <w:r w:rsidRPr="005B48CD">
        <w:t>пищи,</w:t>
      </w:r>
      <w:r w:rsidR="006D5EA1">
        <w:t xml:space="preserve"> </w:t>
      </w:r>
      <w:r w:rsidRPr="005B48CD">
        <w:t>личная</w:t>
      </w:r>
      <w:r w:rsidR="006D5EA1">
        <w:t xml:space="preserve"> </w:t>
      </w:r>
      <w:r w:rsidRPr="005B48CD">
        <w:t>гигиена.</w:t>
      </w:r>
      <w:r w:rsidR="006D5EA1">
        <w:t xml:space="preserve"> </w:t>
      </w:r>
      <w:r w:rsidRPr="005B48CD">
        <w:t>Содержание</w:t>
      </w:r>
      <w:r w:rsidR="006D5EA1">
        <w:t xml:space="preserve"> </w:t>
      </w:r>
      <w:r w:rsidRPr="005B48CD">
        <w:t>и</w:t>
      </w:r>
      <w:r w:rsidR="006D5EA1">
        <w:t xml:space="preserve"> </w:t>
      </w:r>
      <w:r w:rsidRPr="005B48CD">
        <w:t>длительность</w:t>
      </w:r>
      <w:r w:rsidR="006D5EA1">
        <w:t xml:space="preserve"> </w:t>
      </w:r>
      <w:r w:rsidRPr="005B48CD">
        <w:t>каждого</w:t>
      </w:r>
      <w:r w:rsidR="006D5EA1">
        <w:t xml:space="preserve"> </w:t>
      </w:r>
      <w:r w:rsidRPr="005B48CD">
        <w:t>компонента,</w:t>
      </w:r>
      <w:r w:rsidR="006D5EA1">
        <w:t xml:space="preserve"> </w:t>
      </w:r>
      <w:r w:rsidRPr="005B48CD">
        <w:t>а</w:t>
      </w:r>
      <w:r w:rsidR="006D5EA1">
        <w:t xml:space="preserve"> </w:t>
      </w:r>
      <w:r w:rsidRPr="005B48CD">
        <w:t>также</w:t>
      </w:r>
      <w:r w:rsidR="006D5EA1">
        <w:t xml:space="preserve"> </w:t>
      </w:r>
      <w:r w:rsidRPr="005B48CD">
        <w:t>их</w:t>
      </w:r>
      <w:r w:rsidR="006D5EA1">
        <w:t xml:space="preserve"> </w:t>
      </w:r>
      <w:r w:rsidRPr="005B48CD">
        <w:t>роль</w:t>
      </w:r>
      <w:r w:rsidR="006D5EA1">
        <w:t xml:space="preserve"> </w:t>
      </w:r>
      <w:r w:rsidRPr="005B48CD">
        <w:t>в</w:t>
      </w:r>
      <w:r w:rsidR="006D5EA1">
        <w:t xml:space="preserve"> </w:t>
      </w:r>
      <w:r w:rsidRPr="005B48CD">
        <w:t>определенные</w:t>
      </w:r>
      <w:r w:rsidR="006D5EA1">
        <w:t xml:space="preserve"> </w:t>
      </w:r>
      <w:r w:rsidRPr="005B48CD">
        <w:t>возрастные</w:t>
      </w:r>
      <w:r w:rsidR="006D5EA1">
        <w:t xml:space="preserve"> </w:t>
      </w:r>
      <w:r w:rsidRPr="005B48CD">
        <w:t>периоды</w:t>
      </w:r>
      <w:r w:rsidR="006D5EA1">
        <w:t xml:space="preserve"> </w:t>
      </w:r>
      <w:r w:rsidRPr="005B48CD">
        <w:t>закономерно</w:t>
      </w:r>
      <w:r w:rsidR="006D5EA1">
        <w:t xml:space="preserve"> </w:t>
      </w:r>
      <w:r w:rsidRPr="005B48CD">
        <w:t>изменяются,</w:t>
      </w:r>
      <w:r w:rsidR="006D5EA1">
        <w:t xml:space="preserve"> </w:t>
      </w:r>
      <w:r w:rsidRPr="005B48CD">
        <w:t>приобретая новые</w:t>
      </w:r>
      <w:r w:rsidR="006D5EA1">
        <w:t xml:space="preserve"> </w:t>
      </w:r>
      <w:r w:rsidRPr="005B48CD">
        <w:t>характерные</w:t>
      </w:r>
      <w:r w:rsidR="006D5EA1">
        <w:t xml:space="preserve"> </w:t>
      </w:r>
      <w:r w:rsidRPr="005B48CD">
        <w:t>черты и особенности.</w:t>
      </w:r>
    </w:p>
    <w:p w:rsidR="00BB340C" w:rsidRPr="005B48CD" w:rsidRDefault="0021290F" w:rsidP="00FA10CE">
      <w:pPr>
        <w:pStyle w:val="a3"/>
        <w:ind w:left="0"/>
      </w:pPr>
      <w:r w:rsidRPr="005B48CD">
        <w:t>Дети, соблюдающие режим дня, более уравновешены и работоспособны, у них постепенно</w:t>
      </w:r>
      <w:r w:rsidR="006D5EA1">
        <w:t xml:space="preserve"> </w:t>
      </w:r>
      <w:r w:rsidRPr="005B48CD">
        <w:t>вырабатываются определенные биоритмы, система условных рефлексов, что помогает организму</w:t>
      </w:r>
      <w:r w:rsidR="006D5EA1">
        <w:t xml:space="preserve"> </w:t>
      </w:r>
      <w:r w:rsidRPr="005B48CD">
        <w:t>ребенка</w:t>
      </w:r>
      <w:r w:rsidR="006D5EA1">
        <w:t xml:space="preserve"> </w:t>
      </w:r>
      <w:r w:rsidRPr="005B48CD">
        <w:t>физиологически</w:t>
      </w:r>
      <w:r w:rsidR="006D5EA1">
        <w:t xml:space="preserve"> </w:t>
      </w:r>
      <w:r w:rsidRPr="005B48CD">
        <w:t>переключаться</w:t>
      </w:r>
      <w:r w:rsidR="006D5EA1">
        <w:t xml:space="preserve"> </w:t>
      </w:r>
      <w:r w:rsidRPr="005B48CD">
        <w:t>между</w:t>
      </w:r>
      <w:r w:rsidR="006D5EA1">
        <w:t xml:space="preserve"> </w:t>
      </w:r>
      <w:r w:rsidRPr="005B48CD">
        <w:t>теми</w:t>
      </w:r>
      <w:r w:rsidR="006D5EA1">
        <w:t xml:space="preserve"> </w:t>
      </w:r>
      <w:r w:rsidRPr="005B48CD">
        <w:t>или</w:t>
      </w:r>
      <w:r w:rsidR="006D5EA1">
        <w:t xml:space="preserve"> </w:t>
      </w:r>
      <w:r w:rsidRPr="005B48CD">
        <w:t>иными</w:t>
      </w:r>
      <w:r w:rsidR="006D5EA1">
        <w:t xml:space="preserve"> </w:t>
      </w:r>
      <w:r w:rsidRPr="005B48CD">
        <w:t>видами</w:t>
      </w:r>
      <w:r w:rsidR="006D5EA1">
        <w:t xml:space="preserve"> </w:t>
      </w:r>
      <w:r w:rsidRPr="005B48CD">
        <w:t>деятельности,</w:t>
      </w:r>
      <w:r w:rsidR="006D5EA1">
        <w:t xml:space="preserve"> </w:t>
      </w:r>
      <w:r w:rsidRPr="005B48CD">
        <w:t>своевременно</w:t>
      </w:r>
      <w:r w:rsidR="006D5EA1">
        <w:t xml:space="preserve"> </w:t>
      </w:r>
      <w:r w:rsidRPr="005B48CD">
        <w:t>подготавливаться</w:t>
      </w:r>
      <w:r w:rsidR="006D5EA1">
        <w:t xml:space="preserve"> </w:t>
      </w:r>
      <w:r w:rsidRPr="005B48CD">
        <w:t>к</w:t>
      </w:r>
      <w:r w:rsidR="006D5EA1">
        <w:t xml:space="preserve"> </w:t>
      </w:r>
      <w:r w:rsidRPr="005B48CD">
        <w:t>каждому</w:t>
      </w:r>
      <w:r w:rsidR="006D5EA1">
        <w:t xml:space="preserve"> </w:t>
      </w:r>
      <w:r w:rsidRPr="005B48CD">
        <w:t>этапу:</w:t>
      </w:r>
      <w:r w:rsidR="006D5EA1">
        <w:t xml:space="preserve"> </w:t>
      </w:r>
      <w:r w:rsidRPr="005B48CD">
        <w:t>приему</w:t>
      </w:r>
      <w:r w:rsidR="006D5EA1">
        <w:t xml:space="preserve"> </w:t>
      </w:r>
      <w:r w:rsidRPr="005B48CD">
        <w:t>пищи,</w:t>
      </w:r>
      <w:r w:rsidR="006D5EA1">
        <w:t xml:space="preserve"> </w:t>
      </w:r>
      <w:r w:rsidRPr="005B48CD">
        <w:t>прогулке,</w:t>
      </w:r>
      <w:r w:rsidR="006D5EA1">
        <w:t xml:space="preserve"> </w:t>
      </w:r>
      <w:r w:rsidRPr="005B48CD">
        <w:t>занятиям,</w:t>
      </w:r>
      <w:r w:rsidR="006D5EA1">
        <w:t xml:space="preserve"> </w:t>
      </w:r>
      <w:r w:rsidRPr="005B48CD">
        <w:t>отдыху.</w:t>
      </w:r>
      <w:r w:rsidR="006D5EA1">
        <w:t xml:space="preserve"> </w:t>
      </w:r>
      <w:r w:rsidRPr="005B48CD">
        <w:t>Нарушение режима отрицательно сказывается на нервной системе детей: они становятся вялыми</w:t>
      </w:r>
      <w:r w:rsidR="006D5EA1">
        <w:t xml:space="preserve"> </w:t>
      </w:r>
      <w:r w:rsidRPr="005B48CD">
        <w:t>или, наоборот, возбужденными, начинают капризничать, теряют аппетит, плохо засыпают и спят</w:t>
      </w:r>
      <w:r w:rsidR="006D5EA1">
        <w:t xml:space="preserve"> </w:t>
      </w:r>
      <w:r w:rsidRPr="005B48CD">
        <w:t>беспокойно.</w:t>
      </w:r>
    </w:p>
    <w:p w:rsidR="00BB340C" w:rsidRPr="005B48CD" w:rsidRDefault="0021290F" w:rsidP="00FA10CE">
      <w:pPr>
        <w:pStyle w:val="a3"/>
        <w:ind w:left="0"/>
      </w:pPr>
      <w:r w:rsidRPr="005B48CD">
        <w:t>Приучать детей выполнять режим дня необходимо с раннего возраста, когда легче всего</w:t>
      </w:r>
      <w:r w:rsidR="006D5EA1">
        <w:t xml:space="preserve"> </w:t>
      </w:r>
      <w:r w:rsidRPr="005B48CD">
        <w:t>вырабатывается привычка к организованности и порядку, активной деятельности и правильному</w:t>
      </w:r>
      <w:r w:rsidR="006D5EA1">
        <w:t xml:space="preserve"> </w:t>
      </w:r>
      <w:r w:rsidRPr="005B48CD">
        <w:t>отдыху с максимальным проведением его на свежем воздухе. Делать это необходимо постепенно,</w:t>
      </w:r>
      <w:r w:rsidR="006D5EA1">
        <w:t xml:space="preserve"> </w:t>
      </w:r>
      <w:r w:rsidRPr="005B48CD">
        <w:t>последовательно</w:t>
      </w:r>
      <w:r w:rsidR="006D5EA1">
        <w:t xml:space="preserve"> </w:t>
      </w:r>
      <w:r w:rsidRPr="005B48CD">
        <w:t>и ежедневно.</w:t>
      </w:r>
    </w:p>
    <w:p w:rsidR="00BB340C" w:rsidRPr="005B48CD" w:rsidRDefault="0021290F" w:rsidP="00FA10CE">
      <w:pPr>
        <w:pStyle w:val="a3"/>
        <w:ind w:left="0"/>
      </w:pPr>
      <w:r w:rsidRPr="005B48CD">
        <w:t xml:space="preserve">Режим дня должен быть </w:t>
      </w:r>
      <w:r w:rsidRPr="005B48CD">
        <w:rPr>
          <w:i/>
        </w:rPr>
        <w:t>гибким</w:t>
      </w:r>
      <w:r w:rsidRPr="005B48CD">
        <w:t>, однако неизменными должны оставаться время приема</w:t>
      </w:r>
      <w:r w:rsidR="006D5EA1">
        <w:t xml:space="preserve"> </w:t>
      </w:r>
      <w:r w:rsidRPr="005B48CD">
        <w:t>пищи, интервалы между приемами пищи, обеспечение необходимой длительности суточного сна,</w:t>
      </w:r>
      <w:r w:rsidR="006D5EA1">
        <w:t xml:space="preserve"> </w:t>
      </w:r>
      <w:r w:rsidRPr="005B48CD">
        <w:t>время</w:t>
      </w:r>
      <w:r w:rsidR="006D5EA1">
        <w:t xml:space="preserve"> </w:t>
      </w:r>
      <w:r w:rsidRPr="005B48CD">
        <w:t>отхода</w:t>
      </w:r>
      <w:r w:rsidR="006D5EA1">
        <w:t xml:space="preserve"> </w:t>
      </w:r>
      <w:r w:rsidRPr="005B48CD">
        <w:t>ко сну; проведение</w:t>
      </w:r>
      <w:r w:rsidR="006D5EA1">
        <w:t xml:space="preserve"> </w:t>
      </w:r>
      <w:r w:rsidRPr="005B48CD">
        <w:t>ежедневной</w:t>
      </w:r>
      <w:r w:rsidR="006D5EA1">
        <w:t xml:space="preserve"> </w:t>
      </w:r>
      <w:r w:rsidRPr="005B48CD">
        <w:t>прогулки.</w:t>
      </w:r>
    </w:p>
    <w:p w:rsidR="00BB340C" w:rsidRPr="005B48CD" w:rsidRDefault="0021290F" w:rsidP="00B811FB">
      <w:pPr>
        <w:pStyle w:val="a3"/>
        <w:ind w:left="0"/>
      </w:pPr>
      <w:r w:rsidRPr="005B48CD">
        <w:t>При</w:t>
      </w:r>
      <w:r w:rsidR="006D5EA1">
        <w:t xml:space="preserve"> </w:t>
      </w:r>
      <w:r w:rsidRPr="005B48CD">
        <w:t>организации</w:t>
      </w:r>
      <w:r w:rsidR="006D5EA1">
        <w:t xml:space="preserve"> </w:t>
      </w:r>
      <w:r w:rsidRPr="005B48CD">
        <w:t>режима</w:t>
      </w:r>
      <w:r w:rsidR="006D5EA1">
        <w:t xml:space="preserve"> </w:t>
      </w:r>
      <w:r w:rsidRPr="005B48CD">
        <w:t>следует</w:t>
      </w:r>
      <w:r w:rsidR="006D5EA1">
        <w:t xml:space="preserve"> </w:t>
      </w:r>
      <w:r w:rsidRPr="005B48CD">
        <w:t>предусматривать</w:t>
      </w:r>
      <w:r w:rsidR="006D5EA1">
        <w:t xml:space="preserve"> </w:t>
      </w:r>
      <w:r w:rsidRPr="005B48CD">
        <w:t>оптимальное</w:t>
      </w:r>
      <w:r w:rsidR="006D5EA1">
        <w:t xml:space="preserve"> </w:t>
      </w:r>
      <w:r w:rsidRPr="005B48CD">
        <w:t>чередование</w:t>
      </w:r>
      <w:r w:rsidR="006D5EA1">
        <w:t xml:space="preserve"> </w:t>
      </w:r>
      <w:r w:rsidRPr="005B48CD">
        <w:t xml:space="preserve">самостоятельной детской деятельности и организованных форм работы с детьми, коллективных </w:t>
      </w:r>
      <w:proofErr w:type="spellStart"/>
      <w:r w:rsidRPr="005B48CD">
        <w:t>ииндивидуальных</w:t>
      </w:r>
      <w:proofErr w:type="spellEnd"/>
      <w:r w:rsidRPr="005B48CD">
        <w:t xml:space="preserve"> игр, достаточную двигательную активность ребенка в течение дня, обеспечивать</w:t>
      </w:r>
      <w:r w:rsidR="006D5EA1">
        <w:t xml:space="preserve"> </w:t>
      </w:r>
      <w:r w:rsidRPr="005B48CD">
        <w:t>сочетание</w:t>
      </w:r>
      <w:r w:rsidR="006D5EA1">
        <w:t xml:space="preserve"> </w:t>
      </w:r>
      <w:r w:rsidRPr="005B48CD">
        <w:t>умственной</w:t>
      </w:r>
      <w:r w:rsidR="006D5EA1">
        <w:t xml:space="preserve"> </w:t>
      </w:r>
      <w:r w:rsidRPr="005B48CD">
        <w:t>и</w:t>
      </w:r>
      <w:r w:rsidR="006D5EA1">
        <w:t xml:space="preserve"> </w:t>
      </w:r>
      <w:r w:rsidRPr="005B48CD">
        <w:t>физической</w:t>
      </w:r>
      <w:r w:rsidR="006D5EA1">
        <w:t xml:space="preserve"> </w:t>
      </w:r>
      <w:r w:rsidRPr="005B48CD">
        <w:t>нагрузки.</w:t>
      </w:r>
      <w:r w:rsidR="006D5EA1">
        <w:t xml:space="preserve"> </w:t>
      </w:r>
      <w:r w:rsidRPr="005B48CD">
        <w:t>Время</w:t>
      </w:r>
      <w:r w:rsidR="006D5EA1">
        <w:t xml:space="preserve"> </w:t>
      </w:r>
      <w:r w:rsidRPr="005B48CD">
        <w:t>образовательной</w:t>
      </w:r>
      <w:r w:rsidR="006D5EA1">
        <w:t xml:space="preserve"> </w:t>
      </w:r>
      <w:r w:rsidRPr="005B48CD">
        <w:t>деятельности</w:t>
      </w:r>
      <w:r w:rsidR="006D5EA1">
        <w:t xml:space="preserve"> </w:t>
      </w:r>
      <w:r w:rsidRPr="005B48CD">
        <w:t>организуется</w:t>
      </w:r>
      <w:r w:rsidR="00B811FB">
        <w:t xml:space="preserve"> т</w:t>
      </w:r>
      <w:r w:rsidRPr="005B48CD">
        <w:t>аким</w:t>
      </w:r>
      <w:r w:rsidR="006D5EA1">
        <w:t xml:space="preserve"> </w:t>
      </w:r>
      <w:r w:rsidRPr="005B48CD">
        <w:t>образом,</w:t>
      </w:r>
      <w:r w:rsidR="006D5EA1">
        <w:t xml:space="preserve"> </w:t>
      </w:r>
      <w:r w:rsidRPr="005B48CD">
        <w:t>чтобы</w:t>
      </w:r>
      <w:r w:rsidR="006D5EA1">
        <w:t xml:space="preserve"> </w:t>
      </w:r>
      <w:r w:rsidRPr="005B48CD">
        <w:t>вначале</w:t>
      </w:r>
      <w:r w:rsidR="006D5EA1">
        <w:t xml:space="preserve"> </w:t>
      </w:r>
      <w:r w:rsidRPr="005B48CD">
        <w:t>проводились</w:t>
      </w:r>
      <w:r w:rsidR="006D5EA1">
        <w:t xml:space="preserve"> </w:t>
      </w:r>
      <w:r w:rsidRPr="005B48CD">
        <w:t>наиболее</w:t>
      </w:r>
      <w:r w:rsidR="006D5EA1">
        <w:t xml:space="preserve"> </w:t>
      </w:r>
      <w:r w:rsidRPr="005B48CD">
        <w:t>насыщенные</w:t>
      </w:r>
      <w:r w:rsidR="006D5EA1">
        <w:t xml:space="preserve"> </w:t>
      </w:r>
      <w:r w:rsidRPr="005B48CD">
        <w:t>по</w:t>
      </w:r>
      <w:r w:rsidR="006D5EA1">
        <w:t xml:space="preserve"> </w:t>
      </w:r>
      <w:r w:rsidRPr="005B48CD">
        <w:t>содержанию</w:t>
      </w:r>
      <w:r w:rsidR="006D5EA1">
        <w:t xml:space="preserve"> </w:t>
      </w:r>
      <w:r w:rsidRPr="005B48CD">
        <w:t>виды</w:t>
      </w:r>
      <w:r w:rsidR="006D5EA1">
        <w:t xml:space="preserve"> </w:t>
      </w:r>
      <w:r w:rsidRPr="005B48CD">
        <w:t>деятельности, связанные с умственной активностью детей, максимальной их произвольностью, а</w:t>
      </w:r>
      <w:r w:rsidR="006D5EA1">
        <w:t xml:space="preserve"> </w:t>
      </w:r>
      <w:r w:rsidRPr="005B48CD">
        <w:t>затем</w:t>
      </w:r>
      <w:r w:rsidR="006D5EA1">
        <w:t xml:space="preserve"> </w:t>
      </w:r>
      <w:r w:rsidRPr="005B48CD">
        <w:t>творческие</w:t>
      </w:r>
      <w:r w:rsidR="006D5EA1">
        <w:t xml:space="preserve"> </w:t>
      </w:r>
      <w:r w:rsidRPr="005B48CD">
        <w:t>виды</w:t>
      </w:r>
      <w:r w:rsidR="006D5EA1">
        <w:t xml:space="preserve"> </w:t>
      </w:r>
      <w:r w:rsidRPr="005B48CD">
        <w:t>деятельности</w:t>
      </w:r>
      <w:r w:rsidR="006D5EA1">
        <w:t xml:space="preserve"> </w:t>
      </w:r>
      <w:r w:rsidRPr="005B48CD">
        <w:t>в</w:t>
      </w:r>
      <w:r w:rsidR="006D5EA1">
        <w:t xml:space="preserve"> </w:t>
      </w:r>
      <w:r w:rsidRPr="005B48CD">
        <w:t>чередовании</w:t>
      </w:r>
      <w:r w:rsidR="006D5EA1">
        <w:t xml:space="preserve"> </w:t>
      </w:r>
      <w:r w:rsidRPr="005B48CD">
        <w:t>с</w:t>
      </w:r>
      <w:r w:rsidR="006D5EA1">
        <w:t xml:space="preserve"> </w:t>
      </w:r>
      <w:r w:rsidRPr="005B48CD">
        <w:t>музыкальной</w:t>
      </w:r>
      <w:r w:rsidR="006D5EA1">
        <w:t xml:space="preserve"> </w:t>
      </w:r>
      <w:r w:rsidRPr="005B48CD">
        <w:t>и</w:t>
      </w:r>
      <w:r w:rsidR="006D5EA1">
        <w:t xml:space="preserve"> </w:t>
      </w:r>
      <w:r w:rsidRPr="005B48CD">
        <w:t>физической</w:t>
      </w:r>
      <w:r w:rsidR="006D5EA1">
        <w:t xml:space="preserve"> </w:t>
      </w:r>
      <w:r w:rsidRPr="005B48CD">
        <w:t>активностью.</w:t>
      </w:r>
    </w:p>
    <w:p w:rsidR="00BB340C" w:rsidRPr="005B48CD" w:rsidRDefault="0021290F" w:rsidP="00FA10CE">
      <w:pPr>
        <w:pStyle w:val="a3"/>
        <w:ind w:left="0"/>
      </w:pPr>
      <w:proofErr w:type="gramStart"/>
      <w:r w:rsidRPr="005B48CD">
        <w:lastRenderedPageBreak/>
        <w:t>Продолжительность дневной суммарной образовательной нагрузки для детей дошкольного</w:t>
      </w:r>
      <w:r w:rsidR="00AA0F89">
        <w:t xml:space="preserve"> </w:t>
      </w:r>
      <w:r w:rsidRPr="005B48CD">
        <w:t>возраста, условия организации образовательного процесса должны соответствовать требованиям,</w:t>
      </w:r>
      <w:r w:rsidR="006D5EA1">
        <w:t xml:space="preserve"> </w:t>
      </w:r>
      <w:r w:rsidRPr="005B48CD">
        <w:t>предусмотренным</w:t>
      </w:r>
      <w:r w:rsidR="006D5EA1">
        <w:t xml:space="preserve"> </w:t>
      </w:r>
      <w:r w:rsidRPr="005B48CD">
        <w:t>Санитарными</w:t>
      </w:r>
      <w:r w:rsidR="006D5EA1">
        <w:t xml:space="preserve"> </w:t>
      </w:r>
      <w:r w:rsidRPr="005B48CD">
        <w:t>правилами</w:t>
      </w:r>
      <w:r w:rsidR="006D5EA1">
        <w:t xml:space="preserve"> </w:t>
      </w:r>
      <w:r w:rsidRPr="005B48CD">
        <w:t>и</w:t>
      </w:r>
      <w:r w:rsidR="006D5EA1">
        <w:t xml:space="preserve"> </w:t>
      </w:r>
      <w:r w:rsidRPr="005B48CD">
        <w:t>нормами</w:t>
      </w:r>
      <w:r w:rsidR="006D5EA1">
        <w:t xml:space="preserve"> </w:t>
      </w:r>
      <w:proofErr w:type="spellStart"/>
      <w:r w:rsidRPr="005B48CD">
        <w:t>СанПиН</w:t>
      </w:r>
      <w:proofErr w:type="spellEnd"/>
      <w:r w:rsidR="006D5EA1">
        <w:t xml:space="preserve"> </w:t>
      </w:r>
      <w:r w:rsidRPr="005B48CD">
        <w:t>1.2.3685-21«Гигиенические</w:t>
      </w:r>
      <w:r w:rsidR="00AA0F89">
        <w:t xml:space="preserve"> </w:t>
      </w:r>
      <w:r w:rsidRPr="005B48CD">
        <w:t>нормативы и требования к обеспечению безопасности и (или) безвредности для человека факторов</w:t>
      </w:r>
      <w:r w:rsidR="00AA0F89">
        <w:t xml:space="preserve"> </w:t>
      </w:r>
      <w:r w:rsidRPr="005B48CD">
        <w:t>среды обитания», утвержденным постановлением Главного государственного санитарного врача</w:t>
      </w:r>
      <w:r w:rsidR="006D5EA1">
        <w:t xml:space="preserve"> </w:t>
      </w:r>
      <w:r w:rsidRPr="005B48CD">
        <w:t>Российской</w:t>
      </w:r>
      <w:r w:rsidR="00AA0F89">
        <w:t xml:space="preserve"> </w:t>
      </w:r>
      <w:r w:rsidRPr="005B48CD">
        <w:t>Федерации от</w:t>
      </w:r>
      <w:r w:rsidR="006D5EA1">
        <w:t xml:space="preserve"> </w:t>
      </w:r>
      <w:r w:rsidR="00AA0F89">
        <w:t>28 января 2021</w:t>
      </w:r>
      <w:r w:rsidRPr="005B48CD">
        <w:t>г. № 2</w:t>
      </w:r>
      <w:r w:rsidR="00AA0F89">
        <w:t xml:space="preserve"> (с учетом </w:t>
      </w:r>
      <w:proofErr w:type="spellStart"/>
      <w:r w:rsidR="00AA0F89">
        <w:t>измений</w:t>
      </w:r>
      <w:proofErr w:type="spellEnd"/>
      <w:r w:rsidR="00AA0F89">
        <w:t xml:space="preserve">, </w:t>
      </w:r>
      <w:proofErr w:type="spellStart"/>
      <w:r w:rsidR="00AA0F89">
        <w:t>утвережденных</w:t>
      </w:r>
      <w:proofErr w:type="spellEnd"/>
      <w:r w:rsidR="00AA0F89">
        <w:t xml:space="preserve"> Постановлением Главного санитарного врача</w:t>
      </w:r>
      <w:proofErr w:type="gramEnd"/>
      <w:r w:rsidR="00AA0F89">
        <w:t xml:space="preserve"> </w:t>
      </w:r>
      <w:proofErr w:type="gramStart"/>
      <w:r w:rsidR="00AA0F89">
        <w:t>Российской Федерации от 01 марта 2025г.)</w:t>
      </w:r>
      <w:r w:rsidR="006D5EA1">
        <w:t xml:space="preserve"> </w:t>
      </w:r>
      <w:r w:rsidRPr="005B48CD">
        <w:t>действующим до</w:t>
      </w:r>
      <w:r w:rsidR="006D5EA1">
        <w:t xml:space="preserve"> </w:t>
      </w:r>
      <w:r w:rsidRPr="005B48CD">
        <w:t>1марта</w:t>
      </w:r>
      <w:r w:rsidR="006D5EA1">
        <w:t xml:space="preserve"> </w:t>
      </w:r>
      <w:r w:rsidRPr="005B48CD">
        <w:t>2027г.</w:t>
      </w:r>
      <w:r w:rsidR="006D5EA1">
        <w:t xml:space="preserve"> </w:t>
      </w:r>
      <w:r w:rsidRPr="005B48CD">
        <w:t>(далее –</w:t>
      </w:r>
      <w:r w:rsidR="006D5EA1">
        <w:t xml:space="preserve"> </w:t>
      </w:r>
      <w:r w:rsidRPr="005B48CD">
        <w:t>Гигиенические</w:t>
      </w:r>
      <w:r w:rsidR="006D5EA1">
        <w:t xml:space="preserve"> </w:t>
      </w:r>
      <w:r w:rsidRPr="005B48CD">
        <w:t>нормативы),</w:t>
      </w:r>
      <w:r w:rsidR="006D5EA1">
        <w:t xml:space="preserve"> </w:t>
      </w:r>
      <w:r w:rsidRPr="005B48CD">
        <w:t>и</w:t>
      </w:r>
      <w:r w:rsidR="006D5EA1">
        <w:t xml:space="preserve"> </w:t>
      </w:r>
      <w:r w:rsidRPr="005B48CD">
        <w:t>Санитарными</w:t>
      </w:r>
      <w:r w:rsidR="006D5EA1">
        <w:t xml:space="preserve"> </w:t>
      </w:r>
      <w:r w:rsidRPr="005B48CD">
        <w:t>правилами</w:t>
      </w:r>
      <w:r w:rsidR="006D5EA1">
        <w:t xml:space="preserve"> </w:t>
      </w:r>
      <w:proofErr w:type="spellStart"/>
      <w:r w:rsidRPr="005B48CD">
        <w:t>СанПиН</w:t>
      </w:r>
      <w:proofErr w:type="spellEnd"/>
      <w:r w:rsidR="006D5EA1">
        <w:t xml:space="preserve"> </w:t>
      </w:r>
      <w:r w:rsidRPr="005B48CD">
        <w:t>2.4.3648-20</w:t>
      </w:r>
      <w:r w:rsidR="006D5EA1">
        <w:t xml:space="preserve"> </w:t>
      </w:r>
      <w:r w:rsidRPr="005B48CD">
        <w:t>«Санитарно-эпидемиологические требования к организациям воспитания и обучения, отдыха и оздоровления</w:t>
      </w:r>
      <w:r w:rsidR="006D5EA1">
        <w:t xml:space="preserve"> </w:t>
      </w:r>
      <w:r w:rsidRPr="005B48CD">
        <w:t>детей</w:t>
      </w:r>
      <w:r w:rsidR="006D5EA1">
        <w:t xml:space="preserve"> </w:t>
      </w:r>
      <w:r w:rsidRPr="005B48CD">
        <w:t>и</w:t>
      </w:r>
      <w:r w:rsidR="006D5EA1">
        <w:t xml:space="preserve"> </w:t>
      </w:r>
      <w:r w:rsidRPr="005B48CD">
        <w:t>молодежи»,</w:t>
      </w:r>
      <w:r w:rsidR="006D5EA1">
        <w:t xml:space="preserve"> </w:t>
      </w:r>
      <w:r w:rsidRPr="005B48CD">
        <w:t>утвержденным</w:t>
      </w:r>
      <w:r w:rsidR="006D5EA1">
        <w:t xml:space="preserve"> </w:t>
      </w:r>
      <w:r w:rsidRPr="005B48CD">
        <w:t>Постановлением</w:t>
      </w:r>
      <w:r w:rsidR="006D5EA1">
        <w:t xml:space="preserve"> </w:t>
      </w:r>
      <w:r w:rsidRPr="005B48CD">
        <w:t>Главного</w:t>
      </w:r>
      <w:r w:rsidR="006D5EA1">
        <w:t xml:space="preserve"> </w:t>
      </w:r>
      <w:r w:rsidRPr="005B48CD">
        <w:t>государственного</w:t>
      </w:r>
      <w:r w:rsidR="006D5EA1">
        <w:t xml:space="preserve"> </w:t>
      </w:r>
      <w:r w:rsidRPr="005B48CD">
        <w:t>санитарного</w:t>
      </w:r>
      <w:r w:rsidR="006D5EA1">
        <w:t xml:space="preserve"> </w:t>
      </w:r>
      <w:r w:rsidRPr="005B48CD">
        <w:t xml:space="preserve">врача Российской Федерации от 28 сентября 2020 г. № 28 (далее – </w:t>
      </w:r>
      <w:proofErr w:type="spellStart"/>
      <w:r w:rsidRPr="005B48CD">
        <w:t>Санитарно-эпидемиологическиетребования</w:t>
      </w:r>
      <w:proofErr w:type="spellEnd"/>
      <w:r w:rsidRPr="005B48CD">
        <w:t>).</w:t>
      </w:r>
      <w:proofErr w:type="gramEnd"/>
    </w:p>
    <w:p w:rsidR="00BB340C" w:rsidRPr="005B48CD" w:rsidRDefault="0021290F" w:rsidP="00FA10CE">
      <w:pPr>
        <w:pStyle w:val="a3"/>
        <w:ind w:left="0"/>
      </w:pPr>
      <w:r w:rsidRPr="005B48CD">
        <w:t>Режим дня строится с учетом сезонных изменений. В теплый период года увеличивается</w:t>
      </w:r>
      <w:r w:rsidR="006D5EA1">
        <w:t xml:space="preserve"> </w:t>
      </w:r>
      <w:r w:rsidRPr="005B48CD">
        <w:t>ежедневная длительность</w:t>
      </w:r>
      <w:r w:rsidR="006D5EA1">
        <w:t xml:space="preserve"> </w:t>
      </w:r>
      <w:r w:rsidRPr="005B48CD">
        <w:t>пребывания детей на свежем воздухе, образовательная деятельность</w:t>
      </w:r>
      <w:r w:rsidR="006D5EA1">
        <w:t xml:space="preserve"> </w:t>
      </w:r>
      <w:r w:rsidRPr="005B48CD">
        <w:t>переносится на прогулку (при наличии условий). Согласно пункту 185 Гигиенических нормативов</w:t>
      </w:r>
      <w:r w:rsidR="00FB1B0B">
        <w:t xml:space="preserve"> </w:t>
      </w:r>
      <w:r w:rsidRPr="005B48CD">
        <w:t>при те</w:t>
      </w:r>
      <w:r w:rsidR="00AA0F89">
        <w:t>мпературе воздуха ниже минус 15</w:t>
      </w:r>
      <w:r w:rsidRPr="005B48CD">
        <w:t>°</w:t>
      </w:r>
      <w:r w:rsidR="00AA0F89">
        <w:t xml:space="preserve"> </w:t>
      </w:r>
      <w:r w:rsidRPr="005B48CD">
        <w:t>C и скорости ветра более 7 м/с продолжительность</w:t>
      </w:r>
      <w:r w:rsidR="00FB1B0B">
        <w:t xml:space="preserve"> </w:t>
      </w:r>
      <w:r w:rsidRPr="005B48CD">
        <w:t>прогулки для детей до 7 лет сокращают. При осуществлении режимных моментов необходимо</w:t>
      </w:r>
      <w:r w:rsidR="00FB1B0B">
        <w:t xml:space="preserve"> </w:t>
      </w:r>
      <w:r w:rsidRPr="005B48CD">
        <w:t>учитывать</w:t>
      </w:r>
      <w:r w:rsidR="00FB1B0B">
        <w:t xml:space="preserve"> </w:t>
      </w:r>
      <w:r w:rsidRPr="005B48CD">
        <w:t>также</w:t>
      </w:r>
      <w:r w:rsidR="00FB1B0B">
        <w:t xml:space="preserve"> </w:t>
      </w:r>
      <w:r w:rsidRPr="005B48CD">
        <w:t>индивидуальные</w:t>
      </w:r>
      <w:r w:rsidR="00FB1B0B">
        <w:t xml:space="preserve"> </w:t>
      </w:r>
      <w:r w:rsidRPr="005B48CD">
        <w:t>особенности</w:t>
      </w:r>
      <w:r w:rsidR="00FB1B0B">
        <w:t xml:space="preserve"> </w:t>
      </w:r>
      <w:r w:rsidRPr="005B48CD">
        <w:t>ребенка</w:t>
      </w:r>
      <w:r w:rsidR="00FB1B0B">
        <w:t xml:space="preserve"> </w:t>
      </w:r>
      <w:r w:rsidRPr="005B48CD">
        <w:t>(длительность</w:t>
      </w:r>
      <w:r w:rsidR="00FB1B0B">
        <w:t xml:space="preserve"> </w:t>
      </w:r>
      <w:r w:rsidRPr="005B48CD">
        <w:t>сна,</w:t>
      </w:r>
      <w:r w:rsidR="00FB1B0B">
        <w:t xml:space="preserve"> </w:t>
      </w:r>
      <w:r w:rsidRPr="005B48CD">
        <w:t>вкусовые</w:t>
      </w:r>
      <w:r w:rsidR="00FB1B0B">
        <w:t xml:space="preserve"> </w:t>
      </w:r>
      <w:r w:rsidRPr="005B48CD">
        <w:t>предпочтения,</w:t>
      </w:r>
      <w:r w:rsidR="00FB1B0B">
        <w:t xml:space="preserve"> </w:t>
      </w:r>
      <w:r w:rsidRPr="005B48CD">
        <w:t xml:space="preserve">характер, темп </w:t>
      </w:r>
      <w:proofErr w:type="spellStart"/>
      <w:r w:rsidRPr="005B48CD">
        <w:t>деятельностии</w:t>
      </w:r>
      <w:proofErr w:type="spellEnd"/>
      <w:r w:rsidRPr="005B48CD">
        <w:t xml:space="preserve"> т.д.).</w:t>
      </w:r>
    </w:p>
    <w:p w:rsidR="00BB340C" w:rsidRPr="005B48CD" w:rsidRDefault="0021290F" w:rsidP="00FA10CE">
      <w:pPr>
        <w:pStyle w:val="a3"/>
        <w:ind w:left="0"/>
      </w:pPr>
      <w:r w:rsidRPr="005B48CD">
        <w:t xml:space="preserve">Режим питания зависит от длительности пребывания детей в ДОО и регулируется </w:t>
      </w:r>
      <w:proofErr w:type="spellStart"/>
      <w:r w:rsidRPr="005B48CD">
        <w:t>СанПиН</w:t>
      </w:r>
      <w:proofErr w:type="spellEnd"/>
      <w:r w:rsidR="00FB1B0B">
        <w:t xml:space="preserve"> </w:t>
      </w:r>
      <w:r w:rsidRPr="005B48CD">
        <w:t>2.3/2.4.3590-20</w:t>
      </w:r>
      <w:r w:rsidR="00FB1B0B">
        <w:t xml:space="preserve"> </w:t>
      </w:r>
      <w:r w:rsidRPr="005B48CD">
        <w:t>«Санитарно-эпидемиологические</w:t>
      </w:r>
      <w:r w:rsidR="00FB1B0B">
        <w:t xml:space="preserve">  </w:t>
      </w:r>
      <w:r w:rsidRPr="005B48CD">
        <w:t>требования</w:t>
      </w:r>
      <w:r w:rsidR="00FB1B0B">
        <w:t xml:space="preserve"> </w:t>
      </w:r>
      <w:r w:rsidRPr="005B48CD">
        <w:t>к</w:t>
      </w:r>
      <w:r w:rsidR="00FB1B0B">
        <w:t xml:space="preserve"> </w:t>
      </w:r>
      <w:r w:rsidRPr="005B48CD">
        <w:t>организации</w:t>
      </w:r>
      <w:r w:rsidR="00FB1B0B">
        <w:t xml:space="preserve"> </w:t>
      </w:r>
      <w:r w:rsidRPr="005B48CD">
        <w:t>общественного</w:t>
      </w:r>
      <w:r w:rsidR="00FB1B0B">
        <w:t xml:space="preserve"> </w:t>
      </w:r>
      <w:r w:rsidRPr="005B48CD">
        <w:t>питания</w:t>
      </w:r>
      <w:r w:rsidR="00FB1B0B">
        <w:t xml:space="preserve"> </w:t>
      </w:r>
      <w:r w:rsidRPr="005B48CD">
        <w:t>населения»,</w:t>
      </w:r>
      <w:r w:rsidR="00FB1B0B">
        <w:t xml:space="preserve"> </w:t>
      </w:r>
      <w:r w:rsidRPr="005B48CD">
        <w:t>утвержденным</w:t>
      </w:r>
      <w:r w:rsidR="00FB1B0B">
        <w:t xml:space="preserve"> </w:t>
      </w:r>
      <w:r w:rsidRPr="005B48CD">
        <w:t>Постановлением</w:t>
      </w:r>
      <w:r w:rsidR="00FB1B0B">
        <w:t xml:space="preserve"> </w:t>
      </w:r>
      <w:r w:rsidRPr="005B48CD">
        <w:t>Главного</w:t>
      </w:r>
      <w:r w:rsidR="00FB1B0B">
        <w:t xml:space="preserve"> </w:t>
      </w:r>
      <w:r w:rsidRPr="005B48CD">
        <w:t>государственного</w:t>
      </w:r>
      <w:r w:rsidR="00FB1B0B">
        <w:t xml:space="preserve"> </w:t>
      </w:r>
      <w:r w:rsidRPr="005B48CD">
        <w:t>санитарного</w:t>
      </w:r>
      <w:r w:rsidR="00FB1B0B">
        <w:t xml:space="preserve"> </w:t>
      </w:r>
      <w:r w:rsidRPr="005B48CD">
        <w:t>врача</w:t>
      </w:r>
      <w:r w:rsidR="00FB1B0B">
        <w:t xml:space="preserve"> </w:t>
      </w:r>
      <w:r w:rsidRPr="005B48CD">
        <w:t>Российской</w:t>
      </w:r>
      <w:r w:rsidR="00FB1B0B">
        <w:t xml:space="preserve"> </w:t>
      </w:r>
      <w:r w:rsidRPr="005B48CD">
        <w:t>Федерации</w:t>
      </w:r>
      <w:r w:rsidR="00FB1B0B">
        <w:t xml:space="preserve"> </w:t>
      </w:r>
      <w:r w:rsidRPr="005B48CD">
        <w:t>от</w:t>
      </w:r>
      <w:r w:rsidR="00FB1B0B">
        <w:t xml:space="preserve"> </w:t>
      </w:r>
      <w:r w:rsidRPr="005B48CD">
        <w:t>27</w:t>
      </w:r>
      <w:r w:rsidR="00AA0F89">
        <w:t xml:space="preserve"> </w:t>
      </w:r>
      <w:r w:rsidRPr="005B48CD">
        <w:t>октября</w:t>
      </w:r>
      <w:r w:rsidR="00FB1B0B">
        <w:t xml:space="preserve"> </w:t>
      </w:r>
      <w:r w:rsidRPr="005B48CD">
        <w:t>2020</w:t>
      </w:r>
      <w:r w:rsidR="00FB1B0B">
        <w:t xml:space="preserve"> </w:t>
      </w:r>
      <w:r w:rsidRPr="005B48CD">
        <w:t>года</w:t>
      </w:r>
      <w:r w:rsidR="00FB1B0B">
        <w:t xml:space="preserve"> </w:t>
      </w:r>
      <w:r w:rsidRPr="005B48CD">
        <w:t>№32</w:t>
      </w:r>
      <w:r w:rsidR="00FB1B0B">
        <w:t xml:space="preserve"> </w:t>
      </w:r>
      <w:r w:rsidRPr="005B48CD">
        <w:t>(далее</w:t>
      </w:r>
      <w:r w:rsidR="00FB1B0B">
        <w:t xml:space="preserve"> </w:t>
      </w:r>
      <w:r w:rsidRPr="005B48CD">
        <w:t>–</w:t>
      </w:r>
      <w:r w:rsidR="00FB1B0B">
        <w:t xml:space="preserve"> </w:t>
      </w:r>
      <w:proofErr w:type="spellStart"/>
      <w:r w:rsidRPr="005B48CD">
        <w:t>СанПиН</w:t>
      </w:r>
      <w:proofErr w:type="spellEnd"/>
      <w:r w:rsidR="00FB1B0B">
        <w:t xml:space="preserve"> </w:t>
      </w:r>
      <w:r w:rsidRPr="005B48CD">
        <w:t>по</w:t>
      </w:r>
      <w:r w:rsidR="00FB1B0B">
        <w:t xml:space="preserve"> </w:t>
      </w:r>
      <w:r w:rsidRPr="005B48CD">
        <w:t>питанию).</w:t>
      </w:r>
    </w:p>
    <w:p w:rsidR="00BB340C" w:rsidRPr="005B48CD" w:rsidRDefault="0021290F" w:rsidP="00FA10CE">
      <w:pPr>
        <w:pStyle w:val="a3"/>
        <w:ind w:left="0"/>
      </w:pPr>
      <w:r w:rsidRPr="005B48CD">
        <w:t>Согласно</w:t>
      </w:r>
      <w:r w:rsidR="00FB1B0B">
        <w:t xml:space="preserve"> </w:t>
      </w:r>
      <w:r w:rsidRPr="005B48CD">
        <w:t>пункту</w:t>
      </w:r>
      <w:r w:rsidR="00FB1B0B">
        <w:t xml:space="preserve"> </w:t>
      </w:r>
      <w:r w:rsidRPr="005B48CD">
        <w:t>183</w:t>
      </w:r>
      <w:r w:rsidR="00FB1B0B">
        <w:t xml:space="preserve"> </w:t>
      </w:r>
      <w:r w:rsidRPr="005B48CD">
        <w:t>Гигиенических</w:t>
      </w:r>
      <w:r w:rsidR="00FB1B0B">
        <w:t xml:space="preserve"> </w:t>
      </w:r>
      <w:r w:rsidRPr="005B48CD">
        <w:t>нормативов</w:t>
      </w:r>
      <w:r w:rsidR="00FB1B0B">
        <w:t xml:space="preserve"> </w:t>
      </w:r>
      <w:r w:rsidRPr="005B48CD">
        <w:t>Организация</w:t>
      </w:r>
      <w:r w:rsidR="00FB1B0B">
        <w:t xml:space="preserve"> </w:t>
      </w:r>
      <w:r w:rsidRPr="005B48CD">
        <w:t>может</w:t>
      </w:r>
      <w:r w:rsidR="00FB1B0B">
        <w:t xml:space="preserve"> </w:t>
      </w:r>
      <w:r w:rsidRPr="005B48CD">
        <w:t>корректировать</w:t>
      </w:r>
      <w:r w:rsidR="00FB1B0B">
        <w:t xml:space="preserve"> </w:t>
      </w:r>
      <w:r w:rsidRPr="005B48CD">
        <w:t>режим дня в зависимости от типа организации и вида реализуемых образовательных программ,</w:t>
      </w:r>
      <w:r w:rsidR="00FB1B0B">
        <w:t xml:space="preserve"> </w:t>
      </w:r>
      <w:r w:rsidRPr="005B48CD">
        <w:t>сезона</w:t>
      </w:r>
      <w:r w:rsidR="00FB1B0B">
        <w:t xml:space="preserve"> </w:t>
      </w:r>
      <w:r w:rsidRPr="005B48CD">
        <w:t>года.</w:t>
      </w:r>
      <w:r w:rsidR="00FB1B0B">
        <w:t xml:space="preserve"> </w:t>
      </w:r>
      <w:r w:rsidRPr="005B48CD">
        <w:t>Ниже</w:t>
      </w:r>
      <w:r w:rsidR="00FB1B0B">
        <w:t xml:space="preserve"> </w:t>
      </w:r>
      <w:r w:rsidRPr="005B48CD">
        <w:t>приведены</w:t>
      </w:r>
      <w:r w:rsidR="00FB1B0B">
        <w:t xml:space="preserve"> </w:t>
      </w:r>
      <w:r w:rsidRPr="005B48CD">
        <w:t>требования</w:t>
      </w:r>
      <w:r w:rsidR="00FB1B0B">
        <w:t xml:space="preserve"> </w:t>
      </w:r>
      <w:r w:rsidRPr="005B48CD">
        <w:t>к</w:t>
      </w:r>
      <w:r w:rsidR="00FB1B0B">
        <w:t xml:space="preserve"> </w:t>
      </w:r>
      <w:r w:rsidRPr="005B48CD">
        <w:t>организации</w:t>
      </w:r>
      <w:r w:rsidR="00FB1B0B">
        <w:t xml:space="preserve"> </w:t>
      </w:r>
      <w:r w:rsidRPr="005B48CD">
        <w:t>образовательного</w:t>
      </w:r>
      <w:r w:rsidR="00FB1B0B">
        <w:t xml:space="preserve"> </w:t>
      </w:r>
      <w:r w:rsidRPr="005B48CD">
        <w:t>процесса,</w:t>
      </w:r>
      <w:r w:rsidR="00FB1B0B">
        <w:t xml:space="preserve"> </w:t>
      </w:r>
      <w:r w:rsidRPr="005B48CD">
        <w:t>режиму</w:t>
      </w:r>
      <w:r w:rsidR="00FB1B0B">
        <w:t xml:space="preserve"> </w:t>
      </w:r>
      <w:r w:rsidRPr="005B48CD">
        <w:t>питания, которыми следует</w:t>
      </w:r>
      <w:r w:rsidR="00FB1B0B">
        <w:t xml:space="preserve"> </w:t>
      </w:r>
      <w:r w:rsidRPr="005B48CD">
        <w:t>руководствоваться при</w:t>
      </w:r>
      <w:r w:rsidR="00FB1B0B">
        <w:t xml:space="preserve"> </w:t>
      </w:r>
      <w:r w:rsidRPr="005B48CD">
        <w:t>изменении режима</w:t>
      </w:r>
      <w:r w:rsidR="00FB1B0B">
        <w:t xml:space="preserve"> </w:t>
      </w:r>
      <w:r w:rsidRPr="005B48CD">
        <w:t>дня.</w:t>
      </w:r>
    </w:p>
    <w:p w:rsidR="002B75AF" w:rsidRPr="005B48CD" w:rsidRDefault="00FB1B0B" w:rsidP="00FA10CE">
      <w:pPr>
        <w:pStyle w:val="a3"/>
        <w:ind w:left="0" w:firstLine="0"/>
        <w:rPr>
          <w:b/>
          <w:bCs/>
        </w:rPr>
      </w:pPr>
      <w:r>
        <w:rPr>
          <w:b/>
        </w:rPr>
        <w:t xml:space="preserve">Приложение №5 </w:t>
      </w:r>
      <w:r w:rsidR="00145904" w:rsidRPr="005B48CD">
        <w:rPr>
          <w:b/>
        </w:rPr>
        <w:t>«</w:t>
      </w:r>
      <w:r w:rsidR="00147D22" w:rsidRPr="005B48CD">
        <w:rPr>
          <w:b/>
          <w:bCs/>
        </w:rPr>
        <w:t>Ре</w:t>
      </w:r>
      <w:r w:rsidR="002B75AF" w:rsidRPr="005B48CD">
        <w:rPr>
          <w:b/>
          <w:bCs/>
        </w:rPr>
        <w:t>жим дня детей МДОУ ДС Дельфиненок р.п. Средняя Ахтуба р.п. Средняя Ахтуба</w:t>
      </w:r>
      <w:r w:rsidR="00145904" w:rsidRPr="005B48CD">
        <w:rPr>
          <w:b/>
          <w:bCs/>
        </w:rPr>
        <w:t>».</w:t>
      </w:r>
    </w:p>
    <w:p w:rsidR="00145904" w:rsidRPr="005B48CD" w:rsidRDefault="00145904" w:rsidP="00FA10CE">
      <w:pPr>
        <w:pStyle w:val="a3"/>
        <w:ind w:left="0" w:firstLine="0"/>
        <w:rPr>
          <w:b/>
        </w:rPr>
      </w:pPr>
    </w:p>
    <w:p w:rsidR="00BB340C" w:rsidRPr="005B48CD" w:rsidRDefault="00145904" w:rsidP="00FB1B0B">
      <w:pPr>
        <w:pStyle w:val="1"/>
        <w:numPr>
          <w:ilvl w:val="1"/>
          <w:numId w:val="128"/>
        </w:numPr>
        <w:tabs>
          <w:tab w:val="left" w:pos="634"/>
        </w:tabs>
        <w:ind w:left="0" w:firstLine="709"/>
      </w:pPr>
      <w:r w:rsidRPr="005B48CD">
        <w:t>Особенности традиционных событий, праздников, мероприятий</w:t>
      </w:r>
    </w:p>
    <w:p w:rsidR="00BB340C" w:rsidRPr="005B48CD" w:rsidRDefault="0021290F" w:rsidP="00FA10CE">
      <w:pPr>
        <w:pStyle w:val="a3"/>
        <w:ind w:left="0" w:firstLine="709"/>
      </w:pPr>
      <w:proofErr w:type="gramStart"/>
      <w:r w:rsidRPr="005B48CD">
        <w:t>Календарный план воспитательной работы (далее — План) разраб</w:t>
      </w:r>
      <w:r w:rsidR="00B63BEF" w:rsidRPr="005B48CD">
        <w:t>отан</w:t>
      </w:r>
      <w:r w:rsidRPr="005B48CD">
        <w:t xml:space="preserve"> в свободной</w:t>
      </w:r>
      <w:r w:rsidR="00FB1B0B">
        <w:t xml:space="preserve"> </w:t>
      </w:r>
      <w:r w:rsidRPr="005B48CD">
        <w:t>форме с указанием: содержания дел, событий, мероприятий; участвующих дошкольных групп;</w:t>
      </w:r>
      <w:r w:rsidR="00FB1B0B">
        <w:t xml:space="preserve"> </w:t>
      </w:r>
      <w:r w:rsidRPr="005B48CD">
        <w:t>сроков,</w:t>
      </w:r>
      <w:r w:rsidR="00FB1B0B">
        <w:t xml:space="preserve"> </w:t>
      </w:r>
      <w:r w:rsidRPr="005B48CD">
        <w:t>в</w:t>
      </w:r>
      <w:r w:rsidR="00FB1B0B">
        <w:t xml:space="preserve"> </w:t>
      </w:r>
      <w:r w:rsidRPr="005B48CD">
        <w:t>том числе</w:t>
      </w:r>
      <w:r w:rsidR="00FB1B0B">
        <w:t xml:space="preserve"> </w:t>
      </w:r>
      <w:r w:rsidRPr="005B48CD">
        <w:t>сроков подготовки; ответственных</w:t>
      </w:r>
      <w:r w:rsidR="00FB1B0B">
        <w:t xml:space="preserve"> </w:t>
      </w:r>
      <w:r w:rsidRPr="005B48CD">
        <w:t>лиц.</w:t>
      </w:r>
      <w:proofErr w:type="gramEnd"/>
    </w:p>
    <w:p w:rsidR="00BB340C" w:rsidRPr="005B48CD" w:rsidRDefault="0021290F" w:rsidP="00FA10CE">
      <w:pPr>
        <w:pStyle w:val="a3"/>
        <w:ind w:left="0" w:firstLine="709"/>
      </w:pPr>
      <w:r w:rsidRPr="005B48CD">
        <w:t>При</w:t>
      </w:r>
      <w:r w:rsidR="00FB1B0B">
        <w:t xml:space="preserve"> </w:t>
      </w:r>
      <w:r w:rsidRPr="005B48CD">
        <w:t>формировании</w:t>
      </w:r>
      <w:r w:rsidR="00FB1B0B">
        <w:t xml:space="preserve"> </w:t>
      </w:r>
      <w:r w:rsidRPr="005B48CD">
        <w:t>календарного</w:t>
      </w:r>
      <w:r w:rsidR="00FB1B0B">
        <w:t xml:space="preserve"> </w:t>
      </w:r>
      <w:r w:rsidRPr="005B48CD">
        <w:t>плана</w:t>
      </w:r>
      <w:r w:rsidR="00FB1B0B">
        <w:t xml:space="preserve"> </w:t>
      </w:r>
      <w:r w:rsidRPr="005B48CD">
        <w:t>воспитательной</w:t>
      </w:r>
      <w:r w:rsidR="00FB1B0B">
        <w:t xml:space="preserve"> </w:t>
      </w:r>
      <w:r w:rsidRPr="005B48CD">
        <w:t>работы</w:t>
      </w:r>
      <w:r w:rsidR="00FB1B0B">
        <w:t xml:space="preserve"> </w:t>
      </w:r>
      <w:r w:rsidRPr="005B48CD">
        <w:t>Организация</w:t>
      </w:r>
      <w:r w:rsidR="00FB1B0B">
        <w:t xml:space="preserve"> </w:t>
      </w:r>
      <w:r w:rsidRPr="005B48CD">
        <w:t>вправе</w:t>
      </w:r>
      <w:r w:rsidR="00FB1B0B">
        <w:t xml:space="preserve"> </w:t>
      </w:r>
      <w:r w:rsidRPr="005B48CD">
        <w:t>включать в</w:t>
      </w:r>
      <w:r w:rsidR="00FB1B0B">
        <w:t xml:space="preserve"> </w:t>
      </w:r>
      <w:r w:rsidRPr="005B48CD">
        <w:t>него</w:t>
      </w:r>
      <w:r w:rsidR="00FB1B0B">
        <w:t xml:space="preserve"> </w:t>
      </w:r>
      <w:r w:rsidRPr="005B48CD">
        <w:t>мероприятия</w:t>
      </w:r>
      <w:r w:rsidR="00FB1B0B">
        <w:t xml:space="preserve"> </w:t>
      </w:r>
      <w:r w:rsidRPr="005B48CD">
        <w:t>по</w:t>
      </w:r>
      <w:r w:rsidR="00FB1B0B">
        <w:t xml:space="preserve"> </w:t>
      </w:r>
      <w:r w:rsidRPr="005B48CD">
        <w:t>ключевым</w:t>
      </w:r>
      <w:r w:rsidR="00FB1B0B">
        <w:t xml:space="preserve"> </w:t>
      </w:r>
      <w:r w:rsidRPr="005B48CD">
        <w:t>направлениям</w:t>
      </w:r>
      <w:r w:rsidR="00FB1B0B">
        <w:t xml:space="preserve"> </w:t>
      </w:r>
      <w:r w:rsidRPr="005B48CD">
        <w:t>воспитания</w:t>
      </w:r>
      <w:r w:rsidR="00FB1B0B">
        <w:t xml:space="preserve"> </w:t>
      </w:r>
      <w:r w:rsidRPr="005B48CD">
        <w:t>детей.</w:t>
      </w:r>
    </w:p>
    <w:p w:rsidR="00BB340C" w:rsidRPr="005B48CD" w:rsidRDefault="0021290F" w:rsidP="00FA10CE">
      <w:pPr>
        <w:pStyle w:val="a3"/>
        <w:ind w:left="0" w:firstLine="709"/>
      </w:pPr>
      <w:r w:rsidRPr="005B48CD">
        <w:t>Все</w:t>
      </w:r>
      <w:r w:rsidR="00FB1B0B">
        <w:t xml:space="preserve"> </w:t>
      </w:r>
      <w:r w:rsidRPr="005B48CD">
        <w:t>мероприятия</w:t>
      </w:r>
      <w:r w:rsidR="00FB1B0B">
        <w:t xml:space="preserve"> </w:t>
      </w:r>
      <w:r w:rsidRPr="005B48CD">
        <w:t>должны</w:t>
      </w:r>
      <w:r w:rsidR="00FB1B0B">
        <w:t xml:space="preserve"> </w:t>
      </w:r>
      <w:r w:rsidRPr="005B48CD">
        <w:t>проводиться</w:t>
      </w:r>
      <w:r w:rsidR="00FB1B0B">
        <w:t xml:space="preserve"> </w:t>
      </w:r>
      <w:r w:rsidRPr="005B48CD">
        <w:t>с</w:t>
      </w:r>
      <w:r w:rsidR="00FB1B0B">
        <w:t xml:space="preserve"> </w:t>
      </w:r>
      <w:r w:rsidRPr="005B48CD">
        <w:t>учетом</w:t>
      </w:r>
      <w:r w:rsidR="00FB1B0B">
        <w:t xml:space="preserve"> </w:t>
      </w:r>
      <w:r w:rsidRPr="005B48CD">
        <w:t>Федеральной</w:t>
      </w:r>
      <w:r w:rsidR="00FB1B0B">
        <w:t xml:space="preserve"> </w:t>
      </w:r>
      <w:r w:rsidRPr="005B48CD">
        <w:t>программы,</w:t>
      </w:r>
      <w:r w:rsidR="00FB1B0B">
        <w:t xml:space="preserve"> </w:t>
      </w:r>
      <w:r w:rsidRPr="005B48CD">
        <w:t>а</w:t>
      </w:r>
      <w:r w:rsidR="00FB1B0B">
        <w:t xml:space="preserve"> </w:t>
      </w:r>
      <w:r w:rsidRPr="005B48CD">
        <w:t>также</w:t>
      </w:r>
      <w:r w:rsidR="00FB1B0B">
        <w:t xml:space="preserve"> </w:t>
      </w:r>
      <w:r w:rsidRPr="005B48CD">
        <w:t>возрастных,</w:t>
      </w:r>
      <w:r w:rsidR="00FB1B0B">
        <w:t xml:space="preserve"> </w:t>
      </w:r>
      <w:r w:rsidRPr="005B48CD">
        <w:t>физиологических</w:t>
      </w:r>
      <w:r w:rsidR="00FB1B0B">
        <w:t xml:space="preserve"> </w:t>
      </w:r>
      <w:r w:rsidRPr="005B48CD">
        <w:t>и</w:t>
      </w:r>
      <w:r w:rsidR="00FB1B0B">
        <w:t xml:space="preserve"> </w:t>
      </w:r>
      <w:proofErr w:type="spellStart"/>
      <w:r w:rsidRPr="005B48CD">
        <w:t>психоэмоциональных</w:t>
      </w:r>
      <w:proofErr w:type="spellEnd"/>
      <w:r w:rsidRPr="005B48CD">
        <w:t xml:space="preserve"> особенностей</w:t>
      </w:r>
      <w:r w:rsidR="00FB1B0B">
        <w:t xml:space="preserve"> </w:t>
      </w:r>
      <w:r w:rsidRPr="005B48CD">
        <w:t>воспитанников.</w:t>
      </w:r>
    </w:p>
    <w:p w:rsidR="00345704" w:rsidRPr="005B48CD" w:rsidRDefault="00345704" w:rsidP="00FA10CE">
      <w:pPr>
        <w:pStyle w:val="Default"/>
        <w:rPr>
          <w:b/>
          <w:bCs/>
          <w:sz w:val="23"/>
          <w:szCs w:val="23"/>
        </w:rPr>
      </w:pPr>
    </w:p>
    <w:p w:rsidR="00345704" w:rsidRPr="005B48CD" w:rsidRDefault="00345704" w:rsidP="00FA10CE">
      <w:pPr>
        <w:jc w:val="center"/>
        <w:rPr>
          <w:b/>
          <w:bCs/>
          <w:sz w:val="24"/>
          <w:szCs w:val="24"/>
        </w:rPr>
      </w:pPr>
      <w:r w:rsidRPr="005B48CD">
        <w:rPr>
          <w:b/>
          <w:bCs/>
          <w:sz w:val="24"/>
          <w:szCs w:val="24"/>
        </w:rPr>
        <w:t>Календарный</w:t>
      </w:r>
      <w:r w:rsidR="00FB1B0B">
        <w:rPr>
          <w:b/>
          <w:bCs/>
          <w:sz w:val="24"/>
          <w:szCs w:val="24"/>
        </w:rPr>
        <w:t xml:space="preserve"> </w:t>
      </w:r>
      <w:r w:rsidRPr="005B48CD">
        <w:rPr>
          <w:b/>
          <w:bCs/>
          <w:sz w:val="24"/>
          <w:szCs w:val="24"/>
        </w:rPr>
        <w:t>план воспитательной</w:t>
      </w:r>
      <w:r w:rsidR="00FB1B0B">
        <w:rPr>
          <w:b/>
          <w:bCs/>
          <w:sz w:val="24"/>
          <w:szCs w:val="24"/>
        </w:rPr>
        <w:t xml:space="preserve"> </w:t>
      </w:r>
      <w:r w:rsidRPr="005B48CD">
        <w:rPr>
          <w:b/>
          <w:bCs/>
          <w:sz w:val="24"/>
          <w:szCs w:val="24"/>
        </w:rPr>
        <w:t>работы</w:t>
      </w:r>
      <w:r w:rsidR="00FB1B0B">
        <w:rPr>
          <w:b/>
          <w:bCs/>
          <w:sz w:val="24"/>
          <w:szCs w:val="24"/>
        </w:rPr>
        <w:t xml:space="preserve"> </w:t>
      </w:r>
      <w:r w:rsidRPr="005B48CD">
        <w:rPr>
          <w:b/>
          <w:bCs/>
          <w:sz w:val="24"/>
          <w:szCs w:val="24"/>
        </w:rPr>
        <w:t>в</w:t>
      </w:r>
      <w:r w:rsidR="00FB1B0B">
        <w:rPr>
          <w:b/>
          <w:bCs/>
          <w:sz w:val="24"/>
          <w:szCs w:val="24"/>
        </w:rPr>
        <w:t xml:space="preserve"> </w:t>
      </w:r>
      <w:r w:rsidRPr="005B48CD">
        <w:rPr>
          <w:b/>
          <w:bCs/>
          <w:sz w:val="24"/>
          <w:szCs w:val="24"/>
        </w:rPr>
        <w:t>ДОО основных государственных и народных праздников, памятных дат.</w:t>
      </w:r>
    </w:p>
    <w:p w:rsidR="00345704" w:rsidRPr="005B48CD" w:rsidRDefault="00345704" w:rsidP="00FA10CE">
      <w:pPr>
        <w:rPr>
          <w:sz w:val="24"/>
          <w:szCs w:val="24"/>
        </w:rPr>
      </w:pPr>
      <w:r w:rsidRPr="005B48CD">
        <w:rPr>
          <w:b/>
          <w:bCs/>
          <w:sz w:val="24"/>
          <w:szCs w:val="24"/>
        </w:rPr>
        <w:t>Сентябрь</w:t>
      </w:r>
    </w:p>
    <w:p w:rsidR="00345704" w:rsidRPr="005B48CD" w:rsidRDefault="00345704" w:rsidP="00FA10CE">
      <w:pPr>
        <w:rPr>
          <w:sz w:val="24"/>
          <w:szCs w:val="24"/>
        </w:rPr>
      </w:pPr>
      <w:r w:rsidRPr="005B48CD">
        <w:rPr>
          <w:sz w:val="24"/>
          <w:szCs w:val="24"/>
        </w:rPr>
        <w:t>1сентября:</w:t>
      </w:r>
      <w:r w:rsidR="00FB1B0B">
        <w:rPr>
          <w:sz w:val="24"/>
          <w:szCs w:val="24"/>
        </w:rPr>
        <w:t xml:space="preserve"> </w:t>
      </w:r>
      <w:proofErr w:type="spellStart"/>
      <w:r w:rsidRPr="005B48CD">
        <w:rPr>
          <w:sz w:val="24"/>
          <w:szCs w:val="24"/>
        </w:rPr>
        <w:t>Деньзнаний</w:t>
      </w:r>
      <w:proofErr w:type="spellEnd"/>
      <w:r w:rsidRPr="005B48CD">
        <w:rPr>
          <w:sz w:val="24"/>
          <w:szCs w:val="24"/>
        </w:rPr>
        <w:t>;</w:t>
      </w:r>
    </w:p>
    <w:p w:rsidR="00345704" w:rsidRPr="005B48CD" w:rsidRDefault="00345704" w:rsidP="00FA10CE">
      <w:pPr>
        <w:rPr>
          <w:sz w:val="24"/>
          <w:szCs w:val="24"/>
        </w:rPr>
      </w:pPr>
      <w:r w:rsidRPr="005B48CD">
        <w:rPr>
          <w:sz w:val="24"/>
          <w:szCs w:val="24"/>
        </w:rPr>
        <w:t>3 сентября: День окончания</w:t>
      </w:r>
      <w:proofErr w:type="gramStart"/>
      <w:r w:rsidRPr="005B48CD">
        <w:rPr>
          <w:sz w:val="24"/>
          <w:szCs w:val="24"/>
        </w:rPr>
        <w:t xml:space="preserve">  В</w:t>
      </w:r>
      <w:proofErr w:type="gramEnd"/>
      <w:r w:rsidRPr="005B48CD">
        <w:rPr>
          <w:sz w:val="24"/>
          <w:szCs w:val="24"/>
        </w:rPr>
        <w:t>торой мировой войны, День солидарности в борьбе с терроризмом;</w:t>
      </w:r>
    </w:p>
    <w:p w:rsidR="00345704" w:rsidRPr="005B48CD" w:rsidRDefault="00345704" w:rsidP="00FA10CE">
      <w:pPr>
        <w:rPr>
          <w:b/>
          <w:bCs/>
          <w:sz w:val="24"/>
          <w:szCs w:val="24"/>
        </w:rPr>
      </w:pPr>
      <w:r w:rsidRPr="005B48CD">
        <w:rPr>
          <w:sz w:val="24"/>
          <w:szCs w:val="24"/>
        </w:rPr>
        <w:t>27сентября:</w:t>
      </w:r>
      <w:r w:rsidR="00FB1B0B">
        <w:rPr>
          <w:sz w:val="24"/>
          <w:szCs w:val="24"/>
        </w:rPr>
        <w:t xml:space="preserve"> </w:t>
      </w:r>
      <w:r w:rsidRPr="005B48CD">
        <w:rPr>
          <w:sz w:val="24"/>
          <w:szCs w:val="24"/>
        </w:rPr>
        <w:t>День</w:t>
      </w:r>
      <w:r w:rsidR="00FB1B0B">
        <w:rPr>
          <w:sz w:val="24"/>
          <w:szCs w:val="24"/>
        </w:rPr>
        <w:t xml:space="preserve"> </w:t>
      </w:r>
      <w:r w:rsidRPr="005B48CD">
        <w:rPr>
          <w:sz w:val="24"/>
          <w:szCs w:val="24"/>
        </w:rPr>
        <w:t>воспитателя и</w:t>
      </w:r>
      <w:r w:rsidR="00FB1B0B">
        <w:rPr>
          <w:sz w:val="24"/>
          <w:szCs w:val="24"/>
        </w:rPr>
        <w:t xml:space="preserve"> </w:t>
      </w:r>
      <w:r w:rsidRPr="005B48CD">
        <w:rPr>
          <w:sz w:val="24"/>
          <w:szCs w:val="24"/>
        </w:rPr>
        <w:t>всех дошкольных работников.</w:t>
      </w:r>
    </w:p>
    <w:p w:rsidR="00345704" w:rsidRPr="005B48CD" w:rsidRDefault="00345704" w:rsidP="00FA10CE">
      <w:pPr>
        <w:rPr>
          <w:sz w:val="24"/>
          <w:szCs w:val="24"/>
        </w:rPr>
      </w:pPr>
      <w:r w:rsidRPr="005B48CD">
        <w:rPr>
          <w:b/>
          <w:bCs/>
          <w:sz w:val="24"/>
          <w:szCs w:val="24"/>
        </w:rPr>
        <w:t>Октябрь</w:t>
      </w:r>
    </w:p>
    <w:p w:rsidR="00345704" w:rsidRPr="005B48CD" w:rsidRDefault="00345704" w:rsidP="00FA10CE">
      <w:pPr>
        <w:rPr>
          <w:sz w:val="24"/>
          <w:szCs w:val="24"/>
        </w:rPr>
      </w:pPr>
      <w:r w:rsidRPr="005B48CD">
        <w:rPr>
          <w:sz w:val="24"/>
          <w:szCs w:val="24"/>
        </w:rPr>
        <w:t>1</w:t>
      </w:r>
      <w:r w:rsidR="00D80CA9">
        <w:rPr>
          <w:sz w:val="24"/>
          <w:szCs w:val="24"/>
        </w:rPr>
        <w:t xml:space="preserve"> </w:t>
      </w:r>
      <w:r w:rsidRPr="005B48CD">
        <w:rPr>
          <w:sz w:val="24"/>
          <w:szCs w:val="24"/>
        </w:rPr>
        <w:t>октября:</w:t>
      </w:r>
      <w:r w:rsidR="00FB1B0B">
        <w:rPr>
          <w:sz w:val="24"/>
          <w:szCs w:val="24"/>
        </w:rPr>
        <w:t xml:space="preserve"> </w:t>
      </w:r>
      <w:r w:rsidRPr="005B48CD">
        <w:rPr>
          <w:sz w:val="24"/>
          <w:szCs w:val="24"/>
        </w:rPr>
        <w:t>Международный</w:t>
      </w:r>
      <w:r w:rsidR="00FB1B0B">
        <w:rPr>
          <w:sz w:val="24"/>
          <w:szCs w:val="24"/>
        </w:rPr>
        <w:t xml:space="preserve"> </w:t>
      </w:r>
      <w:r w:rsidRPr="005B48CD">
        <w:rPr>
          <w:sz w:val="24"/>
          <w:szCs w:val="24"/>
        </w:rPr>
        <w:t>день</w:t>
      </w:r>
      <w:r w:rsidR="00FB1B0B">
        <w:rPr>
          <w:sz w:val="24"/>
          <w:szCs w:val="24"/>
        </w:rPr>
        <w:t xml:space="preserve"> </w:t>
      </w:r>
      <w:r w:rsidRPr="005B48CD">
        <w:rPr>
          <w:sz w:val="24"/>
          <w:szCs w:val="24"/>
        </w:rPr>
        <w:t>музыки;</w:t>
      </w:r>
      <w:r w:rsidR="00FB1B0B">
        <w:rPr>
          <w:sz w:val="24"/>
          <w:szCs w:val="24"/>
        </w:rPr>
        <w:t xml:space="preserve"> </w:t>
      </w:r>
      <w:r w:rsidRPr="005B48CD">
        <w:rPr>
          <w:sz w:val="24"/>
          <w:szCs w:val="24"/>
        </w:rPr>
        <w:t>Международный день пожилых людей;</w:t>
      </w:r>
    </w:p>
    <w:p w:rsidR="00345704" w:rsidRPr="005B48CD" w:rsidRDefault="00345704" w:rsidP="00FA10CE">
      <w:pPr>
        <w:rPr>
          <w:sz w:val="24"/>
          <w:szCs w:val="24"/>
        </w:rPr>
      </w:pPr>
      <w:r w:rsidRPr="005B48CD">
        <w:rPr>
          <w:sz w:val="24"/>
          <w:szCs w:val="24"/>
        </w:rPr>
        <w:t>4</w:t>
      </w:r>
      <w:r w:rsidR="00D80CA9">
        <w:rPr>
          <w:sz w:val="24"/>
          <w:szCs w:val="24"/>
        </w:rPr>
        <w:t xml:space="preserve"> </w:t>
      </w:r>
      <w:r w:rsidRPr="005B48CD">
        <w:rPr>
          <w:sz w:val="24"/>
          <w:szCs w:val="24"/>
        </w:rPr>
        <w:t>октября:</w:t>
      </w:r>
      <w:r w:rsidR="00FB1B0B">
        <w:rPr>
          <w:sz w:val="24"/>
          <w:szCs w:val="24"/>
        </w:rPr>
        <w:t xml:space="preserve"> </w:t>
      </w:r>
      <w:r w:rsidRPr="005B48CD">
        <w:rPr>
          <w:sz w:val="24"/>
          <w:szCs w:val="24"/>
        </w:rPr>
        <w:t>День</w:t>
      </w:r>
      <w:r w:rsidR="00FB1B0B">
        <w:rPr>
          <w:sz w:val="24"/>
          <w:szCs w:val="24"/>
        </w:rPr>
        <w:t xml:space="preserve"> </w:t>
      </w:r>
      <w:r w:rsidRPr="005B48CD">
        <w:rPr>
          <w:sz w:val="24"/>
          <w:szCs w:val="24"/>
        </w:rPr>
        <w:t>защиты</w:t>
      </w:r>
      <w:r w:rsidR="00FB1B0B">
        <w:rPr>
          <w:sz w:val="24"/>
          <w:szCs w:val="24"/>
        </w:rPr>
        <w:t xml:space="preserve"> </w:t>
      </w:r>
      <w:r w:rsidRPr="005B48CD">
        <w:rPr>
          <w:sz w:val="24"/>
          <w:szCs w:val="24"/>
        </w:rPr>
        <w:t xml:space="preserve">животных; </w:t>
      </w:r>
    </w:p>
    <w:p w:rsidR="00345704" w:rsidRPr="005B48CD" w:rsidRDefault="00345704" w:rsidP="00FA10CE">
      <w:pPr>
        <w:rPr>
          <w:sz w:val="24"/>
          <w:szCs w:val="24"/>
        </w:rPr>
      </w:pPr>
      <w:r w:rsidRPr="005B48CD">
        <w:rPr>
          <w:sz w:val="24"/>
          <w:szCs w:val="24"/>
        </w:rPr>
        <w:lastRenderedPageBreak/>
        <w:t>5 октября:</w:t>
      </w:r>
      <w:r w:rsidR="00FB1B0B">
        <w:rPr>
          <w:sz w:val="24"/>
          <w:szCs w:val="24"/>
        </w:rPr>
        <w:t xml:space="preserve"> </w:t>
      </w:r>
      <w:r w:rsidRPr="005B48CD">
        <w:rPr>
          <w:sz w:val="24"/>
          <w:szCs w:val="24"/>
        </w:rPr>
        <w:t>День учителя;</w:t>
      </w:r>
    </w:p>
    <w:p w:rsidR="00345704" w:rsidRPr="005B48CD" w:rsidRDefault="00345704" w:rsidP="00FA10CE">
      <w:pPr>
        <w:rPr>
          <w:b/>
          <w:bCs/>
          <w:sz w:val="24"/>
          <w:szCs w:val="24"/>
        </w:rPr>
      </w:pPr>
      <w:r w:rsidRPr="005B48CD">
        <w:rPr>
          <w:sz w:val="24"/>
          <w:szCs w:val="24"/>
        </w:rPr>
        <w:t>Третье</w:t>
      </w:r>
      <w:r w:rsidR="00FB1B0B">
        <w:rPr>
          <w:sz w:val="24"/>
          <w:szCs w:val="24"/>
        </w:rPr>
        <w:t xml:space="preserve"> </w:t>
      </w:r>
      <w:r w:rsidRPr="005B48CD">
        <w:rPr>
          <w:sz w:val="24"/>
          <w:szCs w:val="24"/>
        </w:rPr>
        <w:t>воскресенье</w:t>
      </w:r>
      <w:r w:rsidR="00FB1B0B">
        <w:rPr>
          <w:sz w:val="24"/>
          <w:szCs w:val="24"/>
        </w:rPr>
        <w:t xml:space="preserve"> </w:t>
      </w:r>
      <w:r w:rsidRPr="005B48CD">
        <w:rPr>
          <w:sz w:val="24"/>
          <w:szCs w:val="24"/>
        </w:rPr>
        <w:t>октября:</w:t>
      </w:r>
      <w:r w:rsidR="00FB1B0B">
        <w:rPr>
          <w:sz w:val="24"/>
          <w:szCs w:val="24"/>
        </w:rPr>
        <w:t xml:space="preserve"> </w:t>
      </w:r>
      <w:r w:rsidRPr="005B48CD">
        <w:rPr>
          <w:sz w:val="24"/>
          <w:szCs w:val="24"/>
        </w:rPr>
        <w:t>День</w:t>
      </w:r>
      <w:r w:rsidR="00FB1B0B">
        <w:rPr>
          <w:sz w:val="24"/>
          <w:szCs w:val="24"/>
        </w:rPr>
        <w:t xml:space="preserve"> </w:t>
      </w:r>
      <w:r w:rsidRPr="005B48CD">
        <w:rPr>
          <w:sz w:val="24"/>
          <w:szCs w:val="24"/>
        </w:rPr>
        <w:t>отца</w:t>
      </w:r>
      <w:r w:rsidR="00FB1B0B">
        <w:rPr>
          <w:sz w:val="24"/>
          <w:szCs w:val="24"/>
        </w:rPr>
        <w:t xml:space="preserve"> </w:t>
      </w:r>
      <w:r w:rsidRPr="005B48CD">
        <w:rPr>
          <w:sz w:val="24"/>
          <w:szCs w:val="24"/>
        </w:rPr>
        <w:t>в</w:t>
      </w:r>
      <w:r w:rsidR="00FB1B0B">
        <w:rPr>
          <w:sz w:val="24"/>
          <w:szCs w:val="24"/>
        </w:rPr>
        <w:t xml:space="preserve"> </w:t>
      </w:r>
      <w:r w:rsidRPr="005B48CD">
        <w:rPr>
          <w:sz w:val="24"/>
          <w:szCs w:val="24"/>
        </w:rPr>
        <w:t>России.</w:t>
      </w:r>
    </w:p>
    <w:p w:rsidR="00345704" w:rsidRPr="005B48CD" w:rsidRDefault="00345704" w:rsidP="00FA10CE">
      <w:pPr>
        <w:rPr>
          <w:sz w:val="24"/>
          <w:szCs w:val="24"/>
        </w:rPr>
      </w:pPr>
      <w:r w:rsidRPr="005B48CD">
        <w:rPr>
          <w:b/>
          <w:bCs/>
          <w:sz w:val="24"/>
          <w:szCs w:val="24"/>
        </w:rPr>
        <w:t>Ноябрь</w:t>
      </w:r>
    </w:p>
    <w:p w:rsidR="00345704" w:rsidRPr="005B48CD" w:rsidRDefault="00345704" w:rsidP="00FA10CE">
      <w:pPr>
        <w:rPr>
          <w:sz w:val="24"/>
          <w:szCs w:val="24"/>
        </w:rPr>
      </w:pPr>
      <w:r w:rsidRPr="005B48CD">
        <w:rPr>
          <w:sz w:val="24"/>
          <w:szCs w:val="24"/>
        </w:rPr>
        <w:t>4</w:t>
      </w:r>
      <w:r w:rsidR="00D80CA9">
        <w:rPr>
          <w:sz w:val="24"/>
          <w:szCs w:val="24"/>
        </w:rPr>
        <w:t xml:space="preserve"> </w:t>
      </w:r>
      <w:r w:rsidRPr="005B48CD">
        <w:rPr>
          <w:sz w:val="24"/>
          <w:szCs w:val="24"/>
        </w:rPr>
        <w:t>ноября:</w:t>
      </w:r>
      <w:r w:rsidR="00D80CA9">
        <w:rPr>
          <w:sz w:val="24"/>
          <w:szCs w:val="24"/>
        </w:rPr>
        <w:t xml:space="preserve"> </w:t>
      </w:r>
      <w:r w:rsidRPr="005B48CD">
        <w:rPr>
          <w:sz w:val="24"/>
          <w:szCs w:val="24"/>
        </w:rPr>
        <w:t>День</w:t>
      </w:r>
      <w:r w:rsidR="00D80CA9">
        <w:rPr>
          <w:sz w:val="24"/>
          <w:szCs w:val="24"/>
        </w:rPr>
        <w:t xml:space="preserve"> </w:t>
      </w:r>
      <w:r w:rsidRPr="005B48CD">
        <w:rPr>
          <w:sz w:val="24"/>
          <w:szCs w:val="24"/>
        </w:rPr>
        <w:t>народного</w:t>
      </w:r>
      <w:r w:rsidR="00D80CA9">
        <w:rPr>
          <w:sz w:val="24"/>
          <w:szCs w:val="24"/>
        </w:rPr>
        <w:t xml:space="preserve"> </w:t>
      </w:r>
      <w:r w:rsidRPr="005B48CD">
        <w:rPr>
          <w:sz w:val="24"/>
          <w:szCs w:val="24"/>
        </w:rPr>
        <w:t>единства;</w:t>
      </w:r>
    </w:p>
    <w:p w:rsidR="00345704" w:rsidRPr="005B48CD" w:rsidRDefault="00345704" w:rsidP="00FA10CE">
      <w:pPr>
        <w:rPr>
          <w:sz w:val="24"/>
          <w:szCs w:val="24"/>
        </w:rPr>
      </w:pPr>
      <w:r w:rsidRPr="005B48CD">
        <w:rPr>
          <w:sz w:val="24"/>
          <w:szCs w:val="24"/>
        </w:rPr>
        <w:t>Последнее</w:t>
      </w:r>
      <w:r w:rsidR="00D80CA9">
        <w:rPr>
          <w:sz w:val="24"/>
          <w:szCs w:val="24"/>
        </w:rPr>
        <w:t xml:space="preserve"> </w:t>
      </w:r>
      <w:r w:rsidRPr="005B48CD">
        <w:rPr>
          <w:sz w:val="24"/>
          <w:szCs w:val="24"/>
        </w:rPr>
        <w:t>воскресенье</w:t>
      </w:r>
      <w:r w:rsidR="00D80CA9">
        <w:rPr>
          <w:sz w:val="24"/>
          <w:szCs w:val="24"/>
        </w:rPr>
        <w:t xml:space="preserve"> </w:t>
      </w:r>
      <w:r w:rsidRPr="005B48CD">
        <w:rPr>
          <w:sz w:val="24"/>
          <w:szCs w:val="24"/>
        </w:rPr>
        <w:t>ноября:</w:t>
      </w:r>
      <w:r w:rsidR="00D80CA9">
        <w:rPr>
          <w:sz w:val="24"/>
          <w:szCs w:val="24"/>
        </w:rPr>
        <w:t xml:space="preserve"> </w:t>
      </w:r>
      <w:r w:rsidRPr="005B48CD">
        <w:rPr>
          <w:sz w:val="24"/>
          <w:szCs w:val="24"/>
        </w:rPr>
        <w:t>День</w:t>
      </w:r>
      <w:r w:rsidR="00D80CA9">
        <w:rPr>
          <w:sz w:val="24"/>
          <w:szCs w:val="24"/>
        </w:rPr>
        <w:t xml:space="preserve"> </w:t>
      </w:r>
      <w:r w:rsidRPr="005B48CD">
        <w:rPr>
          <w:sz w:val="24"/>
          <w:szCs w:val="24"/>
        </w:rPr>
        <w:t>матери</w:t>
      </w:r>
      <w:r w:rsidR="00D80CA9">
        <w:rPr>
          <w:sz w:val="24"/>
          <w:szCs w:val="24"/>
        </w:rPr>
        <w:t xml:space="preserve"> </w:t>
      </w:r>
      <w:r w:rsidRPr="005B48CD">
        <w:rPr>
          <w:sz w:val="24"/>
          <w:szCs w:val="24"/>
        </w:rPr>
        <w:t>в</w:t>
      </w:r>
      <w:r w:rsidR="00D80CA9">
        <w:rPr>
          <w:sz w:val="24"/>
          <w:szCs w:val="24"/>
        </w:rPr>
        <w:t xml:space="preserve"> </w:t>
      </w:r>
      <w:r w:rsidRPr="005B48CD">
        <w:rPr>
          <w:sz w:val="24"/>
          <w:szCs w:val="24"/>
        </w:rPr>
        <w:t>России;</w:t>
      </w:r>
    </w:p>
    <w:p w:rsidR="00345704" w:rsidRPr="005B48CD" w:rsidRDefault="00345704" w:rsidP="00FA10CE">
      <w:pPr>
        <w:rPr>
          <w:b/>
          <w:bCs/>
          <w:sz w:val="24"/>
          <w:szCs w:val="24"/>
        </w:rPr>
      </w:pPr>
      <w:r w:rsidRPr="005B48CD">
        <w:rPr>
          <w:sz w:val="24"/>
          <w:szCs w:val="24"/>
        </w:rPr>
        <w:t>30</w:t>
      </w:r>
      <w:r w:rsidR="00D80CA9">
        <w:rPr>
          <w:sz w:val="24"/>
          <w:szCs w:val="24"/>
        </w:rPr>
        <w:t xml:space="preserve"> </w:t>
      </w:r>
      <w:r w:rsidRPr="005B48CD">
        <w:rPr>
          <w:sz w:val="24"/>
          <w:szCs w:val="24"/>
        </w:rPr>
        <w:t>ноября:</w:t>
      </w:r>
      <w:r w:rsidR="00D80CA9">
        <w:rPr>
          <w:sz w:val="24"/>
          <w:szCs w:val="24"/>
        </w:rPr>
        <w:t xml:space="preserve"> </w:t>
      </w:r>
      <w:r w:rsidRPr="005B48CD">
        <w:rPr>
          <w:sz w:val="24"/>
          <w:szCs w:val="24"/>
        </w:rPr>
        <w:t>День</w:t>
      </w:r>
      <w:r w:rsidR="00D80CA9">
        <w:rPr>
          <w:sz w:val="24"/>
          <w:szCs w:val="24"/>
        </w:rPr>
        <w:t xml:space="preserve"> </w:t>
      </w:r>
      <w:r w:rsidRPr="005B48CD">
        <w:rPr>
          <w:sz w:val="24"/>
          <w:szCs w:val="24"/>
        </w:rPr>
        <w:t>Государственного</w:t>
      </w:r>
      <w:r w:rsidR="00D80CA9">
        <w:rPr>
          <w:sz w:val="24"/>
          <w:szCs w:val="24"/>
        </w:rPr>
        <w:t xml:space="preserve"> </w:t>
      </w:r>
      <w:r w:rsidRPr="005B48CD">
        <w:rPr>
          <w:sz w:val="24"/>
          <w:szCs w:val="24"/>
        </w:rPr>
        <w:t>герба</w:t>
      </w:r>
      <w:r w:rsidR="00D80CA9">
        <w:rPr>
          <w:sz w:val="24"/>
          <w:szCs w:val="24"/>
        </w:rPr>
        <w:t xml:space="preserve"> </w:t>
      </w:r>
      <w:r w:rsidRPr="005B48CD">
        <w:rPr>
          <w:sz w:val="24"/>
          <w:szCs w:val="24"/>
        </w:rPr>
        <w:t>Российской</w:t>
      </w:r>
      <w:r w:rsidR="00D80CA9">
        <w:rPr>
          <w:sz w:val="24"/>
          <w:szCs w:val="24"/>
        </w:rPr>
        <w:t xml:space="preserve"> </w:t>
      </w:r>
      <w:r w:rsidRPr="005B48CD">
        <w:rPr>
          <w:sz w:val="24"/>
          <w:szCs w:val="24"/>
        </w:rPr>
        <w:t>Федерации.</w:t>
      </w:r>
    </w:p>
    <w:p w:rsidR="00345704" w:rsidRPr="005B48CD" w:rsidRDefault="00345704" w:rsidP="00FA10CE">
      <w:pPr>
        <w:rPr>
          <w:sz w:val="24"/>
          <w:szCs w:val="24"/>
        </w:rPr>
      </w:pPr>
      <w:r w:rsidRPr="005B48CD">
        <w:rPr>
          <w:b/>
          <w:bCs/>
          <w:sz w:val="24"/>
          <w:szCs w:val="24"/>
        </w:rPr>
        <w:t>Декабрь</w:t>
      </w:r>
    </w:p>
    <w:p w:rsidR="00345704" w:rsidRPr="005B48CD" w:rsidRDefault="00345704" w:rsidP="00D80CA9">
      <w:pPr>
        <w:jc w:val="both"/>
        <w:rPr>
          <w:sz w:val="24"/>
          <w:szCs w:val="24"/>
        </w:rPr>
      </w:pPr>
      <w:r w:rsidRPr="005B48CD">
        <w:rPr>
          <w:sz w:val="24"/>
          <w:szCs w:val="24"/>
        </w:rPr>
        <w:t>3</w:t>
      </w:r>
      <w:r w:rsidR="00D80CA9">
        <w:rPr>
          <w:sz w:val="24"/>
          <w:szCs w:val="24"/>
        </w:rPr>
        <w:t xml:space="preserve"> </w:t>
      </w:r>
      <w:r w:rsidRPr="005B48CD">
        <w:rPr>
          <w:sz w:val="24"/>
          <w:szCs w:val="24"/>
        </w:rPr>
        <w:t>декабря:</w:t>
      </w:r>
      <w:r w:rsidR="00D80CA9">
        <w:rPr>
          <w:sz w:val="24"/>
          <w:szCs w:val="24"/>
        </w:rPr>
        <w:t xml:space="preserve"> </w:t>
      </w:r>
      <w:r w:rsidRPr="005B48CD">
        <w:rPr>
          <w:sz w:val="24"/>
          <w:szCs w:val="24"/>
        </w:rPr>
        <w:t>Международный</w:t>
      </w:r>
      <w:r w:rsidR="00D80CA9">
        <w:rPr>
          <w:sz w:val="24"/>
          <w:szCs w:val="24"/>
        </w:rPr>
        <w:t xml:space="preserve"> </w:t>
      </w:r>
      <w:r w:rsidRPr="005B48CD">
        <w:rPr>
          <w:sz w:val="24"/>
          <w:szCs w:val="24"/>
        </w:rPr>
        <w:t>день</w:t>
      </w:r>
      <w:r w:rsidR="00D80CA9">
        <w:rPr>
          <w:sz w:val="24"/>
          <w:szCs w:val="24"/>
        </w:rPr>
        <w:t xml:space="preserve"> </w:t>
      </w:r>
      <w:r w:rsidRPr="005B48CD">
        <w:rPr>
          <w:sz w:val="24"/>
          <w:szCs w:val="24"/>
        </w:rPr>
        <w:t>инвалидов</w:t>
      </w:r>
      <w:r w:rsidR="00D80CA9">
        <w:rPr>
          <w:sz w:val="24"/>
          <w:szCs w:val="24"/>
        </w:rPr>
        <w:t xml:space="preserve"> </w:t>
      </w:r>
      <w:r w:rsidRPr="005B48CD">
        <w:rPr>
          <w:sz w:val="24"/>
          <w:szCs w:val="24"/>
        </w:rPr>
        <w:t>(рекомендуется</w:t>
      </w:r>
      <w:r w:rsidR="00D80CA9">
        <w:rPr>
          <w:sz w:val="24"/>
          <w:szCs w:val="24"/>
        </w:rPr>
        <w:t xml:space="preserve"> </w:t>
      </w:r>
      <w:r w:rsidRPr="005B48CD">
        <w:rPr>
          <w:sz w:val="24"/>
          <w:szCs w:val="24"/>
        </w:rPr>
        <w:t>включать в план воспитательной работы с дошкольниками регионально и/или</w:t>
      </w:r>
      <w:r w:rsidR="00D80CA9">
        <w:rPr>
          <w:sz w:val="24"/>
          <w:szCs w:val="24"/>
        </w:rPr>
        <w:t xml:space="preserve"> </w:t>
      </w:r>
      <w:proofErr w:type="spellStart"/>
      <w:r w:rsidRPr="005B48CD">
        <w:rPr>
          <w:sz w:val="24"/>
          <w:szCs w:val="24"/>
        </w:rPr>
        <w:t>ситуативно</w:t>
      </w:r>
      <w:proofErr w:type="spellEnd"/>
      <w:r w:rsidRPr="005B48CD">
        <w:rPr>
          <w:sz w:val="24"/>
          <w:szCs w:val="24"/>
        </w:rPr>
        <w:t>);</w:t>
      </w:r>
    </w:p>
    <w:p w:rsidR="00345704" w:rsidRPr="005B48CD" w:rsidRDefault="00345704" w:rsidP="00FA10CE">
      <w:pPr>
        <w:rPr>
          <w:sz w:val="24"/>
          <w:szCs w:val="24"/>
        </w:rPr>
      </w:pPr>
      <w:r w:rsidRPr="005B48CD">
        <w:rPr>
          <w:sz w:val="24"/>
          <w:szCs w:val="24"/>
        </w:rPr>
        <w:t>8</w:t>
      </w:r>
      <w:r w:rsidR="00D80CA9">
        <w:rPr>
          <w:sz w:val="24"/>
          <w:szCs w:val="24"/>
        </w:rPr>
        <w:t xml:space="preserve"> </w:t>
      </w:r>
      <w:r w:rsidRPr="005B48CD">
        <w:rPr>
          <w:sz w:val="24"/>
          <w:szCs w:val="24"/>
        </w:rPr>
        <w:t>декабря:</w:t>
      </w:r>
      <w:r w:rsidR="00D80CA9">
        <w:rPr>
          <w:sz w:val="24"/>
          <w:szCs w:val="24"/>
        </w:rPr>
        <w:t xml:space="preserve"> </w:t>
      </w:r>
      <w:r w:rsidRPr="005B48CD">
        <w:rPr>
          <w:sz w:val="24"/>
          <w:szCs w:val="24"/>
        </w:rPr>
        <w:t>Международный</w:t>
      </w:r>
      <w:r w:rsidR="00D80CA9">
        <w:rPr>
          <w:sz w:val="24"/>
          <w:szCs w:val="24"/>
        </w:rPr>
        <w:t xml:space="preserve"> </w:t>
      </w:r>
      <w:r w:rsidRPr="005B48CD">
        <w:rPr>
          <w:sz w:val="24"/>
          <w:szCs w:val="24"/>
        </w:rPr>
        <w:t>день</w:t>
      </w:r>
      <w:r w:rsidR="00D80CA9">
        <w:rPr>
          <w:sz w:val="24"/>
          <w:szCs w:val="24"/>
        </w:rPr>
        <w:t xml:space="preserve"> </w:t>
      </w:r>
      <w:r w:rsidRPr="005B48CD">
        <w:rPr>
          <w:sz w:val="24"/>
          <w:szCs w:val="24"/>
        </w:rPr>
        <w:t>художника;</w:t>
      </w:r>
    </w:p>
    <w:p w:rsidR="00345704" w:rsidRPr="005B48CD" w:rsidRDefault="00345704" w:rsidP="00FA10CE">
      <w:pPr>
        <w:rPr>
          <w:sz w:val="24"/>
          <w:szCs w:val="24"/>
        </w:rPr>
      </w:pPr>
      <w:r w:rsidRPr="005B48CD">
        <w:rPr>
          <w:sz w:val="24"/>
          <w:szCs w:val="24"/>
        </w:rPr>
        <w:t>9</w:t>
      </w:r>
      <w:r w:rsidR="00D80CA9">
        <w:rPr>
          <w:sz w:val="24"/>
          <w:szCs w:val="24"/>
        </w:rPr>
        <w:t xml:space="preserve"> </w:t>
      </w:r>
      <w:r w:rsidRPr="005B48CD">
        <w:rPr>
          <w:sz w:val="24"/>
          <w:szCs w:val="24"/>
        </w:rPr>
        <w:t>декабря:</w:t>
      </w:r>
      <w:r w:rsidR="00D80CA9">
        <w:rPr>
          <w:sz w:val="24"/>
          <w:szCs w:val="24"/>
        </w:rPr>
        <w:t xml:space="preserve"> </w:t>
      </w:r>
      <w:r w:rsidRPr="005B48CD">
        <w:rPr>
          <w:sz w:val="24"/>
          <w:szCs w:val="24"/>
        </w:rPr>
        <w:t>День</w:t>
      </w:r>
      <w:r w:rsidR="00D80CA9">
        <w:rPr>
          <w:sz w:val="24"/>
          <w:szCs w:val="24"/>
        </w:rPr>
        <w:t xml:space="preserve"> </w:t>
      </w:r>
      <w:r w:rsidRPr="005B48CD">
        <w:rPr>
          <w:sz w:val="24"/>
          <w:szCs w:val="24"/>
        </w:rPr>
        <w:t>Героев</w:t>
      </w:r>
      <w:r w:rsidR="00D80CA9">
        <w:rPr>
          <w:sz w:val="24"/>
          <w:szCs w:val="24"/>
        </w:rPr>
        <w:t xml:space="preserve"> </w:t>
      </w:r>
      <w:r w:rsidRPr="005B48CD">
        <w:rPr>
          <w:sz w:val="24"/>
          <w:szCs w:val="24"/>
        </w:rPr>
        <w:t>Отечества;</w:t>
      </w:r>
    </w:p>
    <w:p w:rsidR="00345704" w:rsidRPr="005B48CD" w:rsidRDefault="00345704" w:rsidP="00FA10CE">
      <w:pPr>
        <w:rPr>
          <w:sz w:val="24"/>
          <w:szCs w:val="24"/>
        </w:rPr>
      </w:pPr>
      <w:r w:rsidRPr="005B48CD">
        <w:rPr>
          <w:sz w:val="24"/>
          <w:szCs w:val="24"/>
        </w:rPr>
        <w:t>12</w:t>
      </w:r>
      <w:r w:rsidR="00D80CA9">
        <w:rPr>
          <w:sz w:val="24"/>
          <w:szCs w:val="24"/>
        </w:rPr>
        <w:t xml:space="preserve"> </w:t>
      </w:r>
      <w:r w:rsidRPr="005B48CD">
        <w:rPr>
          <w:sz w:val="24"/>
          <w:szCs w:val="24"/>
        </w:rPr>
        <w:t>декабря:</w:t>
      </w:r>
      <w:r w:rsidR="00D80CA9">
        <w:rPr>
          <w:sz w:val="24"/>
          <w:szCs w:val="24"/>
        </w:rPr>
        <w:t xml:space="preserve"> </w:t>
      </w:r>
      <w:r w:rsidRPr="005B48CD">
        <w:rPr>
          <w:sz w:val="24"/>
          <w:szCs w:val="24"/>
        </w:rPr>
        <w:t>День</w:t>
      </w:r>
      <w:r w:rsidR="00D80CA9">
        <w:rPr>
          <w:sz w:val="24"/>
          <w:szCs w:val="24"/>
        </w:rPr>
        <w:t xml:space="preserve"> </w:t>
      </w:r>
      <w:r w:rsidRPr="005B48CD">
        <w:rPr>
          <w:sz w:val="24"/>
          <w:szCs w:val="24"/>
        </w:rPr>
        <w:t>Конституции</w:t>
      </w:r>
      <w:r w:rsidR="00D80CA9">
        <w:rPr>
          <w:sz w:val="24"/>
          <w:szCs w:val="24"/>
        </w:rPr>
        <w:t xml:space="preserve"> </w:t>
      </w:r>
      <w:r w:rsidRPr="005B48CD">
        <w:rPr>
          <w:sz w:val="24"/>
          <w:szCs w:val="24"/>
        </w:rPr>
        <w:t>Российской</w:t>
      </w:r>
      <w:r w:rsidR="00D80CA9">
        <w:rPr>
          <w:sz w:val="24"/>
          <w:szCs w:val="24"/>
        </w:rPr>
        <w:t xml:space="preserve"> </w:t>
      </w:r>
      <w:r w:rsidRPr="005B48CD">
        <w:rPr>
          <w:sz w:val="24"/>
          <w:szCs w:val="24"/>
        </w:rPr>
        <w:t>Федерации;</w:t>
      </w:r>
    </w:p>
    <w:p w:rsidR="00345704" w:rsidRPr="005B48CD" w:rsidRDefault="00345704" w:rsidP="00FA10CE">
      <w:pPr>
        <w:rPr>
          <w:b/>
          <w:bCs/>
          <w:sz w:val="24"/>
          <w:szCs w:val="24"/>
        </w:rPr>
      </w:pPr>
      <w:r w:rsidRPr="005B48CD">
        <w:rPr>
          <w:sz w:val="24"/>
          <w:szCs w:val="24"/>
        </w:rPr>
        <w:t>31</w:t>
      </w:r>
      <w:r w:rsidR="00D80CA9">
        <w:rPr>
          <w:sz w:val="24"/>
          <w:szCs w:val="24"/>
        </w:rPr>
        <w:t xml:space="preserve"> </w:t>
      </w:r>
      <w:r w:rsidRPr="005B48CD">
        <w:rPr>
          <w:sz w:val="24"/>
          <w:szCs w:val="24"/>
        </w:rPr>
        <w:t>декабря:</w:t>
      </w:r>
      <w:r w:rsidR="00D80CA9">
        <w:rPr>
          <w:sz w:val="24"/>
          <w:szCs w:val="24"/>
        </w:rPr>
        <w:t xml:space="preserve"> </w:t>
      </w:r>
      <w:proofErr w:type="spellStart"/>
      <w:r w:rsidRPr="005B48CD">
        <w:rPr>
          <w:sz w:val="24"/>
          <w:szCs w:val="24"/>
        </w:rPr>
        <w:t>Новыйгод</w:t>
      </w:r>
      <w:proofErr w:type="spellEnd"/>
      <w:r w:rsidRPr="005B48CD">
        <w:rPr>
          <w:sz w:val="24"/>
          <w:szCs w:val="24"/>
        </w:rPr>
        <w:t>.</w:t>
      </w:r>
    </w:p>
    <w:p w:rsidR="00345704" w:rsidRPr="005B48CD" w:rsidRDefault="00345704" w:rsidP="00FA10CE">
      <w:pPr>
        <w:rPr>
          <w:sz w:val="24"/>
          <w:szCs w:val="24"/>
        </w:rPr>
      </w:pPr>
      <w:r w:rsidRPr="005B48CD">
        <w:rPr>
          <w:b/>
          <w:bCs/>
          <w:sz w:val="24"/>
          <w:szCs w:val="24"/>
        </w:rPr>
        <w:t>Январь</w:t>
      </w:r>
    </w:p>
    <w:p w:rsidR="00345704" w:rsidRPr="005B48CD" w:rsidRDefault="00345704" w:rsidP="00D80CA9">
      <w:pPr>
        <w:jc w:val="both"/>
        <w:rPr>
          <w:b/>
          <w:bCs/>
          <w:sz w:val="24"/>
          <w:szCs w:val="24"/>
        </w:rPr>
      </w:pPr>
      <w:r w:rsidRPr="005B48CD">
        <w:rPr>
          <w:sz w:val="24"/>
          <w:szCs w:val="24"/>
        </w:rPr>
        <w:t>27 января: День снятия блокады Ленинграда; День освобождения Красной армией</w:t>
      </w:r>
      <w:r w:rsidR="00D80CA9">
        <w:rPr>
          <w:sz w:val="24"/>
          <w:szCs w:val="24"/>
        </w:rPr>
        <w:t xml:space="preserve"> </w:t>
      </w:r>
      <w:r w:rsidRPr="005B48CD">
        <w:rPr>
          <w:sz w:val="24"/>
          <w:szCs w:val="24"/>
        </w:rPr>
        <w:t>крупнейшего</w:t>
      </w:r>
      <w:r w:rsidR="00D80CA9">
        <w:rPr>
          <w:sz w:val="24"/>
          <w:szCs w:val="24"/>
        </w:rPr>
        <w:t xml:space="preserve"> </w:t>
      </w:r>
      <w:r w:rsidRPr="005B48CD">
        <w:rPr>
          <w:sz w:val="24"/>
          <w:szCs w:val="24"/>
        </w:rPr>
        <w:t>«лагеря смерти»</w:t>
      </w:r>
      <w:r w:rsidR="00D80CA9">
        <w:rPr>
          <w:sz w:val="24"/>
          <w:szCs w:val="24"/>
        </w:rPr>
        <w:t xml:space="preserve"> </w:t>
      </w:r>
      <w:proofErr w:type="spellStart"/>
      <w:r w:rsidRPr="005B48CD">
        <w:rPr>
          <w:sz w:val="24"/>
          <w:szCs w:val="24"/>
        </w:rPr>
        <w:t>Аушвиц-Биркенау</w:t>
      </w:r>
      <w:proofErr w:type="spellEnd"/>
      <w:r w:rsidR="00D80CA9">
        <w:rPr>
          <w:sz w:val="24"/>
          <w:szCs w:val="24"/>
        </w:rPr>
        <w:t xml:space="preserve"> </w:t>
      </w:r>
      <w:r w:rsidRPr="005B48CD">
        <w:rPr>
          <w:sz w:val="24"/>
          <w:szCs w:val="24"/>
        </w:rPr>
        <w:t>(</w:t>
      </w:r>
      <w:proofErr w:type="spellStart"/>
      <w:r w:rsidRPr="005B48CD">
        <w:rPr>
          <w:sz w:val="24"/>
          <w:szCs w:val="24"/>
        </w:rPr>
        <w:t>Освенцема</w:t>
      </w:r>
      <w:proofErr w:type="spellEnd"/>
      <w:r w:rsidRPr="005B48CD">
        <w:rPr>
          <w:sz w:val="24"/>
          <w:szCs w:val="24"/>
        </w:rPr>
        <w:t>) –</w:t>
      </w:r>
      <w:r w:rsidR="00D80CA9">
        <w:rPr>
          <w:sz w:val="24"/>
          <w:szCs w:val="24"/>
        </w:rPr>
        <w:t xml:space="preserve"> </w:t>
      </w:r>
      <w:r w:rsidRPr="005B48CD">
        <w:rPr>
          <w:sz w:val="24"/>
          <w:szCs w:val="24"/>
        </w:rPr>
        <w:t>День</w:t>
      </w:r>
      <w:r w:rsidR="00D80CA9">
        <w:rPr>
          <w:sz w:val="24"/>
          <w:szCs w:val="24"/>
        </w:rPr>
        <w:t xml:space="preserve"> </w:t>
      </w:r>
      <w:r w:rsidRPr="005B48CD">
        <w:rPr>
          <w:sz w:val="24"/>
          <w:szCs w:val="24"/>
        </w:rPr>
        <w:t>памяти</w:t>
      </w:r>
      <w:r w:rsidR="00D80CA9">
        <w:rPr>
          <w:sz w:val="24"/>
          <w:szCs w:val="24"/>
        </w:rPr>
        <w:t xml:space="preserve"> </w:t>
      </w:r>
      <w:r w:rsidRPr="005B48CD">
        <w:rPr>
          <w:sz w:val="24"/>
          <w:szCs w:val="24"/>
        </w:rPr>
        <w:t>жертв</w:t>
      </w:r>
      <w:r w:rsidR="00D80CA9">
        <w:rPr>
          <w:sz w:val="24"/>
          <w:szCs w:val="24"/>
        </w:rPr>
        <w:t xml:space="preserve"> </w:t>
      </w:r>
      <w:r w:rsidRPr="005B48CD">
        <w:rPr>
          <w:sz w:val="24"/>
          <w:szCs w:val="24"/>
        </w:rPr>
        <w:t>Холокоста (рекомендуется включать в план воспитательной работы с дошкольниками</w:t>
      </w:r>
      <w:r w:rsidR="00D80CA9">
        <w:rPr>
          <w:sz w:val="24"/>
          <w:szCs w:val="24"/>
        </w:rPr>
        <w:t xml:space="preserve"> </w:t>
      </w:r>
      <w:r w:rsidRPr="005B48CD">
        <w:rPr>
          <w:sz w:val="24"/>
          <w:szCs w:val="24"/>
        </w:rPr>
        <w:t>регионально</w:t>
      </w:r>
      <w:r w:rsidR="00D80CA9">
        <w:rPr>
          <w:sz w:val="24"/>
          <w:szCs w:val="24"/>
        </w:rPr>
        <w:t xml:space="preserve"> </w:t>
      </w:r>
      <w:r w:rsidRPr="005B48CD">
        <w:rPr>
          <w:sz w:val="24"/>
          <w:szCs w:val="24"/>
        </w:rPr>
        <w:t>и/или</w:t>
      </w:r>
      <w:r w:rsidR="00D80CA9">
        <w:rPr>
          <w:sz w:val="24"/>
          <w:szCs w:val="24"/>
        </w:rPr>
        <w:t xml:space="preserve"> </w:t>
      </w:r>
      <w:proofErr w:type="spellStart"/>
      <w:r w:rsidRPr="005B48CD">
        <w:rPr>
          <w:sz w:val="24"/>
          <w:szCs w:val="24"/>
        </w:rPr>
        <w:t>ситуативно</w:t>
      </w:r>
      <w:proofErr w:type="spellEnd"/>
      <w:r w:rsidRPr="005B48CD">
        <w:rPr>
          <w:sz w:val="24"/>
          <w:szCs w:val="24"/>
        </w:rPr>
        <w:t>).</w:t>
      </w:r>
    </w:p>
    <w:p w:rsidR="00345704" w:rsidRPr="005B48CD" w:rsidRDefault="00345704" w:rsidP="00FA10CE">
      <w:pPr>
        <w:rPr>
          <w:sz w:val="24"/>
          <w:szCs w:val="24"/>
        </w:rPr>
      </w:pPr>
      <w:r w:rsidRPr="005B48CD">
        <w:rPr>
          <w:b/>
          <w:bCs/>
          <w:sz w:val="24"/>
          <w:szCs w:val="24"/>
        </w:rPr>
        <w:t>Февраль</w:t>
      </w:r>
    </w:p>
    <w:p w:rsidR="00345704" w:rsidRPr="005B48CD" w:rsidRDefault="00345704" w:rsidP="00D80CA9">
      <w:pPr>
        <w:jc w:val="both"/>
        <w:rPr>
          <w:sz w:val="24"/>
          <w:szCs w:val="24"/>
        </w:rPr>
      </w:pPr>
      <w:r w:rsidRPr="005B48CD">
        <w:rPr>
          <w:sz w:val="24"/>
          <w:szCs w:val="24"/>
        </w:rPr>
        <w:t>2</w:t>
      </w:r>
      <w:r w:rsidR="00D80CA9">
        <w:rPr>
          <w:sz w:val="24"/>
          <w:szCs w:val="24"/>
        </w:rPr>
        <w:t xml:space="preserve"> </w:t>
      </w:r>
      <w:r w:rsidRPr="005B48CD">
        <w:rPr>
          <w:sz w:val="24"/>
          <w:szCs w:val="24"/>
        </w:rPr>
        <w:t>февраля:</w:t>
      </w:r>
      <w:r w:rsidR="00D80CA9">
        <w:rPr>
          <w:sz w:val="24"/>
          <w:szCs w:val="24"/>
        </w:rPr>
        <w:t xml:space="preserve"> </w:t>
      </w:r>
      <w:r w:rsidRPr="005B48CD">
        <w:rPr>
          <w:sz w:val="24"/>
          <w:szCs w:val="24"/>
        </w:rPr>
        <w:t>День</w:t>
      </w:r>
      <w:r w:rsidR="00D80CA9">
        <w:rPr>
          <w:sz w:val="24"/>
          <w:szCs w:val="24"/>
        </w:rPr>
        <w:t xml:space="preserve"> </w:t>
      </w:r>
      <w:r w:rsidRPr="005B48CD">
        <w:rPr>
          <w:sz w:val="24"/>
          <w:szCs w:val="24"/>
        </w:rPr>
        <w:t>разгрома советскими</w:t>
      </w:r>
      <w:r w:rsidR="00D80CA9">
        <w:rPr>
          <w:sz w:val="24"/>
          <w:szCs w:val="24"/>
        </w:rPr>
        <w:t xml:space="preserve"> </w:t>
      </w:r>
      <w:r w:rsidRPr="005B48CD">
        <w:rPr>
          <w:sz w:val="24"/>
          <w:szCs w:val="24"/>
        </w:rPr>
        <w:t>войсками</w:t>
      </w:r>
      <w:r w:rsidR="00D80CA9">
        <w:rPr>
          <w:sz w:val="24"/>
          <w:szCs w:val="24"/>
        </w:rPr>
        <w:t xml:space="preserve"> </w:t>
      </w:r>
      <w:r w:rsidRPr="005B48CD">
        <w:rPr>
          <w:sz w:val="24"/>
          <w:szCs w:val="24"/>
        </w:rPr>
        <w:t>немецко-фашистских</w:t>
      </w:r>
      <w:r w:rsidR="00D80CA9">
        <w:rPr>
          <w:sz w:val="24"/>
          <w:szCs w:val="24"/>
        </w:rPr>
        <w:t xml:space="preserve"> </w:t>
      </w:r>
      <w:r w:rsidRPr="005B48CD">
        <w:rPr>
          <w:sz w:val="24"/>
          <w:szCs w:val="24"/>
        </w:rPr>
        <w:t>вой</w:t>
      </w:r>
      <w:proofErr w:type="gramStart"/>
      <w:r w:rsidRPr="005B48CD">
        <w:rPr>
          <w:sz w:val="24"/>
          <w:szCs w:val="24"/>
        </w:rPr>
        <w:t>ск</w:t>
      </w:r>
      <w:r w:rsidR="00D80CA9">
        <w:rPr>
          <w:sz w:val="24"/>
          <w:szCs w:val="24"/>
        </w:rPr>
        <w:t xml:space="preserve"> </w:t>
      </w:r>
      <w:r w:rsidRPr="005B48CD">
        <w:rPr>
          <w:sz w:val="24"/>
          <w:szCs w:val="24"/>
        </w:rPr>
        <w:t>в</w:t>
      </w:r>
      <w:r w:rsidR="00D80CA9">
        <w:rPr>
          <w:sz w:val="24"/>
          <w:szCs w:val="24"/>
        </w:rPr>
        <w:t xml:space="preserve"> </w:t>
      </w:r>
      <w:r w:rsidRPr="005B48CD">
        <w:rPr>
          <w:sz w:val="24"/>
          <w:szCs w:val="24"/>
        </w:rPr>
        <w:t>Ст</w:t>
      </w:r>
      <w:proofErr w:type="gramEnd"/>
      <w:r w:rsidRPr="005B48CD">
        <w:rPr>
          <w:sz w:val="24"/>
          <w:szCs w:val="24"/>
        </w:rPr>
        <w:t>алинградской битве (рекомендуется включать в план воспитательной работы с</w:t>
      </w:r>
      <w:r w:rsidR="00D80CA9">
        <w:rPr>
          <w:sz w:val="24"/>
          <w:szCs w:val="24"/>
        </w:rPr>
        <w:t xml:space="preserve"> </w:t>
      </w:r>
      <w:r w:rsidRPr="005B48CD">
        <w:rPr>
          <w:sz w:val="24"/>
          <w:szCs w:val="24"/>
        </w:rPr>
        <w:t>дошкольниками</w:t>
      </w:r>
      <w:r w:rsidR="00D80CA9">
        <w:rPr>
          <w:sz w:val="24"/>
          <w:szCs w:val="24"/>
        </w:rPr>
        <w:t xml:space="preserve"> </w:t>
      </w:r>
      <w:r w:rsidRPr="005B48CD">
        <w:rPr>
          <w:sz w:val="24"/>
          <w:szCs w:val="24"/>
        </w:rPr>
        <w:t>регионально</w:t>
      </w:r>
      <w:r w:rsidR="00D80CA9">
        <w:rPr>
          <w:sz w:val="24"/>
          <w:szCs w:val="24"/>
        </w:rPr>
        <w:t xml:space="preserve"> </w:t>
      </w:r>
      <w:r w:rsidRPr="005B48CD">
        <w:rPr>
          <w:sz w:val="24"/>
          <w:szCs w:val="24"/>
        </w:rPr>
        <w:t>и/или</w:t>
      </w:r>
      <w:r w:rsidR="00D80CA9">
        <w:rPr>
          <w:sz w:val="24"/>
          <w:szCs w:val="24"/>
        </w:rPr>
        <w:t xml:space="preserve"> </w:t>
      </w:r>
      <w:proofErr w:type="spellStart"/>
      <w:r w:rsidRPr="005B48CD">
        <w:rPr>
          <w:sz w:val="24"/>
          <w:szCs w:val="24"/>
        </w:rPr>
        <w:t>ситуативно</w:t>
      </w:r>
      <w:proofErr w:type="spellEnd"/>
      <w:r w:rsidRPr="005B48CD">
        <w:rPr>
          <w:sz w:val="24"/>
          <w:szCs w:val="24"/>
        </w:rPr>
        <w:t>);</w:t>
      </w:r>
    </w:p>
    <w:p w:rsidR="00345704" w:rsidRPr="005B48CD" w:rsidRDefault="00345704" w:rsidP="00FA10CE">
      <w:pPr>
        <w:rPr>
          <w:sz w:val="24"/>
          <w:szCs w:val="24"/>
        </w:rPr>
      </w:pPr>
      <w:r w:rsidRPr="005B48CD">
        <w:rPr>
          <w:sz w:val="24"/>
          <w:szCs w:val="24"/>
        </w:rPr>
        <w:t>8</w:t>
      </w:r>
      <w:r w:rsidR="00D80CA9">
        <w:rPr>
          <w:sz w:val="24"/>
          <w:szCs w:val="24"/>
        </w:rPr>
        <w:t xml:space="preserve"> </w:t>
      </w:r>
      <w:r w:rsidRPr="005B48CD">
        <w:rPr>
          <w:sz w:val="24"/>
          <w:szCs w:val="24"/>
        </w:rPr>
        <w:t>февраля:</w:t>
      </w:r>
      <w:r w:rsidR="00D80CA9">
        <w:rPr>
          <w:sz w:val="24"/>
          <w:szCs w:val="24"/>
        </w:rPr>
        <w:t xml:space="preserve"> </w:t>
      </w:r>
      <w:r w:rsidRPr="005B48CD">
        <w:rPr>
          <w:sz w:val="24"/>
          <w:szCs w:val="24"/>
        </w:rPr>
        <w:t>День</w:t>
      </w:r>
      <w:r w:rsidR="00D80CA9">
        <w:rPr>
          <w:sz w:val="24"/>
          <w:szCs w:val="24"/>
        </w:rPr>
        <w:t xml:space="preserve"> </w:t>
      </w:r>
      <w:r w:rsidRPr="005B48CD">
        <w:rPr>
          <w:sz w:val="24"/>
          <w:szCs w:val="24"/>
        </w:rPr>
        <w:t>российской</w:t>
      </w:r>
      <w:r w:rsidR="00D80CA9">
        <w:rPr>
          <w:sz w:val="24"/>
          <w:szCs w:val="24"/>
        </w:rPr>
        <w:t xml:space="preserve"> </w:t>
      </w:r>
      <w:r w:rsidRPr="005B48CD">
        <w:rPr>
          <w:sz w:val="24"/>
          <w:szCs w:val="24"/>
        </w:rPr>
        <w:t>науки;</w:t>
      </w:r>
    </w:p>
    <w:p w:rsidR="00345704" w:rsidRPr="005B48CD" w:rsidRDefault="00345704" w:rsidP="00FA10CE">
      <w:pPr>
        <w:rPr>
          <w:sz w:val="24"/>
          <w:szCs w:val="24"/>
        </w:rPr>
      </w:pPr>
      <w:r w:rsidRPr="005B48CD">
        <w:rPr>
          <w:sz w:val="24"/>
          <w:szCs w:val="24"/>
        </w:rPr>
        <w:t>21</w:t>
      </w:r>
      <w:r w:rsidR="00D80CA9">
        <w:rPr>
          <w:sz w:val="24"/>
          <w:szCs w:val="24"/>
        </w:rPr>
        <w:t xml:space="preserve"> </w:t>
      </w:r>
      <w:r w:rsidRPr="005B48CD">
        <w:rPr>
          <w:sz w:val="24"/>
          <w:szCs w:val="24"/>
        </w:rPr>
        <w:t>февраля:</w:t>
      </w:r>
      <w:r w:rsidR="00D80CA9">
        <w:rPr>
          <w:sz w:val="24"/>
          <w:szCs w:val="24"/>
        </w:rPr>
        <w:t xml:space="preserve"> </w:t>
      </w:r>
      <w:r w:rsidRPr="005B48CD">
        <w:rPr>
          <w:sz w:val="24"/>
          <w:szCs w:val="24"/>
        </w:rPr>
        <w:t>Международный</w:t>
      </w:r>
      <w:r w:rsidR="00D80CA9">
        <w:rPr>
          <w:sz w:val="24"/>
          <w:szCs w:val="24"/>
        </w:rPr>
        <w:t xml:space="preserve"> </w:t>
      </w:r>
      <w:r w:rsidRPr="005B48CD">
        <w:rPr>
          <w:sz w:val="24"/>
          <w:szCs w:val="24"/>
        </w:rPr>
        <w:t>день</w:t>
      </w:r>
      <w:r w:rsidR="00D80CA9">
        <w:rPr>
          <w:sz w:val="24"/>
          <w:szCs w:val="24"/>
        </w:rPr>
        <w:t xml:space="preserve"> </w:t>
      </w:r>
      <w:r w:rsidRPr="005B48CD">
        <w:rPr>
          <w:sz w:val="24"/>
          <w:szCs w:val="24"/>
        </w:rPr>
        <w:t>родного</w:t>
      </w:r>
      <w:r w:rsidR="00D80CA9">
        <w:rPr>
          <w:sz w:val="24"/>
          <w:szCs w:val="24"/>
        </w:rPr>
        <w:t xml:space="preserve"> </w:t>
      </w:r>
      <w:r w:rsidRPr="005B48CD">
        <w:rPr>
          <w:sz w:val="24"/>
          <w:szCs w:val="24"/>
        </w:rPr>
        <w:t>языка;</w:t>
      </w:r>
    </w:p>
    <w:p w:rsidR="00345704" w:rsidRPr="005B48CD" w:rsidRDefault="00345704" w:rsidP="00FA10CE">
      <w:pPr>
        <w:rPr>
          <w:b/>
          <w:bCs/>
          <w:sz w:val="24"/>
          <w:szCs w:val="24"/>
        </w:rPr>
      </w:pPr>
      <w:r w:rsidRPr="005B48CD">
        <w:rPr>
          <w:sz w:val="24"/>
          <w:szCs w:val="24"/>
        </w:rPr>
        <w:t>23</w:t>
      </w:r>
      <w:r w:rsidR="00D80CA9">
        <w:rPr>
          <w:sz w:val="24"/>
          <w:szCs w:val="24"/>
        </w:rPr>
        <w:t xml:space="preserve"> </w:t>
      </w:r>
      <w:r w:rsidRPr="005B48CD">
        <w:rPr>
          <w:sz w:val="24"/>
          <w:szCs w:val="24"/>
        </w:rPr>
        <w:t>февраля:</w:t>
      </w:r>
      <w:r w:rsidR="00D80CA9">
        <w:rPr>
          <w:sz w:val="24"/>
          <w:szCs w:val="24"/>
        </w:rPr>
        <w:t xml:space="preserve"> </w:t>
      </w:r>
      <w:r w:rsidRPr="005B48CD">
        <w:rPr>
          <w:sz w:val="24"/>
          <w:szCs w:val="24"/>
        </w:rPr>
        <w:t>День</w:t>
      </w:r>
      <w:r w:rsidR="00D80CA9">
        <w:rPr>
          <w:sz w:val="24"/>
          <w:szCs w:val="24"/>
        </w:rPr>
        <w:t xml:space="preserve"> </w:t>
      </w:r>
      <w:r w:rsidRPr="005B48CD">
        <w:rPr>
          <w:sz w:val="24"/>
          <w:szCs w:val="24"/>
        </w:rPr>
        <w:t>защитника</w:t>
      </w:r>
      <w:r w:rsidR="00D80CA9">
        <w:rPr>
          <w:sz w:val="24"/>
          <w:szCs w:val="24"/>
        </w:rPr>
        <w:t xml:space="preserve"> </w:t>
      </w:r>
      <w:r w:rsidRPr="005B48CD">
        <w:rPr>
          <w:sz w:val="24"/>
          <w:szCs w:val="24"/>
        </w:rPr>
        <w:t>Отечества.</w:t>
      </w:r>
    </w:p>
    <w:p w:rsidR="00345704" w:rsidRPr="005B48CD" w:rsidRDefault="00345704" w:rsidP="00FA10CE">
      <w:pPr>
        <w:rPr>
          <w:sz w:val="24"/>
          <w:szCs w:val="24"/>
        </w:rPr>
      </w:pPr>
      <w:r w:rsidRPr="005B48CD">
        <w:rPr>
          <w:b/>
          <w:bCs/>
          <w:sz w:val="24"/>
          <w:szCs w:val="24"/>
        </w:rPr>
        <w:t>Март</w:t>
      </w:r>
    </w:p>
    <w:p w:rsidR="00345704" w:rsidRPr="005B48CD" w:rsidRDefault="00345704" w:rsidP="00FA10CE">
      <w:pPr>
        <w:rPr>
          <w:sz w:val="24"/>
          <w:szCs w:val="24"/>
        </w:rPr>
      </w:pPr>
      <w:r w:rsidRPr="005B48CD">
        <w:rPr>
          <w:sz w:val="24"/>
          <w:szCs w:val="24"/>
        </w:rPr>
        <w:t>8</w:t>
      </w:r>
      <w:r w:rsidR="00D80CA9">
        <w:rPr>
          <w:sz w:val="24"/>
          <w:szCs w:val="24"/>
        </w:rPr>
        <w:t xml:space="preserve"> </w:t>
      </w:r>
      <w:r w:rsidRPr="005B48CD">
        <w:rPr>
          <w:sz w:val="24"/>
          <w:szCs w:val="24"/>
        </w:rPr>
        <w:t>марта:</w:t>
      </w:r>
      <w:r w:rsidR="00D80CA9">
        <w:rPr>
          <w:sz w:val="24"/>
          <w:szCs w:val="24"/>
        </w:rPr>
        <w:t xml:space="preserve"> </w:t>
      </w:r>
      <w:r w:rsidRPr="005B48CD">
        <w:rPr>
          <w:sz w:val="24"/>
          <w:szCs w:val="24"/>
        </w:rPr>
        <w:t>Международный</w:t>
      </w:r>
      <w:r w:rsidR="00D80CA9">
        <w:rPr>
          <w:sz w:val="24"/>
          <w:szCs w:val="24"/>
        </w:rPr>
        <w:t xml:space="preserve"> </w:t>
      </w:r>
      <w:r w:rsidRPr="005B48CD">
        <w:rPr>
          <w:sz w:val="24"/>
          <w:szCs w:val="24"/>
        </w:rPr>
        <w:t>женский</w:t>
      </w:r>
      <w:r w:rsidR="00D80CA9">
        <w:rPr>
          <w:sz w:val="24"/>
          <w:szCs w:val="24"/>
        </w:rPr>
        <w:t xml:space="preserve"> </w:t>
      </w:r>
      <w:r w:rsidRPr="005B48CD">
        <w:rPr>
          <w:sz w:val="24"/>
          <w:szCs w:val="24"/>
        </w:rPr>
        <w:t>день;</w:t>
      </w:r>
    </w:p>
    <w:p w:rsidR="00345704" w:rsidRPr="005B48CD" w:rsidRDefault="00345704" w:rsidP="00FA10CE">
      <w:pPr>
        <w:rPr>
          <w:sz w:val="24"/>
          <w:szCs w:val="24"/>
        </w:rPr>
      </w:pPr>
      <w:r w:rsidRPr="005B48CD">
        <w:rPr>
          <w:sz w:val="24"/>
          <w:szCs w:val="24"/>
        </w:rPr>
        <w:t>18 марта: День воссоединения Крыма с Россией</w:t>
      </w:r>
    </w:p>
    <w:p w:rsidR="00345704" w:rsidRPr="005B48CD" w:rsidRDefault="00345704" w:rsidP="00FA10CE">
      <w:pPr>
        <w:rPr>
          <w:b/>
          <w:bCs/>
          <w:sz w:val="24"/>
          <w:szCs w:val="24"/>
        </w:rPr>
      </w:pPr>
      <w:r w:rsidRPr="005B48CD">
        <w:rPr>
          <w:sz w:val="24"/>
          <w:szCs w:val="24"/>
        </w:rPr>
        <w:t>27</w:t>
      </w:r>
      <w:r w:rsidR="00D80CA9">
        <w:rPr>
          <w:sz w:val="24"/>
          <w:szCs w:val="24"/>
        </w:rPr>
        <w:t xml:space="preserve"> </w:t>
      </w:r>
      <w:r w:rsidRPr="005B48CD">
        <w:rPr>
          <w:sz w:val="24"/>
          <w:szCs w:val="24"/>
        </w:rPr>
        <w:t>марта:</w:t>
      </w:r>
      <w:r w:rsidR="00D80CA9">
        <w:rPr>
          <w:sz w:val="24"/>
          <w:szCs w:val="24"/>
        </w:rPr>
        <w:t xml:space="preserve"> </w:t>
      </w:r>
      <w:r w:rsidRPr="005B48CD">
        <w:rPr>
          <w:sz w:val="24"/>
          <w:szCs w:val="24"/>
        </w:rPr>
        <w:t>Всемирный</w:t>
      </w:r>
      <w:r w:rsidR="00D80CA9">
        <w:rPr>
          <w:sz w:val="24"/>
          <w:szCs w:val="24"/>
        </w:rPr>
        <w:t xml:space="preserve"> </w:t>
      </w:r>
      <w:r w:rsidRPr="005B48CD">
        <w:rPr>
          <w:sz w:val="24"/>
          <w:szCs w:val="24"/>
        </w:rPr>
        <w:t>день</w:t>
      </w:r>
      <w:r w:rsidR="00D80CA9">
        <w:rPr>
          <w:sz w:val="24"/>
          <w:szCs w:val="24"/>
        </w:rPr>
        <w:t xml:space="preserve"> </w:t>
      </w:r>
      <w:r w:rsidRPr="005B48CD">
        <w:rPr>
          <w:sz w:val="24"/>
          <w:szCs w:val="24"/>
        </w:rPr>
        <w:t>театра.</w:t>
      </w:r>
    </w:p>
    <w:p w:rsidR="00345704" w:rsidRPr="005B48CD" w:rsidRDefault="00345704" w:rsidP="00FA10CE">
      <w:pPr>
        <w:rPr>
          <w:sz w:val="24"/>
          <w:szCs w:val="24"/>
        </w:rPr>
      </w:pPr>
      <w:r w:rsidRPr="005B48CD">
        <w:rPr>
          <w:b/>
          <w:bCs/>
          <w:sz w:val="24"/>
          <w:szCs w:val="24"/>
        </w:rPr>
        <w:t>Апрель</w:t>
      </w:r>
    </w:p>
    <w:p w:rsidR="00345704" w:rsidRPr="005B48CD" w:rsidRDefault="00345704" w:rsidP="00FA10CE">
      <w:pPr>
        <w:rPr>
          <w:b/>
          <w:bCs/>
          <w:sz w:val="24"/>
          <w:szCs w:val="24"/>
        </w:rPr>
      </w:pPr>
      <w:r w:rsidRPr="005B48CD">
        <w:rPr>
          <w:sz w:val="24"/>
          <w:szCs w:val="24"/>
        </w:rPr>
        <w:t>12</w:t>
      </w:r>
      <w:r w:rsidR="00D80CA9">
        <w:rPr>
          <w:sz w:val="24"/>
          <w:szCs w:val="24"/>
        </w:rPr>
        <w:t xml:space="preserve"> </w:t>
      </w:r>
      <w:r w:rsidRPr="005B48CD">
        <w:rPr>
          <w:sz w:val="24"/>
          <w:szCs w:val="24"/>
        </w:rPr>
        <w:t>апреля:</w:t>
      </w:r>
      <w:r w:rsidR="00D80CA9">
        <w:rPr>
          <w:sz w:val="24"/>
          <w:szCs w:val="24"/>
        </w:rPr>
        <w:t xml:space="preserve"> </w:t>
      </w:r>
      <w:r w:rsidRPr="005B48CD">
        <w:rPr>
          <w:sz w:val="24"/>
          <w:szCs w:val="24"/>
        </w:rPr>
        <w:t>День</w:t>
      </w:r>
      <w:r w:rsidR="00D80CA9">
        <w:rPr>
          <w:sz w:val="24"/>
          <w:szCs w:val="24"/>
        </w:rPr>
        <w:t xml:space="preserve"> </w:t>
      </w:r>
      <w:r w:rsidRPr="005B48CD">
        <w:rPr>
          <w:sz w:val="24"/>
          <w:szCs w:val="24"/>
        </w:rPr>
        <w:t>космонавтики;</w:t>
      </w:r>
    </w:p>
    <w:p w:rsidR="00345704" w:rsidRPr="005B48CD" w:rsidRDefault="00345704" w:rsidP="00FA10CE">
      <w:pPr>
        <w:rPr>
          <w:sz w:val="24"/>
          <w:szCs w:val="24"/>
        </w:rPr>
      </w:pPr>
      <w:r w:rsidRPr="005B48CD">
        <w:rPr>
          <w:b/>
          <w:bCs/>
          <w:sz w:val="24"/>
          <w:szCs w:val="24"/>
        </w:rPr>
        <w:t>Май</w:t>
      </w:r>
    </w:p>
    <w:p w:rsidR="00345704" w:rsidRPr="005B48CD" w:rsidRDefault="00345704" w:rsidP="00FA10CE">
      <w:pPr>
        <w:rPr>
          <w:sz w:val="24"/>
          <w:szCs w:val="24"/>
        </w:rPr>
      </w:pPr>
      <w:r w:rsidRPr="005B48CD">
        <w:rPr>
          <w:sz w:val="24"/>
          <w:szCs w:val="24"/>
        </w:rPr>
        <w:t>1мая:</w:t>
      </w:r>
      <w:r w:rsidR="00D80CA9">
        <w:rPr>
          <w:sz w:val="24"/>
          <w:szCs w:val="24"/>
        </w:rPr>
        <w:t xml:space="preserve"> </w:t>
      </w:r>
      <w:r w:rsidRPr="005B48CD">
        <w:rPr>
          <w:sz w:val="24"/>
          <w:szCs w:val="24"/>
        </w:rPr>
        <w:t>Праздник</w:t>
      </w:r>
      <w:r w:rsidR="00D80CA9">
        <w:rPr>
          <w:sz w:val="24"/>
          <w:szCs w:val="24"/>
        </w:rPr>
        <w:t xml:space="preserve"> </w:t>
      </w:r>
      <w:r w:rsidRPr="005B48CD">
        <w:rPr>
          <w:sz w:val="24"/>
          <w:szCs w:val="24"/>
        </w:rPr>
        <w:t>Весны</w:t>
      </w:r>
      <w:r w:rsidR="00D80CA9">
        <w:rPr>
          <w:sz w:val="24"/>
          <w:szCs w:val="24"/>
        </w:rPr>
        <w:t xml:space="preserve"> </w:t>
      </w:r>
      <w:r w:rsidRPr="005B48CD">
        <w:rPr>
          <w:sz w:val="24"/>
          <w:szCs w:val="24"/>
        </w:rPr>
        <w:t>и</w:t>
      </w:r>
      <w:r w:rsidR="00D80CA9">
        <w:rPr>
          <w:sz w:val="24"/>
          <w:szCs w:val="24"/>
        </w:rPr>
        <w:t xml:space="preserve"> </w:t>
      </w:r>
      <w:r w:rsidRPr="005B48CD">
        <w:rPr>
          <w:sz w:val="24"/>
          <w:szCs w:val="24"/>
        </w:rPr>
        <w:t xml:space="preserve">Труда; </w:t>
      </w:r>
    </w:p>
    <w:p w:rsidR="00345704" w:rsidRPr="005B48CD" w:rsidRDefault="00345704" w:rsidP="00FA10CE">
      <w:pPr>
        <w:rPr>
          <w:sz w:val="24"/>
          <w:szCs w:val="24"/>
        </w:rPr>
      </w:pPr>
      <w:r w:rsidRPr="005B48CD">
        <w:rPr>
          <w:sz w:val="24"/>
          <w:szCs w:val="24"/>
        </w:rPr>
        <w:t>9мая:</w:t>
      </w:r>
      <w:r w:rsidR="00D80CA9">
        <w:rPr>
          <w:sz w:val="24"/>
          <w:szCs w:val="24"/>
        </w:rPr>
        <w:t xml:space="preserve"> </w:t>
      </w:r>
      <w:r w:rsidRPr="005B48CD">
        <w:rPr>
          <w:sz w:val="24"/>
          <w:szCs w:val="24"/>
        </w:rPr>
        <w:t>День</w:t>
      </w:r>
      <w:r w:rsidR="00D80CA9">
        <w:rPr>
          <w:sz w:val="24"/>
          <w:szCs w:val="24"/>
        </w:rPr>
        <w:t xml:space="preserve"> </w:t>
      </w:r>
      <w:r w:rsidRPr="005B48CD">
        <w:rPr>
          <w:sz w:val="24"/>
          <w:szCs w:val="24"/>
        </w:rPr>
        <w:t>Победы;</w:t>
      </w:r>
    </w:p>
    <w:p w:rsidR="00345704" w:rsidRPr="005B48CD" w:rsidRDefault="00345704" w:rsidP="00FA10CE">
      <w:pPr>
        <w:rPr>
          <w:sz w:val="24"/>
          <w:szCs w:val="24"/>
        </w:rPr>
      </w:pPr>
      <w:r w:rsidRPr="005B48CD">
        <w:rPr>
          <w:sz w:val="24"/>
          <w:szCs w:val="24"/>
        </w:rPr>
        <w:t>19 мая:</w:t>
      </w:r>
      <w:r w:rsidR="00B977B8">
        <w:rPr>
          <w:sz w:val="24"/>
          <w:szCs w:val="24"/>
        </w:rPr>
        <w:t xml:space="preserve"> </w:t>
      </w:r>
      <w:r w:rsidRPr="005B48CD">
        <w:rPr>
          <w:sz w:val="24"/>
          <w:szCs w:val="24"/>
        </w:rPr>
        <w:t xml:space="preserve">День детских общественных организаций России; </w:t>
      </w:r>
    </w:p>
    <w:p w:rsidR="00345704" w:rsidRPr="005B48CD" w:rsidRDefault="00345704" w:rsidP="00FA10CE">
      <w:pPr>
        <w:rPr>
          <w:b/>
          <w:bCs/>
          <w:sz w:val="24"/>
          <w:szCs w:val="24"/>
        </w:rPr>
      </w:pPr>
      <w:r w:rsidRPr="005B48CD">
        <w:rPr>
          <w:sz w:val="24"/>
          <w:szCs w:val="24"/>
        </w:rPr>
        <w:t>24 мая: День славянской</w:t>
      </w:r>
      <w:r w:rsidR="00B977B8">
        <w:rPr>
          <w:sz w:val="24"/>
          <w:szCs w:val="24"/>
        </w:rPr>
        <w:t xml:space="preserve"> </w:t>
      </w:r>
      <w:r w:rsidRPr="005B48CD">
        <w:rPr>
          <w:sz w:val="24"/>
          <w:szCs w:val="24"/>
        </w:rPr>
        <w:t>письменности</w:t>
      </w:r>
      <w:r w:rsidR="00B977B8">
        <w:rPr>
          <w:sz w:val="24"/>
          <w:szCs w:val="24"/>
        </w:rPr>
        <w:t xml:space="preserve"> </w:t>
      </w:r>
      <w:r w:rsidRPr="005B48CD">
        <w:rPr>
          <w:sz w:val="24"/>
          <w:szCs w:val="24"/>
        </w:rPr>
        <w:t>и</w:t>
      </w:r>
      <w:r w:rsidR="00B977B8">
        <w:rPr>
          <w:sz w:val="24"/>
          <w:szCs w:val="24"/>
        </w:rPr>
        <w:t xml:space="preserve"> </w:t>
      </w:r>
      <w:r w:rsidRPr="005B48CD">
        <w:rPr>
          <w:sz w:val="24"/>
          <w:szCs w:val="24"/>
        </w:rPr>
        <w:t>культуры.</w:t>
      </w:r>
    </w:p>
    <w:p w:rsidR="00345704" w:rsidRPr="005B48CD" w:rsidRDefault="00345704" w:rsidP="00FA10CE">
      <w:pPr>
        <w:rPr>
          <w:sz w:val="24"/>
          <w:szCs w:val="24"/>
        </w:rPr>
      </w:pPr>
      <w:r w:rsidRPr="005B48CD">
        <w:rPr>
          <w:b/>
          <w:bCs/>
          <w:sz w:val="24"/>
          <w:szCs w:val="24"/>
        </w:rPr>
        <w:t>Июнь</w:t>
      </w:r>
    </w:p>
    <w:p w:rsidR="00345704" w:rsidRPr="005B48CD" w:rsidRDefault="00345704" w:rsidP="00FA10CE">
      <w:pPr>
        <w:rPr>
          <w:sz w:val="24"/>
          <w:szCs w:val="24"/>
        </w:rPr>
      </w:pPr>
      <w:r w:rsidRPr="005B48CD">
        <w:rPr>
          <w:sz w:val="24"/>
          <w:szCs w:val="24"/>
        </w:rPr>
        <w:t xml:space="preserve">1 июня: День защиты детей; </w:t>
      </w:r>
    </w:p>
    <w:p w:rsidR="00345704" w:rsidRPr="005B48CD" w:rsidRDefault="00345704" w:rsidP="00FA10CE">
      <w:pPr>
        <w:rPr>
          <w:sz w:val="24"/>
          <w:szCs w:val="24"/>
        </w:rPr>
      </w:pPr>
      <w:r w:rsidRPr="005B48CD">
        <w:rPr>
          <w:sz w:val="24"/>
          <w:szCs w:val="24"/>
        </w:rPr>
        <w:t xml:space="preserve">6 июня: День русского языка; </w:t>
      </w:r>
    </w:p>
    <w:p w:rsidR="00345704" w:rsidRPr="005B48CD" w:rsidRDefault="00345704" w:rsidP="00FA10CE">
      <w:pPr>
        <w:rPr>
          <w:sz w:val="24"/>
          <w:szCs w:val="24"/>
        </w:rPr>
      </w:pPr>
      <w:r w:rsidRPr="005B48CD">
        <w:rPr>
          <w:sz w:val="24"/>
          <w:szCs w:val="24"/>
        </w:rPr>
        <w:t>12 июня: День России;</w:t>
      </w:r>
    </w:p>
    <w:p w:rsidR="00345704" w:rsidRPr="005B48CD" w:rsidRDefault="00345704" w:rsidP="00FA10CE">
      <w:pPr>
        <w:rPr>
          <w:b/>
          <w:bCs/>
          <w:sz w:val="24"/>
          <w:szCs w:val="24"/>
        </w:rPr>
      </w:pPr>
      <w:r w:rsidRPr="005B48CD">
        <w:rPr>
          <w:sz w:val="24"/>
          <w:szCs w:val="24"/>
        </w:rPr>
        <w:t>22</w:t>
      </w:r>
      <w:r w:rsidR="00B977B8">
        <w:rPr>
          <w:sz w:val="24"/>
          <w:szCs w:val="24"/>
        </w:rPr>
        <w:t xml:space="preserve"> </w:t>
      </w:r>
      <w:r w:rsidRPr="005B48CD">
        <w:rPr>
          <w:sz w:val="24"/>
          <w:szCs w:val="24"/>
        </w:rPr>
        <w:t>июня:</w:t>
      </w:r>
      <w:r w:rsidR="00B977B8">
        <w:rPr>
          <w:sz w:val="24"/>
          <w:szCs w:val="24"/>
        </w:rPr>
        <w:t xml:space="preserve"> </w:t>
      </w:r>
      <w:r w:rsidRPr="005B48CD">
        <w:rPr>
          <w:sz w:val="24"/>
          <w:szCs w:val="24"/>
        </w:rPr>
        <w:t>День</w:t>
      </w:r>
      <w:r w:rsidR="00B977B8">
        <w:rPr>
          <w:sz w:val="24"/>
          <w:szCs w:val="24"/>
        </w:rPr>
        <w:t xml:space="preserve"> </w:t>
      </w:r>
      <w:r w:rsidRPr="005B48CD">
        <w:rPr>
          <w:sz w:val="24"/>
          <w:szCs w:val="24"/>
        </w:rPr>
        <w:t>памяти</w:t>
      </w:r>
      <w:r w:rsidR="00B977B8">
        <w:rPr>
          <w:sz w:val="24"/>
          <w:szCs w:val="24"/>
        </w:rPr>
        <w:t xml:space="preserve"> </w:t>
      </w:r>
      <w:r w:rsidRPr="005B48CD">
        <w:rPr>
          <w:sz w:val="24"/>
          <w:szCs w:val="24"/>
        </w:rPr>
        <w:t>и</w:t>
      </w:r>
      <w:r w:rsidR="00B977B8">
        <w:rPr>
          <w:sz w:val="24"/>
          <w:szCs w:val="24"/>
        </w:rPr>
        <w:t xml:space="preserve"> </w:t>
      </w:r>
      <w:r w:rsidRPr="005B48CD">
        <w:rPr>
          <w:sz w:val="24"/>
          <w:szCs w:val="24"/>
        </w:rPr>
        <w:t>скорби.</w:t>
      </w:r>
    </w:p>
    <w:p w:rsidR="00345704" w:rsidRPr="005B48CD" w:rsidRDefault="00345704" w:rsidP="00FA10CE">
      <w:pPr>
        <w:rPr>
          <w:sz w:val="24"/>
          <w:szCs w:val="24"/>
        </w:rPr>
      </w:pPr>
      <w:r w:rsidRPr="005B48CD">
        <w:rPr>
          <w:b/>
          <w:bCs/>
          <w:sz w:val="24"/>
          <w:szCs w:val="24"/>
        </w:rPr>
        <w:t>Июль</w:t>
      </w:r>
    </w:p>
    <w:p w:rsidR="00345704" w:rsidRPr="005B48CD" w:rsidRDefault="00345704" w:rsidP="00FA10CE">
      <w:pPr>
        <w:rPr>
          <w:b/>
          <w:bCs/>
          <w:sz w:val="24"/>
          <w:szCs w:val="24"/>
        </w:rPr>
      </w:pPr>
      <w:r w:rsidRPr="005B48CD">
        <w:rPr>
          <w:sz w:val="24"/>
          <w:szCs w:val="24"/>
        </w:rPr>
        <w:t>8</w:t>
      </w:r>
      <w:r w:rsidR="00B977B8">
        <w:rPr>
          <w:sz w:val="24"/>
          <w:szCs w:val="24"/>
        </w:rPr>
        <w:t xml:space="preserve"> </w:t>
      </w:r>
      <w:r w:rsidRPr="005B48CD">
        <w:rPr>
          <w:sz w:val="24"/>
          <w:szCs w:val="24"/>
        </w:rPr>
        <w:t>июля:</w:t>
      </w:r>
      <w:r w:rsidR="00B977B8">
        <w:rPr>
          <w:sz w:val="24"/>
          <w:szCs w:val="24"/>
        </w:rPr>
        <w:t xml:space="preserve"> </w:t>
      </w:r>
      <w:r w:rsidRPr="005B48CD">
        <w:rPr>
          <w:sz w:val="24"/>
          <w:szCs w:val="24"/>
        </w:rPr>
        <w:t>День</w:t>
      </w:r>
      <w:r w:rsidR="00B977B8">
        <w:rPr>
          <w:sz w:val="24"/>
          <w:szCs w:val="24"/>
        </w:rPr>
        <w:t xml:space="preserve"> </w:t>
      </w:r>
      <w:r w:rsidRPr="005B48CD">
        <w:rPr>
          <w:sz w:val="24"/>
          <w:szCs w:val="24"/>
        </w:rPr>
        <w:t>семьи,</w:t>
      </w:r>
      <w:r w:rsidR="00B977B8">
        <w:rPr>
          <w:sz w:val="24"/>
          <w:szCs w:val="24"/>
        </w:rPr>
        <w:t xml:space="preserve"> </w:t>
      </w:r>
      <w:r w:rsidRPr="005B48CD">
        <w:rPr>
          <w:sz w:val="24"/>
          <w:szCs w:val="24"/>
        </w:rPr>
        <w:t>любви</w:t>
      </w:r>
      <w:r w:rsidR="00B977B8">
        <w:rPr>
          <w:sz w:val="24"/>
          <w:szCs w:val="24"/>
        </w:rPr>
        <w:t xml:space="preserve"> </w:t>
      </w:r>
      <w:r w:rsidRPr="005B48CD">
        <w:rPr>
          <w:sz w:val="24"/>
          <w:szCs w:val="24"/>
        </w:rPr>
        <w:t>и</w:t>
      </w:r>
      <w:r w:rsidR="00B977B8">
        <w:rPr>
          <w:sz w:val="24"/>
          <w:szCs w:val="24"/>
        </w:rPr>
        <w:t xml:space="preserve"> </w:t>
      </w:r>
      <w:r w:rsidRPr="005B48CD">
        <w:rPr>
          <w:sz w:val="24"/>
          <w:szCs w:val="24"/>
        </w:rPr>
        <w:t>верности.</w:t>
      </w:r>
    </w:p>
    <w:p w:rsidR="00345704" w:rsidRPr="005B48CD" w:rsidRDefault="00345704" w:rsidP="00FA10CE">
      <w:pPr>
        <w:rPr>
          <w:sz w:val="24"/>
          <w:szCs w:val="24"/>
        </w:rPr>
      </w:pPr>
      <w:r w:rsidRPr="005B48CD">
        <w:rPr>
          <w:b/>
          <w:bCs/>
          <w:sz w:val="24"/>
          <w:szCs w:val="24"/>
        </w:rPr>
        <w:t>Август</w:t>
      </w:r>
    </w:p>
    <w:p w:rsidR="00345704" w:rsidRPr="005B48CD" w:rsidRDefault="00345704" w:rsidP="00FA10CE">
      <w:pPr>
        <w:rPr>
          <w:sz w:val="24"/>
          <w:szCs w:val="24"/>
        </w:rPr>
      </w:pPr>
      <w:r w:rsidRPr="005B48CD">
        <w:rPr>
          <w:sz w:val="24"/>
          <w:szCs w:val="24"/>
        </w:rPr>
        <w:t>12</w:t>
      </w:r>
      <w:r w:rsidR="00B977B8">
        <w:rPr>
          <w:sz w:val="24"/>
          <w:szCs w:val="24"/>
        </w:rPr>
        <w:t xml:space="preserve"> </w:t>
      </w:r>
      <w:r w:rsidRPr="005B48CD">
        <w:rPr>
          <w:sz w:val="24"/>
          <w:szCs w:val="24"/>
        </w:rPr>
        <w:t>августа:</w:t>
      </w:r>
      <w:r w:rsidR="00B977B8">
        <w:rPr>
          <w:sz w:val="24"/>
          <w:szCs w:val="24"/>
        </w:rPr>
        <w:t xml:space="preserve"> </w:t>
      </w:r>
      <w:r w:rsidRPr="005B48CD">
        <w:rPr>
          <w:sz w:val="24"/>
          <w:szCs w:val="24"/>
        </w:rPr>
        <w:t>День</w:t>
      </w:r>
      <w:r w:rsidR="00B977B8">
        <w:rPr>
          <w:sz w:val="24"/>
          <w:szCs w:val="24"/>
        </w:rPr>
        <w:t xml:space="preserve"> </w:t>
      </w:r>
      <w:r w:rsidRPr="005B48CD">
        <w:rPr>
          <w:sz w:val="24"/>
          <w:szCs w:val="24"/>
        </w:rPr>
        <w:t>физкультурника;</w:t>
      </w:r>
    </w:p>
    <w:p w:rsidR="00345704" w:rsidRPr="005B48CD" w:rsidRDefault="00345704" w:rsidP="00FA10CE">
      <w:pPr>
        <w:rPr>
          <w:sz w:val="24"/>
          <w:szCs w:val="24"/>
        </w:rPr>
      </w:pPr>
      <w:r w:rsidRPr="005B48CD">
        <w:rPr>
          <w:sz w:val="24"/>
          <w:szCs w:val="24"/>
        </w:rPr>
        <w:t>22</w:t>
      </w:r>
      <w:r w:rsidR="00B977B8">
        <w:rPr>
          <w:sz w:val="24"/>
          <w:szCs w:val="24"/>
        </w:rPr>
        <w:t xml:space="preserve"> </w:t>
      </w:r>
      <w:r w:rsidRPr="005B48CD">
        <w:rPr>
          <w:sz w:val="24"/>
          <w:szCs w:val="24"/>
        </w:rPr>
        <w:t>августа:</w:t>
      </w:r>
      <w:r w:rsidR="00B977B8">
        <w:rPr>
          <w:sz w:val="24"/>
          <w:szCs w:val="24"/>
        </w:rPr>
        <w:t xml:space="preserve"> </w:t>
      </w:r>
      <w:r w:rsidRPr="005B48CD">
        <w:rPr>
          <w:sz w:val="24"/>
          <w:szCs w:val="24"/>
        </w:rPr>
        <w:t>День</w:t>
      </w:r>
      <w:r w:rsidR="00B977B8">
        <w:rPr>
          <w:sz w:val="24"/>
          <w:szCs w:val="24"/>
        </w:rPr>
        <w:t xml:space="preserve"> </w:t>
      </w:r>
      <w:r w:rsidRPr="005B48CD">
        <w:rPr>
          <w:sz w:val="24"/>
          <w:szCs w:val="24"/>
        </w:rPr>
        <w:t>Государственного</w:t>
      </w:r>
      <w:r w:rsidR="00B977B8">
        <w:rPr>
          <w:sz w:val="24"/>
          <w:szCs w:val="24"/>
        </w:rPr>
        <w:t xml:space="preserve"> </w:t>
      </w:r>
      <w:r w:rsidRPr="005B48CD">
        <w:rPr>
          <w:sz w:val="24"/>
          <w:szCs w:val="24"/>
        </w:rPr>
        <w:t>флага</w:t>
      </w:r>
      <w:r w:rsidR="00B977B8">
        <w:rPr>
          <w:sz w:val="24"/>
          <w:szCs w:val="24"/>
        </w:rPr>
        <w:t xml:space="preserve"> </w:t>
      </w:r>
      <w:r w:rsidRPr="005B48CD">
        <w:rPr>
          <w:sz w:val="24"/>
          <w:szCs w:val="24"/>
        </w:rPr>
        <w:t>Российской</w:t>
      </w:r>
      <w:r w:rsidR="00B977B8">
        <w:rPr>
          <w:sz w:val="24"/>
          <w:szCs w:val="24"/>
        </w:rPr>
        <w:t xml:space="preserve"> </w:t>
      </w:r>
      <w:r w:rsidRPr="005B48CD">
        <w:rPr>
          <w:sz w:val="24"/>
          <w:szCs w:val="24"/>
        </w:rPr>
        <w:t>Федерации;</w:t>
      </w:r>
    </w:p>
    <w:p w:rsidR="00345704" w:rsidRPr="005B48CD" w:rsidRDefault="00345704" w:rsidP="00FA10CE">
      <w:pPr>
        <w:rPr>
          <w:sz w:val="24"/>
          <w:szCs w:val="24"/>
        </w:rPr>
      </w:pPr>
      <w:r w:rsidRPr="005B48CD">
        <w:rPr>
          <w:sz w:val="24"/>
          <w:szCs w:val="24"/>
        </w:rPr>
        <w:t>27</w:t>
      </w:r>
      <w:r w:rsidR="00B977B8">
        <w:rPr>
          <w:sz w:val="24"/>
          <w:szCs w:val="24"/>
        </w:rPr>
        <w:t xml:space="preserve"> </w:t>
      </w:r>
      <w:r w:rsidRPr="005B48CD">
        <w:rPr>
          <w:sz w:val="24"/>
          <w:szCs w:val="24"/>
        </w:rPr>
        <w:t>августа:</w:t>
      </w:r>
      <w:r w:rsidR="00B977B8">
        <w:rPr>
          <w:sz w:val="24"/>
          <w:szCs w:val="24"/>
        </w:rPr>
        <w:t xml:space="preserve"> </w:t>
      </w:r>
      <w:r w:rsidRPr="005B48CD">
        <w:rPr>
          <w:sz w:val="24"/>
          <w:szCs w:val="24"/>
        </w:rPr>
        <w:t>День</w:t>
      </w:r>
      <w:r w:rsidR="00B977B8">
        <w:rPr>
          <w:sz w:val="24"/>
          <w:szCs w:val="24"/>
        </w:rPr>
        <w:t xml:space="preserve"> </w:t>
      </w:r>
      <w:r w:rsidRPr="005B48CD">
        <w:rPr>
          <w:sz w:val="24"/>
          <w:szCs w:val="24"/>
        </w:rPr>
        <w:t>российского</w:t>
      </w:r>
      <w:r w:rsidR="00B977B8">
        <w:rPr>
          <w:sz w:val="24"/>
          <w:szCs w:val="24"/>
        </w:rPr>
        <w:t xml:space="preserve"> </w:t>
      </w:r>
      <w:r w:rsidRPr="005B48CD">
        <w:rPr>
          <w:sz w:val="24"/>
          <w:szCs w:val="24"/>
        </w:rPr>
        <w:t>кино.</w:t>
      </w:r>
    </w:p>
    <w:p w:rsidR="00145904" w:rsidRPr="005B48CD" w:rsidRDefault="00145904" w:rsidP="00FA10CE">
      <w:pPr>
        <w:rPr>
          <w:sz w:val="24"/>
          <w:szCs w:val="24"/>
        </w:rPr>
      </w:pPr>
    </w:p>
    <w:p w:rsidR="00145904" w:rsidRPr="005B48CD" w:rsidRDefault="007A723D" w:rsidP="00FA10CE">
      <w:pPr>
        <w:rPr>
          <w:b/>
          <w:sz w:val="24"/>
          <w:szCs w:val="24"/>
        </w:rPr>
      </w:pPr>
      <w:r w:rsidRPr="005B48CD">
        <w:rPr>
          <w:b/>
          <w:sz w:val="24"/>
          <w:szCs w:val="24"/>
        </w:rPr>
        <w:t>Приложение №</w:t>
      </w:r>
      <w:r w:rsidR="00B977B8">
        <w:rPr>
          <w:b/>
          <w:sz w:val="24"/>
          <w:szCs w:val="24"/>
        </w:rPr>
        <w:t>6</w:t>
      </w:r>
      <w:r w:rsidR="00145904" w:rsidRPr="005B48CD">
        <w:rPr>
          <w:b/>
          <w:sz w:val="24"/>
          <w:szCs w:val="24"/>
        </w:rPr>
        <w:t xml:space="preserve"> «План проведения мероприятий на учебный год»</w:t>
      </w:r>
    </w:p>
    <w:p w:rsidR="00771E07" w:rsidRPr="005B48CD" w:rsidRDefault="00771E07" w:rsidP="00FA10CE">
      <w:pPr>
        <w:rPr>
          <w:b/>
          <w:sz w:val="24"/>
          <w:szCs w:val="24"/>
        </w:rPr>
      </w:pPr>
    </w:p>
    <w:p w:rsidR="00771E07" w:rsidRDefault="00771E07" w:rsidP="00FA10CE">
      <w:pPr>
        <w:rPr>
          <w:b/>
          <w:sz w:val="24"/>
          <w:szCs w:val="24"/>
        </w:rPr>
      </w:pPr>
    </w:p>
    <w:p w:rsidR="00D45295" w:rsidRDefault="00D45295" w:rsidP="00FA10CE">
      <w:pPr>
        <w:rPr>
          <w:b/>
          <w:sz w:val="24"/>
          <w:szCs w:val="24"/>
        </w:rPr>
      </w:pPr>
    </w:p>
    <w:p w:rsidR="00D45295" w:rsidRPr="005B48CD" w:rsidRDefault="00D45295" w:rsidP="00FA10CE">
      <w:pPr>
        <w:rPr>
          <w:b/>
          <w:sz w:val="24"/>
          <w:szCs w:val="24"/>
        </w:rPr>
      </w:pPr>
    </w:p>
    <w:p w:rsidR="00B640FB" w:rsidRPr="00B977B8" w:rsidRDefault="00B640FB" w:rsidP="00B977B8">
      <w:pPr>
        <w:pStyle w:val="a5"/>
        <w:numPr>
          <w:ilvl w:val="0"/>
          <w:numId w:val="3"/>
        </w:numPr>
        <w:ind w:left="0" w:firstLine="0"/>
        <w:jc w:val="center"/>
        <w:rPr>
          <w:b/>
          <w:sz w:val="28"/>
          <w:szCs w:val="28"/>
        </w:rPr>
      </w:pPr>
      <w:r w:rsidRPr="00B977B8">
        <w:rPr>
          <w:b/>
          <w:sz w:val="28"/>
          <w:szCs w:val="28"/>
        </w:rPr>
        <w:lastRenderedPageBreak/>
        <w:t>Дополнительный раздел</w:t>
      </w:r>
    </w:p>
    <w:p w:rsidR="00771E07" w:rsidRPr="005B48CD" w:rsidRDefault="00771E07" w:rsidP="00FA10CE">
      <w:pPr>
        <w:jc w:val="center"/>
        <w:rPr>
          <w:b/>
        </w:rPr>
      </w:pPr>
      <w:r w:rsidRPr="005B48CD">
        <w:rPr>
          <w:b/>
        </w:rPr>
        <w:t>Краткая презентация Программы</w:t>
      </w:r>
    </w:p>
    <w:p w:rsidR="00771E07" w:rsidRPr="005B48CD" w:rsidRDefault="00771E07" w:rsidP="00B977B8">
      <w:pPr>
        <w:ind w:firstLine="709"/>
        <w:jc w:val="both"/>
        <w:rPr>
          <w:sz w:val="24"/>
          <w:szCs w:val="24"/>
        </w:rPr>
      </w:pPr>
      <w:r w:rsidRPr="005B48CD">
        <w:rPr>
          <w:sz w:val="24"/>
          <w:szCs w:val="24"/>
        </w:rPr>
        <w:t>Основная общеобразовательная программа – образовательная</w:t>
      </w:r>
      <w:r w:rsidR="00B977B8">
        <w:rPr>
          <w:sz w:val="24"/>
          <w:szCs w:val="24"/>
        </w:rPr>
        <w:t xml:space="preserve"> </w:t>
      </w:r>
      <w:r w:rsidRPr="005B48CD">
        <w:rPr>
          <w:sz w:val="24"/>
          <w:szCs w:val="24"/>
        </w:rPr>
        <w:t>программа</w:t>
      </w:r>
      <w:r w:rsidR="00B977B8">
        <w:rPr>
          <w:sz w:val="24"/>
          <w:szCs w:val="24"/>
        </w:rPr>
        <w:t xml:space="preserve"> </w:t>
      </w:r>
      <w:r w:rsidRPr="005B48CD">
        <w:rPr>
          <w:sz w:val="24"/>
          <w:szCs w:val="24"/>
        </w:rPr>
        <w:t>дошкольного</w:t>
      </w:r>
      <w:r w:rsidR="00B977B8">
        <w:rPr>
          <w:sz w:val="24"/>
          <w:szCs w:val="24"/>
        </w:rPr>
        <w:t xml:space="preserve"> </w:t>
      </w:r>
      <w:r w:rsidRPr="005B48CD">
        <w:rPr>
          <w:sz w:val="24"/>
          <w:szCs w:val="24"/>
        </w:rPr>
        <w:t>образования</w:t>
      </w:r>
      <w:r w:rsidR="00B977B8">
        <w:rPr>
          <w:sz w:val="24"/>
          <w:szCs w:val="24"/>
        </w:rPr>
        <w:t xml:space="preserve"> </w:t>
      </w:r>
      <w:r w:rsidRPr="005B48CD">
        <w:rPr>
          <w:sz w:val="24"/>
          <w:szCs w:val="24"/>
        </w:rPr>
        <w:t>муниципального дошкольного образовательного учреждения «Детский сад «Дельфиненок»  р.п. Средняя Ахтуба Среднеахтубинского района Волгоградской области (далее</w:t>
      </w:r>
      <w:r w:rsidR="00B977B8">
        <w:rPr>
          <w:sz w:val="24"/>
          <w:szCs w:val="24"/>
        </w:rPr>
        <w:t xml:space="preserve"> </w:t>
      </w:r>
      <w:r w:rsidRPr="005B48CD">
        <w:rPr>
          <w:sz w:val="24"/>
          <w:szCs w:val="24"/>
        </w:rPr>
        <w:t>–</w:t>
      </w:r>
      <w:r w:rsidR="00B977B8">
        <w:rPr>
          <w:sz w:val="24"/>
          <w:szCs w:val="24"/>
        </w:rPr>
        <w:t xml:space="preserve"> </w:t>
      </w:r>
      <w:r w:rsidRPr="005B48CD">
        <w:rPr>
          <w:sz w:val="24"/>
          <w:szCs w:val="24"/>
        </w:rPr>
        <w:t xml:space="preserve"> Программа)</w:t>
      </w:r>
      <w:r w:rsidR="00B977B8">
        <w:rPr>
          <w:sz w:val="24"/>
          <w:szCs w:val="24"/>
        </w:rPr>
        <w:t xml:space="preserve"> </w:t>
      </w:r>
      <w:r w:rsidRPr="005B48CD">
        <w:rPr>
          <w:sz w:val="24"/>
          <w:szCs w:val="24"/>
        </w:rPr>
        <w:t>разработана</w:t>
      </w:r>
      <w:r w:rsidR="00B977B8">
        <w:rPr>
          <w:sz w:val="24"/>
          <w:szCs w:val="24"/>
        </w:rPr>
        <w:t xml:space="preserve"> </w:t>
      </w:r>
      <w:r w:rsidRPr="005B48CD">
        <w:rPr>
          <w:sz w:val="24"/>
          <w:szCs w:val="24"/>
        </w:rPr>
        <w:t>в</w:t>
      </w:r>
      <w:r w:rsidR="00B977B8">
        <w:rPr>
          <w:sz w:val="24"/>
          <w:szCs w:val="24"/>
        </w:rPr>
        <w:t xml:space="preserve"> </w:t>
      </w:r>
      <w:r w:rsidRPr="005B48CD">
        <w:rPr>
          <w:sz w:val="24"/>
          <w:szCs w:val="24"/>
        </w:rPr>
        <w:t>соответствии</w:t>
      </w:r>
      <w:r w:rsidR="00B977B8">
        <w:rPr>
          <w:sz w:val="24"/>
          <w:szCs w:val="24"/>
        </w:rPr>
        <w:t xml:space="preserve"> </w:t>
      </w:r>
      <w:r w:rsidRPr="005B48CD">
        <w:rPr>
          <w:sz w:val="24"/>
          <w:szCs w:val="24"/>
        </w:rPr>
        <w:t>с</w:t>
      </w:r>
      <w:r w:rsidR="00B977B8">
        <w:rPr>
          <w:sz w:val="24"/>
          <w:szCs w:val="24"/>
        </w:rPr>
        <w:t xml:space="preserve"> </w:t>
      </w:r>
      <w:r w:rsidRPr="005B48CD">
        <w:rPr>
          <w:sz w:val="24"/>
          <w:szCs w:val="24"/>
        </w:rPr>
        <w:t>федеральным</w:t>
      </w:r>
      <w:r w:rsidR="00B977B8">
        <w:rPr>
          <w:sz w:val="24"/>
          <w:szCs w:val="24"/>
        </w:rPr>
        <w:t xml:space="preserve"> </w:t>
      </w:r>
      <w:r w:rsidRPr="005B48CD">
        <w:rPr>
          <w:sz w:val="24"/>
          <w:szCs w:val="24"/>
        </w:rPr>
        <w:t>государственным</w:t>
      </w:r>
      <w:r w:rsidR="00B977B8">
        <w:rPr>
          <w:sz w:val="24"/>
          <w:szCs w:val="24"/>
        </w:rPr>
        <w:t xml:space="preserve"> </w:t>
      </w:r>
      <w:r w:rsidRPr="005B48CD">
        <w:rPr>
          <w:sz w:val="24"/>
          <w:szCs w:val="24"/>
        </w:rPr>
        <w:t>образовательным</w:t>
      </w:r>
      <w:r w:rsidR="00B977B8">
        <w:rPr>
          <w:sz w:val="24"/>
          <w:szCs w:val="24"/>
        </w:rPr>
        <w:t xml:space="preserve"> </w:t>
      </w:r>
      <w:r w:rsidRPr="005B48CD">
        <w:rPr>
          <w:sz w:val="24"/>
          <w:szCs w:val="24"/>
        </w:rPr>
        <w:t>стандартом</w:t>
      </w:r>
      <w:r w:rsidR="00B977B8">
        <w:rPr>
          <w:sz w:val="24"/>
          <w:szCs w:val="24"/>
        </w:rPr>
        <w:t xml:space="preserve"> </w:t>
      </w:r>
      <w:r w:rsidRPr="005B48CD">
        <w:rPr>
          <w:sz w:val="24"/>
          <w:szCs w:val="24"/>
        </w:rPr>
        <w:t>дошкольного</w:t>
      </w:r>
      <w:r w:rsidR="00B977B8">
        <w:rPr>
          <w:sz w:val="24"/>
          <w:szCs w:val="24"/>
        </w:rPr>
        <w:t xml:space="preserve"> </w:t>
      </w:r>
      <w:r w:rsidRPr="005B48CD">
        <w:rPr>
          <w:sz w:val="24"/>
          <w:szCs w:val="24"/>
        </w:rPr>
        <w:t>образования</w:t>
      </w:r>
      <w:r w:rsidR="00B977B8">
        <w:rPr>
          <w:sz w:val="24"/>
          <w:szCs w:val="24"/>
        </w:rPr>
        <w:t xml:space="preserve"> </w:t>
      </w:r>
      <w:r w:rsidRPr="005B48CD">
        <w:rPr>
          <w:sz w:val="24"/>
          <w:szCs w:val="24"/>
        </w:rPr>
        <w:t xml:space="preserve">(утвержден приказом </w:t>
      </w:r>
      <w:proofErr w:type="spellStart"/>
      <w:r w:rsidRPr="005B48CD">
        <w:rPr>
          <w:sz w:val="24"/>
          <w:szCs w:val="24"/>
        </w:rPr>
        <w:t>Минобрнауки</w:t>
      </w:r>
      <w:proofErr w:type="spellEnd"/>
      <w:r w:rsidRPr="005B48CD">
        <w:rPr>
          <w:sz w:val="24"/>
          <w:szCs w:val="24"/>
        </w:rPr>
        <w:t xml:space="preserve"> России от 17 октября 2013 г. № 1155, зарегистрировано в Минюсте России 14 ноября 2013 г., регистрационный № 30384; </w:t>
      </w:r>
      <w:proofErr w:type="gramStart"/>
      <w:r w:rsidRPr="005B48CD">
        <w:rPr>
          <w:sz w:val="24"/>
          <w:szCs w:val="24"/>
        </w:rPr>
        <w:t xml:space="preserve">в редакции приказа </w:t>
      </w:r>
      <w:proofErr w:type="spellStart"/>
      <w:r w:rsidRPr="005B48CD">
        <w:rPr>
          <w:sz w:val="24"/>
          <w:szCs w:val="24"/>
        </w:rPr>
        <w:t>Минпросвещения</w:t>
      </w:r>
      <w:proofErr w:type="spellEnd"/>
      <w:r w:rsidRPr="005B48CD">
        <w:rPr>
          <w:sz w:val="24"/>
          <w:szCs w:val="24"/>
        </w:rPr>
        <w:t xml:space="preserve"> России от 8 ноября 2022 г. № 955, зарегистрировано в Минюсте России 6 февраля 2023 г., регистрационный № 72264) (далее –</w:t>
      </w:r>
      <w:r w:rsidR="00B977B8">
        <w:rPr>
          <w:sz w:val="24"/>
          <w:szCs w:val="24"/>
        </w:rPr>
        <w:t xml:space="preserve"> </w:t>
      </w:r>
      <w:r w:rsidRPr="005B48CD">
        <w:rPr>
          <w:sz w:val="24"/>
          <w:szCs w:val="24"/>
        </w:rPr>
        <w:t>ФГОСДО)</w:t>
      </w:r>
      <w:r w:rsidR="00B977B8">
        <w:rPr>
          <w:sz w:val="24"/>
          <w:szCs w:val="24"/>
        </w:rPr>
        <w:t xml:space="preserve"> </w:t>
      </w:r>
      <w:r w:rsidRPr="005B48CD">
        <w:rPr>
          <w:sz w:val="24"/>
          <w:szCs w:val="24"/>
        </w:rPr>
        <w:t>и</w:t>
      </w:r>
      <w:r w:rsidR="00B977B8">
        <w:rPr>
          <w:sz w:val="24"/>
          <w:szCs w:val="24"/>
        </w:rPr>
        <w:t xml:space="preserve"> </w:t>
      </w:r>
      <w:r w:rsidRPr="005B48CD">
        <w:rPr>
          <w:sz w:val="24"/>
          <w:szCs w:val="24"/>
        </w:rPr>
        <w:t xml:space="preserve">федеральной образовательной программой дошкольного образования (утверждена приказом </w:t>
      </w:r>
      <w:proofErr w:type="spellStart"/>
      <w:r w:rsidRPr="005B48CD">
        <w:rPr>
          <w:sz w:val="24"/>
          <w:szCs w:val="24"/>
        </w:rPr>
        <w:t>Минпросвещения</w:t>
      </w:r>
      <w:proofErr w:type="spellEnd"/>
      <w:r w:rsidRPr="005B48CD">
        <w:rPr>
          <w:sz w:val="24"/>
          <w:szCs w:val="24"/>
        </w:rPr>
        <w:t xml:space="preserve"> России от 25 ноября 2022 г. № 1028, зарегистрировано в Минюсте России 28 декабря 2022 г., регистрационный № 71847) (далее – ФОП ДО).</w:t>
      </w:r>
      <w:proofErr w:type="gramEnd"/>
    </w:p>
    <w:p w:rsidR="00771E07" w:rsidRPr="005B48CD" w:rsidRDefault="00771E07" w:rsidP="00B977B8">
      <w:pPr>
        <w:pStyle w:val="Default"/>
        <w:ind w:firstLine="709"/>
        <w:jc w:val="both"/>
        <w:rPr>
          <w:color w:val="auto"/>
        </w:rPr>
      </w:pPr>
      <w:r w:rsidRPr="005B48CD">
        <w:rPr>
          <w:b/>
          <w:color w:val="auto"/>
        </w:rPr>
        <w:t xml:space="preserve">Общие сведения. </w:t>
      </w:r>
      <w:r w:rsidRPr="005B48CD">
        <w:rPr>
          <w:color w:val="auto"/>
        </w:rPr>
        <w:t xml:space="preserve">МДОУ ДС Дельфиненок р.п. Средняя Ахтуба является: </w:t>
      </w:r>
    </w:p>
    <w:p w:rsidR="00771E07" w:rsidRPr="005B48CD" w:rsidRDefault="00771E07" w:rsidP="00B977B8">
      <w:pPr>
        <w:pStyle w:val="Default"/>
        <w:ind w:firstLine="709"/>
        <w:jc w:val="both"/>
        <w:rPr>
          <w:color w:val="auto"/>
        </w:rPr>
      </w:pPr>
      <w:r w:rsidRPr="005B48CD">
        <w:rPr>
          <w:color w:val="auto"/>
        </w:rPr>
        <w:t>-</w:t>
      </w:r>
      <w:r w:rsidR="00B977B8">
        <w:rPr>
          <w:color w:val="auto"/>
        </w:rPr>
        <w:t xml:space="preserve"> </w:t>
      </w:r>
      <w:r w:rsidRPr="005B48CD">
        <w:rPr>
          <w:color w:val="auto"/>
        </w:rPr>
        <w:t>муниципальным учреждением;</w:t>
      </w:r>
    </w:p>
    <w:p w:rsidR="00771E07" w:rsidRPr="005B48CD" w:rsidRDefault="00771E07" w:rsidP="00B977B8">
      <w:pPr>
        <w:pStyle w:val="Default"/>
        <w:ind w:firstLine="709"/>
        <w:jc w:val="both"/>
        <w:rPr>
          <w:color w:val="auto"/>
        </w:rPr>
      </w:pPr>
      <w:r w:rsidRPr="005B48CD">
        <w:rPr>
          <w:color w:val="auto"/>
        </w:rPr>
        <w:t>-</w:t>
      </w:r>
      <w:r w:rsidR="00B977B8">
        <w:rPr>
          <w:color w:val="auto"/>
        </w:rPr>
        <w:t xml:space="preserve"> </w:t>
      </w:r>
      <w:r w:rsidRPr="005B48CD">
        <w:rPr>
          <w:color w:val="auto"/>
        </w:rPr>
        <w:t>по своему типу: дошкольным образовательным учреждением;</w:t>
      </w:r>
    </w:p>
    <w:p w:rsidR="00771E07" w:rsidRPr="005B48CD" w:rsidRDefault="00771E07" w:rsidP="00B977B8">
      <w:pPr>
        <w:pStyle w:val="Default"/>
        <w:ind w:firstLine="709"/>
        <w:jc w:val="both"/>
        <w:rPr>
          <w:color w:val="auto"/>
        </w:rPr>
      </w:pPr>
      <w:r w:rsidRPr="005B48CD">
        <w:rPr>
          <w:color w:val="auto"/>
        </w:rPr>
        <w:t>Учредителем является Комитет по образованию Среднеахтубинского муниципального района Волгоградской области.</w:t>
      </w:r>
    </w:p>
    <w:p w:rsidR="00771E07" w:rsidRPr="005B48CD" w:rsidRDefault="00771E07" w:rsidP="00B977B8">
      <w:pPr>
        <w:pStyle w:val="Default"/>
        <w:ind w:firstLine="709"/>
        <w:jc w:val="both"/>
        <w:rPr>
          <w:color w:val="auto"/>
        </w:rPr>
      </w:pPr>
      <w:r w:rsidRPr="005B48CD">
        <w:rPr>
          <w:color w:val="auto"/>
        </w:rPr>
        <w:t xml:space="preserve">Место нахождения: Россия, Волгоградская область, </w:t>
      </w:r>
      <w:proofErr w:type="spellStart"/>
      <w:r w:rsidRPr="005B48CD">
        <w:rPr>
          <w:color w:val="auto"/>
        </w:rPr>
        <w:t>Среднеахтубинский</w:t>
      </w:r>
      <w:proofErr w:type="spellEnd"/>
      <w:r w:rsidRPr="005B48CD">
        <w:rPr>
          <w:color w:val="auto"/>
        </w:rPr>
        <w:t xml:space="preserve"> район, р.п. Средняя Ахтуба</w:t>
      </w:r>
    </w:p>
    <w:p w:rsidR="00771E07" w:rsidRPr="005B48CD" w:rsidRDefault="00771E07" w:rsidP="00B977B8">
      <w:pPr>
        <w:ind w:firstLine="709"/>
        <w:jc w:val="both"/>
        <w:rPr>
          <w:color w:val="000000"/>
          <w:sz w:val="24"/>
          <w:szCs w:val="24"/>
        </w:rPr>
      </w:pPr>
      <w:r w:rsidRPr="005B48CD">
        <w:rPr>
          <w:b/>
          <w:sz w:val="24"/>
          <w:szCs w:val="24"/>
        </w:rPr>
        <w:t xml:space="preserve">Практическая значимость Программы. </w:t>
      </w:r>
      <w:r w:rsidRPr="005B48CD">
        <w:rPr>
          <w:sz w:val="24"/>
          <w:szCs w:val="24"/>
        </w:rPr>
        <w:t>Внедрение современных педагогических и игровых технологий в работу МДОУ</w:t>
      </w:r>
      <w:r w:rsidRPr="005B48CD">
        <w:rPr>
          <w:color w:val="000000"/>
          <w:sz w:val="24"/>
          <w:szCs w:val="24"/>
        </w:rPr>
        <w:t xml:space="preserve"> ДС Дельфиненок р.п. Средняя Ахтуба.</w:t>
      </w:r>
    </w:p>
    <w:p w:rsidR="00771E07" w:rsidRPr="005B48CD" w:rsidRDefault="00771E07" w:rsidP="00B977B8">
      <w:pPr>
        <w:ind w:firstLine="709"/>
        <w:jc w:val="both"/>
        <w:rPr>
          <w:color w:val="000000"/>
          <w:sz w:val="24"/>
          <w:szCs w:val="24"/>
        </w:rPr>
      </w:pPr>
      <w:r w:rsidRPr="005B48CD">
        <w:rPr>
          <w:b/>
          <w:sz w:val="24"/>
          <w:szCs w:val="24"/>
        </w:rPr>
        <w:t>Приоритетное направление</w:t>
      </w:r>
      <w:r w:rsidRPr="005B48CD">
        <w:rPr>
          <w:sz w:val="24"/>
          <w:szCs w:val="24"/>
        </w:rPr>
        <w:t xml:space="preserve"> деятельности </w:t>
      </w:r>
      <w:r w:rsidRPr="005B48CD">
        <w:rPr>
          <w:color w:val="000000"/>
          <w:sz w:val="24"/>
          <w:szCs w:val="24"/>
        </w:rPr>
        <w:t xml:space="preserve">МДОУ ДС Дельфиненок р.п. Средняя Ахтуба </w:t>
      </w:r>
      <w:r w:rsidRPr="005B48CD">
        <w:rPr>
          <w:sz w:val="24"/>
          <w:szCs w:val="24"/>
        </w:rPr>
        <w:t>является познавательно-речевое развитие дошкольников.</w:t>
      </w:r>
    </w:p>
    <w:p w:rsidR="005412ED" w:rsidRPr="005B48CD" w:rsidRDefault="00771E07" w:rsidP="00B977B8">
      <w:pPr>
        <w:pStyle w:val="a3"/>
        <w:ind w:left="0" w:firstLine="709"/>
      </w:pPr>
      <w:proofErr w:type="gramStart"/>
      <w:r w:rsidRPr="005B48CD">
        <w:rPr>
          <w:b/>
          <w:color w:val="000000"/>
        </w:rPr>
        <w:t>Ведущие цели Программы</w:t>
      </w:r>
      <w:r w:rsidR="005412ED" w:rsidRPr="005B48CD">
        <w:t xml:space="preserve"> являются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на основе духовно-нравственных ценностей российского народа, исторических</w:t>
      </w:r>
      <w:proofErr w:type="gramEnd"/>
      <w:r w:rsidR="005412ED" w:rsidRPr="005B48CD">
        <w:t xml:space="preserve"> и национально-культурных традиций.</w:t>
      </w:r>
    </w:p>
    <w:p w:rsidR="00771E07" w:rsidRPr="005B48CD" w:rsidRDefault="00771E07" w:rsidP="00B977B8">
      <w:pPr>
        <w:ind w:firstLine="709"/>
        <w:jc w:val="both"/>
        <w:rPr>
          <w:color w:val="000000"/>
          <w:sz w:val="24"/>
          <w:szCs w:val="24"/>
        </w:rPr>
      </w:pPr>
      <w:proofErr w:type="gramStart"/>
      <w:r w:rsidRPr="005B48CD">
        <w:rPr>
          <w:color w:val="000000"/>
          <w:sz w:val="24"/>
          <w:szCs w:val="24"/>
        </w:rPr>
        <w:t xml:space="preserve">Эти цели реализуются в процессе разнообразных видов детской деятельности: двигательной, игровой, коммуникативной, трудовой, познавательно-исследовательской, продуктивной, конструктивной, музыкальной, художественной, восприятия художественной литературы.   </w:t>
      </w:r>
      <w:proofErr w:type="gramEnd"/>
    </w:p>
    <w:p w:rsidR="00771E07" w:rsidRPr="005B48CD" w:rsidRDefault="00771E07" w:rsidP="00B977B8">
      <w:pPr>
        <w:ind w:firstLine="709"/>
        <w:jc w:val="both"/>
        <w:rPr>
          <w:sz w:val="24"/>
          <w:szCs w:val="24"/>
        </w:rPr>
      </w:pPr>
      <w:r w:rsidRPr="005B48CD">
        <w:rPr>
          <w:color w:val="000000"/>
          <w:sz w:val="24"/>
          <w:szCs w:val="24"/>
        </w:rPr>
        <w:t xml:space="preserve">Образовательная программа ДОУ ориентирована на </w:t>
      </w:r>
      <w:r w:rsidRPr="005B48CD">
        <w:rPr>
          <w:sz w:val="24"/>
          <w:szCs w:val="24"/>
        </w:rPr>
        <w:t>воспитанников групп общеразвивающей направленности, на воспитанников группы компенсирующей  направленности с нарушениями речи, комбинированной направленности группа определяется при зачислении ребенка ОВЗ или ребенка-инвалида.</w:t>
      </w:r>
    </w:p>
    <w:p w:rsidR="00771E07" w:rsidRPr="005B48CD" w:rsidRDefault="00771E07" w:rsidP="00B977B8">
      <w:pPr>
        <w:ind w:firstLine="709"/>
        <w:jc w:val="both"/>
        <w:rPr>
          <w:color w:val="000000"/>
          <w:sz w:val="24"/>
          <w:szCs w:val="24"/>
        </w:rPr>
      </w:pPr>
      <w:r w:rsidRPr="005B48CD">
        <w:rPr>
          <w:sz w:val="24"/>
          <w:szCs w:val="24"/>
        </w:rPr>
        <w:t>Программа состоит из обязательной части и части формируемой участниками образовательных отношений</w:t>
      </w:r>
      <w:r w:rsidRPr="005B48CD">
        <w:rPr>
          <w:color w:val="000000"/>
          <w:sz w:val="24"/>
          <w:szCs w:val="24"/>
        </w:rPr>
        <w:t xml:space="preserve">. Обе части являются взаимодополняющими и соответствуют ФГОС </w:t>
      </w:r>
      <w:proofErr w:type="gramStart"/>
      <w:r w:rsidRPr="005B48CD">
        <w:rPr>
          <w:color w:val="000000"/>
          <w:sz w:val="24"/>
          <w:szCs w:val="24"/>
        </w:rPr>
        <w:t>ДО</w:t>
      </w:r>
      <w:proofErr w:type="gramEnd"/>
      <w:r w:rsidRPr="005B48CD">
        <w:rPr>
          <w:color w:val="000000"/>
          <w:sz w:val="24"/>
          <w:szCs w:val="24"/>
        </w:rPr>
        <w:t>.</w:t>
      </w:r>
    </w:p>
    <w:p w:rsidR="00B3219C" w:rsidRPr="005B48CD" w:rsidRDefault="00771E07" w:rsidP="00B977B8">
      <w:pPr>
        <w:pStyle w:val="ab"/>
        <w:spacing w:before="0" w:beforeAutospacing="0" w:after="0" w:afterAutospacing="0"/>
        <w:ind w:firstLine="709"/>
        <w:jc w:val="both"/>
      </w:pPr>
      <w:r w:rsidRPr="005B48CD">
        <w:rPr>
          <w:b/>
          <w:color w:val="000000"/>
        </w:rPr>
        <w:t xml:space="preserve">Обязательная часть Программы разработана </w:t>
      </w:r>
      <w:r w:rsidRPr="005B48CD">
        <w:rPr>
          <w:b/>
        </w:rPr>
        <w:t>на основе</w:t>
      </w:r>
      <w:r w:rsidR="00B977B8">
        <w:rPr>
          <w:b/>
        </w:rPr>
        <w:t xml:space="preserve"> </w:t>
      </w:r>
      <w:r w:rsidR="00B3219C" w:rsidRPr="005B48CD">
        <w:t xml:space="preserve">федеральной образовательной программой дошкольного образования (утверждена приказом </w:t>
      </w:r>
      <w:proofErr w:type="spellStart"/>
      <w:r w:rsidR="00B3219C" w:rsidRPr="005B48CD">
        <w:t>Минпросвещения</w:t>
      </w:r>
      <w:proofErr w:type="spellEnd"/>
      <w:r w:rsidR="00B3219C" w:rsidRPr="005B48CD">
        <w:t xml:space="preserve"> России от 25 ноября 2022 г. № 1028, зарегистрировано в Минюсте России 28 декабря 2022 г., регистрационный № 71847)</w:t>
      </w:r>
    </w:p>
    <w:p w:rsidR="005412ED" w:rsidRPr="005B48CD" w:rsidRDefault="00771E07" w:rsidP="00B977B8">
      <w:pPr>
        <w:widowControl/>
        <w:autoSpaceDE/>
        <w:autoSpaceDN/>
        <w:ind w:firstLine="709"/>
        <w:jc w:val="both"/>
        <w:rPr>
          <w:sz w:val="24"/>
          <w:szCs w:val="24"/>
        </w:rPr>
      </w:pPr>
      <w:r w:rsidRPr="005B48CD">
        <w:rPr>
          <w:b/>
          <w:color w:val="000000"/>
          <w:sz w:val="24"/>
          <w:szCs w:val="24"/>
        </w:rPr>
        <w:t xml:space="preserve">Часть Программы, формируемая участниками образовательных отношений, </w:t>
      </w:r>
      <w:r w:rsidRPr="005B48CD">
        <w:rPr>
          <w:color w:val="000000"/>
          <w:sz w:val="24"/>
          <w:szCs w:val="24"/>
        </w:rPr>
        <w:t xml:space="preserve">учитывает образовательные потребности, интересы детей и родителей, ориентируется на специфику национальных, </w:t>
      </w:r>
      <w:proofErr w:type="spellStart"/>
      <w:r w:rsidRPr="005B48CD">
        <w:rPr>
          <w:color w:val="000000"/>
          <w:sz w:val="24"/>
          <w:szCs w:val="24"/>
        </w:rPr>
        <w:t>социокультурных</w:t>
      </w:r>
      <w:proofErr w:type="spellEnd"/>
      <w:r w:rsidRPr="005B48CD">
        <w:rPr>
          <w:color w:val="000000"/>
          <w:sz w:val="24"/>
          <w:szCs w:val="24"/>
        </w:rPr>
        <w:t xml:space="preserve"> и иных условий, в которых осуществляется образовательная деятельность</w:t>
      </w:r>
      <w:r w:rsidR="00B977B8">
        <w:rPr>
          <w:color w:val="000000"/>
          <w:sz w:val="24"/>
          <w:szCs w:val="24"/>
        </w:rPr>
        <w:t>,</w:t>
      </w:r>
      <w:r w:rsidR="005412ED" w:rsidRPr="005B48CD">
        <w:rPr>
          <w:bCs/>
          <w:sz w:val="24"/>
          <w:szCs w:val="24"/>
        </w:rPr>
        <w:t xml:space="preserve"> парциальной программы </w:t>
      </w:r>
      <w:r w:rsidR="005412ED" w:rsidRPr="005B48CD">
        <w:rPr>
          <w:sz w:val="24"/>
          <w:szCs w:val="24"/>
        </w:rPr>
        <w:t>Г.А.</w:t>
      </w:r>
      <w:r w:rsidR="00B977B8">
        <w:rPr>
          <w:sz w:val="24"/>
          <w:szCs w:val="24"/>
        </w:rPr>
        <w:t xml:space="preserve"> </w:t>
      </w:r>
      <w:r w:rsidR="005412ED" w:rsidRPr="005B48CD">
        <w:rPr>
          <w:sz w:val="24"/>
          <w:szCs w:val="24"/>
        </w:rPr>
        <w:t>Каше, Т.Б.</w:t>
      </w:r>
      <w:r w:rsidR="00B977B8">
        <w:rPr>
          <w:sz w:val="24"/>
          <w:szCs w:val="24"/>
        </w:rPr>
        <w:t xml:space="preserve"> </w:t>
      </w:r>
      <w:r w:rsidR="005412ED" w:rsidRPr="005B48CD">
        <w:rPr>
          <w:sz w:val="24"/>
          <w:szCs w:val="24"/>
        </w:rPr>
        <w:t>Филичевой</w:t>
      </w:r>
      <w:r w:rsidR="005412ED" w:rsidRPr="005B48CD">
        <w:rPr>
          <w:i/>
          <w:sz w:val="24"/>
          <w:szCs w:val="24"/>
        </w:rPr>
        <w:t xml:space="preserve"> «</w:t>
      </w:r>
      <w:r w:rsidR="005412ED" w:rsidRPr="005B48CD">
        <w:rPr>
          <w:sz w:val="24"/>
          <w:szCs w:val="24"/>
        </w:rPr>
        <w:t>Программа обучения детей с недоразвитием фонематического строя речи.</w:t>
      </w:r>
    </w:p>
    <w:p w:rsidR="005412ED" w:rsidRPr="005B48CD" w:rsidRDefault="005412ED" w:rsidP="00B977B8">
      <w:pPr>
        <w:pStyle w:val="a5"/>
        <w:widowControl/>
        <w:autoSpaceDE/>
        <w:autoSpaceDN/>
        <w:ind w:left="0" w:firstLine="709"/>
        <w:jc w:val="both"/>
        <w:rPr>
          <w:b/>
          <w:sz w:val="24"/>
          <w:szCs w:val="24"/>
        </w:rPr>
      </w:pPr>
      <w:r w:rsidRPr="005B48CD">
        <w:rPr>
          <w:b/>
          <w:sz w:val="24"/>
          <w:szCs w:val="24"/>
        </w:rPr>
        <w:t xml:space="preserve">Реализация </w:t>
      </w:r>
      <w:r w:rsidR="00495609" w:rsidRPr="005B48CD">
        <w:rPr>
          <w:b/>
          <w:bCs/>
          <w:sz w:val="24"/>
          <w:szCs w:val="24"/>
        </w:rPr>
        <w:t>парциальных</w:t>
      </w:r>
      <w:r w:rsidR="00495609" w:rsidRPr="005B48CD">
        <w:rPr>
          <w:b/>
          <w:sz w:val="24"/>
          <w:szCs w:val="24"/>
        </w:rPr>
        <w:t xml:space="preserve"> образовательных</w:t>
      </w:r>
      <w:r w:rsidRPr="005B48CD">
        <w:rPr>
          <w:b/>
          <w:sz w:val="24"/>
          <w:szCs w:val="24"/>
        </w:rPr>
        <w:t xml:space="preserve"> Программ</w:t>
      </w:r>
      <w:r w:rsidR="00495609" w:rsidRPr="005B48CD">
        <w:rPr>
          <w:b/>
          <w:sz w:val="24"/>
          <w:szCs w:val="24"/>
        </w:rPr>
        <w:t>:</w:t>
      </w:r>
    </w:p>
    <w:p w:rsidR="005412ED" w:rsidRPr="005B48CD" w:rsidRDefault="005412ED" w:rsidP="00FA10CE">
      <w:pPr>
        <w:pStyle w:val="a5"/>
        <w:widowControl/>
        <w:numPr>
          <w:ilvl w:val="0"/>
          <w:numId w:val="119"/>
        </w:numPr>
        <w:autoSpaceDE/>
        <w:autoSpaceDN/>
        <w:ind w:left="0" w:firstLine="567"/>
        <w:jc w:val="both"/>
        <w:rPr>
          <w:sz w:val="24"/>
          <w:szCs w:val="24"/>
        </w:rPr>
      </w:pPr>
      <w:r w:rsidRPr="005B48CD">
        <w:rPr>
          <w:sz w:val="24"/>
          <w:szCs w:val="24"/>
        </w:rPr>
        <w:lastRenderedPageBreak/>
        <w:t xml:space="preserve">образовательная программа дошкольного образования для детей с тяжелыми нарушениями речи (общим недоразвитием речи) с 3 до 7 лет. Издание 3-е, переработанное и дополненное в соответствии с ФГОС </w:t>
      </w:r>
      <w:proofErr w:type="gramStart"/>
      <w:r w:rsidRPr="005B48CD">
        <w:rPr>
          <w:sz w:val="24"/>
          <w:szCs w:val="24"/>
        </w:rPr>
        <w:t>ДО</w:t>
      </w:r>
      <w:proofErr w:type="gramEnd"/>
      <w:r w:rsidRPr="005B48CD">
        <w:rPr>
          <w:sz w:val="24"/>
          <w:szCs w:val="24"/>
        </w:rPr>
        <w:t>. - СПб</w:t>
      </w:r>
      <w:proofErr w:type="gramStart"/>
      <w:r w:rsidRPr="005B48CD">
        <w:rPr>
          <w:sz w:val="24"/>
          <w:szCs w:val="24"/>
        </w:rPr>
        <w:t xml:space="preserve">.: </w:t>
      </w:r>
      <w:proofErr w:type="gramEnd"/>
      <w:r w:rsidRPr="005B48CD">
        <w:rPr>
          <w:sz w:val="24"/>
          <w:szCs w:val="24"/>
        </w:rPr>
        <w:t xml:space="preserve">ООО "ИЗДАТЕЛЬСТВО "ДЕТСТВО-ПРЕСС", 2018. - 240 с Н. В. </w:t>
      </w:r>
      <w:proofErr w:type="spellStart"/>
      <w:r w:rsidRPr="005B48CD">
        <w:rPr>
          <w:sz w:val="24"/>
          <w:szCs w:val="24"/>
        </w:rPr>
        <w:t>Нищева</w:t>
      </w:r>
      <w:proofErr w:type="spellEnd"/>
      <w:r w:rsidR="00495609" w:rsidRPr="005B48CD">
        <w:rPr>
          <w:sz w:val="24"/>
          <w:szCs w:val="24"/>
        </w:rPr>
        <w:t>;</w:t>
      </w:r>
    </w:p>
    <w:p w:rsidR="00495609" w:rsidRPr="005B48CD" w:rsidRDefault="00495609" w:rsidP="00FA10CE">
      <w:pPr>
        <w:pStyle w:val="a5"/>
        <w:widowControl/>
        <w:numPr>
          <w:ilvl w:val="0"/>
          <w:numId w:val="119"/>
        </w:numPr>
        <w:autoSpaceDE/>
        <w:autoSpaceDN/>
        <w:ind w:left="0" w:firstLine="567"/>
        <w:jc w:val="both"/>
        <w:rPr>
          <w:sz w:val="24"/>
          <w:szCs w:val="24"/>
        </w:rPr>
      </w:pPr>
      <w:r w:rsidRPr="005B48CD">
        <w:rPr>
          <w:bCs/>
          <w:sz w:val="24"/>
          <w:szCs w:val="24"/>
        </w:rPr>
        <w:t xml:space="preserve">программа </w:t>
      </w:r>
      <w:r w:rsidRPr="005B48CD">
        <w:rPr>
          <w:sz w:val="24"/>
          <w:szCs w:val="24"/>
        </w:rPr>
        <w:t>Г.А.Каше, Т.Б.Филичевой</w:t>
      </w:r>
      <w:r w:rsidRPr="005B48CD">
        <w:rPr>
          <w:i/>
          <w:sz w:val="24"/>
          <w:szCs w:val="24"/>
        </w:rPr>
        <w:t xml:space="preserve"> «</w:t>
      </w:r>
      <w:r w:rsidRPr="005B48CD">
        <w:rPr>
          <w:sz w:val="24"/>
          <w:szCs w:val="24"/>
        </w:rPr>
        <w:t>Программа обучения детей с недоразвитием фонематического строя речи;</w:t>
      </w:r>
    </w:p>
    <w:p w:rsidR="005412ED" w:rsidRPr="005B48CD" w:rsidRDefault="00495609" w:rsidP="00FA10CE">
      <w:pPr>
        <w:pStyle w:val="a5"/>
        <w:widowControl/>
        <w:numPr>
          <w:ilvl w:val="0"/>
          <w:numId w:val="119"/>
        </w:numPr>
        <w:autoSpaceDE/>
        <w:autoSpaceDN/>
        <w:ind w:left="0" w:firstLine="567"/>
        <w:jc w:val="both"/>
        <w:rPr>
          <w:sz w:val="24"/>
          <w:szCs w:val="24"/>
        </w:rPr>
      </w:pPr>
      <w:r w:rsidRPr="005B48CD">
        <w:rPr>
          <w:bCs/>
          <w:sz w:val="24"/>
          <w:szCs w:val="24"/>
        </w:rPr>
        <w:t>программа</w:t>
      </w:r>
      <w:r w:rsidR="005412ED" w:rsidRPr="005B48CD">
        <w:rPr>
          <w:bCs/>
          <w:sz w:val="24"/>
          <w:szCs w:val="24"/>
        </w:rPr>
        <w:t xml:space="preserve"> «Основы безопасности детей дошкольного возраста»  </w:t>
      </w:r>
      <w:r w:rsidR="005412ED" w:rsidRPr="005B48CD">
        <w:rPr>
          <w:sz w:val="24"/>
          <w:szCs w:val="24"/>
        </w:rPr>
        <w:t xml:space="preserve">Р. Б. </w:t>
      </w:r>
      <w:proofErr w:type="spellStart"/>
      <w:r w:rsidR="005412ED" w:rsidRPr="005B48CD">
        <w:rPr>
          <w:sz w:val="24"/>
          <w:szCs w:val="24"/>
        </w:rPr>
        <w:t>Стеркиной</w:t>
      </w:r>
      <w:proofErr w:type="spellEnd"/>
      <w:r w:rsidR="005412ED" w:rsidRPr="005B48CD">
        <w:rPr>
          <w:sz w:val="24"/>
          <w:szCs w:val="24"/>
        </w:rPr>
        <w:t>, О. Л. Князевой, Н. Н. Авдеевой</w:t>
      </w:r>
      <w:r w:rsidRPr="005B48CD">
        <w:rPr>
          <w:sz w:val="24"/>
          <w:szCs w:val="24"/>
        </w:rPr>
        <w:t>;</w:t>
      </w:r>
    </w:p>
    <w:p w:rsidR="005412ED" w:rsidRPr="005B48CD" w:rsidRDefault="00495609" w:rsidP="00FA10CE">
      <w:pPr>
        <w:pStyle w:val="a5"/>
        <w:widowControl/>
        <w:numPr>
          <w:ilvl w:val="0"/>
          <w:numId w:val="119"/>
        </w:numPr>
        <w:autoSpaceDE/>
        <w:autoSpaceDN/>
        <w:ind w:left="0" w:firstLine="567"/>
        <w:jc w:val="both"/>
        <w:rPr>
          <w:sz w:val="24"/>
          <w:szCs w:val="24"/>
        </w:rPr>
      </w:pPr>
      <w:r w:rsidRPr="005B48CD">
        <w:rPr>
          <w:bCs/>
          <w:sz w:val="24"/>
          <w:szCs w:val="24"/>
        </w:rPr>
        <w:t>программа</w:t>
      </w:r>
      <w:r w:rsidR="005412ED" w:rsidRPr="005B48CD">
        <w:rPr>
          <w:sz w:val="24"/>
          <w:szCs w:val="24"/>
        </w:rPr>
        <w:t xml:space="preserve"> </w:t>
      </w:r>
      <w:proofErr w:type="spellStart"/>
      <w:r w:rsidR="005412ED" w:rsidRPr="005B48CD">
        <w:rPr>
          <w:sz w:val="24"/>
          <w:szCs w:val="24"/>
        </w:rPr>
        <w:t>Каплуновой</w:t>
      </w:r>
      <w:proofErr w:type="spellEnd"/>
      <w:r w:rsidR="005412ED" w:rsidRPr="005B48CD">
        <w:rPr>
          <w:sz w:val="24"/>
          <w:szCs w:val="24"/>
        </w:rPr>
        <w:t xml:space="preserve"> И.М, </w:t>
      </w:r>
      <w:proofErr w:type="spellStart"/>
      <w:r w:rsidR="005412ED" w:rsidRPr="005B48CD">
        <w:rPr>
          <w:sz w:val="24"/>
          <w:szCs w:val="24"/>
        </w:rPr>
        <w:t>Новоскольцевой</w:t>
      </w:r>
      <w:proofErr w:type="spellEnd"/>
      <w:r w:rsidR="005412ED" w:rsidRPr="005B48CD">
        <w:rPr>
          <w:sz w:val="24"/>
          <w:szCs w:val="24"/>
        </w:rPr>
        <w:t xml:space="preserve"> И.А. «Ладушки»</w:t>
      </w:r>
      <w:r w:rsidRPr="005B48CD">
        <w:rPr>
          <w:sz w:val="24"/>
          <w:szCs w:val="24"/>
        </w:rPr>
        <w:t>;</w:t>
      </w:r>
    </w:p>
    <w:p w:rsidR="005412ED" w:rsidRPr="005B48CD" w:rsidRDefault="00495609" w:rsidP="00FA10CE">
      <w:pPr>
        <w:pStyle w:val="a5"/>
        <w:widowControl/>
        <w:numPr>
          <w:ilvl w:val="0"/>
          <w:numId w:val="119"/>
        </w:numPr>
        <w:autoSpaceDE/>
        <w:autoSpaceDN/>
        <w:ind w:left="0" w:firstLine="567"/>
        <w:jc w:val="both"/>
        <w:rPr>
          <w:sz w:val="24"/>
          <w:szCs w:val="24"/>
        </w:rPr>
      </w:pPr>
      <w:r w:rsidRPr="005B48CD">
        <w:rPr>
          <w:bCs/>
          <w:sz w:val="24"/>
          <w:szCs w:val="24"/>
        </w:rPr>
        <w:t>программа</w:t>
      </w:r>
      <w:r w:rsidR="005412ED" w:rsidRPr="005B48CD">
        <w:rPr>
          <w:sz w:val="24"/>
          <w:szCs w:val="24"/>
        </w:rPr>
        <w:t xml:space="preserve"> Князевой О.Л., </w:t>
      </w:r>
      <w:proofErr w:type="spellStart"/>
      <w:r w:rsidR="005412ED" w:rsidRPr="005B48CD">
        <w:rPr>
          <w:sz w:val="24"/>
          <w:szCs w:val="24"/>
        </w:rPr>
        <w:t>Маханевой</w:t>
      </w:r>
      <w:proofErr w:type="spellEnd"/>
      <w:r w:rsidR="005412ED" w:rsidRPr="005B48CD">
        <w:rPr>
          <w:sz w:val="24"/>
          <w:szCs w:val="24"/>
        </w:rPr>
        <w:t xml:space="preserve"> М.Д. «Приобщение детей к истокам русской народной культуры»</w:t>
      </w:r>
      <w:r w:rsidRPr="005B48CD">
        <w:rPr>
          <w:sz w:val="24"/>
          <w:szCs w:val="24"/>
        </w:rPr>
        <w:t>;</w:t>
      </w:r>
    </w:p>
    <w:p w:rsidR="00B977B8" w:rsidRDefault="005412ED" w:rsidP="00FA10CE">
      <w:pPr>
        <w:pStyle w:val="a5"/>
        <w:widowControl/>
        <w:numPr>
          <w:ilvl w:val="0"/>
          <w:numId w:val="119"/>
        </w:numPr>
        <w:autoSpaceDE/>
        <w:autoSpaceDN/>
        <w:ind w:left="0" w:firstLine="567"/>
        <w:jc w:val="both"/>
        <w:rPr>
          <w:sz w:val="24"/>
          <w:szCs w:val="24"/>
        </w:rPr>
      </w:pPr>
      <w:r w:rsidRPr="005B48CD">
        <w:rPr>
          <w:bCs/>
          <w:sz w:val="24"/>
          <w:szCs w:val="24"/>
        </w:rPr>
        <w:t>парциальной программы</w:t>
      </w:r>
      <w:r w:rsidRPr="005B48CD">
        <w:rPr>
          <w:sz w:val="24"/>
          <w:szCs w:val="24"/>
        </w:rPr>
        <w:t xml:space="preserve"> И.А. Лыковой «Цветные ладошки»</w:t>
      </w:r>
    </w:p>
    <w:p w:rsidR="00B977B8" w:rsidRPr="0086515F" w:rsidRDefault="00B977B8" w:rsidP="00B977B8">
      <w:pPr>
        <w:pStyle w:val="a5"/>
        <w:widowControl/>
        <w:numPr>
          <w:ilvl w:val="0"/>
          <w:numId w:val="119"/>
        </w:numPr>
        <w:autoSpaceDE/>
        <w:autoSpaceDN/>
        <w:ind w:left="0" w:firstLine="567"/>
        <w:jc w:val="both"/>
        <w:rPr>
          <w:sz w:val="24"/>
          <w:szCs w:val="24"/>
        </w:rPr>
      </w:pPr>
      <w:r w:rsidRPr="0086515F">
        <w:rPr>
          <w:sz w:val="24"/>
          <w:szCs w:val="24"/>
        </w:rPr>
        <w:t xml:space="preserve">парциальной образовательной программы дошкольного образования «Моя семья», / Е.Н. </w:t>
      </w:r>
      <w:proofErr w:type="spellStart"/>
      <w:r w:rsidRPr="0086515F">
        <w:rPr>
          <w:sz w:val="24"/>
          <w:szCs w:val="24"/>
        </w:rPr>
        <w:t>Акентьева</w:t>
      </w:r>
      <w:proofErr w:type="spellEnd"/>
      <w:r w:rsidRPr="0086515F">
        <w:rPr>
          <w:sz w:val="24"/>
          <w:szCs w:val="24"/>
        </w:rPr>
        <w:t xml:space="preserve">, Т.Г. </w:t>
      </w:r>
      <w:proofErr w:type="spellStart"/>
      <w:r w:rsidRPr="0086515F">
        <w:rPr>
          <w:sz w:val="24"/>
          <w:szCs w:val="24"/>
        </w:rPr>
        <w:t>Златокрылец</w:t>
      </w:r>
      <w:proofErr w:type="spellEnd"/>
      <w:r w:rsidRPr="0086515F">
        <w:rPr>
          <w:sz w:val="24"/>
          <w:szCs w:val="24"/>
        </w:rPr>
        <w:t xml:space="preserve">, Т.В. </w:t>
      </w:r>
      <w:proofErr w:type="spellStart"/>
      <w:r w:rsidRPr="0086515F">
        <w:rPr>
          <w:sz w:val="24"/>
          <w:szCs w:val="24"/>
        </w:rPr>
        <w:t>Катькалова</w:t>
      </w:r>
      <w:proofErr w:type="spellEnd"/>
      <w:r w:rsidRPr="0086515F">
        <w:rPr>
          <w:sz w:val="24"/>
          <w:szCs w:val="24"/>
        </w:rPr>
        <w:t xml:space="preserve"> и др. – 2-е </w:t>
      </w:r>
      <w:proofErr w:type="spellStart"/>
      <w:proofErr w:type="gramStart"/>
      <w:r w:rsidRPr="0086515F">
        <w:rPr>
          <w:sz w:val="24"/>
          <w:szCs w:val="24"/>
        </w:rPr>
        <w:t>изд</w:t>
      </w:r>
      <w:proofErr w:type="spellEnd"/>
      <w:proofErr w:type="gramEnd"/>
      <w:r w:rsidRPr="0086515F">
        <w:rPr>
          <w:sz w:val="24"/>
          <w:szCs w:val="24"/>
        </w:rPr>
        <w:t xml:space="preserve">, </w:t>
      </w:r>
      <w:proofErr w:type="spellStart"/>
      <w:r w:rsidRPr="0086515F">
        <w:rPr>
          <w:sz w:val="24"/>
          <w:szCs w:val="24"/>
        </w:rPr>
        <w:t>испр</w:t>
      </w:r>
      <w:proofErr w:type="spellEnd"/>
      <w:r w:rsidRPr="0086515F">
        <w:rPr>
          <w:sz w:val="24"/>
          <w:szCs w:val="24"/>
        </w:rPr>
        <w:t xml:space="preserve">. и доп. – </w:t>
      </w:r>
      <w:proofErr w:type="spellStart"/>
      <w:r w:rsidRPr="0086515F">
        <w:rPr>
          <w:sz w:val="24"/>
          <w:szCs w:val="24"/>
        </w:rPr>
        <w:t>науч</w:t>
      </w:r>
      <w:proofErr w:type="spellEnd"/>
      <w:r w:rsidRPr="0086515F">
        <w:rPr>
          <w:sz w:val="24"/>
          <w:szCs w:val="24"/>
        </w:rPr>
        <w:t xml:space="preserve">. ред. проф. Е.Н. </w:t>
      </w:r>
      <w:proofErr w:type="spellStart"/>
      <w:r w:rsidRPr="0086515F">
        <w:rPr>
          <w:sz w:val="24"/>
          <w:szCs w:val="24"/>
        </w:rPr>
        <w:t>Акентьева</w:t>
      </w:r>
      <w:proofErr w:type="spellEnd"/>
      <w:r w:rsidRPr="0086515F">
        <w:rPr>
          <w:sz w:val="24"/>
          <w:szCs w:val="24"/>
        </w:rPr>
        <w:t>. – Волгоград, РИЦ ГАУ ДПО «ВГАПО», 2025.</w:t>
      </w:r>
    </w:p>
    <w:p w:rsidR="00771E07" w:rsidRPr="00B977B8" w:rsidRDefault="00B977B8" w:rsidP="00B977B8">
      <w:pPr>
        <w:pStyle w:val="a5"/>
        <w:widowControl/>
        <w:numPr>
          <w:ilvl w:val="0"/>
          <w:numId w:val="119"/>
        </w:numPr>
        <w:shd w:val="clear" w:color="auto" w:fill="FFFFFF"/>
        <w:autoSpaceDE/>
        <w:autoSpaceDN/>
        <w:ind w:left="0" w:firstLine="567"/>
        <w:jc w:val="both"/>
        <w:rPr>
          <w:sz w:val="24"/>
          <w:szCs w:val="24"/>
        </w:rPr>
      </w:pPr>
      <w:r w:rsidRPr="0086515F">
        <w:rPr>
          <w:sz w:val="24"/>
          <w:szCs w:val="24"/>
          <w:lang w:eastAsia="ru-RU"/>
        </w:rPr>
        <w:t xml:space="preserve">Программы просвещения родителей (законных представителей) детей дошкольного возраста, посещающих дошкольные образовательные организации / Т.П. </w:t>
      </w:r>
      <w:proofErr w:type="spellStart"/>
      <w:r w:rsidRPr="0086515F">
        <w:rPr>
          <w:sz w:val="24"/>
          <w:szCs w:val="24"/>
          <w:lang w:eastAsia="ru-RU"/>
        </w:rPr>
        <w:t>Авдулова</w:t>
      </w:r>
      <w:proofErr w:type="spellEnd"/>
      <w:r w:rsidRPr="0086515F">
        <w:rPr>
          <w:sz w:val="24"/>
          <w:szCs w:val="24"/>
          <w:lang w:eastAsia="ru-RU"/>
        </w:rPr>
        <w:t xml:space="preserve">, И.А. </w:t>
      </w:r>
      <w:proofErr w:type="spellStart"/>
      <w:r w:rsidRPr="0086515F">
        <w:rPr>
          <w:sz w:val="24"/>
          <w:szCs w:val="24"/>
          <w:lang w:eastAsia="ru-RU"/>
        </w:rPr>
        <w:t>Бурлакова</w:t>
      </w:r>
      <w:proofErr w:type="spellEnd"/>
      <w:r w:rsidRPr="0086515F">
        <w:rPr>
          <w:sz w:val="24"/>
          <w:szCs w:val="24"/>
          <w:lang w:eastAsia="ru-RU"/>
        </w:rPr>
        <w:t xml:space="preserve">, Е.И. Изотова, Т.В. Кротова, О.В. Никифорова, В.А. Новицкая, Г.Р. </w:t>
      </w:r>
      <w:proofErr w:type="spellStart"/>
      <w:r w:rsidRPr="0086515F">
        <w:rPr>
          <w:sz w:val="24"/>
          <w:szCs w:val="24"/>
          <w:lang w:eastAsia="ru-RU"/>
        </w:rPr>
        <w:t>Хузеева</w:t>
      </w:r>
      <w:proofErr w:type="spellEnd"/>
      <w:r w:rsidRPr="0086515F">
        <w:rPr>
          <w:sz w:val="24"/>
          <w:szCs w:val="24"/>
          <w:lang w:eastAsia="ru-RU"/>
        </w:rPr>
        <w:t xml:space="preserve">, Р.И. </w:t>
      </w:r>
      <w:proofErr w:type="spellStart"/>
      <w:r w:rsidRPr="0086515F">
        <w:rPr>
          <w:sz w:val="24"/>
          <w:szCs w:val="24"/>
          <w:lang w:eastAsia="ru-RU"/>
        </w:rPr>
        <w:t>Яфизова</w:t>
      </w:r>
      <w:proofErr w:type="spellEnd"/>
      <w:r w:rsidRPr="0086515F">
        <w:rPr>
          <w:sz w:val="24"/>
          <w:szCs w:val="24"/>
          <w:lang w:eastAsia="ru-RU"/>
        </w:rPr>
        <w:t xml:space="preserve"> [и </w:t>
      </w:r>
      <w:proofErr w:type="spellStart"/>
      <w:proofErr w:type="gramStart"/>
      <w:r w:rsidRPr="0086515F">
        <w:rPr>
          <w:sz w:val="24"/>
          <w:szCs w:val="24"/>
          <w:lang w:eastAsia="ru-RU"/>
        </w:rPr>
        <w:t>др</w:t>
      </w:r>
      <w:proofErr w:type="spellEnd"/>
      <w:proofErr w:type="gramEnd"/>
      <w:r w:rsidRPr="0086515F">
        <w:rPr>
          <w:sz w:val="24"/>
          <w:szCs w:val="24"/>
          <w:lang w:eastAsia="ru-RU"/>
        </w:rPr>
        <w:t>].: под ред. Е.И. Изотовой, Т.В. Кротовой. – Москва, 2024.</w:t>
      </w:r>
    </w:p>
    <w:p w:rsidR="00771E07" w:rsidRPr="005B48CD" w:rsidRDefault="00771E07" w:rsidP="00B977B8">
      <w:pPr>
        <w:ind w:firstLine="709"/>
        <w:jc w:val="both"/>
        <w:rPr>
          <w:b/>
          <w:sz w:val="24"/>
          <w:szCs w:val="24"/>
        </w:rPr>
      </w:pPr>
      <w:r w:rsidRPr="005B48CD">
        <w:rPr>
          <w:b/>
          <w:sz w:val="24"/>
          <w:szCs w:val="24"/>
        </w:rPr>
        <w:t>Реализация образовательной работы вариативной части Программы осуществляется в рамках:</w:t>
      </w:r>
    </w:p>
    <w:p w:rsidR="00771E07" w:rsidRPr="005B48CD" w:rsidRDefault="00771E07" w:rsidP="00B977B8">
      <w:pPr>
        <w:widowControl/>
        <w:numPr>
          <w:ilvl w:val="0"/>
          <w:numId w:val="129"/>
        </w:numPr>
        <w:tabs>
          <w:tab w:val="left" w:pos="284"/>
          <w:tab w:val="left" w:pos="2160"/>
        </w:tabs>
        <w:autoSpaceDE/>
        <w:autoSpaceDN/>
        <w:ind w:left="0" w:firstLine="709"/>
        <w:jc w:val="both"/>
        <w:rPr>
          <w:sz w:val="24"/>
          <w:szCs w:val="24"/>
        </w:rPr>
      </w:pPr>
      <w:r w:rsidRPr="005B48CD">
        <w:rPr>
          <w:sz w:val="24"/>
          <w:szCs w:val="24"/>
        </w:rPr>
        <w:t>кружковой работы;</w:t>
      </w:r>
    </w:p>
    <w:p w:rsidR="00771E07" w:rsidRPr="005B48CD" w:rsidRDefault="00771E07" w:rsidP="00B977B8">
      <w:pPr>
        <w:widowControl/>
        <w:numPr>
          <w:ilvl w:val="0"/>
          <w:numId w:val="129"/>
        </w:numPr>
        <w:tabs>
          <w:tab w:val="left" w:pos="284"/>
          <w:tab w:val="left" w:pos="2160"/>
        </w:tabs>
        <w:autoSpaceDE/>
        <w:autoSpaceDN/>
        <w:ind w:left="0" w:firstLine="709"/>
        <w:jc w:val="both"/>
        <w:rPr>
          <w:sz w:val="24"/>
          <w:szCs w:val="24"/>
        </w:rPr>
      </w:pPr>
      <w:r w:rsidRPr="005B48CD">
        <w:rPr>
          <w:sz w:val="24"/>
          <w:szCs w:val="24"/>
        </w:rPr>
        <w:t>проектной деятельности;</w:t>
      </w:r>
    </w:p>
    <w:p w:rsidR="00771E07" w:rsidRPr="005B48CD" w:rsidRDefault="00771E07" w:rsidP="00B977B8">
      <w:pPr>
        <w:widowControl/>
        <w:numPr>
          <w:ilvl w:val="0"/>
          <w:numId w:val="129"/>
        </w:numPr>
        <w:tabs>
          <w:tab w:val="left" w:pos="284"/>
          <w:tab w:val="left" w:pos="2160"/>
        </w:tabs>
        <w:autoSpaceDE/>
        <w:autoSpaceDN/>
        <w:ind w:left="0" w:firstLine="709"/>
        <w:jc w:val="both"/>
        <w:rPr>
          <w:sz w:val="24"/>
          <w:szCs w:val="24"/>
        </w:rPr>
      </w:pPr>
      <w:r w:rsidRPr="005B48CD">
        <w:rPr>
          <w:sz w:val="24"/>
          <w:szCs w:val="24"/>
        </w:rPr>
        <w:t>работы творческих групп;</w:t>
      </w:r>
    </w:p>
    <w:p w:rsidR="00771E07" w:rsidRPr="005B48CD" w:rsidRDefault="00771E07" w:rsidP="00B977B8">
      <w:pPr>
        <w:widowControl/>
        <w:numPr>
          <w:ilvl w:val="0"/>
          <w:numId w:val="129"/>
        </w:numPr>
        <w:tabs>
          <w:tab w:val="left" w:pos="284"/>
          <w:tab w:val="left" w:pos="2160"/>
        </w:tabs>
        <w:autoSpaceDE/>
        <w:autoSpaceDN/>
        <w:ind w:left="0" w:firstLine="709"/>
        <w:jc w:val="both"/>
        <w:rPr>
          <w:sz w:val="24"/>
          <w:szCs w:val="24"/>
        </w:rPr>
      </w:pPr>
      <w:r w:rsidRPr="005B48CD">
        <w:rPr>
          <w:sz w:val="24"/>
          <w:szCs w:val="24"/>
        </w:rPr>
        <w:t>организации взаимодействия с родителями воспитанников;</w:t>
      </w:r>
    </w:p>
    <w:p w:rsidR="00771E07" w:rsidRPr="005B48CD" w:rsidRDefault="00771E07" w:rsidP="00B977B8">
      <w:pPr>
        <w:widowControl/>
        <w:numPr>
          <w:ilvl w:val="0"/>
          <w:numId w:val="129"/>
        </w:numPr>
        <w:tabs>
          <w:tab w:val="left" w:pos="284"/>
          <w:tab w:val="left" w:pos="2160"/>
        </w:tabs>
        <w:autoSpaceDE/>
        <w:autoSpaceDN/>
        <w:ind w:left="0" w:firstLine="709"/>
        <w:jc w:val="both"/>
        <w:rPr>
          <w:sz w:val="24"/>
          <w:szCs w:val="24"/>
        </w:rPr>
      </w:pPr>
      <w:proofErr w:type="gramStart"/>
      <w:r w:rsidRPr="005B48CD">
        <w:rPr>
          <w:sz w:val="24"/>
          <w:szCs w:val="24"/>
        </w:rPr>
        <w:t>смотрах-конкурсах</w:t>
      </w:r>
      <w:proofErr w:type="gramEnd"/>
      <w:r w:rsidRPr="005B48CD">
        <w:rPr>
          <w:sz w:val="24"/>
          <w:szCs w:val="24"/>
        </w:rPr>
        <w:t>, выставках, фестивалях;</w:t>
      </w:r>
    </w:p>
    <w:p w:rsidR="00771E07" w:rsidRPr="005B48CD" w:rsidRDefault="00771E07" w:rsidP="00B977B8">
      <w:pPr>
        <w:widowControl/>
        <w:numPr>
          <w:ilvl w:val="0"/>
          <w:numId w:val="129"/>
        </w:numPr>
        <w:tabs>
          <w:tab w:val="left" w:pos="284"/>
          <w:tab w:val="left" w:pos="2160"/>
        </w:tabs>
        <w:autoSpaceDE/>
        <w:autoSpaceDN/>
        <w:ind w:left="0" w:firstLine="709"/>
        <w:jc w:val="both"/>
        <w:rPr>
          <w:sz w:val="24"/>
          <w:szCs w:val="24"/>
        </w:rPr>
      </w:pPr>
      <w:r w:rsidRPr="005B48CD">
        <w:rPr>
          <w:sz w:val="24"/>
          <w:szCs w:val="24"/>
        </w:rPr>
        <w:t>создания мини-музеев;</w:t>
      </w:r>
    </w:p>
    <w:p w:rsidR="00771E07" w:rsidRPr="005B48CD" w:rsidRDefault="00771E07" w:rsidP="00B977B8">
      <w:pPr>
        <w:widowControl/>
        <w:numPr>
          <w:ilvl w:val="0"/>
          <w:numId w:val="129"/>
        </w:numPr>
        <w:tabs>
          <w:tab w:val="left" w:pos="284"/>
          <w:tab w:val="left" w:pos="2160"/>
        </w:tabs>
        <w:autoSpaceDE/>
        <w:autoSpaceDN/>
        <w:ind w:left="0" w:firstLine="709"/>
        <w:jc w:val="both"/>
        <w:rPr>
          <w:sz w:val="24"/>
          <w:szCs w:val="24"/>
        </w:rPr>
      </w:pPr>
      <w:r w:rsidRPr="005B48CD">
        <w:rPr>
          <w:sz w:val="24"/>
          <w:szCs w:val="24"/>
        </w:rPr>
        <w:t>организации праздников и досугов.</w:t>
      </w:r>
    </w:p>
    <w:p w:rsidR="00771E07" w:rsidRPr="005B48CD" w:rsidRDefault="00771E07" w:rsidP="00B977B8">
      <w:pPr>
        <w:tabs>
          <w:tab w:val="left" w:pos="993"/>
          <w:tab w:val="left" w:pos="2160"/>
        </w:tabs>
        <w:ind w:firstLine="709"/>
        <w:jc w:val="both"/>
        <w:rPr>
          <w:b/>
          <w:sz w:val="24"/>
          <w:szCs w:val="24"/>
        </w:rPr>
      </w:pPr>
      <w:r w:rsidRPr="005B48CD">
        <w:rPr>
          <w:b/>
          <w:sz w:val="24"/>
          <w:szCs w:val="24"/>
        </w:rPr>
        <w:t>Используемые программы и образовательные технологии, на основе которых разработаны Рабочие программы кружков и образовательные проекты ДОУ:</w:t>
      </w:r>
    </w:p>
    <w:p w:rsidR="00771E07" w:rsidRPr="005B48CD" w:rsidRDefault="00771E07" w:rsidP="00B977B8">
      <w:pPr>
        <w:ind w:firstLine="709"/>
        <w:jc w:val="both"/>
        <w:rPr>
          <w:sz w:val="24"/>
          <w:szCs w:val="24"/>
        </w:rPr>
      </w:pPr>
      <w:r w:rsidRPr="005B48CD">
        <w:rPr>
          <w:sz w:val="24"/>
          <w:szCs w:val="24"/>
        </w:rPr>
        <w:t>-</w:t>
      </w:r>
      <w:r w:rsidR="00B977B8">
        <w:rPr>
          <w:sz w:val="24"/>
          <w:szCs w:val="24"/>
        </w:rPr>
        <w:t xml:space="preserve"> </w:t>
      </w:r>
      <w:r w:rsidRPr="005B48CD">
        <w:rPr>
          <w:sz w:val="24"/>
          <w:szCs w:val="24"/>
        </w:rPr>
        <w:t>методика и букварь Надежды Сергеевны Жуковой, рекомендованный Министерством образования РФ, как пособие по обучению чтению дошкольников</w:t>
      </w:r>
    </w:p>
    <w:p w:rsidR="00771E07" w:rsidRPr="005B48CD" w:rsidRDefault="00771E07" w:rsidP="00B977B8">
      <w:pPr>
        <w:pStyle w:val="ab"/>
        <w:spacing w:before="0" w:beforeAutospacing="0" w:after="0" w:afterAutospacing="0"/>
        <w:ind w:firstLine="709"/>
        <w:jc w:val="both"/>
        <w:rPr>
          <w:shd w:val="clear" w:color="auto" w:fill="FFFFFF"/>
        </w:rPr>
      </w:pPr>
      <w:r w:rsidRPr="005B48CD">
        <w:rPr>
          <w:shd w:val="clear" w:color="auto" w:fill="FFFFFF"/>
        </w:rPr>
        <w:t>-</w:t>
      </w:r>
      <w:r w:rsidR="00B977B8">
        <w:rPr>
          <w:shd w:val="clear" w:color="auto" w:fill="FFFFFF"/>
        </w:rPr>
        <w:t xml:space="preserve"> </w:t>
      </w:r>
      <w:r w:rsidRPr="005B48CD">
        <w:rPr>
          <w:shd w:val="clear" w:color="auto" w:fill="FFFFFF"/>
        </w:rPr>
        <w:t xml:space="preserve">оздоровительная технология </w:t>
      </w:r>
      <w:proofErr w:type="spellStart"/>
      <w:r w:rsidRPr="005B48CD">
        <w:rPr>
          <w:shd w:val="clear" w:color="auto" w:fill="FFFFFF"/>
        </w:rPr>
        <w:t>Ю.Ф.Змановского</w:t>
      </w:r>
      <w:proofErr w:type="spellEnd"/>
      <w:r w:rsidRPr="005B48CD">
        <w:rPr>
          <w:shd w:val="clear" w:color="auto" w:fill="FFFFFF"/>
        </w:rPr>
        <w:t xml:space="preserve"> “Здоровый дошкольник”, М.Д. </w:t>
      </w:r>
      <w:proofErr w:type="spellStart"/>
      <w:r w:rsidRPr="005B48CD">
        <w:rPr>
          <w:shd w:val="clear" w:color="auto" w:fill="FFFFFF"/>
        </w:rPr>
        <w:t>Маханевой</w:t>
      </w:r>
      <w:proofErr w:type="spellEnd"/>
      <w:r w:rsidRPr="005B48CD">
        <w:rPr>
          <w:shd w:val="clear" w:color="auto" w:fill="FFFFFF"/>
        </w:rPr>
        <w:t xml:space="preserve"> “Воспитание здорового ребенка”, Н.Н.Авдеевой “Безопасность”</w:t>
      </w:r>
    </w:p>
    <w:p w:rsidR="00771E07" w:rsidRPr="005B48CD" w:rsidRDefault="00771E07" w:rsidP="00B977B8">
      <w:pPr>
        <w:ind w:firstLine="709"/>
        <w:jc w:val="both"/>
        <w:rPr>
          <w:sz w:val="24"/>
          <w:szCs w:val="24"/>
        </w:rPr>
      </w:pPr>
      <w:r w:rsidRPr="005B48CD">
        <w:rPr>
          <w:sz w:val="24"/>
          <w:szCs w:val="24"/>
        </w:rPr>
        <w:t>-</w:t>
      </w:r>
      <w:r w:rsidR="00B977B8">
        <w:rPr>
          <w:sz w:val="24"/>
          <w:szCs w:val="24"/>
        </w:rPr>
        <w:t xml:space="preserve"> </w:t>
      </w:r>
      <w:r w:rsidRPr="005B48CD">
        <w:rPr>
          <w:sz w:val="24"/>
          <w:szCs w:val="24"/>
        </w:rPr>
        <w:t xml:space="preserve">программа Э.П. Костиной «Камертон»  </w:t>
      </w:r>
    </w:p>
    <w:p w:rsidR="00771E07" w:rsidRPr="005B48CD" w:rsidRDefault="00771E07" w:rsidP="00B977B8">
      <w:pPr>
        <w:ind w:firstLine="709"/>
        <w:jc w:val="both"/>
        <w:rPr>
          <w:sz w:val="24"/>
          <w:szCs w:val="24"/>
        </w:rPr>
      </w:pPr>
      <w:r w:rsidRPr="005B48CD">
        <w:rPr>
          <w:sz w:val="24"/>
          <w:szCs w:val="24"/>
        </w:rPr>
        <w:t xml:space="preserve">- программа  по  музыкальному воспитанию детей дошкольного возраста «Ладушки»  (авторы </w:t>
      </w:r>
      <w:proofErr w:type="spellStart"/>
      <w:r w:rsidRPr="005B48CD">
        <w:rPr>
          <w:sz w:val="24"/>
          <w:szCs w:val="24"/>
        </w:rPr>
        <w:t>И.Каплунова</w:t>
      </w:r>
      <w:proofErr w:type="spellEnd"/>
      <w:r w:rsidRPr="005B48CD">
        <w:rPr>
          <w:sz w:val="24"/>
          <w:szCs w:val="24"/>
        </w:rPr>
        <w:t xml:space="preserve">, </w:t>
      </w:r>
      <w:proofErr w:type="spellStart"/>
      <w:r w:rsidRPr="005B48CD">
        <w:rPr>
          <w:sz w:val="24"/>
          <w:szCs w:val="24"/>
        </w:rPr>
        <w:t>И.Новоскольцева</w:t>
      </w:r>
      <w:proofErr w:type="spellEnd"/>
      <w:r w:rsidRPr="005B48CD">
        <w:rPr>
          <w:sz w:val="24"/>
          <w:szCs w:val="24"/>
        </w:rPr>
        <w:t xml:space="preserve">)             </w:t>
      </w:r>
    </w:p>
    <w:p w:rsidR="00771E07" w:rsidRPr="005B48CD" w:rsidRDefault="00771E07" w:rsidP="00B977B8">
      <w:pPr>
        <w:ind w:firstLine="709"/>
        <w:jc w:val="both"/>
        <w:rPr>
          <w:sz w:val="24"/>
          <w:szCs w:val="24"/>
        </w:rPr>
      </w:pPr>
      <w:r w:rsidRPr="005B48CD">
        <w:rPr>
          <w:sz w:val="24"/>
          <w:szCs w:val="24"/>
        </w:rPr>
        <w:t>-</w:t>
      </w:r>
      <w:r w:rsidR="00AA0F89">
        <w:rPr>
          <w:sz w:val="24"/>
          <w:szCs w:val="24"/>
        </w:rPr>
        <w:t xml:space="preserve"> </w:t>
      </w:r>
      <w:r w:rsidRPr="005B48CD">
        <w:rPr>
          <w:sz w:val="24"/>
          <w:szCs w:val="24"/>
        </w:rPr>
        <w:t>программа Т.И. Суворовой «Танцевальная ритмика», издательство «Музыкальная палитра», Санкт-Петербург, 2005 год</w:t>
      </w:r>
    </w:p>
    <w:p w:rsidR="00771E07" w:rsidRPr="005B48CD" w:rsidRDefault="00771E07" w:rsidP="00B977B8">
      <w:pPr>
        <w:ind w:firstLine="709"/>
        <w:jc w:val="both"/>
        <w:rPr>
          <w:sz w:val="24"/>
          <w:szCs w:val="24"/>
        </w:rPr>
      </w:pPr>
      <w:r w:rsidRPr="005B48CD">
        <w:rPr>
          <w:sz w:val="24"/>
          <w:szCs w:val="24"/>
        </w:rPr>
        <w:t>-</w:t>
      </w:r>
      <w:r w:rsidR="00B977B8">
        <w:rPr>
          <w:sz w:val="24"/>
          <w:szCs w:val="24"/>
        </w:rPr>
        <w:t xml:space="preserve"> </w:t>
      </w:r>
      <w:r w:rsidRPr="005B48CD">
        <w:rPr>
          <w:sz w:val="24"/>
          <w:szCs w:val="24"/>
        </w:rPr>
        <w:t>методических рекомендаций к «Программе воспитания и обучения в детском саду»/ Под ред. В.В.Гербовой, Т.С.Комаровой</w:t>
      </w:r>
    </w:p>
    <w:p w:rsidR="00771E07" w:rsidRPr="005B48CD" w:rsidRDefault="00771E07" w:rsidP="00B977B8">
      <w:pPr>
        <w:ind w:firstLine="709"/>
        <w:jc w:val="both"/>
        <w:rPr>
          <w:b/>
          <w:sz w:val="24"/>
          <w:szCs w:val="24"/>
        </w:rPr>
      </w:pPr>
      <w:r w:rsidRPr="005B48CD">
        <w:rPr>
          <w:b/>
          <w:sz w:val="24"/>
          <w:szCs w:val="24"/>
        </w:rPr>
        <w:t>Характеристика взаимодействия педагогического коллектива с семьями воспитанников</w:t>
      </w:r>
    </w:p>
    <w:p w:rsidR="00771E07" w:rsidRPr="005B48CD" w:rsidRDefault="00771E07" w:rsidP="00B977B8">
      <w:pPr>
        <w:pStyle w:val="a3"/>
        <w:ind w:left="0" w:firstLine="709"/>
        <w:rPr>
          <w:i/>
          <w:u w:val="single"/>
        </w:rPr>
      </w:pPr>
      <w:r w:rsidRPr="005B48CD">
        <w:rPr>
          <w:i/>
          <w:u w:val="single"/>
        </w:rPr>
        <w:t>Задачи работы с родителями выполняются при условии:</w:t>
      </w:r>
    </w:p>
    <w:p w:rsidR="00771E07" w:rsidRPr="005B48CD" w:rsidRDefault="00771E07" w:rsidP="00B977B8">
      <w:pPr>
        <w:pStyle w:val="a3"/>
        <w:numPr>
          <w:ilvl w:val="0"/>
          <w:numId w:val="130"/>
        </w:numPr>
        <w:tabs>
          <w:tab w:val="clear" w:pos="720"/>
          <w:tab w:val="num" w:pos="284"/>
        </w:tabs>
        <w:suppressAutoHyphens/>
        <w:autoSpaceDE/>
        <w:autoSpaceDN/>
        <w:ind w:left="0" w:firstLine="709"/>
      </w:pPr>
      <w:r w:rsidRPr="005B48CD">
        <w:t>целенаправленности;</w:t>
      </w:r>
    </w:p>
    <w:p w:rsidR="00771E07" w:rsidRPr="005B48CD" w:rsidRDefault="00771E07" w:rsidP="00B977B8">
      <w:pPr>
        <w:pStyle w:val="a3"/>
        <w:numPr>
          <w:ilvl w:val="0"/>
          <w:numId w:val="130"/>
        </w:numPr>
        <w:tabs>
          <w:tab w:val="clear" w:pos="720"/>
          <w:tab w:val="num" w:pos="284"/>
        </w:tabs>
        <w:suppressAutoHyphens/>
        <w:autoSpaceDE/>
        <w:autoSpaceDN/>
        <w:ind w:left="0" w:firstLine="709"/>
      </w:pPr>
      <w:r w:rsidRPr="005B48CD">
        <w:t>систематичности и плановости;</w:t>
      </w:r>
    </w:p>
    <w:p w:rsidR="00771E07" w:rsidRPr="005B48CD" w:rsidRDefault="00771E07" w:rsidP="00B977B8">
      <w:pPr>
        <w:pStyle w:val="a3"/>
        <w:numPr>
          <w:ilvl w:val="0"/>
          <w:numId w:val="130"/>
        </w:numPr>
        <w:tabs>
          <w:tab w:val="clear" w:pos="720"/>
          <w:tab w:val="num" w:pos="284"/>
        </w:tabs>
        <w:suppressAutoHyphens/>
        <w:autoSpaceDE/>
        <w:autoSpaceDN/>
        <w:ind w:left="0" w:firstLine="709"/>
      </w:pPr>
      <w:r w:rsidRPr="005B48CD">
        <w:t>доброжелательности и открытости;</w:t>
      </w:r>
    </w:p>
    <w:p w:rsidR="00771E07" w:rsidRPr="005B48CD" w:rsidRDefault="00771E07" w:rsidP="00B977B8">
      <w:pPr>
        <w:pStyle w:val="a3"/>
        <w:numPr>
          <w:ilvl w:val="0"/>
          <w:numId w:val="130"/>
        </w:numPr>
        <w:tabs>
          <w:tab w:val="clear" w:pos="720"/>
          <w:tab w:val="num" w:pos="284"/>
        </w:tabs>
        <w:suppressAutoHyphens/>
        <w:autoSpaceDE/>
        <w:autoSpaceDN/>
        <w:ind w:left="0" w:firstLine="709"/>
      </w:pPr>
      <w:r w:rsidRPr="005B48CD">
        <w:t>дифференцированного подхода к каждой семье.</w:t>
      </w:r>
    </w:p>
    <w:p w:rsidR="00771E07" w:rsidRPr="005B48CD" w:rsidRDefault="00771E07" w:rsidP="00B977B8">
      <w:pPr>
        <w:pStyle w:val="a3"/>
        <w:ind w:left="0" w:firstLine="709"/>
        <w:rPr>
          <w:i/>
          <w:u w:val="single"/>
        </w:rPr>
      </w:pPr>
      <w:r w:rsidRPr="005B48CD">
        <w:rPr>
          <w:i/>
          <w:u w:val="single"/>
        </w:rPr>
        <w:t>Формы работы с родителями:</w:t>
      </w:r>
    </w:p>
    <w:p w:rsidR="00771E07" w:rsidRPr="005B48CD" w:rsidRDefault="00771E07" w:rsidP="00B977B8">
      <w:pPr>
        <w:pStyle w:val="a3"/>
        <w:numPr>
          <w:ilvl w:val="0"/>
          <w:numId w:val="131"/>
        </w:numPr>
        <w:tabs>
          <w:tab w:val="clear" w:pos="780"/>
          <w:tab w:val="left" w:pos="284"/>
        </w:tabs>
        <w:suppressAutoHyphens/>
        <w:autoSpaceDE/>
        <w:autoSpaceDN/>
        <w:ind w:left="0" w:firstLine="709"/>
      </w:pPr>
      <w:r w:rsidRPr="005B48CD">
        <w:t>проведение общих родительских собраний;</w:t>
      </w:r>
    </w:p>
    <w:p w:rsidR="00771E07" w:rsidRPr="005B48CD" w:rsidRDefault="00771E07" w:rsidP="00B977B8">
      <w:pPr>
        <w:pStyle w:val="a3"/>
        <w:numPr>
          <w:ilvl w:val="0"/>
          <w:numId w:val="131"/>
        </w:numPr>
        <w:tabs>
          <w:tab w:val="clear" w:pos="780"/>
          <w:tab w:val="left" w:pos="284"/>
        </w:tabs>
        <w:suppressAutoHyphens/>
        <w:autoSpaceDE/>
        <w:autoSpaceDN/>
        <w:ind w:left="0" w:firstLine="709"/>
      </w:pPr>
      <w:r w:rsidRPr="005B48CD">
        <w:t>педагогические беседы с родителями (индивидуальные и групповые);</w:t>
      </w:r>
    </w:p>
    <w:p w:rsidR="00771E07" w:rsidRPr="005B48CD" w:rsidRDefault="00771E07" w:rsidP="00B977B8">
      <w:pPr>
        <w:pStyle w:val="a3"/>
        <w:numPr>
          <w:ilvl w:val="0"/>
          <w:numId w:val="131"/>
        </w:numPr>
        <w:tabs>
          <w:tab w:val="clear" w:pos="780"/>
          <w:tab w:val="left" w:pos="284"/>
        </w:tabs>
        <w:suppressAutoHyphens/>
        <w:autoSpaceDE/>
        <w:autoSpaceDN/>
        <w:ind w:left="0" w:firstLine="709"/>
      </w:pPr>
      <w:r w:rsidRPr="005B48CD">
        <w:t>дни открытых дверей;</w:t>
      </w:r>
    </w:p>
    <w:p w:rsidR="00771E07" w:rsidRPr="005B48CD" w:rsidRDefault="00771E07" w:rsidP="00B977B8">
      <w:pPr>
        <w:pStyle w:val="a3"/>
        <w:numPr>
          <w:ilvl w:val="0"/>
          <w:numId w:val="131"/>
        </w:numPr>
        <w:tabs>
          <w:tab w:val="clear" w:pos="780"/>
          <w:tab w:val="left" w:pos="284"/>
        </w:tabs>
        <w:suppressAutoHyphens/>
        <w:autoSpaceDE/>
        <w:autoSpaceDN/>
        <w:ind w:left="0" w:firstLine="709"/>
      </w:pPr>
      <w:r w:rsidRPr="005B48CD">
        <w:lastRenderedPageBreak/>
        <w:t>экскурсии по детскому саду (для вновь поступающих детей и родителей);</w:t>
      </w:r>
    </w:p>
    <w:p w:rsidR="00771E07" w:rsidRPr="005B48CD" w:rsidRDefault="00771E07" w:rsidP="00B977B8">
      <w:pPr>
        <w:pStyle w:val="a3"/>
        <w:numPr>
          <w:ilvl w:val="0"/>
          <w:numId w:val="131"/>
        </w:numPr>
        <w:tabs>
          <w:tab w:val="clear" w:pos="780"/>
          <w:tab w:val="left" w:pos="284"/>
        </w:tabs>
        <w:suppressAutoHyphens/>
        <w:autoSpaceDE/>
        <w:autoSpaceDN/>
        <w:ind w:left="0" w:firstLine="709"/>
      </w:pPr>
      <w:proofErr w:type="gramStart"/>
      <w:r w:rsidRPr="005B48CD">
        <w:t>совместные занятия, праздники, досуги, фольклорные вечера, спортивные соревнования, дни здоровья, экскурсии.</w:t>
      </w:r>
      <w:proofErr w:type="gramEnd"/>
    </w:p>
    <w:p w:rsidR="00771E07" w:rsidRPr="005B48CD" w:rsidRDefault="00771E07" w:rsidP="00B977B8">
      <w:pPr>
        <w:pStyle w:val="a3"/>
        <w:numPr>
          <w:ilvl w:val="0"/>
          <w:numId w:val="131"/>
        </w:numPr>
        <w:tabs>
          <w:tab w:val="clear" w:pos="780"/>
          <w:tab w:val="left" w:pos="284"/>
        </w:tabs>
        <w:suppressAutoHyphens/>
        <w:autoSpaceDE/>
        <w:autoSpaceDN/>
        <w:ind w:left="0" w:firstLine="709"/>
      </w:pPr>
      <w:r w:rsidRPr="005B48CD">
        <w:t xml:space="preserve">консультации по вопросам адаптации ребёнка к детскому саду, развитие речи и речевой коммуникации, по развитию у детей </w:t>
      </w:r>
    </w:p>
    <w:p w:rsidR="00771E07" w:rsidRPr="005B48CD" w:rsidRDefault="00771E07" w:rsidP="00B977B8">
      <w:pPr>
        <w:pStyle w:val="a3"/>
        <w:numPr>
          <w:ilvl w:val="0"/>
          <w:numId w:val="131"/>
        </w:numPr>
        <w:tabs>
          <w:tab w:val="clear" w:pos="780"/>
          <w:tab w:val="left" w:pos="284"/>
        </w:tabs>
        <w:suppressAutoHyphens/>
        <w:autoSpaceDE/>
        <w:autoSpaceDN/>
        <w:ind w:left="0" w:firstLine="709"/>
      </w:pPr>
      <w:r w:rsidRPr="005B48CD">
        <w:t xml:space="preserve">любознательности, воображения, </w:t>
      </w:r>
      <w:proofErr w:type="spellStart"/>
      <w:r w:rsidRPr="005B48CD">
        <w:t>креативности</w:t>
      </w:r>
      <w:proofErr w:type="spellEnd"/>
      <w:r w:rsidRPr="005B48CD">
        <w:t xml:space="preserve"> и др.</w:t>
      </w:r>
    </w:p>
    <w:p w:rsidR="00771E07" w:rsidRDefault="00771E07" w:rsidP="00B977B8">
      <w:pPr>
        <w:pStyle w:val="a3"/>
        <w:numPr>
          <w:ilvl w:val="0"/>
          <w:numId w:val="131"/>
        </w:numPr>
        <w:tabs>
          <w:tab w:val="clear" w:pos="780"/>
          <w:tab w:val="left" w:pos="284"/>
        </w:tabs>
        <w:suppressAutoHyphens/>
        <w:autoSpaceDE/>
        <w:autoSpaceDN/>
        <w:ind w:left="0" w:firstLine="709"/>
      </w:pPr>
      <w:r w:rsidRPr="005B48CD">
        <w:t>оформление материалов для родителей по вопросам воспитания и развития, психологической помощи.</w:t>
      </w:r>
    </w:p>
    <w:p w:rsidR="00AA0F89" w:rsidRDefault="00AA0F89" w:rsidP="00AA0F89">
      <w:pPr>
        <w:pStyle w:val="a3"/>
        <w:tabs>
          <w:tab w:val="left" w:pos="284"/>
        </w:tabs>
        <w:suppressAutoHyphens/>
        <w:autoSpaceDE/>
        <w:autoSpaceDN/>
      </w:pPr>
    </w:p>
    <w:p w:rsidR="00AA0F89" w:rsidRPr="005B48CD" w:rsidRDefault="00AA0F89" w:rsidP="00AA0F89">
      <w:pPr>
        <w:pStyle w:val="a3"/>
        <w:tabs>
          <w:tab w:val="left" w:pos="284"/>
        </w:tabs>
        <w:suppressAutoHyphens/>
        <w:autoSpaceDE/>
        <w:autoSpaceDN/>
      </w:pPr>
    </w:p>
    <w:p w:rsidR="00771E07" w:rsidRPr="005B48CD" w:rsidRDefault="00771E07" w:rsidP="00FA10CE">
      <w:pPr>
        <w:pStyle w:val="a3"/>
        <w:tabs>
          <w:tab w:val="left" w:pos="284"/>
        </w:tabs>
        <w:suppressAutoHyphens/>
        <w:ind w:left="0" w:hanging="780"/>
      </w:pPr>
    </w:p>
    <w:p w:rsidR="00BB340C" w:rsidRPr="005B48CD" w:rsidRDefault="0021290F" w:rsidP="00FA10CE">
      <w:pPr>
        <w:pStyle w:val="a3"/>
        <w:ind w:left="0"/>
      </w:pPr>
      <w:r w:rsidRPr="005B48CD">
        <w:rPr>
          <w:noProof/>
          <w:lang w:eastAsia="ru-RU"/>
        </w:rPr>
        <w:drawing>
          <wp:anchor distT="0" distB="0" distL="0" distR="0" simplePos="0" relativeHeight="251657216" behindDoc="1" locked="0" layoutInCell="1" allowOverlap="1">
            <wp:simplePos x="0" y="0"/>
            <wp:positionH relativeFrom="page">
              <wp:posOffset>0</wp:posOffset>
            </wp:positionH>
            <wp:positionV relativeFrom="page">
              <wp:posOffset>0</wp:posOffset>
            </wp:positionV>
            <wp:extent cx="7620000" cy="107696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0" cstate="print"/>
                    <a:stretch>
                      <a:fillRect/>
                    </a:stretch>
                  </pic:blipFill>
                  <pic:spPr>
                    <a:xfrm>
                      <a:off x="0" y="0"/>
                      <a:ext cx="7620000" cy="10769600"/>
                    </a:xfrm>
                    <a:prstGeom prst="rect">
                      <a:avLst/>
                    </a:prstGeom>
                  </pic:spPr>
                </pic:pic>
              </a:graphicData>
            </a:graphic>
          </wp:anchor>
        </w:drawing>
      </w:r>
    </w:p>
    <w:sectPr w:rsidR="00BB340C" w:rsidRPr="005B48CD" w:rsidSect="00772110">
      <w:pgSz w:w="12000" w:h="16960"/>
      <w:pgMar w:top="1134" w:right="850" w:bottom="1134" w:left="1701" w:header="0" w:footer="113"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529" w:rsidRDefault="002E5529">
      <w:r>
        <w:separator/>
      </w:r>
    </w:p>
  </w:endnote>
  <w:endnote w:type="continuationSeparator" w:id="0">
    <w:p w:rsidR="002E5529" w:rsidRDefault="002E55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tarSymbol">
    <w:altName w:val="Arial Unicode MS"/>
    <w:charset w:val="80"/>
    <w:family w:val="auto"/>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262638"/>
      <w:docPartObj>
        <w:docPartGallery w:val="Page Numbers (Bottom of Page)"/>
        <w:docPartUnique/>
      </w:docPartObj>
    </w:sdtPr>
    <w:sdtContent>
      <w:p w:rsidR="000379FD" w:rsidRDefault="000379FD">
        <w:pPr>
          <w:pStyle w:val="a8"/>
          <w:jc w:val="center"/>
        </w:pPr>
        <w:fldSimple w:instr=" PAGE   \* MERGEFORMAT ">
          <w:r w:rsidR="00F12877">
            <w:rPr>
              <w:noProof/>
            </w:rPr>
            <w:t>7</w:t>
          </w:r>
        </w:fldSimple>
      </w:p>
    </w:sdtContent>
  </w:sdt>
  <w:p w:rsidR="000379FD" w:rsidRDefault="000379FD">
    <w:pPr>
      <w:pStyle w:val="a3"/>
      <w:spacing w:line="14" w:lineRule="auto"/>
      <w:ind w:left="0" w:firstLine="0"/>
      <w:jc w:val="left"/>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9FD" w:rsidRDefault="000379FD">
    <w:pPr>
      <w:pStyle w:val="a8"/>
      <w:jc w:val="center"/>
    </w:pPr>
  </w:p>
  <w:p w:rsidR="000379FD" w:rsidRDefault="000379FD">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2519"/>
      <w:docPartObj>
        <w:docPartGallery w:val="Page Numbers (Bottom of Page)"/>
        <w:docPartUnique/>
      </w:docPartObj>
    </w:sdtPr>
    <w:sdtContent>
      <w:p w:rsidR="000379FD" w:rsidRDefault="000379FD">
        <w:pPr>
          <w:pStyle w:val="a8"/>
          <w:jc w:val="center"/>
        </w:pPr>
        <w:fldSimple w:instr=" PAGE   \* MERGEFORMAT ">
          <w:r w:rsidR="006B3676">
            <w:rPr>
              <w:noProof/>
            </w:rPr>
            <w:t>204</w:t>
          </w:r>
        </w:fldSimple>
      </w:p>
    </w:sdtContent>
  </w:sdt>
  <w:p w:rsidR="000379FD" w:rsidRDefault="000379FD">
    <w:pPr>
      <w:pStyle w:val="a3"/>
      <w:spacing w:line="14" w:lineRule="auto"/>
      <w:ind w:left="0" w:firstLine="0"/>
      <w:jc w:val="left"/>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529" w:rsidRDefault="002E5529">
      <w:r>
        <w:separator/>
      </w:r>
    </w:p>
  </w:footnote>
  <w:footnote w:type="continuationSeparator" w:id="0">
    <w:p w:rsidR="002E5529" w:rsidRDefault="002E5529">
      <w:r>
        <w:continuationSeparator/>
      </w:r>
    </w:p>
  </w:footnote>
  <w:footnote w:id="1">
    <w:p w:rsidR="000379FD" w:rsidRDefault="000379FD"/>
    <w:p w:rsidR="000379FD" w:rsidRPr="00DB5983" w:rsidRDefault="000379FD" w:rsidP="00DB5983">
      <w:pPr>
        <w:pStyle w:val="af"/>
        <w:shd w:val="clear" w:color="auto" w:fill="auto"/>
        <w:tabs>
          <w:tab w:val="left" w:pos="182"/>
        </w:tabs>
        <w:ind w:right="20"/>
        <w:rPr>
          <w:b w:val="0"/>
          <w:lang w:val="ru-RU"/>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9FD" w:rsidRDefault="000379FD">
    <w:pPr>
      <w:pStyle w:val="a3"/>
      <w:spacing w:line="14" w:lineRule="auto"/>
      <w:ind w:left="0" w:firstLine="0"/>
      <w:jc w:val="left"/>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9"/>
    <w:lvl w:ilvl="0">
      <w:start w:val="3"/>
      <w:numFmt w:val="decimal"/>
      <w:lvlText w:val="%1"/>
      <w:lvlJc w:val="left"/>
      <w:pPr>
        <w:tabs>
          <w:tab w:val="num" w:pos="0"/>
        </w:tabs>
        <w:ind w:left="700" w:hanging="420"/>
      </w:pPr>
      <w:rPr>
        <w:lang w:val="ru-RU" w:eastAsia="en-US" w:bidi="ar-SA"/>
      </w:rPr>
    </w:lvl>
    <w:lvl w:ilvl="1">
      <w:start w:val="1"/>
      <w:numFmt w:val="decimal"/>
      <w:lvlText w:val="%1.%2."/>
      <w:lvlJc w:val="left"/>
      <w:pPr>
        <w:tabs>
          <w:tab w:val="num" w:pos="-280"/>
        </w:tabs>
        <w:ind w:left="420" w:hanging="420"/>
      </w:pPr>
      <w:rPr>
        <w:b/>
        <w:bCs/>
        <w:w w:val="100"/>
        <w:lang w:val="ru-RU" w:eastAsia="en-US" w:bidi="ar-SA"/>
      </w:rPr>
    </w:lvl>
    <w:lvl w:ilvl="2">
      <w:numFmt w:val="bullet"/>
      <w:lvlText w:val=""/>
      <w:lvlJc w:val="left"/>
      <w:pPr>
        <w:tabs>
          <w:tab w:val="num" w:pos="0"/>
        </w:tabs>
        <w:ind w:left="1781" w:hanging="360"/>
      </w:pPr>
      <w:rPr>
        <w:rFonts w:ascii="Wingdings" w:hAnsi="Wingdings" w:cs="Wingdings"/>
        <w:w w:val="100"/>
        <w:sz w:val="24"/>
        <w:szCs w:val="24"/>
        <w:lang w:val="ru-RU" w:eastAsia="en-US" w:bidi="ar-SA"/>
      </w:rPr>
    </w:lvl>
    <w:lvl w:ilvl="3">
      <w:numFmt w:val="bullet"/>
      <w:lvlText w:val=""/>
      <w:lvlJc w:val="left"/>
      <w:pPr>
        <w:tabs>
          <w:tab w:val="num" w:pos="0"/>
        </w:tabs>
        <w:ind w:left="2901" w:hanging="360"/>
      </w:pPr>
      <w:rPr>
        <w:rFonts w:ascii="Symbol" w:hAnsi="Symbol" w:cs="Symbol"/>
        <w:lang w:val="ru-RU" w:eastAsia="en-US" w:bidi="ar-SA"/>
      </w:rPr>
    </w:lvl>
    <w:lvl w:ilvl="4">
      <w:numFmt w:val="bullet"/>
      <w:lvlText w:val=""/>
      <w:lvlJc w:val="left"/>
      <w:pPr>
        <w:tabs>
          <w:tab w:val="num" w:pos="0"/>
        </w:tabs>
        <w:ind w:left="4022" w:hanging="360"/>
      </w:pPr>
      <w:rPr>
        <w:rFonts w:ascii="Symbol" w:hAnsi="Symbol" w:cs="Symbol"/>
        <w:lang w:val="ru-RU" w:eastAsia="en-US" w:bidi="ar-SA"/>
      </w:rPr>
    </w:lvl>
    <w:lvl w:ilvl="5">
      <w:numFmt w:val="bullet"/>
      <w:lvlText w:val=""/>
      <w:lvlJc w:val="left"/>
      <w:pPr>
        <w:tabs>
          <w:tab w:val="num" w:pos="0"/>
        </w:tabs>
        <w:ind w:left="5143" w:hanging="360"/>
      </w:pPr>
      <w:rPr>
        <w:rFonts w:ascii="Symbol" w:hAnsi="Symbol" w:cs="Symbol"/>
        <w:lang w:val="ru-RU" w:eastAsia="en-US" w:bidi="ar-SA"/>
      </w:rPr>
    </w:lvl>
    <w:lvl w:ilvl="6">
      <w:numFmt w:val="bullet"/>
      <w:lvlText w:val=""/>
      <w:lvlJc w:val="left"/>
      <w:pPr>
        <w:tabs>
          <w:tab w:val="num" w:pos="0"/>
        </w:tabs>
        <w:ind w:left="6264" w:hanging="360"/>
      </w:pPr>
      <w:rPr>
        <w:rFonts w:ascii="Symbol" w:hAnsi="Symbol" w:cs="Symbol"/>
        <w:lang w:val="ru-RU" w:eastAsia="en-US" w:bidi="ar-SA"/>
      </w:rPr>
    </w:lvl>
    <w:lvl w:ilvl="7">
      <w:numFmt w:val="bullet"/>
      <w:lvlText w:val=""/>
      <w:lvlJc w:val="left"/>
      <w:pPr>
        <w:tabs>
          <w:tab w:val="num" w:pos="0"/>
        </w:tabs>
        <w:ind w:left="7385" w:hanging="360"/>
      </w:pPr>
      <w:rPr>
        <w:rFonts w:ascii="Symbol" w:hAnsi="Symbol" w:cs="Symbol"/>
        <w:lang w:val="ru-RU" w:eastAsia="en-US" w:bidi="ar-SA"/>
      </w:rPr>
    </w:lvl>
    <w:lvl w:ilvl="8">
      <w:numFmt w:val="bullet"/>
      <w:lvlText w:val=""/>
      <w:lvlJc w:val="left"/>
      <w:pPr>
        <w:tabs>
          <w:tab w:val="num" w:pos="0"/>
        </w:tabs>
        <w:ind w:left="8506" w:hanging="360"/>
      </w:pPr>
      <w:rPr>
        <w:rFonts w:ascii="Symbol" w:hAnsi="Symbol" w:cs="Symbol"/>
        <w:lang w:val="ru-RU" w:eastAsia="en-US" w:bidi="ar-SA"/>
      </w:rPr>
    </w:lvl>
  </w:abstractNum>
  <w:abstractNum w:abstractNumId="1">
    <w:nsid w:val="00000003"/>
    <w:multiLevelType w:val="multilevel"/>
    <w:tmpl w:val="00000003"/>
    <w:name w:val="WWNum15"/>
    <w:lvl w:ilvl="0">
      <w:start w:val="1"/>
      <w:numFmt w:val="decimal"/>
      <w:lvlText w:val="%1."/>
      <w:lvlJc w:val="left"/>
      <w:pPr>
        <w:tabs>
          <w:tab w:val="num" w:pos="0"/>
        </w:tabs>
        <w:ind w:left="1421" w:hanging="361"/>
      </w:pPr>
      <w:rPr>
        <w:rFonts w:ascii="Times New Roman" w:eastAsia="Times New Roman" w:hAnsi="Times New Roman" w:cs="Times New Roman"/>
        <w:w w:val="100"/>
        <w:sz w:val="24"/>
        <w:szCs w:val="24"/>
        <w:lang w:val="ru-RU" w:eastAsia="en-US" w:bidi="ar-SA"/>
      </w:rPr>
    </w:lvl>
    <w:lvl w:ilvl="1">
      <w:start w:val="1"/>
      <w:numFmt w:val="bullet"/>
      <w:lvlText w:val=""/>
      <w:lvlJc w:val="left"/>
      <w:pPr>
        <w:tabs>
          <w:tab w:val="num" w:pos="0"/>
        </w:tabs>
        <w:ind w:left="2352" w:hanging="361"/>
      </w:pPr>
      <w:rPr>
        <w:rFonts w:ascii="Symbol" w:hAnsi="Symbol" w:cs="Symbol"/>
        <w:lang w:val="ru-RU" w:eastAsia="en-US" w:bidi="ar-SA"/>
      </w:rPr>
    </w:lvl>
    <w:lvl w:ilvl="2">
      <w:start w:val="1"/>
      <w:numFmt w:val="bullet"/>
      <w:lvlText w:val=""/>
      <w:lvlJc w:val="left"/>
      <w:pPr>
        <w:tabs>
          <w:tab w:val="num" w:pos="0"/>
        </w:tabs>
        <w:ind w:left="3285" w:hanging="361"/>
      </w:pPr>
      <w:rPr>
        <w:rFonts w:ascii="Symbol" w:hAnsi="Symbol" w:cs="Symbol"/>
        <w:lang w:val="ru-RU" w:eastAsia="en-US" w:bidi="ar-SA"/>
      </w:rPr>
    </w:lvl>
    <w:lvl w:ilvl="3">
      <w:start w:val="1"/>
      <w:numFmt w:val="bullet"/>
      <w:lvlText w:val=""/>
      <w:lvlJc w:val="left"/>
      <w:pPr>
        <w:tabs>
          <w:tab w:val="num" w:pos="0"/>
        </w:tabs>
        <w:ind w:left="4218" w:hanging="361"/>
      </w:pPr>
      <w:rPr>
        <w:rFonts w:ascii="Symbol" w:hAnsi="Symbol" w:cs="Symbol"/>
        <w:lang w:val="ru-RU" w:eastAsia="en-US" w:bidi="ar-SA"/>
      </w:rPr>
    </w:lvl>
    <w:lvl w:ilvl="4">
      <w:start w:val="1"/>
      <w:numFmt w:val="bullet"/>
      <w:lvlText w:val=""/>
      <w:lvlJc w:val="left"/>
      <w:pPr>
        <w:tabs>
          <w:tab w:val="num" w:pos="0"/>
        </w:tabs>
        <w:ind w:left="5151" w:hanging="361"/>
      </w:pPr>
      <w:rPr>
        <w:rFonts w:ascii="Symbol" w:hAnsi="Symbol" w:cs="Symbol"/>
        <w:lang w:val="ru-RU" w:eastAsia="en-US" w:bidi="ar-SA"/>
      </w:rPr>
    </w:lvl>
    <w:lvl w:ilvl="5">
      <w:start w:val="1"/>
      <w:numFmt w:val="bullet"/>
      <w:lvlText w:val=""/>
      <w:lvlJc w:val="left"/>
      <w:pPr>
        <w:tabs>
          <w:tab w:val="num" w:pos="0"/>
        </w:tabs>
        <w:ind w:left="6084" w:hanging="361"/>
      </w:pPr>
      <w:rPr>
        <w:rFonts w:ascii="Symbol" w:hAnsi="Symbol" w:cs="Symbol"/>
        <w:lang w:val="ru-RU" w:eastAsia="en-US" w:bidi="ar-SA"/>
      </w:rPr>
    </w:lvl>
    <w:lvl w:ilvl="6">
      <w:start w:val="1"/>
      <w:numFmt w:val="bullet"/>
      <w:lvlText w:val=""/>
      <w:lvlJc w:val="left"/>
      <w:pPr>
        <w:tabs>
          <w:tab w:val="num" w:pos="0"/>
        </w:tabs>
        <w:ind w:left="7016" w:hanging="361"/>
      </w:pPr>
      <w:rPr>
        <w:rFonts w:ascii="Symbol" w:hAnsi="Symbol" w:cs="Symbol"/>
        <w:lang w:val="ru-RU" w:eastAsia="en-US" w:bidi="ar-SA"/>
      </w:rPr>
    </w:lvl>
    <w:lvl w:ilvl="7">
      <w:start w:val="1"/>
      <w:numFmt w:val="bullet"/>
      <w:lvlText w:val=""/>
      <w:lvlJc w:val="left"/>
      <w:pPr>
        <w:tabs>
          <w:tab w:val="num" w:pos="0"/>
        </w:tabs>
        <w:ind w:left="7949" w:hanging="361"/>
      </w:pPr>
      <w:rPr>
        <w:rFonts w:ascii="Symbol" w:hAnsi="Symbol" w:cs="Symbol"/>
        <w:lang w:val="ru-RU" w:eastAsia="en-US" w:bidi="ar-SA"/>
      </w:rPr>
    </w:lvl>
    <w:lvl w:ilvl="8">
      <w:start w:val="1"/>
      <w:numFmt w:val="bullet"/>
      <w:lvlText w:val=""/>
      <w:lvlJc w:val="left"/>
      <w:pPr>
        <w:tabs>
          <w:tab w:val="num" w:pos="0"/>
        </w:tabs>
        <w:ind w:left="8882" w:hanging="361"/>
      </w:pPr>
      <w:rPr>
        <w:rFonts w:ascii="Symbol" w:hAnsi="Symbol" w:cs="Symbol"/>
        <w:lang w:val="ru-RU" w:eastAsia="en-US" w:bidi="ar-SA"/>
      </w:rPr>
    </w:lvl>
  </w:abstractNum>
  <w:abstractNum w:abstractNumId="2">
    <w:nsid w:val="00000004"/>
    <w:multiLevelType w:val="multilevel"/>
    <w:tmpl w:val="00000004"/>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5"/>
    <w:multiLevelType w:val="multilevel"/>
    <w:tmpl w:val="00000005"/>
    <w:name w:val="WWNum3"/>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nsid w:val="00000006"/>
    <w:multiLevelType w:val="multilevel"/>
    <w:tmpl w:val="00000006"/>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7"/>
    <w:multiLevelType w:val="multilevel"/>
    <w:tmpl w:val="00000007"/>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167100"/>
    <w:multiLevelType w:val="hybridMultilevel"/>
    <w:tmpl w:val="AB02EEFA"/>
    <w:lvl w:ilvl="0" w:tplc="D14CD124">
      <w:start w:val="1"/>
      <w:numFmt w:val="bullet"/>
      <w:lvlText w:val="•"/>
      <w:lvlJc w:val="left"/>
      <w:pPr>
        <w:ind w:left="3415" w:hanging="360"/>
      </w:pPr>
      <w:rPr>
        <w:rFonts w:ascii="Times New Roman" w:hAnsi="Times New Roman" w:cs="Times New Roman" w:hint="default"/>
      </w:rPr>
    </w:lvl>
    <w:lvl w:ilvl="1" w:tplc="04190003" w:tentative="1">
      <w:start w:val="1"/>
      <w:numFmt w:val="bullet"/>
      <w:lvlText w:val="o"/>
      <w:lvlJc w:val="left"/>
      <w:pPr>
        <w:ind w:left="4135" w:hanging="360"/>
      </w:pPr>
      <w:rPr>
        <w:rFonts w:ascii="Courier New" w:hAnsi="Courier New" w:cs="Courier New" w:hint="default"/>
      </w:rPr>
    </w:lvl>
    <w:lvl w:ilvl="2" w:tplc="04190005" w:tentative="1">
      <w:start w:val="1"/>
      <w:numFmt w:val="bullet"/>
      <w:lvlText w:val=""/>
      <w:lvlJc w:val="left"/>
      <w:pPr>
        <w:ind w:left="4855" w:hanging="360"/>
      </w:pPr>
      <w:rPr>
        <w:rFonts w:ascii="Wingdings" w:hAnsi="Wingdings" w:hint="default"/>
      </w:rPr>
    </w:lvl>
    <w:lvl w:ilvl="3" w:tplc="04190001" w:tentative="1">
      <w:start w:val="1"/>
      <w:numFmt w:val="bullet"/>
      <w:lvlText w:val=""/>
      <w:lvlJc w:val="left"/>
      <w:pPr>
        <w:ind w:left="5575" w:hanging="360"/>
      </w:pPr>
      <w:rPr>
        <w:rFonts w:ascii="Symbol" w:hAnsi="Symbol" w:hint="default"/>
      </w:rPr>
    </w:lvl>
    <w:lvl w:ilvl="4" w:tplc="04190003" w:tentative="1">
      <w:start w:val="1"/>
      <w:numFmt w:val="bullet"/>
      <w:lvlText w:val="o"/>
      <w:lvlJc w:val="left"/>
      <w:pPr>
        <w:ind w:left="6295" w:hanging="360"/>
      </w:pPr>
      <w:rPr>
        <w:rFonts w:ascii="Courier New" w:hAnsi="Courier New" w:cs="Courier New" w:hint="default"/>
      </w:rPr>
    </w:lvl>
    <w:lvl w:ilvl="5" w:tplc="04190005" w:tentative="1">
      <w:start w:val="1"/>
      <w:numFmt w:val="bullet"/>
      <w:lvlText w:val=""/>
      <w:lvlJc w:val="left"/>
      <w:pPr>
        <w:ind w:left="7015" w:hanging="360"/>
      </w:pPr>
      <w:rPr>
        <w:rFonts w:ascii="Wingdings" w:hAnsi="Wingdings" w:hint="default"/>
      </w:rPr>
    </w:lvl>
    <w:lvl w:ilvl="6" w:tplc="04190001" w:tentative="1">
      <w:start w:val="1"/>
      <w:numFmt w:val="bullet"/>
      <w:lvlText w:val=""/>
      <w:lvlJc w:val="left"/>
      <w:pPr>
        <w:ind w:left="7735" w:hanging="360"/>
      </w:pPr>
      <w:rPr>
        <w:rFonts w:ascii="Symbol" w:hAnsi="Symbol" w:hint="default"/>
      </w:rPr>
    </w:lvl>
    <w:lvl w:ilvl="7" w:tplc="04190003" w:tentative="1">
      <w:start w:val="1"/>
      <w:numFmt w:val="bullet"/>
      <w:lvlText w:val="o"/>
      <w:lvlJc w:val="left"/>
      <w:pPr>
        <w:ind w:left="8455" w:hanging="360"/>
      </w:pPr>
      <w:rPr>
        <w:rFonts w:ascii="Courier New" w:hAnsi="Courier New" w:cs="Courier New" w:hint="default"/>
      </w:rPr>
    </w:lvl>
    <w:lvl w:ilvl="8" w:tplc="04190005" w:tentative="1">
      <w:start w:val="1"/>
      <w:numFmt w:val="bullet"/>
      <w:lvlText w:val=""/>
      <w:lvlJc w:val="left"/>
      <w:pPr>
        <w:ind w:left="9175" w:hanging="360"/>
      </w:pPr>
      <w:rPr>
        <w:rFonts w:ascii="Wingdings" w:hAnsi="Wingdings" w:hint="default"/>
      </w:rPr>
    </w:lvl>
  </w:abstractNum>
  <w:abstractNum w:abstractNumId="7">
    <w:nsid w:val="01C81049"/>
    <w:multiLevelType w:val="hybridMultilevel"/>
    <w:tmpl w:val="FF2E3E02"/>
    <w:lvl w:ilvl="0" w:tplc="D14CD124">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
    <w:nsid w:val="027A26AA"/>
    <w:multiLevelType w:val="hybridMultilevel"/>
    <w:tmpl w:val="0DE4345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3377737"/>
    <w:multiLevelType w:val="hybridMultilevel"/>
    <w:tmpl w:val="A3604B5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43524BF"/>
    <w:multiLevelType w:val="hybridMultilevel"/>
    <w:tmpl w:val="F894EE2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5AC41EF"/>
    <w:multiLevelType w:val="hybridMultilevel"/>
    <w:tmpl w:val="B6C8B87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5C0399F"/>
    <w:multiLevelType w:val="multilevel"/>
    <w:tmpl w:val="86EA6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5C4658F"/>
    <w:multiLevelType w:val="hybridMultilevel"/>
    <w:tmpl w:val="CE449B24"/>
    <w:lvl w:ilvl="0" w:tplc="8F567028">
      <w:start w:val="1"/>
      <w:numFmt w:val="bullet"/>
      <w:lvlText w:val="‒"/>
      <w:lvlJc w:val="left"/>
      <w:pPr>
        <w:ind w:left="1640" w:hanging="360"/>
      </w:pPr>
      <w:rPr>
        <w:rFonts w:ascii="Times New Roman" w:hAnsi="Times New Roman" w:cs="Times New Roman"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14">
    <w:nsid w:val="06423970"/>
    <w:multiLevelType w:val="hybridMultilevel"/>
    <w:tmpl w:val="9CB08266"/>
    <w:lvl w:ilvl="0" w:tplc="D14CD12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06AF2953"/>
    <w:multiLevelType w:val="hybridMultilevel"/>
    <w:tmpl w:val="0428BBA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06DF3ADA"/>
    <w:multiLevelType w:val="multilevel"/>
    <w:tmpl w:val="C25E1A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8C05D4E"/>
    <w:multiLevelType w:val="multilevel"/>
    <w:tmpl w:val="1BF6319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AAF14C5"/>
    <w:multiLevelType w:val="hybridMultilevel"/>
    <w:tmpl w:val="DB2A63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0BCB24AC"/>
    <w:multiLevelType w:val="multilevel"/>
    <w:tmpl w:val="4B0803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DF113E7"/>
    <w:multiLevelType w:val="hybridMultilevel"/>
    <w:tmpl w:val="6C208CA8"/>
    <w:lvl w:ilvl="0" w:tplc="8F567028">
      <w:start w:val="1"/>
      <w:numFmt w:val="bullet"/>
      <w:lvlText w:val="‒"/>
      <w:lvlJc w:val="left"/>
      <w:pPr>
        <w:ind w:left="720" w:hanging="360"/>
      </w:pPr>
      <w:rPr>
        <w:rFonts w:ascii="Times New Roman" w:hAnsi="Times New Roman" w:cs="Times New Roman" w:hint="default"/>
      </w:rPr>
    </w:lvl>
    <w:lvl w:ilvl="1" w:tplc="8F567028">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EA04EEE"/>
    <w:multiLevelType w:val="hybridMultilevel"/>
    <w:tmpl w:val="A9EC3B6C"/>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0FBA0AE4"/>
    <w:multiLevelType w:val="hybridMultilevel"/>
    <w:tmpl w:val="E07C8966"/>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23">
    <w:nsid w:val="0FE1516B"/>
    <w:multiLevelType w:val="multilevel"/>
    <w:tmpl w:val="83DE7AD2"/>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101B0360"/>
    <w:multiLevelType w:val="hybridMultilevel"/>
    <w:tmpl w:val="6DF008D2"/>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25">
    <w:nsid w:val="10570273"/>
    <w:multiLevelType w:val="hybridMultilevel"/>
    <w:tmpl w:val="3B28EA90"/>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095588E"/>
    <w:multiLevelType w:val="hybridMultilevel"/>
    <w:tmpl w:val="0FB2A37C"/>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11C0078"/>
    <w:multiLevelType w:val="hybridMultilevel"/>
    <w:tmpl w:val="6F46675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17C6696"/>
    <w:multiLevelType w:val="hybridMultilevel"/>
    <w:tmpl w:val="CFA6940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22A0748"/>
    <w:multiLevelType w:val="hybridMultilevel"/>
    <w:tmpl w:val="28BE732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12FF77E1"/>
    <w:multiLevelType w:val="hybridMultilevel"/>
    <w:tmpl w:val="9AECDB5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13362834"/>
    <w:multiLevelType w:val="hybridMultilevel"/>
    <w:tmpl w:val="F6BAD02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141108FB"/>
    <w:multiLevelType w:val="hybridMultilevel"/>
    <w:tmpl w:val="5AB08A8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143C688C"/>
    <w:multiLevelType w:val="hybridMultilevel"/>
    <w:tmpl w:val="441EBAC2"/>
    <w:lvl w:ilvl="0" w:tplc="017A038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15452177"/>
    <w:multiLevelType w:val="multilevel"/>
    <w:tmpl w:val="09EE6F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157F630B"/>
    <w:multiLevelType w:val="hybridMultilevel"/>
    <w:tmpl w:val="DEA6383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16305BCC"/>
    <w:multiLevelType w:val="hybridMultilevel"/>
    <w:tmpl w:val="BFA0DFD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16660497"/>
    <w:multiLevelType w:val="hybridMultilevel"/>
    <w:tmpl w:val="ABFA00B0"/>
    <w:lvl w:ilvl="0" w:tplc="CB8A22BA">
      <w:numFmt w:val="bullet"/>
      <w:lvlText w:val=""/>
      <w:lvlJc w:val="left"/>
      <w:pPr>
        <w:ind w:left="418" w:hanging="344"/>
      </w:pPr>
      <w:rPr>
        <w:rFonts w:ascii="Symbol" w:eastAsia="Symbol" w:hAnsi="Symbol" w:cs="Symbol" w:hint="default"/>
        <w:w w:val="100"/>
        <w:sz w:val="24"/>
        <w:szCs w:val="24"/>
        <w:lang w:val="ru-RU" w:eastAsia="en-US" w:bidi="ar-SA"/>
      </w:rPr>
    </w:lvl>
    <w:lvl w:ilvl="1" w:tplc="B3182348">
      <w:numFmt w:val="bullet"/>
      <w:lvlText w:val="•"/>
      <w:lvlJc w:val="left"/>
      <w:pPr>
        <w:ind w:left="1454" w:hanging="344"/>
      </w:pPr>
      <w:rPr>
        <w:rFonts w:hint="default"/>
        <w:lang w:val="ru-RU" w:eastAsia="en-US" w:bidi="ar-SA"/>
      </w:rPr>
    </w:lvl>
    <w:lvl w:ilvl="2" w:tplc="06543182">
      <w:numFmt w:val="bullet"/>
      <w:lvlText w:val="•"/>
      <w:lvlJc w:val="left"/>
      <w:pPr>
        <w:ind w:left="2488" w:hanging="344"/>
      </w:pPr>
      <w:rPr>
        <w:rFonts w:hint="default"/>
        <w:lang w:val="ru-RU" w:eastAsia="en-US" w:bidi="ar-SA"/>
      </w:rPr>
    </w:lvl>
    <w:lvl w:ilvl="3" w:tplc="BDF4CCD4">
      <w:numFmt w:val="bullet"/>
      <w:lvlText w:val="•"/>
      <w:lvlJc w:val="left"/>
      <w:pPr>
        <w:ind w:left="3523" w:hanging="344"/>
      </w:pPr>
      <w:rPr>
        <w:rFonts w:hint="default"/>
        <w:lang w:val="ru-RU" w:eastAsia="en-US" w:bidi="ar-SA"/>
      </w:rPr>
    </w:lvl>
    <w:lvl w:ilvl="4" w:tplc="6BB8DF98">
      <w:numFmt w:val="bullet"/>
      <w:lvlText w:val="•"/>
      <w:lvlJc w:val="left"/>
      <w:pPr>
        <w:ind w:left="4557" w:hanging="344"/>
      </w:pPr>
      <w:rPr>
        <w:rFonts w:hint="default"/>
        <w:lang w:val="ru-RU" w:eastAsia="en-US" w:bidi="ar-SA"/>
      </w:rPr>
    </w:lvl>
    <w:lvl w:ilvl="5" w:tplc="6E3A205C">
      <w:numFmt w:val="bullet"/>
      <w:lvlText w:val="•"/>
      <w:lvlJc w:val="left"/>
      <w:pPr>
        <w:ind w:left="5592" w:hanging="344"/>
      </w:pPr>
      <w:rPr>
        <w:rFonts w:hint="default"/>
        <w:lang w:val="ru-RU" w:eastAsia="en-US" w:bidi="ar-SA"/>
      </w:rPr>
    </w:lvl>
    <w:lvl w:ilvl="6" w:tplc="C01EB3E4">
      <w:numFmt w:val="bullet"/>
      <w:lvlText w:val="•"/>
      <w:lvlJc w:val="left"/>
      <w:pPr>
        <w:ind w:left="6626" w:hanging="344"/>
      </w:pPr>
      <w:rPr>
        <w:rFonts w:hint="default"/>
        <w:lang w:val="ru-RU" w:eastAsia="en-US" w:bidi="ar-SA"/>
      </w:rPr>
    </w:lvl>
    <w:lvl w:ilvl="7" w:tplc="D8BE78A6">
      <w:numFmt w:val="bullet"/>
      <w:lvlText w:val="•"/>
      <w:lvlJc w:val="left"/>
      <w:pPr>
        <w:ind w:left="7660" w:hanging="344"/>
      </w:pPr>
      <w:rPr>
        <w:rFonts w:hint="default"/>
        <w:lang w:val="ru-RU" w:eastAsia="en-US" w:bidi="ar-SA"/>
      </w:rPr>
    </w:lvl>
    <w:lvl w:ilvl="8" w:tplc="10B8CA12">
      <w:numFmt w:val="bullet"/>
      <w:lvlText w:val="•"/>
      <w:lvlJc w:val="left"/>
      <w:pPr>
        <w:ind w:left="8695" w:hanging="344"/>
      </w:pPr>
      <w:rPr>
        <w:rFonts w:hint="default"/>
        <w:lang w:val="ru-RU" w:eastAsia="en-US" w:bidi="ar-SA"/>
      </w:rPr>
    </w:lvl>
  </w:abstractNum>
  <w:abstractNum w:abstractNumId="38">
    <w:nsid w:val="17DF73B9"/>
    <w:multiLevelType w:val="hybridMultilevel"/>
    <w:tmpl w:val="7EEEDCE4"/>
    <w:lvl w:ilvl="0" w:tplc="85CC4658">
      <w:start w:val="1"/>
      <w:numFmt w:val="bullet"/>
      <w:lvlText w:val="‒"/>
      <w:lvlJc w:val="left"/>
      <w:pPr>
        <w:ind w:left="1350" w:hanging="360"/>
      </w:pPr>
      <w:rPr>
        <w:rFonts w:ascii="Times New Roman" w:hAnsi="Times New Roman" w:cs="Times New Roman"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9">
    <w:nsid w:val="18B03D32"/>
    <w:multiLevelType w:val="hybridMultilevel"/>
    <w:tmpl w:val="CC92AD0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19867042"/>
    <w:multiLevelType w:val="hybridMultilevel"/>
    <w:tmpl w:val="CC100E0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1BC34DF1"/>
    <w:multiLevelType w:val="hybridMultilevel"/>
    <w:tmpl w:val="CA5825EA"/>
    <w:lvl w:ilvl="0" w:tplc="C4800FC4">
      <w:numFmt w:val="bullet"/>
      <w:lvlText w:val=""/>
      <w:lvlJc w:val="left"/>
      <w:pPr>
        <w:ind w:left="982" w:hanging="360"/>
      </w:pPr>
      <w:rPr>
        <w:rFonts w:ascii="Symbol" w:eastAsia="Symbol" w:hAnsi="Symbol" w:cs="Symbol" w:hint="default"/>
        <w:b w:val="0"/>
        <w:bCs w:val="0"/>
        <w:i w:val="0"/>
        <w:iCs w:val="0"/>
        <w:spacing w:val="0"/>
        <w:w w:val="99"/>
        <w:sz w:val="20"/>
        <w:szCs w:val="20"/>
        <w:lang w:val="ru-RU" w:eastAsia="en-US" w:bidi="ar-SA"/>
      </w:rPr>
    </w:lvl>
    <w:lvl w:ilvl="1" w:tplc="2EF01DC2">
      <w:numFmt w:val="bullet"/>
      <w:lvlText w:val="•"/>
      <w:lvlJc w:val="left"/>
      <w:pPr>
        <w:ind w:left="1962" w:hanging="360"/>
      </w:pPr>
      <w:rPr>
        <w:rFonts w:hint="default"/>
        <w:lang w:val="ru-RU" w:eastAsia="en-US" w:bidi="ar-SA"/>
      </w:rPr>
    </w:lvl>
    <w:lvl w:ilvl="2" w:tplc="1E589208">
      <w:numFmt w:val="bullet"/>
      <w:lvlText w:val="•"/>
      <w:lvlJc w:val="left"/>
      <w:pPr>
        <w:ind w:left="2944" w:hanging="360"/>
      </w:pPr>
      <w:rPr>
        <w:rFonts w:hint="default"/>
        <w:lang w:val="ru-RU" w:eastAsia="en-US" w:bidi="ar-SA"/>
      </w:rPr>
    </w:lvl>
    <w:lvl w:ilvl="3" w:tplc="B8BECAB6">
      <w:numFmt w:val="bullet"/>
      <w:lvlText w:val="•"/>
      <w:lvlJc w:val="left"/>
      <w:pPr>
        <w:ind w:left="3926" w:hanging="360"/>
      </w:pPr>
      <w:rPr>
        <w:rFonts w:hint="default"/>
        <w:lang w:val="ru-RU" w:eastAsia="en-US" w:bidi="ar-SA"/>
      </w:rPr>
    </w:lvl>
    <w:lvl w:ilvl="4" w:tplc="333C06D6">
      <w:numFmt w:val="bullet"/>
      <w:lvlText w:val="•"/>
      <w:lvlJc w:val="left"/>
      <w:pPr>
        <w:ind w:left="4908" w:hanging="360"/>
      </w:pPr>
      <w:rPr>
        <w:rFonts w:hint="default"/>
        <w:lang w:val="ru-RU" w:eastAsia="en-US" w:bidi="ar-SA"/>
      </w:rPr>
    </w:lvl>
    <w:lvl w:ilvl="5" w:tplc="A5AC5FB0">
      <w:numFmt w:val="bullet"/>
      <w:lvlText w:val="•"/>
      <w:lvlJc w:val="left"/>
      <w:pPr>
        <w:ind w:left="5890" w:hanging="360"/>
      </w:pPr>
      <w:rPr>
        <w:rFonts w:hint="default"/>
        <w:lang w:val="ru-RU" w:eastAsia="en-US" w:bidi="ar-SA"/>
      </w:rPr>
    </w:lvl>
    <w:lvl w:ilvl="6" w:tplc="7924C324">
      <w:numFmt w:val="bullet"/>
      <w:lvlText w:val="•"/>
      <w:lvlJc w:val="left"/>
      <w:pPr>
        <w:ind w:left="6872" w:hanging="360"/>
      </w:pPr>
      <w:rPr>
        <w:rFonts w:hint="default"/>
        <w:lang w:val="ru-RU" w:eastAsia="en-US" w:bidi="ar-SA"/>
      </w:rPr>
    </w:lvl>
    <w:lvl w:ilvl="7" w:tplc="E51871C4">
      <w:numFmt w:val="bullet"/>
      <w:lvlText w:val="•"/>
      <w:lvlJc w:val="left"/>
      <w:pPr>
        <w:ind w:left="7854" w:hanging="360"/>
      </w:pPr>
      <w:rPr>
        <w:rFonts w:hint="default"/>
        <w:lang w:val="ru-RU" w:eastAsia="en-US" w:bidi="ar-SA"/>
      </w:rPr>
    </w:lvl>
    <w:lvl w:ilvl="8" w:tplc="D2F8308E">
      <w:numFmt w:val="bullet"/>
      <w:lvlText w:val="•"/>
      <w:lvlJc w:val="left"/>
      <w:pPr>
        <w:ind w:left="8836" w:hanging="360"/>
      </w:pPr>
      <w:rPr>
        <w:rFonts w:hint="default"/>
        <w:lang w:val="ru-RU" w:eastAsia="en-US" w:bidi="ar-SA"/>
      </w:rPr>
    </w:lvl>
  </w:abstractNum>
  <w:abstractNum w:abstractNumId="42">
    <w:nsid w:val="1BC807A7"/>
    <w:multiLevelType w:val="hybridMultilevel"/>
    <w:tmpl w:val="A24A9AD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1C5E796D"/>
    <w:multiLevelType w:val="hybridMultilevel"/>
    <w:tmpl w:val="2BA0E49A"/>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1D61451E"/>
    <w:multiLevelType w:val="hybridMultilevel"/>
    <w:tmpl w:val="BED20F00"/>
    <w:lvl w:ilvl="0" w:tplc="D14CD124">
      <w:start w:val="1"/>
      <w:numFmt w:val="bullet"/>
      <w:lvlText w:val="•"/>
      <w:lvlJc w:val="left"/>
      <w:pPr>
        <w:ind w:left="1460" w:hanging="360"/>
      </w:pPr>
      <w:rPr>
        <w:rFonts w:ascii="Times New Roman" w:hAnsi="Times New Roman" w:cs="Times New Roman"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45">
    <w:nsid w:val="1D7F58E9"/>
    <w:multiLevelType w:val="multilevel"/>
    <w:tmpl w:val="70E8FAD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1DC53EE6"/>
    <w:multiLevelType w:val="hybridMultilevel"/>
    <w:tmpl w:val="618EEEAE"/>
    <w:lvl w:ilvl="0" w:tplc="8F5670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200108F2"/>
    <w:multiLevelType w:val="hybridMultilevel"/>
    <w:tmpl w:val="A2507CE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20D96FAC"/>
    <w:multiLevelType w:val="hybridMultilevel"/>
    <w:tmpl w:val="5DCA92F4"/>
    <w:lvl w:ilvl="0" w:tplc="0E3EC34C">
      <w:start w:val="1"/>
      <w:numFmt w:val="decimal"/>
      <w:lvlText w:val="%1)"/>
      <w:lvlJc w:val="left"/>
      <w:pPr>
        <w:ind w:left="360" w:hanging="360"/>
      </w:pPr>
      <w:rPr>
        <w:rFonts w:hint="default"/>
        <w:b/>
        <w:i/>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211C5469"/>
    <w:multiLevelType w:val="hybridMultilevel"/>
    <w:tmpl w:val="24F66FE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21D11293"/>
    <w:multiLevelType w:val="hybridMultilevel"/>
    <w:tmpl w:val="8D7420C0"/>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21F27E2E"/>
    <w:multiLevelType w:val="multilevel"/>
    <w:tmpl w:val="102EF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22C768C6"/>
    <w:multiLevelType w:val="multilevel"/>
    <w:tmpl w:val="A7F2938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22F2624A"/>
    <w:multiLevelType w:val="hybridMultilevel"/>
    <w:tmpl w:val="05B68D7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23A05CF6"/>
    <w:multiLevelType w:val="hybridMultilevel"/>
    <w:tmpl w:val="3FFC25F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251E2E72"/>
    <w:multiLevelType w:val="hybridMultilevel"/>
    <w:tmpl w:val="0BBEEDD2"/>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56">
    <w:nsid w:val="255F6F8B"/>
    <w:multiLevelType w:val="hybridMultilevel"/>
    <w:tmpl w:val="C86EA7FC"/>
    <w:lvl w:ilvl="0" w:tplc="D14CD12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7">
    <w:nsid w:val="26B11151"/>
    <w:multiLevelType w:val="hybridMultilevel"/>
    <w:tmpl w:val="2470534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26D91041"/>
    <w:multiLevelType w:val="hybridMultilevel"/>
    <w:tmpl w:val="7BF86EC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286018B6"/>
    <w:multiLevelType w:val="hybridMultilevel"/>
    <w:tmpl w:val="88F6A9B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299A2896"/>
    <w:multiLevelType w:val="hybridMultilevel"/>
    <w:tmpl w:val="91D6335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29BA7648"/>
    <w:multiLevelType w:val="hybridMultilevel"/>
    <w:tmpl w:val="F2C2AD10"/>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2BEF274A"/>
    <w:multiLevelType w:val="hybridMultilevel"/>
    <w:tmpl w:val="D7162860"/>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2C0A30B3"/>
    <w:multiLevelType w:val="hybridMultilevel"/>
    <w:tmpl w:val="242E6036"/>
    <w:lvl w:ilvl="0" w:tplc="D14CD124">
      <w:start w:val="1"/>
      <w:numFmt w:val="bullet"/>
      <w:lvlText w:val="•"/>
      <w:lvlJc w:val="left"/>
      <w:pPr>
        <w:ind w:left="720" w:hanging="360"/>
      </w:pPr>
      <w:rPr>
        <w:rFonts w:ascii="Times New Roman" w:hAnsi="Times New Roman" w:cs="Times New Roman" w:hint="default"/>
      </w:rPr>
    </w:lvl>
    <w:lvl w:ilvl="1" w:tplc="D14CD124">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2D844A14"/>
    <w:multiLevelType w:val="hybridMultilevel"/>
    <w:tmpl w:val="2CC4B23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nsid w:val="2F045EBE"/>
    <w:multiLevelType w:val="hybridMultilevel"/>
    <w:tmpl w:val="C7C0A980"/>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30056E06"/>
    <w:multiLevelType w:val="hybridMultilevel"/>
    <w:tmpl w:val="738657B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324C3E9A"/>
    <w:multiLevelType w:val="hybridMultilevel"/>
    <w:tmpl w:val="C52CA3D2"/>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8">
    <w:nsid w:val="32D42959"/>
    <w:multiLevelType w:val="hybridMultilevel"/>
    <w:tmpl w:val="F3A8F6A8"/>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9">
    <w:nsid w:val="357A56F9"/>
    <w:multiLevelType w:val="hybridMultilevel"/>
    <w:tmpl w:val="9B442498"/>
    <w:lvl w:ilvl="0" w:tplc="8F567028">
      <w:start w:val="1"/>
      <w:numFmt w:val="bullet"/>
      <w:lvlText w:val="‒"/>
      <w:lvlJc w:val="left"/>
      <w:pPr>
        <w:ind w:left="720" w:hanging="360"/>
      </w:pPr>
      <w:rPr>
        <w:rFonts w:ascii="Times New Roman" w:hAnsi="Times New Roman" w:cs="Times New Roman" w:hint="default"/>
      </w:rPr>
    </w:lvl>
    <w:lvl w:ilvl="1" w:tplc="D14CD124">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37F571C3"/>
    <w:multiLevelType w:val="hybridMultilevel"/>
    <w:tmpl w:val="0910F0B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3941260E"/>
    <w:multiLevelType w:val="hybridMultilevel"/>
    <w:tmpl w:val="E990EEF0"/>
    <w:lvl w:ilvl="0" w:tplc="C7DCC84E">
      <w:start w:val="1"/>
      <w:numFmt w:val="decimal"/>
      <w:lvlText w:val="%1)"/>
      <w:lvlJc w:val="left"/>
      <w:pPr>
        <w:ind w:left="1100" w:hanging="360"/>
      </w:pPr>
      <w:rPr>
        <w:rFonts w:hint="default"/>
        <w:color w:val="000000"/>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72">
    <w:nsid w:val="3AC56800"/>
    <w:multiLevelType w:val="hybridMultilevel"/>
    <w:tmpl w:val="44FCEB8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3C7462C0"/>
    <w:multiLevelType w:val="hybridMultilevel"/>
    <w:tmpl w:val="43103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3D15001D"/>
    <w:multiLevelType w:val="hybridMultilevel"/>
    <w:tmpl w:val="FBFA3C1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3D5B14C1"/>
    <w:multiLevelType w:val="hybridMultilevel"/>
    <w:tmpl w:val="D6F646BC"/>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3DFF2774"/>
    <w:multiLevelType w:val="hybridMultilevel"/>
    <w:tmpl w:val="6900C6B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3E4D4996"/>
    <w:multiLevelType w:val="hybridMultilevel"/>
    <w:tmpl w:val="9DFC6794"/>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EA73C48"/>
    <w:multiLevelType w:val="hybridMultilevel"/>
    <w:tmpl w:val="122696FE"/>
    <w:lvl w:ilvl="0" w:tplc="6E588AF2">
      <w:start w:val="1"/>
      <w:numFmt w:val="upp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9">
    <w:nsid w:val="40716E08"/>
    <w:multiLevelType w:val="hybridMultilevel"/>
    <w:tmpl w:val="EB1661B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nsid w:val="40B1056E"/>
    <w:multiLevelType w:val="hybridMultilevel"/>
    <w:tmpl w:val="E47E4100"/>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40D32749"/>
    <w:multiLevelType w:val="multilevel"/>
    <w:tmpl w:val="459CEF62"/>
    <w:lvl w:ilvl="0">
      <w:start w:val="1"/>
      <w:numFmt w:val="upperRoman"/>
      <w:lvlText w:val="%1."/>
      <w:lvlJc w:val="left"/>
      <w:pPr>
        <w:ind w:left="1713" w:hanging="72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8817" w:hanging="720"/>
      </w:pPr>
      <w:rPr>
        <w:rFonts w:hint="default"/>
      </w:rPr>
    </w:lvl>
    <w:lvl w:ilvl="3">
      <w:start w:val="1"/>
      <w:numFmt w:val="decimal"/>
      <w:isLgl/>
      <w:lvlText w:val="%1.%2.%3.%4."/>
      <w:lvlJc w:val="left"/>
      <w:pPr>
        <w:ind w:left="12405" w:hanging="720"/>
      </w:pPr>
      <w:rPr>
        <w:rFonts w:hint="default"/>
      </w:rPr>
    </w:lvl>
    <w:lvl w:ilvl="4">
      <w:start w:val="1"/>
      <w:numFmt w:val="decimal"/>
      <w:isLgl/>
      <w:lvlText w:val="%1.%2.%3.%4.%5."/>
      <w:lvlJc w:val="left"/>
      <w:pPr>
        <w:ind w:left="16353" w:hanging="1080"/>
      </w:pPr>
      <w:rPr>
        <w:rFonts w:hint="default"/>
      </w:rPr>
    </w:lvl>
    <w:lvl w:ilvl="5">
      <w:start w:val="1"/>
      <w:numFmt w:val="decimal"/>
      <w:isLgl/>
      <w:lvlText w:val="%1.%2.%3.%4.%5.%6."/>
      <w:lvlJc w:val="left"/>
      <w:pPr>
        <w:ind w:left="19941" w:hanging="1080"/>
      </w:pPr>
      <w:rPr>
        <w:rFonts w:hint="default"/>
      </w:rPr>
    </w:lvl>
    <w:lvl w:ilvl="6">
      <w:start w:val="1"/>
      <w:numFmt w:val="decimal"/>
      <w:isLgl/>
      <w:lvlText w:val="%1.%2.%3.%4.%5.%6.%7."/>
      <w:lvlJc w:val="left"/>
      <w:pPr>
        <w:ind w:left="23889" w:hanging="1440"/>
      </w:pPr>
      <w:rPr>
        <w:rFonts w:hint="default"/>
      </w:rPr>
    </w:lvl>
    <w:lvl w:ilvl="7">
      <w:start w:val="1"/>
      <w:numFmt w:val="decimal"/>
      <w:isLgl/>
      <w:lvlText w:val="%1.%2.%3.%4.%5.%6.%7.%8."/>
      <w:lvlJc w:val="left"/>
      <w:pPr>
        <w:ind w:left="27477" w:hanging="1440"/>
      </w:pPr>
      <w:rPr>
        <w:rFonts w:hint="default"/>
      </w:rPr>
    </w:lvl>
    <w:lvl w:ilvl="8">
      <w:start w:val="1"/>
      <w:numFmt w:val="decimal"/>
      <w:isLgl/>
      <w:lvlText w:val="%1.%2.%3.%4.%5.%6.%7.%8.%9."/>
      <w:lvlJc w:val="left"/>
      <w:pPr>
        <w:ind w:left="31425" w:hanging="1800"/>
      </w:pPr>
      <w:rPr>
        <w:rFonts w:hint="default"/>
      </w:rPr>
    </w:lvl>
  </w:abstractNum>
  <w:abstractNum w:abstractNumId="82">
    <w:nsid w:val="41ED56FD"/>
    <w:multiLevelType w:val="hybridMultilevel"/>
    <w:tmpl w:val="00A4D636"/>
    <w:lvl w:ilvl="0" w:tplc="8F567028">
      <w:start w:val="1"/>
      <w:numFmt w:val="bullet"/>
      <w:lvlText w:val="‒"/>
      <w:lvlJc w:val="left"/>
      <w:pPr>
        <w:ind w:left="1640" w:hanging="360"/>
      </w:pPr>
      <w:rPr>
        <w:rFonts w:ascii="Times New Roman" w:hAnsi="Times New Roman" w:cs="Times New Roman"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83">
    <w:nsid w:val="423A6D89"/>
    <w:multiLevelType w:val="hybridMultilevel"/>
    <w:tmpl w:val="EABA761E"/>
    <w:lvl w:ilvl="0" w:tplc="8F567028">
      <w:start w:val="1"/>
      <w:numFmt w:val="bullet"/>
      <w:lvlText w:val="‒"/>
      <w:lvlJc w:val="left"/>
      <w:pPr>
        <w:ind w:left="720" w:hanging="360"/>
      </w:pPr>
      <w:rPr>
        <w:rFonts w:ascii="Times New Roman" w:hAnsi="Times New Roman" w:cs="Times New Roman" w:hint="default"/>
      </w:rPr>
    </w:lvl>
    <w:lvl w:ilvl="1" w:tplc="8F567028">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43F022AC"/>
    <w:multiLevelType w:val="hybridMultilevel"/>
    <w:tmpl w:val="8BDAB39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446F1A96"/>
    <w:multiLevelType w:val="multilevel"/>
    <w:tmpl w:val="6122EC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44AB1DBA"/>
    <w:multiLevelType w:val="hybridMultilevel"/>
    <w:tmpl w:val="25523F72"/>
    <w:lvl w:ilvl="0" w:tplc="85CC465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45A339A6"/>
    <w:multiLevelType w:val="hybridMultilevel"/>
    <w:tmpl w:val="A9302AFE"/>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8">
    <w:nsid w:val="47CA485B"/>
    <w:multiLevelType w:val="hybridMultilevel"/>
    <w:tmpl w:val="FED250D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nsid w:val="480D6835"/>
    <w:multiLevelType w:val="multilevel"/>
    <w:tmpl w:val="140095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486A54B4"/>
    <w:multiLevelType w:val="multilevel"/>
    <w:tmpl w:val="61B851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496E4A24"/>
    <w:multiLevelType w:val="hybridMultilevel"/>
    <w:tmpl w:val="FB78EE02"/>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49D0676C"/>
    <w:multiLevelType w:val="hybridMultilevel"/>
    <w:tmpl w:val="D87C9222"/>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4B2D4FF2"/>
    <w:multiLevelType w:val="multilevel"/>
    <w:tmpl w:val="D826AE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4B9D7906"/>
    <w:multiLevelType w:val="hybridMultilevel"/>
    <w:tmpl w:val="4566E39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4CA75A9E"/>
    <w:multiLevelType w:val="hybridMultilevel"/>
    <w:tmpl w:val="505E8D7C"/>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4CD07F7A"/>
    <w:multiLevelType w:val="multilevel"/>
    <w:tmpl w:val="9D3CAE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4DFB4BB6"/>
    <w:multiLevelType w:val="hybridMultilevel"/>
    <w:tmpl w:val="84AE65E8"/>
    <w:lvl w:ilvl="0" w:tplc="D14CD124">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8">
    <w:nsid w:val="509649B5"/>
    <w:multiLevelType w:val="hybridMultilevel"/>
    <w:tmpl w:val="BA90C794"/>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50A74AD9"/>
    <w:multiLevelType w:val="hybridMultilevel"/>
    <w:tmpl w:val="5F82886A"/>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00">
    <w:nsid w:val="51B96E08"/>
    <w:multiLevelType w:val="multilevel"/>
    <w:tmpl w:val="E17E2538"/>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537E5995"/>
    <w:multiLevelType w:val="hybridMultilevel"/>
    <w:tmpl w:val="CED097F8"/>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53BA5D51"/>
    <w:multiLevelType w:val="hybridMultilevel"/>
    <w:tmpl w:val="6FA0DBA6"/>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54C43C6A"/>
    <w:multiLevelType w:val="hybridMultilevel"/>
    <w:tmpl w:val="E62E2D9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nsid w:val="558F1DF7"/>
    <w:multiLevelType w:val="hybridMultilevel"/>
    <w:tmpl w:val="95D0C2C2"/>
    <w:lvl w:ilvl="0" w:tplc="017A038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5">
    <w:nsid w:val="56680F37"/>
    <w:multiLevelType w:val="hybridMultilevel"/>
    <w:tmpl w:val="D2DA896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nsid w:val="57F52B59"/>
    <w:multiLevelType w:val="hybridMultilevel"/>
    <w:tmpl w:val="3ADA3C76"/>
    <w:lvl w:ilvl="0" w:tplc="8F5670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nsid w:val="584E5F84"/>
    <w:multiLevelType w:val="hybridMultilevel"/>
    <w:tmpl w:val="178A673C"/>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589C1A83"/>
    <w:multiLevelType w:val="hybridMultilevel"/>
    <w:tmpl w:val="7A8A886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nsid w:val="5A60689A"/>
    <w:multiLevelType w:val="hybridMultilevel"/>
    <w:tmpl w:val="627A4A6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nsid w:val="5AFC3ED2"/>
    <w:multiLevelType w:val="hybridMultilevel"/>
    <w:tmpl w:val="899831F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nsid w:val="5B812FC5"/>
    <w:multiLevelType w:val="hybridMultilevel"/>
    <w:tmpl w:val="CB74B40E"/>
    <w:lvl w:ilvl="0" w:tplc="D14CD124">
      <w:start w:val="1"/>
      <w:numFmt w:val="bullet"/>
      <w:lvlText w:val="•"/>
      <w:lvlJc w:val="left"/>
      <w:pPr>
        <w:ind w:left="743" w:hanging="360"/>
      </w:pPr>
      <w:rPr>
        <w:rFonts w:ascii="Times New Roman" w:hAnsi="Times New Roman" w:cs="Times New Roman" w:hint="default"/>
      </w:rPr>
    </w:lvl>
    <w:lvl w:ilvl="1" w:tplc="04190003" w:tentative="1">
      <w:start w:val="1"/>
      <w:numFmt w:val="bullet"/>
      <w:lvlText w:val="o"/>
      <w:lvlJc w:val="left"/>
      <w:pPr>
        <w:ind w:left="1463" w:hanging="360"/>
      </w:pPr>
      <w:rPr>
        <w:rFonts w:ascii="Courier New" w:hAnsi="Courier New" w:cs="Courier New" w:hint="default"/>
      </w:rPr>
    </w:lvl>
    <w:lvl w:ilvl="2" w:tplc="04190005" w:tentative="1">
      <w:start w:val="1"/>
      <w:numFmt w:val="bullet"/>
      <w:lvlText w:val=""/>
      <w:lvlJc w:val="left"/>
      <w:pPr>
        <w:ind w:left="2183" w:hanging="360"/>
      </w:pPr>
      <w:rPr>
        <w:rFonts w:ascii="Wingdings" w:hAnsi="Wingdings" w:hint="default"/>
      </w:rPr>
    </w:lvl>
    <w:lvl w:ilvl="3" w:tplc="04190001" w:tentative="1">
      <w:start w:val="1"/>
      <w:numFmt w:val="bullet"/>
      <w:lvlText w:val=""/>
      <w:lvlJc w:val="left"/>
      <w:pPr>
        <w:ind w:left="2903" w:hanging="360"/>
      </w:pPr>
      <w:rPr>
        <w:rFonts w:ascii="Symbol" w:hAnsi="Symbol" w:hint="default"/>
      </w:rPr>
    </w:lvl>
    <w:lvl w:ilvl="4" w:tplc="04190003" w:tentative="1">
      <w:start w:val="1"/>
      <w:numFmt w:val="bullet"/>
      <w:lvlText w:val="o"/>
      <w:lvlJc w:val="left"/>
      <w:pPr>
        <w:ind w:left="3623" w:hanging="360"/>
      </w:pPr>
      <w:rPr>
        <w:rFonts w:ascii="Courier New" w:hAnsi="Courier New" w:cs="Courier New" w:hint="default"/>
      </w:rPr>
    </w:lvl>
    <w:lvl w:ilvl="5" w:tplc="04190005" w:tentative="1">
      <w:start w:val="1"/>
      <w:numFmt w:val="bullet"/>
      <w:lvlText w:val=""/>
      <w:lvlJc w:val="left"/>
      <w:pPr>
        <w:ind w:left="4343" w:hanging="360"/>
      </w:pPr>
      <w:rPr>
        <w:rFonts w:ascii="Wingdings" w:hAnsi="Wingdings" w:hint="default"/>
      </w:rPr>
    </w:lvl>
    <w:lvl w:ilvl="6" w:tplc="04190001" w:tentative="1">
      <w:start w:val="1"/>
      <w:numFmt w:val="bullet"/>
      <w:lvlText w:val=""/>
      <w:lvlJc w:val="left"/>
      <w:pPr>
        <w:ind w:left="5063" w:hanging="360"/>
      </w:pPr>
      <w:rPr>
        <w:rFonts w:ascii="Symbol" w:hAnsi="Symbol" w:hint="default"/>
      </w:rPr>
    </w:lvl>
    <w:lvl w:ilvl="7" w:tplc="04190003" w:tentative="1">
      <w:start w:val="1"/>
      <w:numFmt w:val="bullet"/>
      <w:lvlText w:val="o"/>
      <w:lvlJc w:val="left"/>
      <w:pPr>
        <w:ind w:left="5783" w:hanging="360"/>
      </w:pPr>
      <w:rPr>
        <w:rFonts w:ascii="Courier New" w:hAnsi="Courier New" w:cs="Courier New" w:hint="default"/>
      </w:rPr>
    </w:lvl>
    <w:lvl w:ilvl="8" w:tplc="04190005" w:tentative="1">
      <w:start w:val="1"/>
      <w:numFmt w:val="bullet"/>
      <w:lvlText w:val=""/>
      <w:lvlJc w:val="left"/>
      <w:pPr>
        <w:ind w:left="6503" w:hanging="360"/>
      </w:pPr>
      <w:rPr>
        <w:rFonts w:ascii="Wingdings" w:hAnsi="Wingdings" w:hint="default"/>
      </w:rPr>
    </w:lvl>
  </w:abstractNum>
  <w:abstractNum w:abstractNumId="112">
    <w:nsid w:val="5B9B18D4"/>
    <w:multiLevelType w:val="hybridMultilevel"/>
    <w:tmpl w:val="838C218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nsid w:val="5C946BD2"/>
    <w:multiLevelType w:val="hybridMultilevel"/>
    <w:tmpl w:val="2B142416"/>
    <w:lvl w:ilvl="0" w:tplc="8F5670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4">
    <w:nsid w:val="5D4D1CD5"/>
    <w:multiLevelType w:val="hybridMultilevel"/>
    <w:tmpl w:val="87C4EB2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5">
    <w:nsid w:val="5DA07D79"/>
    <w:multiLevelType w:val="hybridMultilevel"/>
    <w:tmpl w:val="BC2C76EA"/>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nsid w:val="5E9E11FF"/>
    <w:multiLevelType w:val="hybridMultilevel"/>
    <w:tmpl w:val="41DAB8F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nsid w:val="5EB10774"/>
    <w:multiLevelType w:val="hybridMultilevel"/>
    <w:tmpl w:val="29EE186A"/>
    <w:lvl w:ilvl="0" w:tplc="F6863EBA">
      <w:numFmt w:val="bullet"/>
      <w:lvlText w:val="-"/>
      <w:lvlJc w:val="left"/>
      <w:pPr>
        <w:ind w:left="212" w:hanging="192"/>
      </w:pPr>
      <w:rPr>
        <w:rFonts w:ascii="Times New Roman" w:eastAsia="Times New Roman" w:hAnsi="Times New Roman" w:cs="Times New Roman" w:hint="default"/>
        <w:w w:val="100"/>
        <w:sz w:val="24"/>
        <w:szCs w:val="24"/>
        <w:lang w:val="ru-RU" w:eastAsia="en-US" w:bidi="ar-SA"/>
      </w:rPr>
    </w:lvl>
    <w:lvl w:ilvl="1" w:tplc="C0D64AEA">
      <w:numFmt w:val="bullet"/>
      <w:lvlText w:val="•"/>
      <w:lvlJc w:val="left"/>
      <w:pPr>
        <w:ind w:left="1264" w:hanging="192"/>
      </w:pPr>
      <w:rPr>
        <w:rFonts w:hint="default"/>
        <w:lang w:val="ru-RU" w:eastAsia="en-US" w:bidi="ar-SA"/>
      </w:rPr>
    </w:lvl>
    <w:lvl w:ilvl="2" w:tplc="52DE74FA">
      <w:numFmt w:val="bullet"/>
      <w:lvlText w:val="•"/>
      <w:lvlJc w:val="left"/>
      <w:pPr>
        <w:ind w:left="2309" w:hanging="192"/>
      </w:pPr>
      <w:rPr>
        <w:rFonts w:hint="default"/>
        <w:lang w:val="ru-RU" w:eastAsia="en-US" w:bidi="ar-SA"/>
      </w:rPr>
    </w:lvl>
    <w:lvl w:ilvl="3" w:tplc="10D2C9AA">
      <w:numFmt w:val="bullet"/>
      <w:lvlText w:val="•"/>
      <w:lvlJc w:val="left"/>
      <w:pPr>
        <w:ind w:left="3353" w:hanging="192"/>
      </w:pPr>
      <w:rPr>
        <w:rFonts w:hint="default"/>
        <w:lang w:val="ru-RU" w:eastAsia="en-US" w:bidi="ar-SA"/>
      </w:rPr>
    </w:lvl>
    <w:lvl w:ilvl="4" w:tplc="283A7CCE">
      <w:numFmt w:val="bullet"/>
      <w:lvlText w:val="•"/>
      <w:lvlJc w:val="left"/>
      <w:pPr>
        <w:ind w:left="4398" w:hanging="192"/>
      </w:pPr>
      <w:rPr>
        <w:rFonts w:hint="default"/>
        <w:lang w:val="ru-RU" w:eastAsia="en-US" w:bidi="ar-SA"/>
      </w:rPr>
    </w:lvl>
    <w:lvl w:ilvl="5" w:tplc="5D06470A">
      <w:numFmt w:val="bullet"/>
      <w:lvlText w:val="•"/>
      <w:lvlJc w:val="left"/>
      <w:pPr>
        <w:ind w:left="5443" w:hanging="192"/>
      </w:pPr>
      <w:rPr>
        <w:rFonts w:hint="default"/>
        <w:lang w:val="ru-RU" w:eastAsia="en-US" w:bidi="ar-SA"/>
      </w:rPr>
    </w:lvl>
    <w:lvl w:ilvl="6" w:tplc="BCDAA0D4">
      <w:numFmt w:val="bullet"/>
      <w:lvlText w:val="•"/>
      <w:lvlJc w:val="left"/>
      <w:pPr>
        <w:ind w:left="6487" w:hanging="192"/>
      </w:pPr>
      <w:rPr>
        <w:rFonts w:hint="default"/>
        <w:lang w:val="ru-RU" w:eastAsia="en-US" w:bidi="ar-SA"/>
      </w:rPr>
    </w:lvl>
    <w:lvl w:ilvl="7" w:tplc="797867A4">
      <w:numFmt w:val="bullet"/>
      <w:lvlText w:val="•"/>
      <w:lvlJc w:val="left"/>
      <w:pPr>
        <w:ind w:left="7532" w:hanging="192"/>
      </w:pPr>
      <w:rPr>
        <w:rFonts w:hint="default"/>
        <w:lang w:val="ru-RU" w:eastAsia="en-US" w:bidi="ar-SA"/>
      </w:rPr>
    </w:lvl>
    <w:lvl w:ilvl="8" w:tplc="728AA63C">
      <w:numFmt w:val="bullet"/>
      <w:lvlText w:val="•"/>
      <w:lvlJc w:val="left"/>
      <w:pPr>
        <w:ind w:left="8577" w:hanging="192"/>
      </w:pPr>
      <w:rPr>
        <w:rFonts w:hint="default"/>
        <w:lang w:val="ru-RU" w:eastAsia="en-US" w:bidi="ar-SA"/>
      </w:rPr>
    </w:lvl>
  </w:abstractNum>
  <w:abstractNum w:abstractNumId="118">
    <w:nsid w:val="5F492C34"/>
    <w:multiLevelType w:val="hybridMultilevel"/>
    <w:tmpl w:val="19788CA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nsid w:val="5FB02273"/>
    <w:multiLevelType w:val="hybridMultilevel"/>
    <w:tmpl w:val="B0AC5B0A"/>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0">
    <w:nsid w:val="61D73689"/>
    <w:multiLevelType w:val="hybridMultilevel"/>
    <w:tmpl w:val="B3844ED8"/>
    <w:lvl w:ilvl="0" w:tplc="202EE1A2">
      <w:start w:val="1"/>
      <w:numFmt w:val="decimal"/>
      <w:lvlText w:val="%1)"/>
      <w:lvlJc w:val="left"/>
      <w:pPr>
        <w:ind w:left="660" w:hanging="284"/>
      </w:pPr>
      <w:rPr>
        <w:rFonts w:ascii="Times New Roman" w:eastAsia="Times New Roman" w:hAnsi="Times New Roman" w:cs="Times New Roman" w:hint="default"/>
        <w:w w:val="100"/>
        <w:sz w:val="24"/>
        <w:szCs w:val="24"/>
        <w:lang w:val="ru-RU" w:eastAsia="en-US" w:bidi="ar-SA"/>
      </w:rPr>
    </w:lvl>
    <w:lvl w:ilvl="1" w:tplc="96C0C128">
      <w:numFmt w:val="bullet"/>
      <w:lvlText w:val="•"/>
      <w:lvlJc w:val="left"/>
      <w:pPr>
        <w:ind w:left="1670" w:hanging="284"/>
      </w:pPr>
      <w:rPr>
        <w:rFonts w:hint="default"/>
        <w:lang w:val="ru-RU" w:eastAsia="en-US" w:bidi="ar-SA"/>
      </w:rPr>
    </w:lvl>
    <w:lvl w:ilvl="2" w:tplc="CF30F128">
      <w:numFmt w:val="bullet"/>
      <w:lvlText w:val="•"/>
      <w:lvlJc w:val="left"/>
      <w:pPr>
        <w:ind w:left="2680" w:hanging="284"/>
      </w:pPr>
      <w:rPr>
        <w:rFonts w:hint="default"/>
        <w:lang w:val="ru-RU" w:eastAsia="en-US" w:bidi="ar-SA"/>
      </w:rPr>
    </w:lvl>
    <w:lvl w:ilvl="3" w:tplc="26CA6E18">
      <w:numFmt w:val="bullet"/>
      <w:lvlText w:val="•"/>
      <w:lvlJc w:val="left"/>
      <w:pPr>
        <w:ind w:left="3690" w:hanging="284"/>
      </w:pPr>
      <w:rPr>
        <w:rFonts w:hint="default"/>
        <w:lang w:val="ru-RU" w:eastAsia="en-US" w:bidi="ar-SA"/>
      </w:rPr>
    </w:lvl>
    <w:lvl w:ilvl="4" w:tplc="E966AC64">
      <w:numFmt w:val="bullet"/>
      <w:lvlText w:val="•"/>
      <w:lvlJc w:val="left"/>
      <w:pPr>
        <w:ind w:left="4700" w:hanging="284"/>
      </w:pPr>
      <w:rPr>
        <w:rFonts w:hint="default"/>
        <w:lang w:val="ru-RU" w:eastAsia="en-US" w:bidi="ar-SA"/>
      </w:rPr>
    </w:lvl>
    <w:lvl w:ilvl="5" w:tplc="FFFACC60">
      <w:numFmt w:val="bullet"/>
      <w:lvlText w:val="•"/>
      <w:lvlJc w:val="left"/>
      <w:pPr>
        <w:ind w:left="5710" w:hanging="284"/>
      </w:pPr>
      <w:rPr>
        <w:rFonts w:hint="default"/>
        <w:lang w:val="ru-RU" w:eastAsia="en-US" w:bidi="ar-SA"/>
      </w:rPr>
    </w:lvl>
    <w:lvl w:ilvl="6" w:tplc="0B366EAA">
      <w:numFmt w:val="bullet"/>
      <w:lvlText w:val="•"/>
      <w:lvlJc w:val="left"/>
      <w:pPr>
        <w:ind w:left="6720" w:hanging="284"/>
      </w:pPr>
      <w:rPr>
        <w:rFonts w:hint="default"/>
        <w:lang w:val="ru-RU" w:eastAsia="en-US" w:bidi="ar-SA"/>
      </w:rPr>
    </w:lvl>
    <w:lvl w:ilvl="7" w:tplc="0A942DF2">
      <w:numFmt w:val="bullet"/>
      <w:lvlText w:val="•"/>
      <w:lvlJc w:val="left"/>
      <w:pPr>
        <w:ind w:left="7730" w:hanging="284"/>
      </w:pPr>
      <w:rPr>
        <w:rFonts w:hint="default"/>
        <w:lang w:val="ru-RU" w:eastAsia="en-US" w:bidi="ar-SA"/>
      </w:rPr>
    </w:lvl>
    <w:lvl w:ilvl="8" w:tplc="1A548D72">
      <w:numFmt w:val="bullet"/>
      <w:lvlText w:val="•"/>
      <w:lvlJc w:val="left"/>
      <w:pPr>
        <w:ind w:left="8740" w:hanging="284"/>
      </w:pPr>
      <w:rPr>
        <w:rFonts w:hint="default"/>
        <w:lang w:val="ru-RU" w:eastAsia="en-US" w:bidi="ar-SA"/>
      </w:rPr>
    </w:lvl>
  </w:abstractNum>
  <w:abstractNum w:abstractNumId="121">
    <w:nsid w:val="623F534C"/>
    <w:multiLevelType w:val="multilevel"/>
    <w:tmpl w:val="83FCBD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637C5788"/>
    <w:multiLevelType w:val="hybridMultilevel"/>
    <w:tmpl w:val="7292B8C0"/>
    <w:lvl w:ilvl="0" w:tplc="D14CD12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3">
    <w:nsid w:val="69412CB4"/>
    <w:multiLevelType w:val="hybridMultilevel"/>
    <w:tmpl w:val="5284E97A"/>
    <w:lvl w:ilvl="0" w:tplc="D14CD12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4">
    <w:nsid w:val="699C61C8"/>
    <w:multiLevelType w:val="hybridMultilevel"/>
    <w:tmpl w:val="221CE03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nsid w:val="6B2417E4"/>
    <w:multiLevelType w:val="multilevel"/>
    <w:tmpl w:val="5C909246"/>
    <w:lvl w:ilvl="0">
      <w:start w:val="1"/>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C2D4836"/>
    <w:multiLevelType w:val="multilevel"/>
    <w:tmpl w:val="CFB4C5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6F4C04EF"/>
    <w:multiLevelType w:val="hybridMultilevel"/>
    <w:tmpl w:val="CABC1700"/>
    <w:lvl w:ilvl="0" w:tplc="D14CD124">
      <w:start w:val="1"/>
      <w:numFmt w:val="bullet"/>
      <w:lvlText w:val="•"/>
      <w:lvlJc w:val="left"/>
      <w:pPr>
        <w:ind w:left="720" w:hanging="360"/>
      </w:pPr>
      <w:rPr>
        <w:rFonts w:ascii="Times New Roman" w:hAnsi="Times New Roman" w:cs="Times New Roman" w:hint="default"/>
      </w:rPr>
    </w:lvl>
    <w:lvl w:ilvl="1" w:tplc="D14CD124">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6F986CC4"/>
    <w:multiLevelType w:val="hybridMultilevel"/>
    <w:tmpl w:val="DCAEB8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9">
    <w:nsid w:val="70DB491C"/>
    <w:multiLevelType w:val="multilevel"/>
    <w:tmpl w:val="008C6AB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72225097"/>
    <w:multiLevelType w:val="hybridMultilevel"/>
    <w:tmpl w:val="0308C7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nsid w:val="72BC6D6A"/>
    <w:multiLevelType w:val="hybridMultilevel"/>
    <w:tmpl w:val="A108592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2">
    <w:nsid w:val="75410A04"/>
    <w:multiLevelType w:val="hybridMultilevel"/>
    <w:tmpl w:val="DE422A5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3">
    <w:nsid w:val="76086814"/>
    <w:multiLevelType w:val="hybridMultilevel"/>
    <w:tmpl w:val="233C0CBC"/>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nsid w:val="76863E37"/>
    <w:multiLevelType w:val="hybridMultilevel"/>
    <w:tmpl w:val="087CDA4C"/>
    <w:lvl w:ilvl="0" w:tplc="017A038C">
      <w:start w:val="1"/>
      <w:numFmt w:val="bullet"/>
      <w:lvlText w:val="-"/>
      <w:lvlJc w:val="left"/>
      <w:pPr>
        <w:tabs>
          <w:tab w:val="num" w:pos="780"/>
        </w:tabs>
        <w:ind w:left="780" w:hanging="360"/>
      </w:pPr>
      <w:rPr>
        <w:rFonts w:ascii="Courier New" w:hAnsi="Courier New" w:hint="default"/>
      </w:rPr>
    </w:lvl>
    <w:lvl w:ilvl="1" w:tplc="00000017">
      <w:numFmt w:val="bullet"/>
      <w:lvlText w:val="-"/>
      <w:lvlJc w:val="left"/>
      <w:pPr>
        <w:tabs>
          <w:tab w:val="num" w:pos="1560"/>
        </w:tabs>
        <w:ind w:left="1560" w:hanging="420"/>
      </w:pPr>
      <w:rPr>
        <w:rFonts w:ascii="StarSymbol" w:hAnsi="StarSymbol"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35">
    <w:nsid w:val="7740370B"/>
    <w:multiLevelType w:val="hybridMultilevel"/>
    <w:tmpl w:val="C980B1E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6">
    <w:nsid w:val="77722C7E"/>
    <w:multiLevelType w:val="hybridMultilevel"/>
    <w:tmpl w:val="1B96B18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7">
    <w:nsid w:val="78B051EF"/>
    <w:multiLevelType w:val="hybridMultilevel"/>
    <w:tmpl w:val="1624DF76"/>
    <w:lvl w:ilvl="0" w:tplc="8F567028">
      <w:start w:val="1"/>
      <w:numFmt w:val="bullet"/>
      <w:lvlText w:val="‒"/>
      <w:lvlJc w:val="left"/>
      <w:pPr>
        <w:ind w:left="1480" w:hanging="360"/>
      </w:pPr>
      <w:rPr>
        <w:rFonts w:ascii="Times New Roman" w:hAnsi="Times New Roman" w:cs="Times New Roman"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38">
    <w:nsid w:val="7A450590"/>
    <w:multiLevelType w:val="hybridMultilevel"/>
    <w:tmpl w:val="1DD60162"/>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7DBF6DDA"/>
    <w:multiLevelType w:val="hybridMultilevel"/>
    <w:tmpl w:val="27D0B58E"/>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40">
    <w:nsid w:val="7DEB6F89"/>
    <w:multiLevelType w:val="hybridMultilevel"/>
    <w:tmpl w:val="48D2FDC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nsid w:val="7F1B0B04"/>
    <w:multiLevelType w:val="hybridMultilevel"/>
    <w:tmpl w:val="926248B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17"/>
  </w:num>
  <w:num w:numId="2">
    <w:abstractNumId w:val="120"/>
  </w:num>
  <w:num w:numId="3">
    <w:abstractNumId w:val="81"/>
  </w:num>
  <w:num w:numId="4">
    <w:abstractNumId w:val="37"/>
  </w:num>
  <w:num w:numId="5">
    <w:abstractNumId w:val="86"/>
  </w:num>
  <w:num w:numId="6">
    <w:abstractNumId w:val="57"/>
  </w:num>
  <w:num w:numId="7">
    <w:abstractNumId w:val="46"/>
  </w:num>
  <w:num w:numId="8">
    <w:abstractNumId w:val="113"/>
  </w:num>
  <w:num w:numId="9">
    <w:abstractNumId w:val="106"/>
  </w:num>
  <w:num w:numId="10">
    <w:abstractNumId w:val="43"/>
  </w:num>
  <w:num w:numId="11">
    <w:abstractNumId w:val="40"/>
  </w:num>
  <w:num w:numId="12">
    <w:abstractNumId w:val="58"/>
  </w:num>
  <w:num w:numId="13">
    <w:abstractNumId w:val="140"/>
  </w:num>
  <w:num w:numId="14">
    <w:abstractNumId w:val="124"/>
  </w:num>
  <w:num w:numId="15">
    <w:abstractNumId w:val="9"/>
  </w:num>
  <w:num w:numId="16">
    <w:abstractNumId w:val="138"/>
  </w:num>
  <w:num w:numId="17">
    <w:abstractNumId w:val="28"/>
  </w:num>
  <w:num w:numId="18">
    <w:abstractNumId w:val="21"/>
  </w:num>
  <w:num w:numId="19">
    <w:abstractNumId w:val="61"/>
  </w:num>
  <w:num w:numId="20">
    <w:abstractNumId w:val="54"/>
  </w:num>
  <w:num w:numId="21">
    <w:abstractNumId w:val="15"/>
  </w:num>
  <w:num w:numId="22">
    <w:abstractNumId w:val="26"/>
  </w:num>
  <w:num w:numId="23">
    <w:abstractNumId w:val="102"/>
  </w:num>
  <w:num w:numId="24">
    <w:abstractNumId w:val="103"/>
  </w:num>
  <w:num w:numId="25">
    <w:abstractNumId w:val="98"/>
  </w:num>
  <w:num w:numId="26">
    <w:abstractNumId w:val="53"/>
  </w:num>
  <w:num w:numId="27">
    <w:abstractNumId w:val="42"/>
  </w:num>
  <w:num w:numId="28">
    <w:abstractNumId w:val="39"/>
  </w:num>
  <w:num w:numId="29">
    <w:abstractNumId w:val="110"/>
  </w:num>
  <w:num w:numId="30">
    <w:abstractNumId w:val="6"/>
  </w:num>
  <w:num w:numId="31">
    <w:abstractNumId w:val="118"/>
  </w:num>
  <w:num w:numId="32">
    <w:abstractNumId w:val="10"/>
  </w:num>
  <w:num w:numId="33">
    <w:abstractNumId w:val="25"/>
  </w:num>
  <w:num w:numId="34">
    <w:abstractNumId w:val="36"/>
  </w:num>
  <w:num w:numId="35">
    <w:abstractNumId w:val="76"/>
  </w:num>
  <w:num w:numId="36">
    <w:abstractNumId w:val="30"/>
  </w:num>
  <w:num w:numId="37">
    <w:abstractNumId w:val="123"/>
  </w:num>
  <w:num w:numId="38">
    <w:abstractNumId w:val="56"/>
  </w:num>
  <w:num w:numId="39">
    <w:abstractNumId w:val="14"/>
  </w:num>
  <w:num w:numId="40">
    <w:abstractNumId w:val="122"/>
  </w:num>
  <w:num w:numId="41">
    <w:abstractNumId w:val="44"/>
  </w:num>
  <w:num w:numId="42">
    <w:abstractNumId w:val="62"/>
  </w:num>
  <w:num w:numId="43">
    <w:abstractNumId w:val="8"/>
  </w:num>
  <w:num w:numId="44">
    <w:abstractNumId w:val="49"/>
  </w:num>
  <w:num w:numId="45">
    <w:abstractNumId w:val="112"/>
  </w:num>
  <w:num w:numId="46">
    <w:abstractNumId w:val="32"/>
  </w:num>
  <w:num w:numId="47">
    <w:abstractNumId w:val="11"/>
  </w:num>
  <w:num w:numId="48">
    <w:abstractNumId w:val="133"/>
  </w:num>
  <w:num w:numId="49">
    <w:abstractNumId w:val="50"/>
  </w:num>
  <w:num w:numId="50">
    <w:abstractNumId w:val="77"/>
  </w:num>
  <w:num w:numId="51">
    <w:abstractNumId w:val="84"/>
  </w:num>
  <w:num w:numId="52">
    <w:abstractNumId w:val="114"/>
  </w:num>
  <w:num w:numId="53">
    <w:abstractNumId w:val="27"/>
  </w:num>
  <w:num w:numId="54">
    <w:abstractNumId w:val="136"/>
  </w:num>
  <w:num w:numId="55">
    <w:abstractNumId w:val="135"/>
  </w:num>
  <w:num w:numId="56">
    <w:abstractNumId w:val="115"/>
  </w:num>
  <w:num w:numId="57">
    <w:abstractNumId w:val="108"/>
  </w:num>
  <w:num w:numId="58">
    <w:abstractNumId w:val="88"/>
  </w:num>
  <w:num w:numId="59">
    <w:abstractNumId w:val="64"/>
  </w:num>
  <w:num w:numId="60">
    <w:abstractNumId w:val="47"/>
  </w:num>
  <w:num w:numId="61">
    <w:abstractNumId w:val="60"/>
  </w:num>
  <w:num w:numId="62">
    <w:abstractNumId w:val="31"/>
  </w:num>
  <w:num w:numId="63">
    <w:abstractNumId w:val="95"/>
  </w:num>
  <w:num w:numId="64">
    <w:abstractNumId w:val="59"/>
  </w:num>
  <w:num w:numId="65">
    <w:abstractNumId w:val="105"/>
  </w:num>
  <w:num w:numId="66">
    <w:abstractNumId w:val="79"/>
  </w:num>
  <w:num w:numId="67">
    <w:abstractNumId w:val="75"/>
  </w:num>
  <w:num w:numId="68">
    <w:abstractNumId w:val="29"/>
  </w:num>
  <w:num w:numId="69">
    <w:abstractNumId w:val="35"/>
  </w:num>
  <w:num w:numId="70">
    <w:abstractNumId w:val="119"/>
  </w:num>
  <w:num w:numId="71">
    <w:abstractNumId w:val="109"/>
  </w:num>
  <w:num w:numId="72">
    <w:abstractNumId w:val="132"/>
  </w:num>
  <w:num w:numId="73">
    <w:abstractNumId w:val="22"/>
  </w:num>
  <w:num w:numId="74">
    <w:abstractNumId w:val="87"/>
  </w:num>
  <w:num w:numId="75">
    <w:abstractNumId w:val="55"/>
  </w:num>
  <w:num w:numId="76">
    <w:abstractNumId w:val="67"/>
  </w:num>
  <w:num w:numId="77">
    <w:abstractNumId w:val="99"/>
  </w:num>
  <w:num w:numId="78">
    <w:abstractNumId w:val="139"/>
  </w:num>
  <w:num w:numId="79">
    <w:abstractNumId w:val="68"/>
  </w:num>
  <w:num w:numId="80">
    <w:abstractNumId w:val="24"/>
  </w:num>
  <w:num w:numId="81">
    <w:abstractNumId w:val="51"/>
  </w:num>
  <w:num w:numId="82">
    <w:abstractNumId w:val="94"/>
  </w:num>
  <w:num w:numId="83">
    <w:abstractNumId w:val="72"/>
  </w:num>
  <w:num w:numId="84">
    <w:abstractNumId w:val="74"/>
  </w:num>
  <w:num w:numId="85">
    <w:abstractNumId w:val="116"/>
  </w:num>
  <w:num w:numId="86">
    <w:abstractNumId w:val="70"/>
  </w:num>
  <w:num w:numId="87">
    <w:abstractNumId w:val="7"/>
  </w:num>
  <w:num w:numId="88">
    <w:abstractNumId w:val="97"/>
  </w:num>
  <w:num w:numId="89">
    <w:abstractNumId w:val="131"/>
  </w:num>
  <w:num w:numId="90">
    <w:abstractNumId w:val="92"/>
  </w:num>
  <w:num w:numId="91">
    <w:abstractNumId w:val="66"/>
  </w:num>
  <w:num w:numId="92">
    <w:abstractNumId w:val="69"/>
  </w:num>
  <w:num w:numId="93">
    <w:abstractNumId w:val="82"/>
  </w:num>
  <w:num w:numId="94">
    <w:abstractNumId w:val="100"/>
  </w:num>
  <w:num w:numId="95">
    <w:abstractNumId w:val="137"/>
  </w:num>
  <w:num w:numId="96">
    <w:abstractNumId w:val="20"/>
  </w:num>
  <w:num w:numId="97">
    <w:abstractNumId w:val="48"/>
  </w:num>
  <w:num w:numId="98">
    <w:abstractNumId w:val="83"/>
  </w:num>
  <w:num w:numId="99">
    <w:abstractNumId w:val="13"/>
  </w:num>
  <w:num w:numId="100">
    <w:abstractNumId w:val="80"/>
  </w:num>
  <w:num w:numId="101">
    <w:abstractNumId w:val="63"/>
  </w:num>
  <w:num w:numId="102">
    <w:abstractNumId w:val="127"/>
  </w:num>
  <w:num w:numId="103">
    <w:abstractNumId w:val="96"/>
  </w:num>
  <w:num w:numId="104">
    <w:abstractNumId w:val="34"/>
  </w:num>
  <w:num w:numId="105">
    <w:abstractNumId w:val="121"/>
  </w:num>
  <w:num w:numId="106">
    <w:abstractNumId w:val="19"/>
  </w:num>
  <w:num w:numId="107">
    <w:abstractNumId w:val="85"/>
  </w:num>
  <w:num w:numId="108">
    <w:abstractNumId w:val="93"/>
  </w:num>
  <w:num w:numId="109">
    <w:abstractNumId w:val="16"/>
  </w:num>
  <w:num w:numId="110">
    <w:abstractNumId w:val="17"/>
  </w:num>
  <w:num w:numId="111">
    <w:abstractNumId w:val="89"/>
  </w:num>
  <w:num w:numId="112">
    <w:abstractNumId w:val="90"/>
  </w:num>
  <w:num w:numId="113">
    <w:abstractNumId w:val="126"/>
  </w:num>
  <w:num w:numId="114">
    <w:abstractNumId w:val="71"/>
  </w:num>
  <w:num w:numId="115">
    <w:abstractNumId w:val="107"/>
  </w:num>
  <w:num w:numId="116">
    <w:abstractNumId w:val="111"/>
  </w:num>
  <w:num w:numId="117">
    <w:abstractNumId w:val="65"/>
  </w:num>
  <w:num w:numId="118">
    <w:abstractNumId w:val="101"/>
  </w:num>
  <w:num w:numId="119">
    <w:abstractNumId w:val="141"/>
  </w:num>
  <w:num w:numId="120">
    <w:abstractNumId w:val="91"/>
  </w:num>
  <w:num w:numId="121">
    <w:abstractNumId w:val="130"/>
  </w:num>
  <w:num w:numId="122">
    <w:abstractNumId w:val="73"/>
  </w:num>
  <w:num w:numId="123">
    <w:abstractNumId w:val="18"/>
  </w:num>
  <w:num w:numId="124">
    <w:abstractNumId w:val="128"/>
  </w:num>
  <w:num w:numId="125">
    <w:abstractNumId w:val="125"/>
  </w:num>
  <w:num w:numId="126">
    <w:abstractNumId w:val="23"/>
  </w:num>
  <w:num w:numId="127">
    <w:abstractNumId w:val="129"/>
  </w:num>
  <w:num w:numId="128">
    <w:abstractNumId w:val="52"/>
  </w:num>
  <w:num w:numId="129">
    <w:abstractNumId w:val="104"/>
  </w:num>
  <w:num w:numId="130">
    <w:abstractNumId w:val="33"/>
  </w:num>
  <w:num w:numId="131">
    <w:abstractNumId w:val="134"/>
  </w:num>
  <w:num w:numId="132">
    <w:abstractNumId w:val="2"/>
  </w:num>
  <w:num w:numId="133">
    <w:abstractNumId w:val="3"/>
  </w:num>
  <w:num w:numId="134">
    <w:abstractNumId w:val="4"/>
  </w:num>
  <w:num w:numId="135">
    <w:abstractNumId w:val="5"/>
  </w:num>
  <w:num w:numId="136">
    <w:abstractNumId w:val="78"/>
  </w:num>
  <w:num w:numId="137">
    <w:abstractNumId w:val="45"/>
  </w:num>
  <w:num w:numId="138">
    <w:abstractNumId w:val="38"/>
  </w:num>
  <w:num w:numId="139">
    <w:abstractNumId w:val="12"/>
  </w:num>
  <w:num w:numId="140">
    <w:abstractNumId w:val="41"/>
  </w:num>
  <w:numIdMacAtCleanup w:val="1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9698"/>
  </w:hdrShapeDefaults>
  <w:footnotePr>
    <w:footnote w:id="-1"/>
    <w:footnote w:id="0"/>
  </w:footnotePr>
  <w:endnotePr>
    <w:endnote w:id="-1"/>
    <w:endnote w:id="0"/>
  </w:endnotePr>
  <w:compat>
    <w:ulTrailSpace/>
  </w:compat>
  <w:rsids>
    <w:rsidRoot w:val="00BB340C"/>
    <w:rsid w:val="0000087F"/>
    <w:rsid w:val="00010259"/>
    <w:rsid w:val="0002145F"/>
    <w:rsid w:val="0002223B"/>
    <w:rsid w:val="00027429"/>
    <w:rsid w:val="00030234"/>
    <w:rsid w:val="00030B1F"/>
    <w:rsid w:val="000379FD"/>
    <w:rsid w:val="00053BEB"/>
    <w:rsid w:val="00055FF9"/>
    <w:rsid w:val="000577B7"/>
    <w:rsid w:val="00063E14"/>
    <w:rsid w:val="00066A48"/>
    <w:rsid w:val="0008218A"/>
    <w:rsid w:val="000A4029"/>
    <w:rsid w:val="000D6D81"/>
    <w:rsid w:val="000E2494"/>
    <w:rsid w:val="000F0D74"/>
    <w:rsid w:val="000F5CF3"/>
    <w:rsid w:val="00100F19"/>
    <w:rsid w:val="00105F57"/>
    <w:rsid w:val="00125984"/>
    <w:rsid w:val="001359AF"/>
    <w:rsid w:val="00145904"/>
    <w:rsid w:val="00147D22"/>
    <w:rsid w:val="001506D3"/>
    <w:rsid w:val="001649D4"/>
    <w:rsid w:val="001663D0"/>
    <w:rsid w:val="00170FCA"/>
    <w:rsid w:val="00173C24"/>
    <w:rsid w:val="001815F1"/>
    <w:rsid w:val="00182B92"/>
    <w:rsid w:val="00197BE5"/>
    <w:rsid w:val="001A74F8"/>
    <w:rsid w:val="001C1101"/>
    <w:rsid w:val="001C56B5"/>
    <w:rsid w:val="001C64F4"/>
    <w:rsid w:val="001D6D20"/>
    <w:rsid w:val="001D6F70"/>
    <w:rsid w:val="001E2671"/>
    <w:rsid w:val="001F32F6"/>
    <w:rsid w:val="00202150"/>
    <w:rsid w:val="002021B3"/>
    <w:rsid w:val="00204518"/>
    <w:rsid w:val="0021290F"/>
    <w:rsid w:val="00214012"/>
    <w:rsid w:val="00215A9B"/>
    <w:rsid w:val="0022403E"/>
    <w:rsid w:val="0023401A"/>
    <w:rsid w:val="00234C6C"/>
    <w:rsid w:val="002359C1"/>
    <w:rsid w:val="00252AB0"/>
    <w:rsid w:val="002647FF"/>
    <w:rsid w:val="0026593B"/>
    <w:rsid w:val="00267772"/>
    <w:rsid w:val="00273A74"/>
    <w:rsid w:val="00283549"/>
    <w:rsid w:val="002854B3"/>
    <w:rsid w:val="00285B9A"/>
    <w:rsid w:val="002875D0"/>
    <w:rsid w:val="00294A69"/>
    <w:rsid w:val="002A29F5"/>
    <w:rsid w:val="002B2DA7"/>
    <w:rsid w:val="002B38C3"/>
    <w:rsid w:val="002B6724"/>
    <w:rsid w:val="002B75AF"/>
    <w:rsid w:val="002C019F"/>
    <w:rsid w:val="002D3CDF"/>
    <w:rsid w:val="002E5529"/>
    <w:rsid w:val="002F6280"/>
    <w:rsid w:val="002F7202"/>
    <w:rsid w:val="00304AB3"/>
    <w:rsid w:val="00307635"/>
    <w:rsid w:val="00310756"/>
    <w:rsid w:val="0031173D"/>
    <w:rsid w:val="00315B74"/>
    <w:rsid w:val="003160DE"/>
    <w:rsid w:val="00316AC9"/>
    <w:rsid w:val="00343426"/>
    <w:rsid w:val="00345704"/>
    <w:rsid w:val="003527A2"/>
    <w:rsid w:val="0035497C"/>
    <w:rsid w:val="00354AAF"/>
    <w:rsid w:val="00360FB9"/>
    <w:rsid w:val="00370FB4"/>
    <w:rsid w:val="0037679C"/>
    <w:rsid w:val="00384A8C"/>
    <w:rsid w:val="0039406F"/>
    <w:rsid w:val="003A0BCA"/>
    <w:rsid w:val="003A7501"/>
    <w:rsid w:val="003B4CCC"/>
    <w:rsid w:val="003B4D95"/>
    <w:rsid w:val="003C0C93"/>
    <w:rsid w:val="003E39A9"/>
    <w:rsid w:val="004316B6"/>
    <w:rsid w:val="00435051"/>
    <w:rsid w:val="00440BAB"/>
    <w:rsid w:val="00441BEB"/>
    <w:rsid w:val="00446C64"/>
    <w:rsid w:val="00470C77"/>
    <w:rsid w:val="00476F2F"/>
    <w:rsid w:val="00481024"/>
    <w:rsid w:val="004811CD"/>
    <w:rsid w:val="00482C6F"/>
    <w:rsid w:val="00483D1C"/>
    <w:rsid w:val="004843B2"/>
    <w:rsid w:val="00487ACB"/>
    <w:rsid w:val="004903C6"/>
    <w:rsid w:val="00495609"/>
    <w:rsid w:val="004A187C"/>
    <w:rsid w:val="004A2614"/>
    <w:rsid w:val="004B1E6F"/>
    <w:rsid w:val="004B2F2A"/>
    <w:rsid w:val="004B65D8"/>
    <w:rsid w:val="004B6B00"/>
    <w:rsid w:val="004C4CC4"/>
    <w:rsid w:val="004E1BCF"/>
    <w:rsid w:val="004E6630"/>
    <w:rsid w:val="004F0633"/>
    <w:rsid w:val="00502F78"/>
    <w:rsid w:val="00506660"/>
    <w:rsid w:val="00511BC7"/>
    <w:rsid w:val="00513AF4"/>
    <w:rsid w:val="00513DC2"/>
    <w:rsid w:val="0051787D"/>
    <w:rsid w:val="0052069E"/>
    <w:rsid w:val="00523219"/>
    <w:rsid w:val="00523E2D"/>
    <w:rsid w:val="0053308F"/>
    <w:rsid w:val="00535E26"/>
    <w:rsid w:val="005412ED"/>
    <w:rsid w:val="00543D3E"/>
    <w:rsid w:val="00545BF1"/>
    <w:rsid w:val="00566224"/>
    <w:rsid w:val="00570B34"/>
    <w:rsid w:val="00581702"/>
    <w:rsid w:val="00587C8D"/>
    <w:rsid w:val="00592565"/>
    <w:rsid w:val="00595E06"/>
    <w:rsid w:val="005A3FBA"/>
    <w:rsid w:val="005A4C2C"/>
    <w:rsid w:val="005A6F20"/>
    <w:rsid w:val="005B3933"/>
    <w:rsid w:val="005B48CD"/>
    <w:rsid w:val="005C660E"/>
    <w:rsid w:val="005D10A0"/>
    <w:rsid w:val="005D6A35"/>
    <w:rsid w:val="005E793D"/>
    <w:rsid w:val="005F05FB"/>
    <w:rsid w:val="005F3F58"/>
    <w:rsid w:val="00600052"/>
    <w:rsid w:val="00607C85"/>
    <w:rsid w:val="00620FC5"/>
    <w:rsid w:val="00622C65"/>
    <w:rsid w:val="00632D4D"/>
    <w:rsid w:val="00642582"/>
    <w:rsid w:val="00646E5D"/>
    <w:rsid w:val="00653319"/>
    <w:rsid w:val="00655778"/>
    <w:rsid w:val="00664119"/>
    <w:rsid w:val="0066762D"/>
    <w:rsid w:val="006725F4"/>
    <w:rsid w:val="006749B7"/>
    <w:rsid w:val="0068263B"/>
    <w:rsid w:val="006A2C7F"/>
    <w:rsid w:val="006A3755"/>
    <w:rsid w:val="006A6FC3"/>
    <w:rsid w:val="006B3676"/>
    <w:rsid w:val="006B3995"/>
    <w:rsid w:val="006B54A7"/>
    <w:rsid w:val="006B6508"/>
    <w:rsid w:val="006D51E8"/>
    <w:rsid w:val="006D5EA1"/>
    <w:rsid w:val="006F353B"/>
    <w:rsid w:val="006F5652"/>
    <w:rsid w:val="00701E0E"/>
    <w:rsid w:val="00702E4B"/>
    <w:rsid w:val="0071105F"/>
    <w:rsid w:val="00711C76"/>
    <w:rsid w:val="0071542B"/>
    <w:rsid w:val="00716D54"/>
    <w:rsid w:val="00720E10"/>
    <w:rsid w:val="00724982"/>
    <w:rsid w:val="007420A2"/>
    <w:rsid w:val="00751206"/>
    <w:rsid w:val="007573A1"/>
    <w:rsid w:val="00770212"/>
    <w:rsid w:val="00771E07"/>
    <w:rsid w:val="00772110"/>
    <w:rsid w:val="00782ED1"/>
    <w:rsid w:val="007875B3"/>
    <w:rsid w:val="00790510"/>
    <w:rsid w:val="007A723D"/>
    <w:rsid w:val="007B04DA"/>
    <w:rsid w:val="007C6AFF"/>
    <w:rsid w:val="007D1D49"/>
    <w:rsid w:val="007E0193"/>
    <w:rsid w:val="007E3CF3"/>
    <w:rsid w:val="007F0F0D"/>
    <w:rsid w:val="007F24FE"/>
    <w:rsid w:val="007F586C"/>
    <w:rsid w:val="00822B59"/>
    <w:rsid w:val="008261BC"/>
    <w:rsid w:val="008329BF"/>
    <w:rsid w:val="00834674"/>
    <w:rsid w:val="0084484C"/>
    <w:rsid w:val="00852A04"/>
    <w:rsid w:val="0086066F"/>
    <w:rsid w:val="008635E3"/>
    <w:rsid w:val="0086515F"/>
    <w:rsid w:val="00871000"/>
    <w:rsid w:val="0087388F"/>
    <w:rsid w:val="00874ED8"/>
    <w:rsid w:val="008840F0"/>
    <w:rsid w:val="00886717"/>
    <w:rsid w:val="00893369"/>
    <w:rsid w:val="008A0378"/>
    <w:rsid w:val="008C08CD"/>
    <w:rsid w:val="008D1DAD"/>
    <w:rsid w:val="008D269A"/>
    <w:rsid w:val="008D5C67"/>
    <w:rsid w:val="008F3132"/>
    <w:rsid w:val="00900EB5"/>
    <w:rsid w:val="00906671"/>
    <w:rsid w:val="00932151"/>
    <w:rsid w:val="0095058B"/>
    <w:rsid w:val="009607A0"/>
    <w:rsid w:val="009631EF"/>
    <w:rsid w:val="0097522E"/>
    <w:rsid w:val="00980A24"/>
    <w:rsid w:val="009833ED"/>
    <w:rsid w:val="00986174"/>
    <w:rsid w:val="009A3BEC"/>
    <w:rsid w:val="009A6E74"/>
    <w:rsid w:val="009B4108"/>
    <w:rsid w:val="009E7163"/>
    <w:rsid w:val="00A00E0E"/>
    <w:rsid w:val="00A12E80"/>
    <w:rsid w:val="00A24122"/>
    <w:rsid w:val="00A2488B"/>
    <w:rsid w:val="00A25AD6"/>
    <w:rsid w:val="00A34C97"/>
    <w:rsid w:val="00A3736D"/>
    <w:rsid w:val="00A44D0D"/>
    <w:rsid w:val="00A51413"/>
    <w:rsid w:val="00A516B3"/>
    <w:rsid w:val="00A543AB"/>
    <w:rsid w:val="00A6152D"/>
    <w:rsid w:val="00A6374E"/>
    <w:rsid w:val="00A67EC6"/>
    <w:rsid w:val="00A7158C"/>
    <w:rsid w:val="00A7362A"/>
    <w:rsid w:val="00A77C56"/>
    <w:rsid w:val="00A80427"/>
    <w:rsid w:val="00A85AE0"/>
    <w:rsid w:val="00A90E90"/>
    <w:rsid w:val="00A940F4"/>
    <w:rsid w:val="00A945EA"/>
    <w:rsid w:val="00A95D9D"/>
    <w:rsid w:val="00AA0F89"/>
    <w:rsid w:val="00AA5517"/>
    <w:rsid w:val="00AB1977"/>
    <w:rsid w:val="00AB2B8D"/>
    <w:rsid w:val="00AB5D49"/>
    <w:rsid w:val="00AC5115"/>
    <w:rsid w:val="00AD29D4"/>
    <w:rsid w:val="00AE0B45"/>
    <w:rsid w:val="00AE5496"/>
    <w:rsid w:val="00AF4817"/>
    <w:rsid w:val="00AF6429"/>
    <w:rsid w:val="00B11B56"/>
    <w:rsid w:val="00B17CAB"/>
    <w:rsid w:val="00B21367"/>
    <w:rsid w:val="00B21C2E"/>
    <w:rsid w:val="00B23C0D"/>
    <w:rsid w:val="00B26803"/>
    <w:rsid w:val="00B3219C"/>
    <w:rsid w:val="00B33C9E"/>
    <w:rsid w:val="00B34936"/>
    <w:rsid w:val="00B356B3"/>
    <w:rsid w:val="00B36131"/>
    <w:rsid w:val="00B423CF"/>
    <w:rsid w:val="00B427BF"/>
    <w:rsid w:val="00B430A9"/>
    <w:rsid w:val="00B4578A"/>
    <w:rsid w:val="00B5115D"/>
    <w:rsid w:val="00B63BEF"/>
    <w:rsid w:val="00B640FB"/>
    <w:rsid w:val="00B734F7"/>
    <w:rsid w:val="00B77612"/>
    <w:rsid w:val="00B811FB"/>
    <w:rsid w:val="00B90E18"/>
    <w:rsid w:val="00B91AA8"/>
    <w:rsid w:val="00B977B8"/>
    <w:rsid w:val="00BA752C"/>
    <w:rsid w:val="00BB1E02"/>
    <w:rsid w:val="00BB340C"/>
    <w:rsid w:val="00BC4D45"/>
    <w:rsid w:val="00BD6C41"/>
    <w:rsid w:val="00BE3C65"/>
    <w:rsid w:val="00BF5C88"/>
    <w:rsid w:val="00C01EBB"/>
    <w:rsid w:val="00C04D18"/>
    <w:rsid w:val="00C2044B"/>
    <w:rsid w:val="00C2083B"/>
    <w:rsid w:val="00C214E2"/>
    <w:rsid w:val="00C25F88"/>
    <w:rsid w:val="00C37B1D"/>
    <w:rsid w:val="00C66FFE"/>
    <w:rsid w:val="00C747F8"/>
    <w:rsid w:val="00C9025D"/>
    <w:rsid w:val="00CA3F4A"/>
    <w:rsid w:val="00CA52F4"/>
    <w:rsid w:val="00CA62B0"/>
    <w:rsid w:val="00CB47C7"/>
    <w:rsid w:val="00CD5014"/>
    <w:rsid w:val="00CE05FD"/>
    <w:rsid w:val="00CE2A8F"/>
    <w:rsid w:val="00CE41D0"/>
    <w:rsid w:val="00CF6501"/>
    <w:rsid w:val="00D03DC1"/>
    <w:rsid w:val="00D07FAE"/>
    <w:rsid w:val="00D17BDE"/>
    <w:rsid w:val="00D22E62"/>
    <w:rsid w:val="00D328D9"/>
    <w:rsid w:val="00D437BA"/>
    <w:rsid w:val="00D45295"/>
    <w:rsid w:val="00D4697F"/>
    <w:rsid w:val="00D72B5B"/>
    <w:rsid w:val="00D80CA9"/>
    <w:rsid w:val="00D819D9"/>
    <w:rsid w:val="00D90992"/>
    <w:rsid w:val="00DB5983"/>
    <w:rsid w:val="00DC424A"/>
    <w:rsid w:val="00DC5E5A"/>
    <w:rsid w:val="00DC7912"/>
    <w:rsid w:val="00DD1906"/>
    <w:rsid w:val="00DD21F0"/>
    <w:rsid w:val="00DD3219"/>
    <w:rsid w:val="00DD7BAE"/>
    <w:rsid w:val="00DE65B8"/>
    <w:rsid w:val="00E03594"/>
    <w:rsid w:val="00E061DB"/>
    <w:rsid w:val="00E07533"/>
    <w:rsid w:val="00E11E46"/>
    <w:rsid w:val="00E16E3B"/>
    <w:rsid w:val="00E3096F"/>
    <w:rsid w:val="00E34C4E"/>
    <w:rsid w:val="00E43E8E"/>
    <w:rsid w:val="00E4460F"/>
    <w:rsid w:val="00E448F1"/>
    <w:rsid w:val="00E526AA"/>
    <w:rsid w:val="00E557D5"/>
    <w:rsid w:val="00E56224"/>
    <w:rsid w:val="00E62E55"/>
    <w:rsid w:val="00E666D3"/>
    <w:rsid w:val="00E828A4"/>
    <w:rsid w:val="00E92105"/>
    <w:rsid w:val="00EA12A0"/>
    <w:rsid w:val="00EA5056"/>
    <w:rsid w:val="00EB15A5"/>
    <w:rsid w:val="00EB5043"/>
    <w:rsid w:val="00EB77D2"/>
    <w:rsid w:val="00EB7E8D"/>
    <w:rsid w:val="00EE2B96"/>
    <w:rsid w:val="00EF2C86"/>
    <w:rsid w:val="00EF4A25"/>
    <w:rsid w:val="00F05393"/>
    <w:rsid w:val="00F06A9F"/>
    <w:rsid w:val="00F0745C"/>
    <w:rsid w:val="00F10958"/>
    <w:rsid w:val="00F12877"/>
    <w:rsid w:val="00F17635"/>
    <w:rsid w:val="00F22E11"/>
    <w:rsid w:val="00F22F0C"/>
    <w:rsid w:val="00F400F7"/>
    <w:rsid w:val="00F40D5B"/>
    <w:rsid w:val="00F52A92"/>
    <w:rsid w:val="00F54107"/>
    <w:rsid w:val="00F705F6"/>
    <w:rsid w:val="00F71909"/>
    <w:rsid w:val="00F84B7A"/>
    <w:rsid w:val="00F85128"/>
    <w:rsid w:val="00F95F74"/>
    <w:rsid w:val="00F97E10"/>
    <w:rsid w:val="00FA10CE"/>
    <w:rsid w:val="00FB1B0B"/>
    <w:rsid w:val="00FB21D7"/>
    <w:rsid w:val="00FB30B2"/>
    <w:rsid w:val="00FB71D5"/>
    <w:rsid w:val="00FC1554"/>
    <w:rsid w:val="00FE1101"/>
    <w:rsid w:val="00FE39EE"/>
    <w:rsid w:val="00FE58D4"/>
    <w:rsid w:val="00FF35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63E14"/>
    <w:rPr>
      <w:rFonts w:ascii="Times New Roman" w:eastAsia="Times New Roman" w:hAnsi="Times New Roman" w:cs="Times New Roman"/>
      <w:lang w:val="ru-RU"/>
    </w:rPr>
  </w:style>
  <w:style w:type="paragraph" w:styleId="1">
    <w:name w:val="heading 1"/>
    <w:basedOn w:val="a"/>
    <w:uiPriority w:val="1"/>
    <w:qFormat/>
    <w:rsid w:val="00063E14"/>
    <w:pPr>
      <w:ind w:left="921"/>
      <w:outlineLvl w:val="0"/>
    </w:pPr>
    <w:rPr>
      <w:b/>
      <w:bCs/>
      <w:sz w:val="24"/>
      <w:szCs w:val="24"/>
    </w:rPr>
  </w:style>
  <w:style w:type="paragraph" w:styleId="2">
    <w:name w:val="heading 2"/>
    <w:basedOn w:val="a"/>
    <w:uiPriority w:val="1"/>
    <w:qFormat/>
    <w:rsid w:val="00063E14"/>
    <w:pPr>
      <w:ind w:left="921"/>
      <w:jc w:val="both"/>
      <w:outlineLvl w:val="1"/>
    </w:pPr>
    <w:rPr>
      <w:b/>
      <w:bCs/>
      <w:i/>
      <w:iCs/>
      <w:sz w:val="24"/>
      <w:szCs w:val="24"/>
    </w:rPr>
  </w:style>
  <w:style w:type="paragraph" w:styleId="3">
    <w:name w:val="heading 3"/>
    <w:basedOn w:val="a"/>
    <w:next w:val="a"/>
    <w:link w:val="30"/>
    <w:uiPriority w:val="1"/>
    <w:unhideWhenUsed/>
    <w:qFormat/>
    <w:rsid w:val="005C660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63E14"/>
    <w:tblPr>
      <w:tblInd w:w="0" w:type="dxa"/>
      <w:tblCellMar>
        <w:top w:w="0" w:type="dxa"/>
        <w:left w:w="0" w:type="dxa"/>
        <w:bottom w:w="0" w:type="dxa"/>
        <w:right w:w="0" w:type="dxa"/>
      </w:tblCellMar>
    </w:tblPr>
  </w:style>
  <w:style w:type="paragraph" w:styleId="a3">
    <w:name w:val="Body Text"/>
    <w:basedOn w:val="a"/>
    <w:uiPriority w:val="1"/>
    <w:qFormat/>
    <w:rsid w:val="00063E14"/>
    <w:pPr>
      <w:ind w:left="212" w:firstLine="708"/>
      <w:jc w:val="both"/>
    </w:pPr>
    <w:rPr>
      <w:sz w:val="24"/>
      <w:szCs w:val="24"/>
    </w:rPr>
  </w:style>
  <w:style w:type="paragraph" w:styleId="a4">
    <w:name w:val="Title"/>
    <w:basedOn w:val="a"/>
    <w:uiPriority w:val="1"/>
    <w:qFormat/>
    <w:rsid w:val="00063E14"/>
    <w:pPr>
      <w:spacing w:before="246"/>
      <w:ind w:left="2880" w:right="1201" w:hanging="1412"/>
    </w:pPr>
    <w:rPr>
      <w:b/>
      <w:bCs/>
      <w:sz w:val="32"/>
      <w:szCs w:val="32"/>
    </w:rPr>
  </w:style>
  <w:style w:type="paragraph" w:styleId="a5">
    <w:name w:val="List Paragraph"/>
    <w:aliases w:val="List_Paragraph,Multilevel para_II,List Paragraph1,Абзац списка11,Абзац вправо-1"/>
    <w:basedOn w:val="a"/>
    <w:uiPriority w:val="34"/>
    <w:qFormat/>
    <w:rsid w:val="00063E14"/>
    <w:pPr>
      <w:ind w:left="212" w:firstLine="708"/>
    </w:pPr>
  </w:style>
  <w:style w:type="paragraph" w:customStyle="1" w:styleId="TableParagraph">
    <w:name w:val="Table Paragraph"/>
    <w:basedOn w:val="a"/>
    <w:uiPriority w:val="1"/>
    <w:qFormat/>
    <w:rsid w:val="00063E14"/>
    <w:pPr>
      <w:spacing w:before="92"/>
      <w:ind w:left="101"/>
    </w:pPr>
  </w:style>
  <w:style w:type="paragraph" w:styleId="a6">
    <w:name w:val="header"/>
    <w:basedOn w:val="a"/>
    <w:link w:val="a7"/>
    <w:uiPriority w:val="99"/>
    <w:unhideWhenUsed/>
    <w:rsid w:val="00655778"/>
    <w:pPr>
      <w:tabs>
        <w:tab w:val="center" w:pos="4677"/>
        <w:tab w:val="right" w:pos="9355"/>
      </w:tabs>
    </w:pPr>
  </w:style>
  <w:style w:type="character" w:customStyle="1" w:styleId="a7">
    <w:name w:val="Верхний колонтитул Знак"/>
    <w:basedOn w:val="a0"/>
    <w:link w:val="a6"/>
    <w:uiPriority w:val="99"/>
    <w:rsid w:val="00655778"/>
    <w:rPr>
      <w:rFonts w:ascii="Times New Roman" w:eastAsia="Times New Roman" w:hAnsi="Times New Roman" w:cs="Times New Roman"/>
      <w:lang w:val="ru-RU"/>
    </w:rPr>
  </w:style>
  <w:style w:type="paragraph" w:styleId="a8">
    <w:name w:val="footer"/>
    <w:basedOn w:val="a"/>
    <w:link w:val="a9"/>
    <w:uiPriority w:val="99"/>
    <w:unhideWhenUsed/>
    <w:rsid w:val="00655778"/>
    <w:pPr>
      <w:tabs>
        <w:tab w:val="center" w:pos="4677"/>
        <w:tab w:val="right" w:pos="9355"/>
      </w:tabs>
    </w:pPr>
  </w:style>
  <w:style w:type="character" w:customStyle="1" w:styleId="a9">
    <w:name w:val="Нижний колонтитул Знак"/>
    <w:basedOn w:val="a0"/>
    <w:link w:val="a8"/>
    <w:uiPriority w:val="99"/>
    <w:rsid w:val="00655778"/>
    <w:rPr>
      <w:rFonts w:ascii="Times New Roman" w:eastAsia="Times New Roman" w:hAnsi="Times New Roman" w:cs="Times New Roman"/>
      <w:lang w:val="ru-RU"/>
    </w:rPr>
  </w:style>
  <w:style w:type="character" w:customStyle="1" w:styleId="30">
    <w:name w:val="Заголовок 3 Знак"/>
    <w:basedOn w:val="a0"/>
    <w:link w:val="3"/>
    <w:rsid w:val="005C660E"/>
    <w:rPr>
      <w:rFonts w:asciiTheme="majorHAnsi" w:eastAsiaTheme="majorEastAsia" w:hAnsiTheme="majorHAnsi" w:cstheme="majorBidi"/>
      <w:color w:val="243F60" w:themeColor="accent1" w:themeShade="7F"/>
      <w:sz w:val="24"/>
      <w:szCs w:val="24"/>
      <w:lang w:val="ru-RU"/>
    </w:rPr>
  </w:style>
  <w:style w:type="table" w:styleId="aa">
    <w:name w:val="Table Grid"/>
    <w:basedOn w:val="a1"/>
    <w:uiPriority w:val="59"/>
    <w:rsid w:val="002129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unhideWhenUsed/>
    <w:rsid w:val="00653319"/>
    <w:pPr>
      <w:widowControl/>
      <w:autoSpaceDE/>
      <w:autoSpaceDN/>
      <w:spacing w:before="100" w:beforeAutospacing="1" w:after="100" w:afterAutospacing="1"/>
    </w:pPr>
    <w:rPr>
      <w:sz w:val="24"/>
      <w:szCs w:val="24"/>
      <w:lang w:eastAsia="ru-RU"/>
    </w:rPr>
  </w:style>
  <w:style w:type="paragraph" w:styleId="10">
    <w:name w:val="toc 1"/>
    <w:basedOn w:val="a"/>
    <w:uiPriority w:val="1"/>
    <w:qFormat/>
    <w:rsid w:val="00653319"/>
    <w:pPr>
      <w:spacing w:before="116"/>
      <w:ind w:left="741" w:hanging="448"/>
    </w:pPr>
    <w:rPr>
      <w:b/>
      <w:bCs/>
    </w:rPr>
  </w:style>
  <w:style w:type="paragraph" w:styleId="ac">
    <w:name w:val="No Spacing"/>
    <w:link w:val="ad"/>
    <w:uiPriority w:val="1"/>
    <w:qFormat/>
    <w:rsid w:val="00030234"/>
    <w:rPr>
      <w:rFonts w:ascii="Times New Roman" w:eastAsia="Times New Roman" w:hAnsi="Times New Roman" w:cs="Times New Roman"/>
      <w:lang w:val="ru-RU"/>
    </w:rPr>
  </w:style>
  <w:style w:type="character" w:customStyle="1" w:styleId="ae">
    <w:name w:val="Сноска_"/>
    <w:basedOn w:val="a0"/>
    <w:link w:val="af"/>
    <w:rsid w:val="00DB5983"/>
    <w:rPr>
      <w:rFonts w:ascii="Times New Roman" w:eastAsia="Times New Roman" w:hAnsi="Times New Roman" w:cs="Times New Roman"/>
      <w:b/>
      <w:bCs/>
      <w:sz w:val="18"/>
      <w:szCs w:val="18"/>
      <w:shd w:val="clear" w:color="auto" w:fill="FFFFFF"/>
    </w:rPr>
  </w:style>
  <w:style w:type="character" w:customStyle="1" w:styleId="af0">
    <w:name w:val="Основной текст_"/>
    <w:basedOn w:val="a0"/>
    <w:link w:val="20"/>
    <w:rsid w:val="00DB5983"/>
    <w:rPr>
      <w:rFonts w:ascii="Times New Roman" w:eastAsia="Times New Roman" w:hAnsi="Times New Roman" w:cs="Times New Roman"/>
      <w:sz w:val="28"/>
      <w:szCs w:val="28"/>
      <w:shd w:val="clear" w:color="auto" w:fill="FFFFFF"/>
    </w:rPr>
  </w:style>
  <w:style w:type="paragraph" w:customStyle="1" w:styleId="af">
    <w:name w:val="Сноска"/>
    <w:basedOn w:val="a"/>
    <w:link w:val="ae"/>
    <w:rsid w:val="00DB5983"/>
    <w:pPr>
      <w:shd w:val="clear" w:color="auto" w:fill="FFFFFF"/>
      <w:autoSpaceDE/>
      <w:autoSpaceDN/>
      <w:spacing w:line="230" w:lineRule="exact"/>
      <w:jc w:val="both"/>
    </w:pPr>
    <w:rPr>
      <w:b/>
      <w:bCs/>
      <w:sz w:val="18"/>
      <w:szCs w:val="18"/>
      <w:lang w:val="en-US"/>
    </w:rPr>
  </w:style>
  <w:style w:type="paragraph" w:customStyle="1" w:styleId="20">
    <w:name w:val="Основной текст2"/>
    <w:basedOn w:val="a"/>
    <w:link w:val="af0"/>
    <w:rsid w:val="00DB5983"/>
    <w:pPr>
      <w:shd w:val="clear" w:color="auto" w:fill="FFFFFF"/>
      <w:autoSpaceDE/>
      <w:autoSpaceDN/>
      <w:spacing w:before="360" w:after="120" w:line="0" w:lineRule="atLeast"/>
    </w:pPr>
    <w:rPr>
      <w:sz w:val="28"/>
      <w:szCs w:val="28"/>
      <w:lang w:val="en-US"/>
    </w:rPr>
  </w:style>
  <w:style w:type="paragraph" w:styleId="af1">
    <w:name w:val="footnote text"/>
    <w:basedOn w:val="a"/>
    <w:link w:val="af2"/>
    <w:uiPriority w:val="99"/>
    <w:semiHidden/>
    <w:unhideWhenUsed/>
    <w:rsid w:val="001C56B5"/>
    <w:pPr>
      <w:autoSpaceDE/>
      <w:autoSpaceDN/>
    </w:pPr>
    <w:rPr>
      <w:rFonts w:ascii="Courier New" w:eastAsia="Courier New" w:hAnsi="Courier New" w:cs="Courier New"/>
      <w:color w:val="000000"/>
      <w:sz w:val="20"/>
      <w:szCs w:val="20"/>
      <w:lang w:eastAsia="ru-RU"/>
    </w:rPr>
  </w:style>
  <w:style w:type="character" w:customStyle="1" w:styleId="af2">
    <w:name w:val="Текст сноски Знак"/>
    <w:basedOn w:val="a0"/>
    <w:link w:val="af1"/>
    <w:uiPriority w:val="99"/>
    <w:semiHidden/>
    <w:rsid w:val="001C56B5"/>
    <w:rPr>
      <w:rFonts w:ascii="Courier New" w:eastAsia="Courier New" w:hAnsi="Courier New" w:cs="Courier New"/>
      <w:color w:val="000000"/>
      <w:sz w:val="20"/>
      <w:szCs w:val="20"/>
      <w:lang w:val="ru-RU" w:eastAsia="ru-RU"/>
    </w:rPr>
  </w:style>
  <w:style w:type="character" w:styleId="af3">
    <w:name w:val="footnote reference"/>
    <w:basedOn w:val="a0"/>
    <w:semiHidden/>
    <w:unhideWhenUsed/>
    <w:rsid w:val="001C56B5"/>
    <w:rPr>
      <w:vertAlign w:val="superscript"/>
    </w:rPr>
  </w:style>
  <w:style w:type="character" w:customStyle="1" w:styleId="CenturySchoolbook175pt">
    <w:name w:val="Основной текст + Century Schoolbook;17;5 pt;Полужирный;Курсив"/>
    <w:basedOn w:val="af0"/>
    <w:rsid w:val="00BE3C65"/>
    <w:rPr>
      <w:rFonts w:ascii="Century Schoolbook" w:eastAsia="Century Schoolbook" w:hAnsi="Century Schoolbook" w:cs="Century Schoolbook"/>
      <w:b/>
      <w:bCs/>
      <w:i/>
      <w:iCs/>
      <w:smallCaps w:val="0"/>
      <w:strike w:val="0"/>
      <w:color w:val="000000"/>
      <w:spacing w:val="0"/>
      <w:w w:val="100"/>
      <w:position w:val="0"/>
      <w:sz w:val="35"/>
      <w:szCs w:val="35"/>
      <w:u w:val="none"/>
      <w:shd w:val="clear" w:color="auto" w:fill="FFFFFF"/>
      <w:lang w:val="ru-RU"/>
    </w:rPr>
  </w:style>
  <w:style w:type="character" w:styleId="af4">
    <w:name w:val="Hyperlink"/>
    <w:basedOn w:val="a0"/>
    <w:uiPriority w:val="99"/>
    <w:unhideWhenUsed/>
    <w:rsid w:val="00C01EBB"/>
    <w:rPr>
      <w:color w:val="0000FF" w:themeColor="hyperlink"/>
      <w:u w:val="single"/>
    </w:rPr>
  </w:style>
  <w:style w:type="character" w:customStyle="1" w:styleId="11">
    <w:name w:val="Основной текст1"/>
    <w:basedOn w:val="af0"/>
    <w:rsid w:val="00343426"/>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customStyle="1" w:styleId="-1pt">
    <w:name w:val="Основной текст + Интервал -1 pt"/>
    <w:basedOn w:val="af0"/>
    <w:rsid w:val="00197BE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en-US"/>
    </w:rPr>
  </w:style>
  <w:style w:type="paragraph" w:customStyle="1" w:styleId="ConsPlusNonformat">
    <w:name w:val="ConsPlusNonformat"/>
    <w:rsid w:val="002D3CDF"/>
    <w:pPr>
      <w:adjustRightInd w:val="0"/>
    </w:pPr>
    <w:rPr>
      <w:rFonts w:ascii="Courier New" w:eastAsia="Times New Roman" w:hAnsi="Courier New" w:cs="Courier New"/>
      <w:sz w:val="20"/>
      <w:szCs w:val="20"/>
      <w:lang w:val="ru-RU" w:eastAsia="ru-RU"/>
    </w:rPr>
  </w:style>
  <w:style w:type="paragraph" w:customStyle="1" w:styleId="ConsPlusTitle">
    <w:name w:val="ConsPlusTitle"/>
    <w:rsid w:val="00066A48"/>
    <w:rPr>
      <w:rFonts w:ascii="Calibri" w:eastAsia="Times New Roman" w:hAnsi="Calibri" w:cs="Calibri"/>
      <w:b/>
      <w:lang w:val="ru-RU" w:eastAsia="ru-RU"/>
    </w:rPr>
  </w:style>
  <w:style w:type="paragraph" w:customStyle="1" w:styleId="Default">
    <w:name w:val="Default"/>
    <w:rsid w:val="00C66FFE"/>
    <w:pPr>
      <w:widowControl/>
      <w:adjustRightInd w:val="0"/>
    </w:pPr>
    <w:rPr>
      <w:rFonts w:ascii="Times New Roman" w:eastAsia="Calibri" w:hAnsi="Times New Roman" w:cs="Times New Roman"/>
      <w:color w:val="000000"/>
      <w:sz w:val="24"/>
      <w:szCs w:val="24"/>
      <w:lang w:val="ru-RU"/>
    </w:rPr>
  </w:style>
  <w:style w:type="character" w:customStyle="1" w:styleId="extended-textshort">
    <w:name w:val="extended-text__short"/>
    <w:basedOn w:val="a0"/>
    <w:rsid w:val="00B5115D"/>
  </w:style>
  <w:style w:type="paragraph" w:customStyle="1" w:styleId="ConsPlusNormal">
    <w:name w:val="ConsPlusNormal"/>
    <w:rsid w:val="0095058B"/>
    <w:rPr>
      <w:rFonts w:ascii="Calibri" w:eastAsia="Times New Roman" w:hAnsi="Calibri" w:cs="Calibri"/>
      <w:lang w:val="ru-RU" w:eastAsia="ru-RU"/>
    </w:rPr>
  </w:style>
  <w:style w:type="paragraph" w:customStyle="1" w:styleId="Standard">
    <w:name w:val="Standard"/>
    <w:rsid w:val="00A12E80"/>
    <w:pPr>
      <w:suppressAutoHyphens/>
      <w:autoSpaceDE/>
      <w:autoSpaceDN/>
      <w:textAlignment w:val="baseline"/>
    </w:pPr>
    <w:rPr>
      <w:rFonts w:ascii="Times New Roman" w:eastAsia="SimSun" w:hAnsi="Times New Roman" w:cs="Times New Roman"/>
      <w:kern w:val="1"/>
      <w:sz w:val="24"/>
      <w:szCs w:val="24"/>
      <w:lang w:val="ru-RU" w:eastAsia="hi-IN" w:bidi="hi-IN"/>
    </w:rPr>
  </w:style>
  <w:style w:type="character" w:styleId="af5">
    <w:name w:val="Emphasis"/>
    <w:qFormat/>
    <w:rsid w:val="00A12E80"/>
    <w:rPr>
      <w:i/>
      <w:iCs/>
    </w:rPr>
  </w:style>
  <w:style w:type="character" w:styleId="af6">
    <w:name w:val="FollowedHyperlink"/>
    <w:basedOn w:val="a0"/>
    <w:uiPriority w:val="99"/>
    <w:semiHidden/>
    <w:unhideWhenUsed/>
    <w:rsid w:val="00316AC9"/>
    <w:rPr>
      <w:color w:val="800080" w:themeColor="followedHyperlink"/>
      <w:u w:val="single"/>
    </w:rPr>
  </w:style>
  <w:style w:type="paragraph" w:customStyle="1" w:styleId="12">
    <w:name w:val="Абзац списка1"/>
    <w:basedOn w:val="a"/>
    <w:rsid w:val="00316AC9"/>
    <w:pPr>
      <w:widowControl/>
      <w:autoSpaceDE/>
      <w:autoSpaceDN/>
      <w:spacing w:after="200" w:line="276" w:lineRule="auto"/>
      <w:ind w:left="720"/>
      <w:contextualSpacing/>
    </w:pPr>
    <w:rPr>
      <w:rFonts w:ascii="Calibri" w:hAnsi="Calibri"/>
      <w:lang w:eastAsia="ru-RU"/>
    </w:rPr>
  </w:style>
  <w:style w:type="character" w:customStyle="1" w:styleId="postheadertitleauthorname">
    <w:name w:val="postheadertitle__authorname"/>
    <w:basedOn w:val="a0"/>
    <w:rsid w:val="00A00E0E"/>
  </w:style>
  <w:style w:type="character" w:styleId="af7">
    <w:name w:val="Strong"/>
    <w:uiPriority w:val="22"/>
    <w:qFormat/>
    <w:rsid w:val="007B04DA"/>
    <w:rPr>
      <w:b/>
      <w:bCs/>
    </w:rPr>
  </w:style>
  <w:style w:type="character" w:styleId="af8">
    <w:name w:val="line number"/>
    <w:basedOn w:val="a0"/>
    <w:uiPriority w:val="99"/>
    <w:semiHidden/>
    <w:unhideWhenUsed/>
    <w:rsid w:val="004B65D8"/>
  </w:style>
  <w:style w:type="character" w:customStyle="1" w:styleId="c13">
    <w:name w:val="c13"/>
    <w:basedOn w:val="a0"/>
    <w:rsid w:val="004B2F2A"/>
  </w:style>
  <w:style w:type="character" w:customStyle="1" w:styleId="c21">
    <w:name w:val="c21"/>
    <w:basedOn w:val="a0"/>
    <w:rsid w:val="004B2F2A"/>
  </w:style>
  <w:style w:type="character" w:customStyle="1" w:styleId="c2">
    <w:name w:val="c2"/>
    <w:basedOn w:val="a0"/>
    <w:rsid w:val="004B2F2A"/>
  </w:style>
  <w:style w:type="character" w:customStyle="1" w:styleId="c17">
    <w:name w:val="c17"/>
    <w:basedOn w:val="a0"/>
    <w:rsid w:val="004B2F2A"/>
  </w:style>
  <w:style w:type="character" w:customStyle="1" w:styleId="c8">
    <w:name w:val="c8"/>
    <w:basedOn w:val="a0"/>
    <w:rsid w:val="004B2F2A"/>
  </w:style>
  <w:style w:type="character" w:customStyle="1" w:styleId="c6">
    <w:name w:val="c6"/>
    <w:basedOn w:val="a0"/>
    <w:rsid w:val="004B2F2A"/>
  </w:style>
  <w:style w:type="paragraph" w:customStyle="1" w:styleId="21">
    <w:name w:val="Абзац списка2"/>
    <w:basedOn w:val="a"/>
    <w:rsid w:val="004B2F2A"/>
    <w:pPr>
      <w:widowControl/>
      <w:suppressAutoHyphens/>
      <w:autoSpaceDE/>
      <w:autoSpaceDN/>
      <w:ind w:left="1421" w:hanging="361"/>
    </w:pPr>
    <w:rPr>
      <w:kern w:val="2"/>
      <w:sz w:val="24"/>
      <w:szCs w:val="24"/>
    </w:rPr>
  </w:style>
  <w:style w:type="paragraph" w:customStyle="1" w:styleId="c1">
    <w:name w:val="c1"/>
    <w:basedOn w:val="a"/>
    <w:rsid w:val="004B2F2A"/>
    <w:pPr>
      <w:widowControl/>
      <w:suppressAutoHyphens/>
      <w:autoSpaceDE/>
      <w:autoSpaceDN/>
      <w:spacing w:before="280" w:after="280"/>
    </w:pPr>
    <w:rPr>
      <w:kern w:val="2"/>
      <w:sz w:val="24"/>
      <w:szCs w:val="24"/>
      <w:lang w:eastAsia="ru-RU" w:bidi="hi-IN"/>
    </w:rPr>
  </w:style>
  <w:style w:type="paragraph" w:customStyle="1" w:styleId="c82">
    <w:name w:val="c82"/>
    <w:basedOn w:val="a"/>
    <w:rsid w:val="004B2F2A"/>
    <w:pPr>
      <w:widowControl/>
      <w:suppressAutoHyphens/>
      <w:autoSpaceDE/>
      <w:autoSpaceDN/>
      <w:spacing w:before="280" w:after="280"/>
    </w:pPr>
    <w:rPr>
      <w:kern w:val="2"/>
      <w:sz w:val="24"/>
      <w:szCs w:val="24"/>
      <w:lang w:eastAsia="ru-RU" w:bidi="hi-IN"/>
    </w:rPr>
  </w:style>
  <w:style w:type="character" w:customStyle="1" w:styleId="ad">
    <w:name w:val="Без интервала Знак"/>
    <w:link w:val="ac"/>
    <w:uiPriority w:val="1"/>
    <w:rsid w:val="00B640FB"/>
    <w:rPr>
      <w:rFonts w:ascii="Times New Roman" w:eastAsia="Times New Roman" w:hAnsi="Times New Roman" w:cs="Times New Roman"/>
      <w:lang w:val="ru-RU"/>
    </w:rPr>
  </w:style>
  <w:style w:type="paragraph" w:styleId="22">
    <w:name w:val="Body Text Indent 2"/>
    <w:basedOn w:val="a"/>
    <w:link w:val="23"/>
    <w:rsid w:val="00B640FB"/>
    <w:pPr>
      <w:widowControl/>
      <w:autoSpaceDE/>
      <w:autoSpaceDN/>
      <w:spacing w:after="120" w:line="480" w:lineRule="auto"/>
      <w:ind w:left="283"/>
    </w:pPr>
    <w:rPr>
      <w:sz w:val="24"/>
      <w:szCs w:val="24"/>
      <w:lang w:eastAsia="ru-RU"/>
    </w:rPr>
  </w:style>
  <w:style w:type="character" w:customStyle="1" w:styleId="23">
    <w:name w:val="Основной текст с отступом 2 Знак"/>
    <w:basedOn w:val="a0"/>
    <w:link w:val="22"/>
    <w:rsid w:val="00B640FB"/>
    <w:rPr>
      <w:rFonts w:ascii="Times New Roman" w:eastAsia="Times New Roman" w:hAnsi="Times New Roman" w:cs="Times New Roman"/>
      <w:sz w:val="24"/>
      <w:szCs w:val="24"/>
      <w:lang w:val="ru-RU" w:eastAsia="ru-RU"/>
    </w:rPr>
  </w:style>
  <w:style w:type="character" w:customStyle="1" w:styleId="24">
    <w:name w:val="Основной текст (2)_"/>
    <w:basedOn w:val="a0"/>
    <w:link w:val="210"/>
    <w:uiPriority w:val="99"/>
    <w:locked/>
    <w:rsid w:val="00B640FB"/>
    <w:rPr>
      <w:rFonts w:ascii="Arial" w:hAnsi="Arial" w:cs="Arial"/>
      <w:shd w:val="clear" w:color="auto" w:fill="FFFFFF"/>
    </w:rPr>
  </w:style>
  <w:style w:type="paragraph" w:customStyle="1" w:styleId="210">
    <w:name w:val="Основной текст (2)1"/>
    <w:basedOn w:val="a"/>
    <w:link w:val="24"/>
    <w:uiPriority w:val="99"/>
    <w:rsid w:val="00B640FB"/>
    <w:pPr>
      <w:shd w:val="clear" w:color="auto" w:fill="FFFFFF"/>
      <w:autoSpaceDE/>
      <w:autoSpaceDN/>
      <w:spacing w:before="6660" w:line="274" w:lineRule="exact"/>
      <w:ind w:hanging="400"/>
      <w:jc w:val="both"/>
    </w:pPr>
    <w:rPr>
      <w:rFonts w:ascii="Arial" w:eastAsiaTheme="minorHAnsi" w:hAnsi="Arial" w:cs="Arial"/>
      <w:lang w:val="en-US"/>
    </w:rPr>
  </w:style>
  <w:style w:type="character" w:customStyle="1" w:styleId="31">
    <w:name w:val="Основной текст (3)_"/>
    <w:basedOn w:val="a0"/>
    <w:link w:val="32"/>
    <w:uiPriority w:val="99"/>
    <w:locked/>
    <w:rsid w:val="00B640FB"/>
    <w:rPr>
      <w:rFonts w:ascii="Arial" w:hAnsi="Arial" w:cs="Arial"/>
      <w:i/>
      <w:iCs/>
      <w:sz w:val="23"/>
      <w:szCs w:val="23"/>
      <w:shd w:val="clear" w:color="auto" w:fill="FFFFFF"/>
    </w:rPr>
  </w:style>
  <w:style w:type="character" w:customStyle="1" w:styleId="25">
    <w:name w:val="Заголовок №2_"/>
    <w:basedOn w:val="a0"/>
    <w:link w:val="26"/>
    <w:uiPriority w:val="99"/>
    <w:locked/>
    <w:rsid w:val="00B640FB"/>
    <w:rPr>
      <w:rFonts w:ascii="Arial" w:hAnsi="Arial" w:cs="Arial"/>
      <w:b/>
      <w:bCs/>
      <w:i/>
      <w:iCs/>
      <w:shd w:val="clear" w:color="auto" w:fill="FFFFFF"/>
    </w:rPr>
  </w:style>
  <w:style w:type="paragraph" w:customStyle="1" w:styleId="32">
    <w:name w:val="Основной текст (3)"/>
    <w:basedOn w:val="a"/>
    <w:link w:val="31"/>
    <w:uiPriority w:val="99"/>
    <w:rsid w:val="00B640FB"/>
    <w:pPr>
      <w:shd w:val="clear" w:color="auto" w:fill="FFFFFF"/>
      <w:autoSpaceDE/>
      <w:autoSpaceDN/>
      <w:spacing w:after="300" w:line="240" w:lineRule="atLeast"/>
      <w:jc w:val="center"/>
    </w:pPr>
    <w:rPr>
      <w:rFonts w:ascii="Arial" w:eastAsiaTheme="minorHAnsi" w:hAnsi="Arial" w:cs="Arial"/>
      <w:i/>
      <w:iCs/>
      <w:sz w:val="23"/>
      <w:szCs w:val="23"/>
      <w:lang w:val="en-US"/>
    </w:rPr>
  </w:style>
  <w:style w:type="paragraph" w:customStyle="1" w:styleId="26">
    <w:name w:val="Заголовок №2"/>
    <w:basedOn w:val="a"/>
    <w:link w:val="25"/>
    <w:uiPriority w:val="99"/>
    <w:rsid w:val="00B640FB"/>
    <w:pPr>
      <w:shd w:val="clear" w:color="auto" w:fill="FFFFFF"/>
      <w:autoSpaceDE/>
      <w:autoSpaceDN/>
      <w:spacing w:after="300" w:line="240" w:lineRule="atLeast"/>
      <w:jc w:val="center"/>
      <w:outlineLvl w:val="1"/>
    </w:pPr>
    <w:rPr>
      <w:rFonts w:ascii="Arial" w:eastAsiaTheme="minorHAnsi" w:hAnsi="Arial" w:cs="Arial"/>
      <w:b/>
      <w:bCs/>
      <w:i/>
      <w:iCs/>
      <w:lang w:val="en-US"/>
    </w:rPr>
  </w:style>
</w:styles>
</file>

<file path=word/webSettings.xml><?xml version="1.0" encoding="utf-8"?>
<w:webSettings xmlns:r="http://schemas.openxmlformats.org/officeDocument/2006/relationships" xmlns:w="http://schemas.openxmlformats.org/wordprocessingml/2006/main">
  <w:divs>
    <w:div w:id="48577369">
      <w:bodyDiv w:val="1"/>
      <w:marLeft w:val="0"/>
      <w:marRight w:val="0"/>
      <w:marTop w:val="0"/>
      <w:marBottom w:val="0"/>
      <w:divBdr>
        <w:top w:val="none" w:sz="0" w:space="0" w:color="auto"/>
        <w:left w:val="none" w:sz="0" w:space="0" w:color="auto"/>
        <w:bottom w:val="none" w:sz="0" w:space="0" w:color="auto"/>
        <w:right w:val="none" w:sz="0" w:space="0" w:color="auto"/>
      </w:divBdr>
      <w:divsChild>
        <w:div w:id="1435828608">
          <w:marLeft w:val="720"/>
          <w:marRight w:val="0"/>
          <w:marTop w:val="0"/>
          <w:marBottom w:val="0"/>
          <w:divBdr>
            <w:top w:val="none" w:sz="0" w:space="0" w:color="auto"/>
            <w:left w:val="none" w:sz="0" w:space="0" w:color="auto"/>
            <w:bottom w:val="none" w:sz="0" w:space="0" w:color="auto"/>
            <w:right w:val="none" w:sz="0" w:space="0" w:color="auto"/>
          </w:divBdr>
        </w:div>
      </w:divsChild>
    </w:div>
    <w:div w:id="83035321">
      <w:bodyDiv w:val="1"/>
      <w:marLeft w:val="0"/>
      <w:marRight w:val="0"/>
      <w:marTop w:val="0"/>
      <w:marBottom w:val="0"/>
      <w:divBdr>
        <w:top w:val="none" w:sz="0" w:space="0" w:color="auto"/>
        <w:left w:val="none" w:sz="0" w:space="0" w:color="auto"/>
        <w:bottom w:val="none" w:sz="0" w:space="0" w:color="auto"/>
        <w:right w:val="none" w:sz="0" w:space="0" w:color="auto"/>
      </w:divBdr>
    </w:div>
    <w:div w:id="280461231">
      <w:bodyDiv w:val="1"/>
      <w:marLeft w:val="0"/>
      <w:marRight w:val="0"/>
      <w:marTop w:val="0"/>
      <w:marBottom w:val="0"/>
      <w:divBdr>
        <w:top w:val="none" w:sz="0" w:space="0" w:color="auto"/>
        <w:left w:val="none" w:sz="0" w:space="0" w:color="auto"/>
        <w:bottom w:val="none" w:sz="0" w:space="0" w:color="auto"/>
        <w:right w:val="none" w:sz="0" w:space="0" w:color="auto"/>
      </w:divBdr>
      <w:divsChild>
        <w:div w:id="1612275798">
          <w:marLeft w:val="507"/>
          <w:marRight w:val="507"/>
          <w:marTop w:val="0"/>
          <w:marBottom w:val="0"/>
          <w:divBdr>
            <w:top w:val="none" w:sz="0" w:space="0" w:color="auto"/>
            <w:left w:val="none" w:sz="0" w:space="0" w:color="auto"/>
            <w:bottom w:val="none" w:sz="0" w:space="0" w:color="auto"/>
            <w:right w:val="none" w:sz="0" w:space="0" w:color="auto"/>
          </w:divBdr>
          <w:divsChild>
            <w:div w:id="1822892510">
              <w:marLeft w:val="0"/>
              <w:marRight w:val="0"/>
              <w:marTop w:val="0"/>
              <w:marBottom w:val="0"/>
              <w:divBdr>
                <w:top w:val="none" w:sz="0" w:space="0" w:color="auto"/>
                <w:left w:val="none" w:sz="0" w:space="0" w:color="auto"/>
                <w:bottom w:val="none" w:sz="0" w:space="0" w:color="auto"/>
                <w:right w:val="none" w:sz="0" w:space="0" w:color="auto"/>
              </w:divBdr>
              <w:divsChild>
                <w:div w:id="206917684">
                  <w:marLeft w:val="0"/>
                  <w:marRight w:val="0"/>
                  <w:marTop w:val="0"/>
                  <w:marBottom w:val="0"/>
                  <w:divBdr>
                    <w:top w:val="none" w:sz="0" w:space="0" w:color="auto"/>
                    <w:left w:val="none" w:sz="0" w:space="0" w:color="auto"/>
                    <w:bottom w:val="none" w:sz="0" w:space="0" w:color="auto"/>
                    <w:right w:val="none" w:sz="0" w:space="0" w:color="auto"/>
                  </w:divBdr>
                  <w:divsChild>
                    <w:div w:id="138892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522616">
      <w:bodyDiv w:val="1"/>
      <w:marLeft w:val="0"/>
      <w:marRight w:val="0"/>
      <w:marTop w:val="0"/>
      <w:marBottom w:val="0"/>
      <w:divBdr>
        <w:top w:val="none" w:sz="0" w:space="0" w:color="auto"/>
        <w:left w:val="none" w:sz="0" w:space="0" w:color="auto"/>
        <w:bottom w:val="none" w:sz="0" w:space="0" w:color="auto"/>
        <w:right w:val="none" w:sz="0" w:space="0" w:color="auto"/>
      </w:divBdr>
    </w:div>
    <w:div w:id="481121882">
      <w:bodyDiv w:val="1"/>
      <w:marLeft w:val="0"/>
      <w:marRight w:val="0"/>
      <w:marTop w:val="0"/>
      <w:marBottom w:val="0"/>
      <w:divBdr>
        <w:top w:val="none" w:sz="0" w:space="0" w:color="auto"/>
        <w:left w:val="none" w:sz="0" w:space="0" w:color="auto"/>
        <w:bottom w:val="none" w:sz="0" w:space="0" w:color="auto"/>
        <w:right w:val="none" w:sz="0" w:space="0" w:color="auto"/>
      </w:divBdr>
    </w:div>
    <w:div w:id="527715945">
      <w:bodyDiv w:val="1"/>
      <w:marLeft w:val="0"/>
      <w:marRight w:val="0"/>
      <w:marTop w:val="0"/>
      <w:marBottom w:val="0"/>
      <w:divBdr>
        <w:top w:val="none" w:sz="0" w:space="0" w:color="auto"/>
        <w:left w:val="none" w:sz="0" w:space="0" w:color="auto"/>
        <w:bottom w:val="none" w:sz="0" w:space="0" w:color="auto"/>
        <w:right w:val="none" w:sz="0" w:space="0" w:color="auto"/>
      </w:divBdr>
    </w:div>
    <w:div w:id="540047271">
      <w:bodyDiv w:val="1"/>
      <w:marLeft w:val="0"/>
      <w:marRight w:val="0"/>
      <w:marTop w:val="0"/>
      <w:marBottom w:val="0"/>
      <w:divBdr>
        <w:top w:val="none" w:sz="0" w:space="0" w:color="auto"/>
        <w:left w:val="none" w:sz="0" w:space="0" w:color="auto"/>
        <w:bottom w:val="none" w:sz="0" w:space="0" w:color="auto"/>
        <w:right w:val="none" w:sz="0" w:space="0" w:color="auto"/>
      </w:divBdr>
    </w:div>
    <w:div w:id="646470886">
      <w:bodyDiv w:val="1"/>
      <w:marLeft w:val="0"/>
      <w:marRight w:val="0"/>
      <w:marTop w:val="0"/>
      <w:marBottom w:val="0"/>
      <w:divBdr>
        <w:top w:val="none" w:sz="0" w:space="0" w:color="auto"/>
        <w:left w:val="none" w:sz="0" w:space="0" w:color="auto"/>
        <w:bottom w:val="none" w:sz="0" w:space="0" w:color="auto"/>
        <w:right w:val="none" w:sz="0" w:space="0" w:color="auto"/>
      </w:divBdr>
    </w:div>
    <w:div w:id="680816568">
      <w:bodyDiv w:val="1"/>
      <w:marLeft w:val="0"/>
      <w:marRight w:val="0"/>
      <w:marTop w:val="0"/>
      <w:marBottom w:val="0"/>
      <w:divBdr>
        <w:top w:val="none" w:sz="0" w:space="0" w:color="auto"/>
        <w:left w:val="none" w:sz="0" w:space="0" w:color="auto"/>
        <w:bottom w:val="none" w:sz="0" w:space="0" w:color="auto"/>
        <w:right w:val="none" w:sz="0" w:space="0" w:color="auto"/>
      </w:divBdr>
    </w:div>
    <w:div w:id="943684620">
      <w:bodyDiv w:val="1"/>
      <w:marLeft w:val="0"/>
      <w:marRight w:val="0"/>
      <w:marTop w:val="0"/>
      <w:marBottom w:val="0"/>
      <w:divBdr>
        <w:top w:val="none" w:sz="0" w:space="0" w:color="auto"/>
        <w:left w:val="none" w:sz="0" w:space="0" w:color="auto"/>
        <w:bottom w:val="none" w:sz="0" w:space="0" w:color="auto"/>
        <w:right w:val="none" w:sz="0" w:space="0" w:color="auto"/>
      </w:divBdr>
    </w:div>
    <w:div w:id="1028024941">
      <w:bodyDiv w:val="1"/>
      <w:marLeft w:val="0"/>
      <w:marRight w:val="0"/>
      <w:marTop w:val="0"/>
      <w:marBottom w:val="0"/>
      <w:divBdr>
        <w:top w:val="none" w:sz="0" w:space="0" w:color="auto"/>
        <w:left w:val="none" w:sz="0" w:space="0" w:color="auto"/>
        <w:bottom w:val="none" w:sz="0" w:space="0" w:color="auto"/>
        <w:right w:val="none" w:sz="0" w:space="0" w:color="auto"/>
      </w:divBdr>
    </w:div>
    <w:div w:id="1118572673">
      <w:bodyDiv w:val="1"/>
      <w:marLeft w:val="0"/>
      <w:marRight w:val="0"/>
      <w:marTop w:val="0"/>
      <w:marBottom w:val="0"/>
      <w:divBdr>
        <w:top w:val="none" w:sz="0" w:space="0" w:color="auto"/>
        <w:left w:val="none" w:sz="0" w:space="0" w:color="auto"/>
        <w:bottom w:val="none" w:sz="0" w:space="0" w:color="auto"/>
        <w:right w:val="none" w:sz="0" w:space="0" w:color="auto"/>
      </w:divBdr>
      <w:divsChild>
        <w:div w:id="1392269268">
          <w:marLeft w:val="507"/>
          <w:marRight w:val="507"/>
          <w:marTop w:val="0"/>
          <w:marBottom w:val="0"/>
          <w:divBdr>
            <w:top w:val="none" w:sz="0" w:space="0" w:color="auto"/>
            <w:left w:val="none" w:sz="0" w:space="0" w:color="auto"/>
            <w:bottom w:val="none" w:sz="0" w:space="0" w:color="auto"/>
            <w:right w:val="none" w:sz="0" w:space="0" w:color="auto"/>
          </w:divBdr>
          <w:divsChild>
            <w:div w:id="715664619">
              <w:marLeft w:val="0"/>
              <w:marRight w:val="0"/>
              <w:marTop w:val="0"/>
              <w:marBottom w:val="0"/>
              <w:divBdr>
                <w:top w:val="none" w:sz="0" w:space="0" w:color="auto"/>
                <w:left w:val="none" w:sz="0" w:space="0" w:color="auto"/>
                <w:bottom w:val="none" w:sz="0" w:space="0" w:color="auto"/>
                <w:right w:val="none" w:sz="0" w:space="0" w:color="auto"/>
              </w:divBdr>
              <w:divsChild>
                <w:div w:id="1402173816">
                  <w:marLeft w:val="0"/>
                  <w:marRight w:val="0"/>
                  <w:marTop w:val="0"/>
                  <w:marBottom w:val="0"/>
                  <w:divBdr>
                    <w:top w:val="none" w:sz="0" w:space="0" w:color="auto"/>
                    <w:left w:val="none" w:sz="0" w:space="0" w:color="auto"/>
                    <w:bottom w:val="none" w:sz="0" w:space="0" w:color="auto"/>
                    <w:right w:val="none" w:sz="0" w:space="0" w:color="auto"/>
                  </w:divBdr>
                  <w:divsChild>
                    <w:div w:id="198334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018609">
      <w:bodyDiv w:val="1"/>
      <w:marLeft w:val="0"/>
      <w:marRight w:val="0"/>
      <w:marTop w:val="0"/>
      <w:marBottom w:val="0"/>
      <w:divBdr>
        <w:top w:val="none" w:sz="0" w:space="0" w:color="auto"/>
        <w:left w:val="none" w:sz="0" w:space="0" w:color="auto"/>
        <w:bottom w:val="none" w:sz="0" w:space="0" w:color="auto"/>
        <w:right w:val="none" w:sz="0" w:space="0" w:color="auto"/>
      </w:divBdr>
      <w:divsChild>
        <w:div w:id="243687995">
          <w:marLeft w:val="507"/>
          <w:marRight w:val="507"/>
          <w:marTop w:val="0"/>
          <w:marBottom w:val="0"/>
          <w:divBdr>
            <w:top w:val="none" w:sz="0" w:space="0" w:color="auto"/>
            <w:left w:val="none" w:sz="0" w:space="0" w:color="auto"/>
            <w:bottom w:val="none" w:sz="0" w:space="0" w:color="auto"/>
            <w:right w:val="none" w:sz="0" w:space="0" w:color="auto"/>
          </w:divBdr>
          <w:divsChild>
            <w:div w:id="964970201">
              <w:marLeft w:val="0"/>
              <w:marRight w:val="0"/>
              <w:marTop w:val="0"/>
              <w:marBottom w:val="0"/>
              <w:divBdr>
                <w:top w:val="none" w:sz="0" w:space="0" w:color="auto"/>
                <w:left w:val="none" w:sz="0" w:space="0" w:color="auto"/>
                <w:bottom w:val="none" w:sz="0" w:space="0" w:color="auto"/>
                <w:right w:val="none" w:sz="0" w:space="0" w:color="auto"/>
              </w:divBdr>
              <w:divsChild>
                <w:div w:id="68813072">
                  <w:marLeft w:val="0"/>
                  <w:marRight w:val="0"/>
                  <w:marTop w:val="0"/>
                  <w:marBottom w:val="0"/>
                  <w:divBdr>
                    <w:top w:val="none" w:sz="0" w:space="0" w:color="auto"/>
                    <w:left w:val="none" w:sz="0" w:space="0" w:color="auto"/>
                    <w:bottom w:val="none" w:sz="0" w:space="0" w:color="auto"/>
                    <w:right w:val="none" w:sz="0" w:space="0" w:color="auto"/>
                  </w:divBdr>
                  <w:divsChild>
                    <w:div w:id="98038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36540">
      <w:bodyDiv w:val="1"/>
      <w:marLeft w:val="0"/>
      <w:marRight w:val="0"/>
      <w:marTop w:val="0"/>
      <w:marBottom w:val="0"/>
      <w:divBdr>
        <w:top w:val="none" w:sz="0" w:space="0" w:color="auto"/>
        <w:left w:val="none" w:sz="0" w:space="0" w:color="auto"/>
        <w:bottom w:val="none" w:sz="0" w:space="0" w:color="auto"/>
        <w:right w:val="none" w:sz="0" w:space="0" w:color="auto"/>
      </w:divBdr>
      <w:divsChild>
        <w:div w:id="2143767045">
          <w:marLeft w:val="720"/>
          <w:marRight w:val="0"/>
          <w:marTop w:val="0"/>
          <w:marBottom w:val="0"/>
          <w:divBdr>
            <w:top w:val="none" w:sz="0" w:space="0" w:color="auto"/>
            <w:left w:val="none" w:sz="0" w:space="0" w:color="auto"/>
            <w:bottom w:val="none" w:sz="0" w:space="0" w:color="auto"/>
            <w:right w:val="none" w:sz="0" w:space="0" w:color="auto"/>
          </w:divBdr>
        </w:div>
      </w:divsChild>
    </w:div>
    <w:div w:id="1204638261">
      <w:bodyDiv w:val="1"/>
      <w:marLeft w:val="0"/>
      <w:marRight w:val="0"/>
      <w:marTop w:val="0"/>
      <w:marBottom w:val="0"/>
      <w:divBdr>
        <w:top w:val="none" w:sz="0" w:space="0" w:color="auto"/>
        <w:left w:val="none" w:sz="0" w:space="0" w:color="auto"/>
        <w:bottom w:val="none" w:sz="0" w:space="0" w:color="auto"/>
        <w:right w:val="none" w:sz="0" w:space="0" w:color="auto"/>
      </w:divBdr>
    </w:div>
    <w:div w:id="1353531951">
      <w:bodyDiv w:val="1"/>
      <w:marLeft w:val="0"/>
      <w:marRight w:val="0"/>
      <w:marTop w:val="0"/>
      <w:marBottom w:val="0"/>
      <w:divBdr>
        <w:top w:val="none" w:sz="0" w:space="0" w:color="auto"/>
        <w:left w:val="none" w:sz="0" w:space="0" w:color="auto"/>
        <w:bottom w:val="none" w:sz="0" w:space="0" w:color="auto"/>
        <w:right w:val="none" w:sz="0" w:space="0" w:color="auto"/>
      </w:divBdr>
      <w:divsChild>
        <w:div w:id="1775055082">
          <w:marLeft w:val="507"/>
          <w:marRight w:val="507"/>
          <w:marTop w:val="0"/>
          <w:marBottom w:val="0"/>
          <w:divBdr>
            <w:top w:val="none" w:sz="0" w:space="0" w:color="auto"/>
            <w:left w:val="none" w:sz="0" w:space="0" w:color="auto"/>
            <w:bottom w:val="none" w:sz="0" w:space="0" w:color="auto"/>
            <w:right w:val="none" w:sz="0" w:space="0" w:color="auto"/>
          </w:divBdr>
          <w:divsChild>
            <w:div w:id="350768847">
              <w:marLeft w:val="0"/>
              <w:marRight w:val="0"/>
              <w:marTop w:val="0"/>
              <w:marBottom w:val="0"/>
              <w:divBdr>
                <w:top w:val="none" w:sz="0" w:space="0" w:color="auto"/>
                <w:left w:val="none" w:sz="0" w:space="0" w:color="auto"/>
                <w:bottom w:val="none" w:sz="0" w:space="0" w:color="auto"/>
                <w:right w:val="none" w:sz="0" w:space="0" w:color="auto"/>
              </w:divBdr>
              <w:divsChild>
                <w:div w:id="317733596">
                  <w:marLeft w:val="0"/>
                  <w:marRight w:val="0"/>
                  <w:marTop w:val="0"/>
                  <w:marBottom w:val="0"/>
                  <w:divBdr>
                    <w:top w:val="none" w:sz="0" w:space="0" w:color="auto"/>
                    <w:left w:val="none" w:sz="0" w:space="0" w:color="auto"/>
                    <w:bottom w:val="none" w:sz="0" w:space="0" w:color="auto"/>
                    <w:right w:val="none" w:sz="0" w:space="0" w:color="auto"/>
                  </w:divBdr>
                  <w:divsChild>
                    <w:div w:id="31615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884375">
      <w:bodyDiv w:val="1"/>
      <w:marLeft w:val="0"/>
      <w:marRight w:val="0"/>
      <w:marTop w:val="0"/>
      <w:marBottom w:val="0"/>
      <w:divBdr>
        <w:top w:val="none" w:sz="0" w:space="0" w:color="auto"/>
        <w:left w:val="none" w:sz="0" w:space="0" w:color="auto"/>
        <w:bottom w:val="none" w:sz="0" w:space="0" w:color="auto"/>
        <w:right w:val="none" w:sz="0" w:space="0" w:color="auto"/>
      </w:divBdr>
    </w:div>
    <w:div w:id="1411539470">
      <w:bodyDiv w:val="1"/>
      <w:marLeft w:val="0"/>
      <w:marRight w:val="0"/>
      <w:marTop w:val="0"/>
      <w:marBottom w:val="0"/>
      <w:divBdr>
        <w:top w:val="none" w:sz="0" w:space="0" w:color="auto"/>
        <w:left w:val="none" w:sz="0" w:space="0" w:color="auto"/>
        <w:bottom w:val="none" w:sz="0" w:space="0" w:color="auto"/>
        <w:right w:val="none" w:sz="0" w:space="0" w:color="auto"/>
      </w:divBdr>
    </w:div>
    <w:div w:id="1518809672">
      <w:bodyDiv w:val="1"/>
      <w:marLeft w:val="0"/>
      <w:marRight w:val="0"/>
      <w:marTop w:val="0"/>
      <w:marBottom w:val="0"/>
      <w:divBdr>
        <w:top w:val="none" w:sz="0" w:space="0" w:color="auto"/>
        <w:left w:val="none" w:sz="0" w:space="0" w:color="auto"/>
        <w:bottom w:val="none" w:sz="0" w:space="0" w:color="auto"/>
        <w:right w:val="none" w:sz="0" w:space="0" w:color="auto"/>
      </w:divBdr>
    </w:div>
    <w:div w:id="1624731262">
      <w:bodyDiv w:val="1"/>
      <w:marLeft w:val="0"/>
      <w:marRight w:val="0"/>
      <w:marTop w:val="0"/>
      <w:marBottom w:val="0"/>
      <w:divBdr>
        <w:top w:val="none" w:sz="0" w:space="0" w:color="auto"/>
        <w:left w:val="none" w:sz="0" w:space="0" w:color="auto"/>
        <w:bottom w:val="none" w:sz="0" w:space="0" w:color="auto"/>
        <w:right w:val="none" w:sz="0" w:space="0" w:color="auto"/>
      </w:divBdr>
      <w:divsChild>
        <w:div w:id="1989944095">
          <w:marLeft w:val="720"/>
          <w:marRight w:val="0"/>
          <w:marTop w:val="0"/>
          <w:marBottom w:val="0"/>
          <w:divBdr>
            <w:top w:val="none" w:sz="0" w:space="0" w:color="auto"/>
            <w:left w:val="none" w:sz="0" w:space="0" w:color="auto"/>
            <w:bottom w:val="none" w:sz="0" w:space="0" w:color="auto"/>
            <w:right w:val="none" w:sz="0" w:space="0" w:color="auto"/>
          </w:divBdr>
        </w:div>
      </w:divsChild>
    </w:div>
    <w:div w:id="1630432162">
      <w:bodyDiv w:val="1"/>
      <w:marLeft w:val="0"/>
      <w:marRight w:val="0"/>
      <w:marTop w:val="0"/>
      <w:marBottom w:val="0"/>
      <w:divBdr>
        <w:top w:val="none" w:sz="0" w:space="0" w:color="auto"/>
        <w:left w:val="none" w:sz="0" w:space="0" w:color="auto"/>
        <w:bottom w:val="none" w:sz="0" w:space="0" w:color="auto"/>
        <w:right w:val="none" w:sz="0" w:space="0" w:color="auto"/>
      </w:divBdr>
      <w:divsChild>
        <w:div w:id="171187590">
          <w:marLeft w:val="507"/>
          <w:marRight w:val="507"/>
          <w:marTop w:val="0"/>
          <w:marBottom w:val="0"/>
          <w:divBdr>
            <w:top w:val="none" w:sz="0" w:space="0" w:color="auto"/>
            <w:left w:val="none" w:sz="0" w:space="0" w:color="auto"/>
            <w:bottom w:val="none" w:sz="0" w:space="0" w:color="auto"/>
            <w:right w:val="none" w:sz="0" w:space="0" w:color="auto"/>
          </w:divBdr>
          <w:divsChild>
            <w:div w:id="2091611571">
              <w:marLeft w:val="0"/>
              <w:marRight w:val="0"/>
              <w:marTop w:val="0"/>
              <w:marBottom w:val="0"/>
              <w:divBdr>
                <w:top w:val="none" w:sz="0" w:space="0" w:color="auto"/>
                <w:left w:val="none" w:sz="0" w:space="0" w:color="auto"/>
                <w:bottom w:val="none" w:sz="0" w:space="0" w:color="auto"/>
                <w:right w:val="none" w:sz="0" w:space="0" w:color="auto"/>
              </w:divBdr>
              <w:divsChild>
                <w:div w:id="2071952856">
                  <w:marLeft w:val="0"/>
                  <w:marRight w:val="0"/>
                  <w:marTop w:val="0"/>
                  <w:marBottom w:val="0"/>
                  <w:divBdr>
                    <w:top w:val="none" w:sz="0" w:space="0" w:color="auto"/>
                    <w:left w:val="none" w:sz="0" w:space="0" w:color="auto"/>
                    <w:bottom w:val="none" w:sz="0" w:space="0" w:color="auto"/>
                    <w:right w:val="none" w:sz="0" w:space="0" w:color="auto"/>
                  </w:divBdr>
                  <w:divsChild>
                    <w:div w:id="163764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930745">
      <w:bodyDiv w:val="1"/>
      <w:marLeft w:val="0"/>
      <w:marRight w:val="0"/>
      <w:marTop w:val="0"/>
      <w:marBottom w:val="0"/>
      <w:divBdr>
        <w:top w:val="none" w:sz="0" w:space="0" w:color="auto"/>
        <w:left w:val="none" w:sz="0" w:space="0" w:color="auto"/>
        <w:bottom w:val="none" w:sz="0" w:space="0" w:color="auto"/>
        <w:right w:val="none" w:sz="0" w:space="0" w:color="auto"/>
      </w:divBdr>
    </w:div>
    <w:div w:id="2018649376">
      <w:bodyDiv w:val="1"/>
      <w:marLeft w:val="0"/>
      <w:marRight w:val="0"/>
      <w:marTop w:val="0"/>
      <w:marBottom w:val="0"/>
      <w:divBdr>
        <w:top w:val="none" w:sz="0" w:space="0" w:color="auto"/>
        <w:left w:val="none" w:sz="0" w:space="0" w:color="auto"/>
        <w:bottom w:val="none" w:sz="0" w:space="0" w:color="auto"/>
        <w:right w:val="none" w:sz="0" w:space="0" w:color="auto"/>
      </w:divBdr>
    </w:div>
    <w:div w:id="2050301013">
      <w:bodyDiv w:val="1"/>
      <w:marLeft w:val="0"/>
      <w:marRight w:val="0"/>
      <w:marTop w:val="0"/>
      <w:marBottom w:val="0"/>
      <w:divBdr>
        <w:top w:val="none" w:sz="0" w:space="0" w:color="auto"/>
        <w:left w:val="none" w:sz="0" w:space="0" w:color="auto"/>
        <w:bottom w:val="none" w:sz="0" w:space="0" w:color="auto"/>
        <w:right w:val="none" w:sz="0" w:space="0" w:color="auto"/>
      </w:divBdr>
      <w:divsChild>
        <w:div w:id="831263826">
          <w:marLeft w:val="507"/>
          <w:marRight w:val="507"/>
          <w:marTop w:val="0"/>
          <w:marBottom w:val="0"/>
          <w:divBdr>
            <w:top w:val="none" w:sz="0" w:space="0" w:color="auto"/>
            <w:left w:val="none" w:sz="0" w:space="0" w:color="auto"/>
            <w:bottom w:val="none" w:sz="0" w:space="0" w:color="auto"/>
            <w:right w:val="none" w:sz="0" w:space="0" w:color="auto"/>
          </w:divBdr>
          <w:divsChild>
            <w:div w:id="1925143026">
              <w:marLeft w:val="0"/>
              <w:marRight w:val="0"/>
              <w:marTop w:val="0"/>
              <w:marBottom w:val="0"/>
              <w:divBdr>
                <w:top w:val="none" w:sz="0" w:space="0" w:color="auto"/>
                <w:left w:val="none" w:sz="0" w:space="0" w:color="auto"/>
                <w:bottom w:val="none" w:sz="0" w:space="0" w:color="auto"/>
                <w:right w:val="none" w:sz="0" w:space="0" w:color="auto"/>
              </w:divBdr>
              <w:divsChild>
                <w:div w:id="738746197">
                  <w:marLeft w:val="0"/>
                  <w:marRight w:val="0"/>
                  <w:marTop w:val="0"/>
                  <w:marBottom w:val="0"/>
                  <w:divBdr>
                    <w:top w:val="none" w:sz="0" w:space="0" w:color="auto"/>
                    <w:left w:val="none" w:sz="0" w:space="0" w:color="auto"/>
                    <w:bottom w:val="none" w:sz="0" w:space="0" w:color="auto"/>
                    <w:right w:val="none" w:sz="0" w:space="0" w:color="auto"/>
                  </w:divBdr>
                  <w:divsChild>
                    <w:div w:id="116929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473733">
      <w:bodyDiv w:val="1"/>
      <w:marLeft w:val="0"/>
      <w:marRight w:val="0"/>
      <w:marTop w:val="0"/>
      <w:marBottom w:val="0"/>
      <w:divBdr>
        <w:top w:val="none" w:sz="0" w:space="0" w:color="auto"/>
        <w:left w:val="none" w:sz="0" w:space="0" w:color="auto"/>
        <w:bottom w:val="none" w:sz="0" w:space="0" w:color="auto"/>
        <w:right w:val="none" w:sz="0" w:space="0" w:color="auto"/>
      </w:divBdr>
    </w:div>
    <w:div w:id="21347153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delfinenok" TargetMode="External"/><Relationship Id="rId13" Type="http://schemas.openxmlformats.org/officeDocument/2006/relationships/hyperlink" Target="http://publication.pravo.gov.ru/document/0001202212280044?index=162" TargetMode="External"/><Relationship Id="rId18" Type="http://schemas.openxmlformats.org/officeDocument/2006/relationships/hyperlink" Target="https://iro23.ru/wp-content/uploads/2023/06/&#1055;&#1077;&#1088;&#1077;&#1095;&#1077;&#1085;&#1100;-&#1087;&#1088;&#1086;&#1080;&#1079;&#1074;&#1077;&#1076;&#1077;&#1085;&#1080;&#1081;-2-&#1084;.-2-&#1075;&#1086;&#1076;&#1072;.pdf" TargetMode="Externa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s://iro23.ru/wp-content/uploads/2023/06/&#1055;&#1077;&#1088;&#1077;&#1095;&#1077;&#1085;&#1100;-&#1087;&#1088;&#1086;&#1080;&#1079;&#1074;&#1077;&#1076;&#1077;&#1085;&#1080;&#1081;-4-5-&#1083;&#1077;&#1090;.pdf" TargetMode="External"/><Relationship Id="rId7" Type="http://schemas.openxmlformats.org/officeDocument/2006/relationships/endnotes" Target="endnotes.xml"/><Relationship Id="rId12" Type="http://schemas.openxmlformats.org/officeDocument/2006/relationships/hyperlink" Target="http://publication.pravo.gov.ru/document/0001202212280044?index=158" TargetMode="External"/><Relationship Id="rId17" Type="http://schemas.openxmlformats.org/officeDocument/2006/relationships/hyperlink" Target="https://vk.com/volga_poima"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iro23.ru/wp-content/uploads/2023/06/&#1055;&#1077;&#1088;&#1077;&#1095;&#1077;&#1085;&#1100;-&#1087;&#1088;&#1086;&#1080;&#1079;&#1074;&#1077;&#1076;&#1077;&#1085;&#1080;&#1081;-3-4-&#1075;&#1086;&#1076;&#1072;.pdf"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ublication.pravo.gov.ru/document/0001202212280044?index=153" TargetMode="External"/><Relationship Id="rId24" Type="http://schemas.openxmlformats.org/officeDocument/2006/relationships/image" Target="media/image1.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s://iro23.ru/wp-content/uploads/2023/06/&#1055;&#1077;&#1088;&#1077;&#1095;&#1077;&#1085;&#1100;-&#1087;&#1088;&#1086;&#1080;&#1079;&#1074;&#1077;&#1076;&#1077;&#1085;&#1080;&#1081;-6-8-&#1083;&#1077;&#1090;.pdf" TargetMode="External"/><Relationship Id="rId28"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hyperlink" Target="https://iro23.ru/wp-content/uploads/2023/06/&#1055;&#1077;&#1088;&#1077;&#1095;&#1077;&#1085;&#1100;-&#1087;&#1088;&#1086;&#1080;&#1079;&#1074;&#1077;&#1076;&#1077;&#1085;&#1080;&#1081;-2-3-&#1075;&#1086;&#1076;&#1072;.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dcdelfinenok.oshkole.ru/sveden/education" TargetMode="External"/><Relationship Id="rId22" Type="http://schemas.openxmlformats.org/officeDocument/2006/relationships/hyperlink" Target="https://iro23.ru/wp-content/uploads/2023/06/&#1055;&#1077;&#1088;&#1077;&#1095;&#1077;&#1085;&#1100;-&#1087;&#1088;&#1086;&#1080;&#1079;&#1074;&#1077;&#1076;&#1077;&#1085;&#1080;&#1081;-5-6-&#1083;&#1077;&#1090;.pdf" TargetMode="External"/><Relationship Id="rId27" Type="http://schemas.openxmlformats.org/officeDocument/2006/relationships/image" Target="media/image4.png"/><Relationship Id="rId30"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27851-B1F7-486A-A9EC-3018601BA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2046</TotalTime>
  <Pages>204</Pages>
  <Words>98317</Words>
  <Characters>560409</Characters>
  <Application>Microsoft Office Word</Application>
  <DocSecurity>0</DocSecurity>
  <Lines>4670</Lines>
  <Paragraphs>1314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657412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Коблева Евгения Владимировна</dc:creator>
  <cp:keywords/>
  <dc:description/>
  <cp:lastModifiedBy>user</cp:lastModifiedBy>
  <cp:revision>15</cp:revision>
  <cp:lastPrinted>2025-09-16T05:12:00Z</cp:lastPrinted>
  <dcterms:created xsi:type="dcterms:W3CDTF">2023-04-26T03:27:00Z</dcterms:created>
  <dcterms:modified xsi:type="dcterms:W3CDTF">2025-09-16T06:28:00Z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2023-02-08T00:00:00Z</vt:filetime>
  </property>
  <property fmtid="{D5CDD505-2E9C-101B-9397-08002B2CF9AE}" pid="3" name="Creator">
    <vt:lpwstr>Samsung Electronics</vt:lpwstr>
  </property>
  <property fmtid="{D5CDD505-2E9C-101B-9397-08002B2CF9AE}" pid="4" name="LastSaved">
    <vt:filetime>2023-02-08T00:00:00Z</vt:filetime>
  </property>
</Properties>
</file>